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2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header23.xml" ContentType="application/vnd.openxmlformats-officedocument.wordprocessingml.header+xml"/>
  <Override PartName="/word/footer26.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Default Extension="png" ContentType="image/png"/>
  <Override PartName="/word/header19.xml" ContentType="application/vnd.openxmlformats-officedocument.wordprocessingml.header+xml"/>
  <Override PartName="/word/header28.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16AB0" w:rsidRDefault="00C16AB0" w:rsidP="00C16AB0">
      <w:pPr>
        <w:pStyle w:val="a9"/>
        <w:spacing w:line="276" w:lineRule="auto"/>
        <w:jc w:val="left"/>
      </w:pPr>
      <w:r>
        <w:t>ББК С5я73</w:t>
      </w:r>
    </w:p>
    <w:p w:rsidR="00C16AB0" w:rsidRDefault="00C16AB0" w:rsidP="00C16AB0">
      <w:pPr>
        <w:pStyle w:val="a9"/>
        <w:spacing w:line="276" w:lineRule="auto"/>
        <w:ind w:left="1416" w:firstLine="708"/>
      </w:pPr>
    </w:p>
    <w:p w:rsidR="00C16AB0" w:rsidRDefault="00C16AB0" w:rsidP="00C16AB0">
      <w:pPr>
        <w:pStyle w:val="a9"/>
        <w:spacing w:line="276" w:lineRule="auto"/>
        <w:ind w:left="1416" w:firstLine="708"/>
      </w:pPr>
    </w:p>
    <w:p w:rsidR="00BF319B" w:rsidRDefault="00BF319B" w:rsidP="00C16AB0">
      <w:pPr>
        <w:pStyle w:val="a9"/>
        <w:spacing w:line="276" w:lineRule="auto"/>
        <w:ind w:firstLine="708"/>
        <w:rPr>
          <w:sz w:val="24"/>
        </w:rPr>
      </w:pPr>
      <w:r>
        <w:rPr>
          <w:sz w:val="24"/>
        </w:rPr>
        <w:t>Смольников Н.С.    к.ф.н.,  доцент</w:t>
      </w:r>
    </w:p>
    <w:p w:rsidR="00BF319B" w:rsidRDefault="00BF319B" w:rsidP="00C16AB0">
      <w:pPr>
        <w:pStyle w:val="a9"/>
        <w:spacing w:line="276" w:lineRule="auto"/>
        <w:ind w:firstLine="708"/>
        <w:rPr>
          <w:sz w:val="24"/>
        </w:rPr>
      </w:pPr>
      <w:r>
        <w:rPr>
          <w:sz w:val="24"/>
        </w:rPr>
        <w:t>Киприянова М.А.   к.и.н., доцент</w:t>
      </w:r>
    </w:p>
    <w:p w:rsidR="00BF319B" w:rsidRDefault="00BF319B" w:rsidP="00C16AB0">
      <w:pPr>
        <w:spacing w:line="276" w:lineRule="auto"/>
      </w:pPr>
    </w:p>
    <w:p w:rsidR="00BF319B" w:rsidRDefault="00BF319B" w:rsidP="00C16AB0">
      <w:pPr>
        <w:spacing w:line="276" w:lineRule="auto"/>
      </w:pPr>
    </w:p>
    <w:p w:rsidR="00BF319B" w:rsidRDefault="00BF319B" w:rsidP="00C16AB0">
      <w:pPr>
        <w:spacing w:line="276" w:lineRule="auto"/>
      </w:pPr>
    </w:p>
    <w:p w:rsidR="00BF319B" w:rsidRDefault="00BF319B" w:rsidP="00C16AB0">
      <w:pPr>
        <w:spacing w:line="276" w:lineRule="auto"/>
      </w:pPr>
    </w:p>
    <w:p w:rsidR="00C20F69" w:rsidRDefault="00BF319B" w:rsidP="00C16AB0">
      <w:pPr>
        <w:pStyle w:val="a9"/>
        <w:spacing w:line="276" w:lineRule="auto"/>
        <w:rPr>
          <w:sz w:val="24"/>
        </w:rPr>
      </w:pPr>
      <w:r>
        <w:rPr>
          <w:sz w:val="24"/>
        </w:rPr>
        <w:t>Социология: Учебно-методическое пособие по подготовке к экзамену для студентов в</w:t>
      </w:r>
      <w:r>
        <w:rPr>
          <w:sz w:val="24"/>
        </w:rPr>
        <w:t>е</w:t>
      </w:r>
      <w:r>
        <w:rPr>
          <w:sz w:val="24"/>
        </w:rPr>
        <w:t>черне-заочной формы обучения.</w:t>
      </w:r>
    </w:p>
    <w:p w:rsidR="00BF319B" w:rsidRDefault="00BF319B" w:rsidP="00C16AB0">
      <w:pPr>
        <w:pStyle w:val="a9"/>
        <w:spacing w:line="276" w:lineRule="auto"/>
        <w:rPr>
          <w:sz w:val="24"/>
        </w:rPr>
      </w:pPr>
      <w:r>
        <w:rPr>
          <w:sz w:val="24"/>
        </w:rPr>
        <w:t>Издание 3-ое, переработанное и дополненное.</w:t>
      </w:r>
    </w:p>
    <w:p w:rsidR="00BF319B" w:rsidRDefault="00BF319B"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BF319B" w:rsidRDefault="00BF319B" w:rsidP="00C16AB0">
      <w:pPr>
        <w:spacing w:line="276" w:lineRule="auto"/>
        <w:jc w:val="both"/>
      </w:pPr>
      <w:r>
        <w:t>Одобрено кафедрой социологии и политологии</w:t>
      </w:r>
      <w:r w:rsidR="00C16AB0">
        <w:t xml:space="preserve"> 16.04.2009.</w:t>
      </w:r>
    </w:p>
    <w:p w:rsidR="00C16AB0" w:rsidRDefault="00C16AB0" w:rsidP="00C16AB0">
      <w:pPr>
        <w:spacing w:line="276" w:lineRule="auto"/>
        <w:jc w:val="both"/>
      </w:pPr>
    </w:p>
    <w:p w:rsidR="00BF319B" w:rsidRDefault="00BF319B" w:rsidP="00C16AB0">
      <w:pPr>
        <w:spacing w:line="276" w:lineRule="auto"/>
        <w:jc w:val="both"/>
      </w:pPr>
      <w:r>
        <w:t>Зав. кафедрой, д.ф.н., профессор</w:t>
      </w:r>
      <w:r>
        <w:tab/>
      </w:r>
      <w:r>
        <w:tab/>
      </w:r>
      <w:r>
        <w:tab/>
      </w:r>
      <w:r>
        <w:tab/>
      </w:r>
      <w:r>
        <w:tab/>
        <w:t>М.А.Слюсарянский</w:t>
      </w:r>
    </w:p>
    <w:p w:rsidR="00BF319B" w:rsidRDefault="00BF319B"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C16AB0" w:rsidP="00C16AB0">
      <w:pPr>
        <w:spacing w:line="276" w:lineRule="auto"/>
        <w:jc w:val="both"/>
      </w:pPr>
    </w:p>
    <w:p w:rsidR="00C16AB0" w:rsidRDefault="00BF319B" w:rsidP="00C16AB0">
      <w:pPr>
        <w:pStyle w:val="a9"/>
        <w:spacing w:line="276" w:lineRule="auto"/>
        <w:jc w:val="right"/>
        <w:rPr>
          <w:sz w:val="24"/>
        </w:rPr>
      </w:pPr>
      <w:r>
        <w:t>©</w:t>
      </w:r>
      <w:r>
        <w:rPr>
          <w:sz w:val="24"/>
        </w:rPr>
        <w:t xml:space="preserve">     Пермский государственный</w:t>
      </w:r>
    </w:p>
    <w:p w:rsidR="00C16AB0" w:rsidRDefault="00BF319B" w:rsidP="00C16AB0">
      <w:pPr>
        <w:pStyle w:val="a9"/>
        <w:spacing w:line="276" w:lineRule="auto"/>
        <w:jc w:val="right"/>
        <w:rPr>
          <w:sz w:val="24"/>
        </w:rPr>
      </w:pPr>
      <w:r>
        <w:rPr>
          <w:sz w:val="24"/>
        </w:rPr>
        <w:t>технический университет.</w:t>
      </w:r>
    </w:p>
    <w:p w:rsidR="00BF319B" w:rsidRDefault="00BF319B" w:rsidP="00C16AB0">
      <w:pPr>
        <w:pStyle w:val="a9"/>
        <w:spacing w:line="276" w:lineRule="auto"/>
        <w:jc w:val="right"/>
        <w:rPr>
          <w:sz w:val="24"/>
        </w:rPr>
      </w:pPr>
      <w:r>
        <w:rPr>
          <w:sz w:val="24"/>
        </w:rPr>
        <w:t>г. Пермь, 2009</w:t>
      </w:r>
    </w:p>
    <w:p w:rsidR="00BF319B" w:rsidRDefault="00BF319B" w:rsidP="00C16AB0">
      <w:pPr>
        <w:spacing w:line="276" w:lineRule="auto"/>
        <w:jc w:val="both"/>
      </w:pPr>
    </w:p>
    <w:p w:rsidR="00BF319B" w:rsidRDefault="00BF319B" w:rsidP="00C16AB0">
      <w:pPr>
        <w:spacing w:line="276" w:lineRule="auto"/>
        <w:jc w:val="both"/>
      </w:pPr>
    </w:p>
    <w:p w:rsidR="00BF319B" w:rsidRDefault="00BF319B" w:rsidP="00C16AB0">
      <w:pPr>
        <w:spacing w:line="276" w:lineRule="auto"/>
        <w:jc w:val="both"/>
      </w:pPr>
    </w:p>
    <w:p w:rsidR="00BF319B" w:rsidRDefault="00BF319B" w:rsidP="00C16AB0">
      <w:pPr>
        <w:spacing w:line="276" w:lineRule="auto"/>
        <w:jc w:val="both"/>
      </w:pPr>
    </w:p>
    <w:p w:rsidR="00BF319B" w:rsidRDefault="00BF319B" w:rsidP="00C16AB0">
      <w:pPr>
        <w:spacing w:line="276" w:lineRule="auto"/>
        <w:jc w:val="both"/>
      </w:pPr>
    </w:p>
    <w:p w:rsidR="00BF319B" w:rsidRDefault="00C16AB0" w:rsidP="00C16AB0">
      <w:pPr>
        <w:spacing w:line="276" w:lineRule="auto"/>
        <w:jc w:val="right"/>
      </w:pPr>
      <w:r>
        <w:t>ББК С5я73</w:t>
      </w:r>
    </w:p>
    <w:p w:rsidR="00BF319B" w:rsidRPr="00042CC9" w:rsidRDefault="00BF319B" w:rsidP="001B06E3">
      <w:pPr>
        <w:pStyle w:val="a9"/>
        <w:rPr>
          <w:szCs w:val="28"/>
        </w:rPr>
      </w:pPr>
      <w:r w:rsidRPr="00042CC9">
        <w:rPr>
          <w:szCs w:val="28"/>
        </w:rPr>
        <w:lastRenderedPageBreak/>
        <w:tab/>
        <w:t>Жизнь людей многогранна, включает в себя и работу, и дела по дому, и занятия в свободное время. Она различается у них и тем, что они мужчины и женщины, разных национальностей, проживают в городе или деревне. Такую жизнь люди ведут повседневно и во многом она складывается в зависимости от их умения решать возникающие в ней проблемы, правильно налаживая отношения с другими людьми. В этом им призвана помочь социология. Она служит людям своего рода руководством к действиям в самых разных жи</w:t>
      </w:r>
      <w:r w:rsidRPr="00042CC9">
        <w:rPr>
          <w:szCs w:val="28"/>
        </w:rPr>
        <w:t>з</w:t>
      </w:r>
      <w:r w:rsidRPr="00042CC9">
        <w:rPr>
          <w:szCs w:val="28"/>
        </w:rPr>
        <w:t>ненных ситуациях, помогает разбираться в них и «находить себя». В услов</w:t>
      </w:r>
      <w:r w:rsidRPr="00042CC9">
        <w:rPr>
          <w:szCs w:val="28"/>
        </w:rPr>
        <w:t>и</w:t>
      </w:r>
      <w:r w:rsidRPr="00042CC9">
        <w:rPr>
          <w:szCs w:val="28"/>
        </w:rPr>
        <w:t>ях происходящих в обществе радикальных изменений потребность в такой науке возрастает.</w:t>
      </w:r>
    </w:p>
    <w:p w:rsidR="00BF319B" w:rsidRPr="00042CC9" w:rsidRDefault="00BF319B" w:rsidP="001B06E3">
      <w:pPr>
        <w:pStyle w:val="a9"/>
        <w:rPr>
          <w:szCs w:val="28"/>
        </w:rPr>
      </w:pPr>
      <w:r w:rsidRPr="00042CC9">
        <w:rPr>
          <w:szCs w:val="28"/>
        </w:rPr>
        <w:tab/>
        <w:t>Она связана с постижением специфики социальной жизни. Знание этой науки позволяет человеку осмысленно, с пониманием особенностей своих социальных интересов и положения в обществе участвовать в сложных пр</w:t>
      </w:r>
      <w:r w:rsidRPr="00042CC9">
        <w:rPr>
          <w:szCs w:val="28"/>
        </w:rPr>
        <w:t>о</w:t>
      </w:r>
      <w:r w:rsidRPr="00042CC9">
        <w:rPr>
          <w:szCs w:val="28"/>
        </w:rPr>
        <w:t>цессах жизни, решать непростые ее вопросы, выстраивать свои отношения с другими людьми.</w:t>
      </w:r>
    </w:p>
    <w:p w:rsidR="00BF319B" w:rsidRPr="00042CC9" w:rsidRDefault="00BF319B" w:rsidP="001B06E3">
      <w:pPr>
        <w:pStyle w:val="a9"/>
        <w:ind w:firstLine="708"/>
        <w:rPr>
          <w:szCs w:val="28"/>
        </w:rPr>
      </w:pPr>
      <w:r w:rsidRPr="00042CC9">
        <w:rPr>
          <w:szCs w:val="28"/>
        </w:rPr>
        <w:t>Социология является одной из основных обществоведческих учебных дисциплин в системе высшего образования. Социологические знания явл</w:t>
      </w:r>
      <w:r w:rsidRPr="00042CC9">
        <w:rPr>
          <w:szCs w:val="28"/>
        </w:rPr>
        <w:t>я</w:t>
      </w:r>
      <w:r w:rsidRPr="00042CC9">
        <w:rPr>
          <w:szCs w:val="28"/>
        </w:rPr>
        <w:t>ются важной компонентой современного гуманитарного и инженерного мышления. Они широко применяются в профессиональной (конструкто</w:t>
      </w:r>
      <w:r w:rsidRPr="00042CC9">
        <w:rPr>
          <w:szCs w:val="28"/>
        </w:rPr>
        <w:t>р</w:t>
      </w:r>
      <w:r w:rsidRPr="00042CC9">
        <w:rPr>
          <w:szCs w:val="28"/>
        </w:rPr>
        <w:t>ской, менеджерской, экономической) деятельности этих специалистов, пом</w:t>
      </w:r>
      <w:r w:rsidRPr="00042CC9">
        <w:rPr>
          <w:szCs w:val="28"/>
        </w:rPr>
        <w:t>о</w:t>
      </w:r>
      <w:r w:rsidRPr="00042CC9">
        <w:rPr>
          <w:szCs w:val="28"/>
        </w:rPr>
        <w:t>гают в их разносторонней общественной жизни.</w:t>
      </w:r>
    </w:p>
    <w:p w:rsidR="00BF319B" w:rsidRPr="00042CC9" w:rsidRDefault="00BF319B" w:rsidP="001B06E3">
      <w:pPr>
        <w:jc w:val="both"/>
        <w:rPr>
          <w:sz w:val="28"/>
          <w:szCs w:val="28"/>
        </w:rPr>
      </w:pPr>
      <w:r w:rsidRPr="00042CC9">
        <w:rPr>
          <w:sz w:val="28"/>
          <w:szCs w:val="28"/>
        </w:rPr>
        <w:tab/>
        <w:t>Изучение социологии с общеобразовательной целью следует отличать от изучения ее с целью получения профессиональных знаний. Последнее о</w:t>
      </w:r>
      <w:r w:rsidRPr="00042CC9">
        <w:rPr>
          <w:sz w:val="28"/>
          <w:szCs w:val="28"/>
        </w:rPr>
        <w:t>т</w:t>
      </w:r>
      <w:r w:rsidRPr="00042CC9">
        <w:rPr>
          <w:sz w:val="28"/>
          <w:szCs w:val="28"/>
        </w:rPr>
        <w:t>личается не только объемом осваиваемого учебного материала, но и его с</w:t>
      </w:r>
      <w:r w:rsidRPr="00042CC9">
        <w:rPr>
          <w:sz w:val="28"/>
          <w:szCs w:val="28"/>
        </w:rPr>
        <w:t>о</w:t>
      </w:r>
      <w:r w:rsidRPr="00042CC9">
        <w:rPr>
          <w:sz w:val="28"/>
          <w:szCs w:val="28"/>
        </w:rPr>
        <w:t xml:space="preserve">держанием, которое позволяет добывать </w:t>
      </w:r>
      <w:r w:rsidRPr="00042CC9">
        <w:rPr>
          <w:b/>
          <w:sz w:val="28"/>
          <w:szCs w:val="28"/>
        </w:rPr>
        <w:t>новую</w:t>
      </w:r>
      <w:r w:rsidRPr="00042CC9">
        <w:rPr>
          <w:sz w:val="28"/>
          <w:szCs w:val="28"/>
        </w:rPr>
        <w:t xml:space="preserve"> социологическую информ</w:t>
      </w:r>
      <w:r w:rsidRPr="00042CC9">
        <w:rPr>
          <w:sz w:val="28"/>
          <w:szCs w:val="28"/>
        </w:rPr>
        <w:t>а</w:t>
      </w:r>
      <w:r w:rsidRPr="00042CC9">
        <w:rPr>
          <w:sz w:val="28"/>
          <w:szCs w:val="28"/>
        </w:rPr>
        <w:t>цию, анализировать и обобщать ее, осуществлять ее теоретическое осмысл</w:t>
      </w:r>
      <w:r w:rsidRPr="00042CC9">
        <w:rPr>
          <w:sz w:val="28"/>
          <w:szCs w:val="28"/>
        </w:rPr>
        <w:t>е</w:t>
      </w:r>
      <w:r w:rsidRPr="00042CC9">
        <w:rPr>
          <w:sz w:val="28"/>
          <w:szCs w:val="28"/>
        </w:rPr>
        <w:t xml:space="preserve">ние и практическое применение. </w:t>
      </w:r>
    </w:p>
    <w:p w:rsidR="00BF319B" w:rsidRPr="00042CC9" w:rsidRDefault="00BF319B" w:rsidP="001B06E3">
      <w:pPr>
        <w:jc w:val="both"/>
        <w:rPr>
          <w:sz w:val="28"/>
          <w:szCs w:val="28"/>
        </w:rPr>
      </w:pPr>
      <w:r w:rsidRPr="00042CC9">
        <w:rPr>
          <w:sz w:val="28"/>
          <w:szCs w:val="28"/>
        </w:rPr>
        <w:tab/>
        <w:t>Учебно-методическое пособие написано в соответствии с разработа</w:t>
      </w:r>
      <w:r w:rsidRPr="00042CC9">
        <w:rPr>
          <w:sz w:val="28"/>
          <w:szCs w:val="28"/>
        </w:rPr>
        <w:t>н</w:t>
      </w:r>
      <w:r w:rsidRPr="00042CC9">
        <w:rPr>
          <w:sz w:val="28"/>
          <w:szCs w:val="28"/>
        </w:rPr>
        <w:t>ной кафедрой на основе государственного общеобразовательного стандарта рабочей программой по социологии для студентов заочного обучения. Оно представляет собой краткое изложение большинства тем учебного курса «Социология» с акцентированием внимания в нем на тех вопросах и пробл</w:t>
      </w:r>
      <w:r w:rsidRPr="00042CC9">
        <w:rPr>
          <w:sz w:val="28"/>
          <w:szCs w:val="28"/>
        </w:rPr>
        <w:t>е</w:t>
      </w:r>
      <w:r w:rsidRPr="00042CC9">
        <w:rPr>
          <w:sz w:val="28"/>
          <w:szCs w:val="28"/>
        </w:rPr>
        <w:t>мах, которые вынесены на экзамен. Пособие написано на основе читаемого авторами на протяжении многих лет лекционного курса. В нем дается ко</w:t>
      </w:r>
      <w:r w:rsidRPr="00042CC9">
        <w:rPr>
          <w:sz w:val="28"/>
          <w:szCs w:val="28"/>
        </w:rPr>
        <w:t>н</w:t>
      </w:r>
      <w:r w:rsidRPr="00042CC9">
        <w:rPr>
          <w:sz w:val="28"/>
          <w:szCs w:val="28"/>
        </w:rPr>
        <w:t>цептуальное изложение материала и многие вопросы освещаются в авто</w:t>
      </w:r>
      <w:r w:rsidRPr="00042CC9">
        <w:rPr>
          <w:sz w:val="28"/>
          <w:szCs w:val="28"/>
        </w:rPr>
        <w:t>р</w:t>
      </w:r>
      <w:r w:rsidRPr="00042CC9">
        <w:rPr>
          <w:sz w:val="28"/>
          <w:szCs w:val="28"/>
        </w:rPr>
        <w:t>ской интерпретации.</w:t>
      </w:r>
    </w:p>
    <w:p w:rsidR="00BF319B" w:rsidRPr="00042CC9" w:rsidRDefault="00BF319B" w:rsidP="001B06E3">
      <w:pPr>
        <w:jc w:val="both"/>
        <w:rPr>
          <w:sz w:val="28"/>
          <w:szCs w:val="28"/>
        </w:rPr>
      </w:pPr>
      <w:r w:rsidRPr="00042CC9">
        <w:rPr>
          <w:sz w:val="28"/>
          <w:szCs w:val="28"/>
        </w:rPr>
        <w:tab/>
        <w:t>Основной задачей Учебно-методического пособия является оказание помощи студентам-заочникам в освоении нормативного материала учебной дисциплины «Социология» и в подготовке экзамена по ней. Оно включает в себя:</w:t>
      </w:r>
    </w:p>
    <w:p w:rsidR="00BF319B" w:rsidRPr="00042CC9" w:rsidRDefault="00BF319B" w:rsidP="000504ED">
      <w:pPr>
        <w:numPr>
          <w:ilvl w:val="0"/>
          <w:numId w:val="39"/>
        </w:numPr>
        <w:tabs>
          <w:tab w:val="left" w:pos="720"/>
        </w:tabs>
        <w:jc w:val="both"/>
        <w:rPr>
          <w:sz w:val="28"/>
          <w:szCs w:val="28"/>
        </w:rPr>
      </w:pPr>
      <w:r w:rsidRPr="00042CC9">
        <w:rPr>
          <w:sz w:val="28"/>
          <w:szCs w:val="28"/>
        </w:rPr>
        <w:t>Краткое изложение содержания предложенных тем.</w:t>
      </w:r>
    </w:p>
    <w:p w:rsidR="00BF319B" w:rsidRPr="00042CC9" w:rsidRDefault="00BF319B" w:rsidP="000504ED">
      <w:pPr>
        <w:numPr>
          <w:ilvl w:val="0"/>
          <w:numId w:val="39"/>
        </w:numPr>
        <w:tabs>
          <w:tab w:val="left" w:pos="720"/>
        </w:tabs>
        <w:jc w:val="both"/>
        <w:rPr>
          <w:sz w:val="28"/>
          <w:szCs w:val="28"/>
        </w:rPr>
      </w:pPr>
      <w:r w:rsidRPr="00042CC9">
        <w:rPr>
          <w:sz w:val="28"/>
          <w:szCs w:val="28"/>
        </w:rPr>
        <w:t>Основные их понятия.</w:t>
      </w:r>
    </w:p>
    <w:p w:rsidR="00BF319B" w:rsidRPr="00042CC9" w:rsidRDefault="00BF319B" w:rsidP="000504ED">
      <w:pPr>
        <w:numPr>
          <w:ilvl w:val="0"/>
          <w:numId w:val="39"/>
        </w:numPr>
        <w:tabs>
          <w:tab w:val="left" w:pos="720"/>
        </w:tabs>
        <w:jc w:val="both"/>
        <w:rPr>
          <w:sz w:val="28"/>
          <w:szCs w:val="28"/>
        </w:rPr>
      </w:pPr>
      <w:r w:rsidRPr="00042CC9">
        <w:rPr>
          <w:sz w:val="28"/>
          <w:szCs w:val="28"/>
        </w:rPr>
        <w:t>Схемы и таблицы к каждой теме.</w:t>
      </w:r>
    </w:p>
    <w:p w:rsidR="00BF319B" w:rsidRPr="00042CC9" w:rsidRDefault="00BF319B" w:rsidP="000504ED">
      <w:pPr>
        <w:numPr>
          <w:ilvl w:val="0"/>
          <w:numId w:val="39"/>
        </w:numPr>
        <w:tabs>
          <w:tab w:val="left" w:pos="720"/>
        </w:tabs>
        <w:jc w:val="both"/>
        <w:rPr>
          <w:sz w:val="28"/>
          <w:szCs w:val="28"/>
        </w:rPr>
      </w:pPr>
      <w:r w:rsidRPr="00042CC9">
        <w:rPr>
          <w:sz w:val="28"/>
          <w:szCs w:val="28"/>
        </w:rPr>
        <w:t>Вопросы, контролирующие усвоение студентом учебного материала.</w:t>
      </w:r>
    </w:p>
    <w:p w:rsidR="00BF319B" w:rsidRPr="00042CC9" w:rsidRDefault="00BF319B" w:rsidP="001B06E3">
      <w:pPr>
        <w:ind w:firstLine="708"/>
        <w:jc w:val="both"/>
        <w:rPr>
          <w:sz w:val="28"/>
          <w:szCs w:val="28"/>
        </w:rPr>
      </w:pPr>
      <w:r w:rsidRPr="00042CC9">
        <w:rPr>
          <w:sz w:val="28"/>
          <w:szCs w:val="28"/>
        </w:rPr>
        <w:lastRenderedPageBreak/>
        <w:t>Пособие включает в себя также домашние задания, одно из которых студент выполняет до сдачи экзамена.</w:t>
      </w:r>
    </w:p>
    <w:p w:rsidR="00BF319B" w:rsidRPr="00042CC9" w:rsidRDefault="00BF319B" w:rsidP="001B06E3">
      <w:pPr>
        <w:ind w:firstLine="708"/>
        <w:jc w:val="both"/>
        <w:rPr>
          <w:sz w:val="28"/>
          <w:szCs w:val="28"/>
        </w:rPr>
      </w:pPr>
      <w:r w:rsidRPr="00042CC9">
        <w:rPr>
          <w:sz w:val="28"/>
          <w:szCs w:val="28"/>
        </w:rPr>
        <w:t>При изучении социологии студенту рекомендуются следующие уче</w:t>
      </w:r>
      <w:r w:rsidRPr="00042CC9">
        <w:rPr>
          <w:sz w:val="28"/>
          <w:szCs w:val="28"/>
        </w:rPr>
        <w:t>б</w:t>
      </w:r>
      <w:r w:rsidRPr="00042CC9">
        <w:rPr>
          <w:sz w:val="28"/>
          <w:szCs w:val="28"/>
        </w:rPr>
        <w:t>ники: Кравченко А.И.  Введение в социологию. М., 1997, Тощенко Ж.Т. С</w:t>
      </w:r>
      <w:r w:rsidRPr="00042CC9">
        <w:rPr>
          <w:sz w:val="28"/>
          <w:szCs w:val="28"/>
        </w:rPr>
        <w:t>о</w:t>
      </w:r>
      <w:r w:rsidRPr="00042CC9">
        <w:rPr>
          <w:sz w:val="28"/>
          <w:szCs w:val="28"/>
        </w:rPr>
        <w:t>циология. М., 2001, Социология для технических вузов. Ростов на Дону, 2001, Социология (под редакцией В.Н.</w:t>
      </w:r>
      <w:r w:rsidR="002E0C19">
        <w:rPr>
          <w:sz w:val="28"/>
          <w:szCs w:val="28"/>
        </w:rPr>
        <w:t xml:space="preserve"> </w:t>
      </w:r>
      <w:r w:rsidRPr="00042CC9">
        <w:rPr>
          <w:sz w:val="28"/>
          <w:szCs w:val="28"/>
        </w:rPr>
        <w:t>Лавриненко). М., 2000.</w:t>
      </w:r>
    </w:p>
    <w:p w:rsidR="00BF319B" w:rsidRPr="00042CC9" w:rsidRDefault="00BF319B" w:rsidP="001B06E3">
      <w:pPr>
        <w:ind w:firstLine="708"/>
        <w:jc w:val="both"/>
        <w:rPr>
          <w:sz w:val="28"/>
          <w:szCs w:val="28"/>
        </w:rPr>
      </w:pPr>
    </w:p>
    <w:p w:rsidR="00BF319B" w:rsidRPr="00042CC9" w:rsidRDefault="00BF319B" w:rsidP="0069711B">
      <w:pPr>
        <w:ind w:firstLine="708"/>
        <w:jc w:val="center"/>
        <w:rPr>
          <w:b/>
          <w:sz w:val="28"/>
          <w:szCs w:val="28"/>
        </w:rPr>
      </w:pPr>
      <w:r w:rsidRPr="00042CC9">
        <w:rPr>
          <w:b/>
          <w:sz w:val="28"/>
          <w:szCs w:val="28"/>
        </w:rPr>
        <w:t>Список тем учебного курса по социологии</w:t>
      </w:r>
    </w:p>
    <w:p w:rsidR="00BF319B" w:rsidRPr="00042CC9" w:rsidRDefault="00BF319B" w:rsidP="0069711B">
      <w:pPr>
        <w:ind w:firstLine="708"/>
        <w:jc w:val="center"/>
        <w:rPr>
          <w:b/>
          <w:sz w:val="28"/>
          <w:szCs w:val="28"/>
        </w:rPr>
      </w:pPr>
    </w:p>
    <w:p w:rsidR="00BF319B" w:rsidRPr="00042CC9" w:rsidRDefault="00BF319B"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sidRPr="00042CC9">
        <w:rPr>
          <w:b/>
          <w:sz w:val="28"/>
          <w:szCs w:val="28"/>
        </w:rPr>
        <w:t>Предмет социологии</w:t>
      </w:r>
      <w:r w:rsidR="000F4BAC">
        <w:rPr>
          <w:b/>
          <w:sz w:val="28"/>
          <w:szCs w:val="28"/>
        </w:rPr>
        <w:t>…………………………………………</w:t>
      </w:r>
      <w:r w:rsidR="0069711B">
        <w:rPr>
          <w:b/>
          <w:sz w:val="28"/>
          <w:szCs w:val="28"/>
        </w:rPr>
        <w:t>………</w:t>
      </w:r>
      <w:r w:rsidR="000F4BAC">
        <w:rPr>
          <w:b/>
          <w:sz w:val="28"/>
          <w:szCs w:val="28"/>
        </w:rPr>
        <w:t xml:space="preserve">С. 4 </w:t>
      </w:r>
    </w:p>
    <w:p w:rsidR="00BF319B" w:rsidRPr="00042CC9" w:rsidRDefault="00BF319B"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sidRPr="00042CC9">
        <w:rPr>
          <w:b/>
          <w:sz w:val="28"/>
          <w:szCs w:val="28"/>
        </w:rPr>
        <w:t>История социологической мысли</w:t>
      </w:r>
      <w:r w:rsidR="00F86B96">
        <w:rPr>
          <w:b/>
          <w:sz w:val="28"/>
          <w:szCs w:val="28"/>
        </w:rPr>
        <w:t>…………………………...</w:t>
      </w:r>
      <w:r w:rsidR="0069711B">
        <w:rPr>
          <w:b/>
          <w:sz w:val="28"/>
          <w:szCs w:val="28"/>
        </w:rPr>
        <w:t>.......</w:t>
      </w:r>
      <w:r w:rsidR="00F86B96">
        <w:rPr>
          <w:b/>
          <w:sz w:val="28"/>
          <w:szCs w:val="28"/>
        </w:rPr>
        <w:t>С. 13</w:t>
      </w:r>
    </w:p>
    <w:p w:rsidR="00BF319B" w:rsidRPr="00042CC9" w:rsidRDefault="00BF319B"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sidRPr="00042CC9">
        <w:rPr>
          <w:b/>
          <w:sz w:val="28"/>
          <w:szCs w:val="28"/>
        </w:rPr>
        <w:t>Теоретическая и эмпирическая социология</w:t>
      </w:r>
      <w:r w:rsidR="00F86B96">
        <w:rPr>
          <w:b/>
          <w:sz w:val="28"/>
          <w:szCs w:val="28"/>
        </w:rPr>
        <w:t>………………</w:t>
      </w:r>
      <w:r w:rsidR="0069711B">
        <w:rPr>
          <w:b/>
          <w:sz w:val="28"/>
          <w:szCs w:val="28"/>
        </w:rPr>
        <w:t>……</w:t>
      </w:r>
      <w:r w:rsidR="00F86B96">
        <w:rPr>
          <w:b/>
          <w:sz w:val="28"/>
          <w:szCs w:val="28"/>
        </w:rPr>
        <w:t>С. 24</w:t>
      </w:r>
    </w:p>
    <w:p w:rsidR="00BF319B" w:rsidRPr="00042CC9" w:rsidRDefault="00BF319B"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sidRPr="00042CC9">
        <w:rPr>
          <w:b/>
          <w:sz w:val="28"/>
          <w:szCs w:val="28"/>
        </w:rPr>
        <w:t>Социальная структура общества</w:t>
      </w:r>
      <w:r w:rsidR="00F86B96">
        <w:rPr>
          <w:b/>
          <w:sz w:val="28"/>
          <w:szCs w:val="28"/>
        </w:rPr>
        <w:t>……………………………</w:t>
      </w:r>
      <w:r w:rsidR="0069711B">
        <w:rPr>
          <w:b/>
          <w:sz w:val="28"/>
          <w:szCs w:val="28"/>
        </w:rPr>
        <w:t>……</w:t>
      </w:r>
      <w:r w:rsidR="00F86B96">
        <w:rPr>
          <w:b/>
          <w:sz w:val="28"/>
          <w:szCs w:val="28"/>
        </w:rPr>
        <w:t>С. 42</w:t>
      </w:r>
    </w:p>
    <w:p w:rsidR="00BF319B" w:rsidRPr="00042CC9" w:rsidRDefault="00BF319B"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sidRPr="00042CC9">
        <w:rPr>
          <w:b/>
          <w:sz w:val="28"/>
          <w:szCs w:val="28"/>
        </w:rPr>
        <w:t>Социология трудовых форм социальной жизни</w:t>
      </w:r>
      <w:r w:rsidR="00AD7592">
        <w:rPr>
          <w:b/>
          <w:sz w:val="28"/>
          <w:szCs w:val="28"/>
        </w:rPr>
        <w:t>…………</w:t>
      </w:r>
      <w:r w:rsidR="0069711B">
        <w:rPr>
          <w:b/>
          <w:sz w:val="28"/>
          <w:szCs w:val="28"/>
        </w:rPr>
        <w:t>……</w:t>
      </w:r>
      <w:r w:rsidR="00AD7592">
        <w:rPr>
          <w:b/>
          <w:sz w:val="28"/>
          <w:szCs w:val="28"/>
        </w:rPr>
        <w:t>С. 55</w:t>
      </w:r>
    </w:p>
    <w:p w:rsidR="00BF319B" w:rsidRPr="00042CC9" w:rsidRDefault="00BF319B"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sidRPr="00042CC9">
        <w:rPr>
          <w:b/>
          <w:sz w:val="28"/>
          <w:szCs w:val="28"/>
        </w:rPr>
        <w:t>Социология труда</w:t>
      </w:r>
      <w:r w:rsidR="00AD7592">
        <w:rPr>
          <w:b/>
          <w:sz w:val="28"/>
          <w:szCs w:val="28"/>
        </w:rPr>
        <w:t>……………………………………………...</w:t>
      </w:r>
      <w:r w:rsidR="0069711B">
        <w:rPr>
          <w:b/>
          <w:sz w:val="28"/>
          <w:szCs w:val="28"/>
        </w:rPr>
        <w:t>.......</w:t>
      </w:r>
      <w:r w:rsidR="00AD7592">
        <w:rPr>
          <w:b/>
          <w:sz w:val="28"/>
          <w:szCs w:val="28"/>
        </w:rPr>
        <w:t>С. 62</w:t>
      </w:r>
    </w:p>
    <w:p w:rsidR="00BF319B" w:rsidRPr="00042CC9" w:rsidRDefault="00BF319B"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sidRPr="00042CC9">
        <w:rPr>
          <w:b/>
          <w:sz w:val="28"/>
          <w:szCs w:val="28"/>
        </w:rPr>
        <w:t>Социология бытодосуговых форм социальной жизни</w:t>
      </w:r>
      <w:r w:rsidR="007759D8">
        <w:rPr>
          <w:b/>
          <w:sz w:val="28"/>
          <w:szCs w:val="28"/>
        </w:rPr>
        <w:t>…...</w:t>
      </w:r>
      <w:r w:rsidR="0069711B">
        <w:rPr>
          <w:b/>
          <w:sz w:val="28"/>
          <w:szCs w:val="28"/>
        </w:rPr>
        <w:t>......</w:t>
      </w:r>
      <w:r w:rsidR="007759D8">
        <w:rPr>
          <w:b/>
          <w:sz w:val="28"/>
          <w:szCs w:val="28"/>
        </w:rPr>
        <w:t>С. 72</w:t>
      </w:r>
    </w:p>
    <w:p w:rsidR="00BF319B" w:rsidRPr="00042CC9" w:rsidRDefault="00BF319B"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sidRPr="00042CC9">
        <w:rPr>
          <w:b/>
          <w:sz w:val="28"/>
          <w:szCs w:val="28"/>
        </w:rPr>
        <w:t>Гендерсоциология</w:t>
      </w:r>
      <w:r w:rsidR="007759D8">
        <w:rPr>
          <w:b/>
          <w:sz w:val="28"/>
          <w:szCs w:val="28"/>
        </w:rPr>
        <w:t>……………………………………………...</w:t>
      </w:r>
      <w:r w:rsidR="0069711B">
        <w:rPr>
          <w:b/>
          <w:sz w:val="28"/>
          <w:szCs w:val="28"/>
        </w:rPr>
        <w:t>.......</w:t>
      </w:r>
      <w:r w:rsidR="007759D8">
        <w:rPr>
          <w:b/>
          <w:sz w:val="28"/>
          <w:szCs w:val="28"/>
        </w:rPr>
        <w:t>С. 77</w:t>
      </w:r>
    </w:p>
    <w:p w:rsidR="00BF319B" w:rsidRPr="00042CC9" w:rsidRDefault="00BF319B"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sidRPr="00042CC9">
        <w:rPr>
          <w:b/>
          <w:sz w:val="28"/>
          <w:szCs w:val="28"/>
        </w:rPr>
        <w:t>Социология семьи</w:t>
      </w:r>
      <w:r w:rsidR="007759D8">
        <w:rPr>
          <w:b/>
          <w:sz w:val="28"/>
          <w:szCs w:val="28"/>
        </w:rPr>
        <w:t>……………………………………………...</w:t>
      </w:r>
      <w:r w:rsidR="0069711B">
        <w:rPr>
          <w:b/>
          <w:sz w:val="28"/>
          <w:szCs w:val="28"/>
        </w:rPr>
        <w:t>.......</w:t>
      </w:r>
      <w:r w:rsidR="007759D8">
        <w:rPr>
          <w:b/>
          <w:sz w:val="28"/>
          <w:szCs w:val="28"/>
        </w:rPr>
        <w:t>С. 86</w:t>
      </w:r>
    </w:p>
    <w:p w:rsidR="00BF319B" w:rsidRPr="00042CC9" w:rsidRDefault="00511A00"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Pr>
          <w:b/>
          <w:sz w:val="28"/>
          <w:szCs w:val="28"/>
        </w:rPr>
        <w:t xml:space="preserve"> </w:t>
      </w:r>
      <w:r w:rsidR="00BF319B" w:rsidRPr="00042CC9">
        <w:rPr>
          <w:b/>
          <w:sz w:val="28"/>
          <w:szCs w:val="28"/>
        </w:rPr>
        <w:t>Этносоциология</w:t>
      </w:r>
      <w:r w:rsidR="007759D8">
        <w:rPr>
          <w:b/>
          <w:sz w:val="28"/>
          <w:szCs w:val="28"/>
        </w:rPr>
        <w:t>………………………………………………</w:t>
      </w:r>
      <w:r w:rsidR="0069711B">
        <w:rPr>
          <w:b/>
          <w:sz w:val="28"/>
          <w:szCs w:val="28"/>
        </w:rPr>
        <w:t>…….</w:t>
      </w:r>
      <w:r w:rsidR="007759D8">
        <w:rPr>
          <w:b/>
          <w:sz w:val="28"/>
          <w:szCs w:val="28"/>
        </w:rPr>
        <w:t>С. 94</w:t>
      </w:r>
    </w:p>
    <w:p w:rsidR="00BF319B" w:rsidRPr="00042CC9" w:rsidRDefault="00511A00"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Pr>
          <w:b/>
          <w:sz w:val="28"/>
          <w:szCs w:val="28"/>
        </w:rPr>
        <w:t xml:space="preserve"> </w:t>
      </w:r>
      <w:r w:rsidR="00BF319B" w:rsidRPr="00042CC9">
        <w:rPr>
          <w:b/>
          <w:sz w:val="28"/>
          <w:szCs w:val="28"/>
        </w:rPr>
        <w:t>Топосоциология</w:t>
      </w:r>
      <w:r w:rsidR="007759D8">
        <w:rPr>
          <w:b/>
          <w:sz w:val="28"/>
          <w:szCs w:val="28"/>
        </w:rPr>
        <w:t>………………………………………………</w:t>
      </w:r>
      <w:r w:rsidR="0069711B">
        <w:rPr>
          <w:b/>
          <w:sz w:val="28"/>
          <w:szCs w:val="28"/>
        </w:rPr>
        <w:t>……</w:t>
      </w:r>
      <w:r w:rsidR="007759D8">
        <w:rPr>
          <w:b/>
          <w:sz w:val="28"/>
          <w:szCs w:val="28"/>
        </w:rPr>
        <w:t>С. 102</w:t>
      </w:r>
    </w:p>
    <w:p w:rsidR="00BF319B" w:rsidRPr="00042CC9" w:rsidRDefault="00511A00"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Pr>
          <w:b/>
          <w:sz w:val="28"/>
          <w:szCs w:val="28"/>
        </w:rPr>
        <w:t xml:space="preserve"> </w:t>
      </w:r>
      <w:r w:rsidR="00BF319B" w:rsidRPr="00042CC9">
        <w:rPr>
          <w:b/>
          <w:sz w:val="28"/>
          <w:szCs w:val="28"/>
        </w:rPr>
        <w:t>Социология личности</w:t>
      </w:r>
      <w:r w:rsidR="007759D8">
        <w:rPr>
          <w:b/>
          <w:sz w:val="28"/>
          <w:szCs w:val="28"/>
        </w:rPr>
        <w:t>………………………………………</w:t>
      </w:r>
      <w:r w:rsidR="0069711B">
        <w:rPr>
          <w:b/>
          <w:sz w:val="28"/>
          <w:szCs w:val="28"/>
        </w:rPr>
        <w:t>……</w:t>
      </w:r>
      <w:r w:rsidR="007759D8">
        <w:rPr>
          <w:b/>
          <w:sz w:val="28"/>
          <w:szCs w:val="28"/>
        </w:rPr>
        <w:t>С. 110</w:t>
      </w:r>
    </w:p>
    <w:p w:rsidR="00BF319B" w:rsidRPr="00042CC9" w:rsidRDefault="00511A00"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Pr>
          <w:b/>
          <w:sz w:val="28"/>
          <w:szCs w:val="28"/>
        </w:rPr>
        <w:t xml:space="preserve"> </w:t>
      </w:r>
      <w:r w:rsidR="00BF319B" w:rsidRPr="00042CC9">
        <w:rPr>
          <w:b/>
          <w:sz w:val="28"/>
          <w:szCs w:val="28"/>
        </w:rPr>
        <w:t>Социальная культура</w:t>
      </w:r>
      <w:r w:rsidR="007759D8">
        <w:rPr>
          <w:b/>
          <w:sz w:val="28"/>
          <w:szCs w:val="28"/>
        </w:rPr>
        <w:t>………………………………………</w:t>
      </w:r>
      <w:r w:rsidR="0069711B">
        <w:rPr>
          <w:b/>
          <w:sz w:val="28"/>
          <w:szCs w:val="28"/>
        </w:rPr>
        <w:t>……</w:t>
      </w:r>
      <w:r w:rsidR="00254E64">
        <w:rPr>
          <w:b/>
          <w:sz w:val="28"/>
          <w:szCs w:val="28"/>
          <w:lang w:val="en-US"/>
        </w:rPr>
        <w:t>C. 119</w:t>
      </w:r>
    </w:p>
    <w:p w:rsidR="00BF319B" w:rsidRPr="00042CC9" w:rsidRDefault="00511A00"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Pr>
          <w:b/>
          <w:sz w:val="28"/>
          <w:szCs w:val="28"/>
        </w:rPr>
        <w:t xml:space="preserve"> </w:t>
      </w:r>
      <w:r w:rsidR="00BF319B" w:rsidRPr="00042CC9">
        <w:rPr>
          <w:b/>
          <w:sz w:val="28"/>
          <w:szCs w:val="28"/>
        </w:rPr>
        <w:t>Социология экономической жизни</w:t>
      </w:r>
      <w:r w:rsidR="00254E64">
        <w:rPr>
          <w:b/>
          <w:sz w:val="28"/>
          <w:szCs w:val="28"/>
        </w:rPr>
        <w:t>…</w:t>
      </w:r>
      <w:r w:rsidR="00254E64">
        <w:rPr>
          <w:b/>
          <w:sz w:val="28"/>
          <w:szCs w:val="28"/>
          <w:lang w:val="en-US"/>
        </w:rPr>
        <w:t>………………………</w:t>
      </w:r>
      <w:r w:rsidR="0069711B">
        <w:rPr>
          <w:b/>
          <w:sz w:val="28"/>
          <w:szCs w:val="28"/>
        </w:rPr>
        <w:t>…..</w:t>
      </w:r>
      <w:r w:rsidR="00254E64">
        <w:rPr>
          <w:b/>
          <w:sz w:val="28"/>
          <w:szCs w:val="28"/>
          <w:lang w:val="en-US"/>
        </w:rPr>
        <w:t>C.126</w:t>
      </w:r>
    </w:p>
    <w:p w:rsidR="00BF319B" w:rsidRPr="00042CC9" w:rsidRDefault="00511A00" w:rsidP="00D47D82">
      <w:pPr>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jc w:val="both"/>
        <w:rPr>
          <w:b/>
          <w:sz w:val="28"/>
          <w:szCs w:val="28"/>
        </w:rPr>
      </w:pPr>
      <w:r>
        <w:rPr>
          <w:b/>
          <w:sz w:val="28"/>
          <w:szCs w:val="28"/>
        </w:rPr>
        <w:t xml:space="preserve"> </w:t>
      </w:r>
      <w:r w:rsidR="00BF319B" w:rsidRPr="00042CC9">
        <w:rPr>
          <w:b/>
          <w:sz w:val="28"/>
          <w:szCs w:val="28"/>
        </w:rPr>
        <w:t>Социология политической жизни</w:t>
      </w:r>
      <w:r w:rsidR="00254E64">
        <w:rPr>
          <w:b/>
          <w:sz w:val="28"/>
          <w:szCs w:val="28"/>
        </w:rPr>
        <w:t>…………………………</w:t>
      </w:r>
      <w:r w:rsidR="0069711B">
        <w:rPr>
          <w:b/>
          <w:sz w:val="28"/>
          <w:szCs w:val="28"/>
        </w:rPr>
        <w:t>……</w:t>
      </w:r>
      <w:r w:rsidR="00254E64">
        <w:rPr>
          <w:b/>
          <w:sz w:val="28"/>
          <w:szCs w:val="28"/>
        </w:rPr>
        <w:t>С. 134</w:t>
      </w:r>
    </w:p>
    <w:p w:rsidR="00BF319B" w:rsidRPr="00042CC9" w:rsidRDefault="00511A00" w:rsidP="00D47D82">
      <w:pPr>
        <w:pStyle w:val="a9"/>
        <w:numPr>
          <w:ilvl w:val="0"/>
          <w:numId w:val="41"/>
        </w:numPr>
        <w:pBdr>
          <w:top w:val="dashDotStroked" w:sz="24" w:space="1" w:color="auto"/>
          <w:left w:val="dashDotStroked" w:sz="24" w:space="4" w:color="auto"/>
          <w:bottom w:val="dashDotStroked" w:sz="24" w:space="1" w:color="auto"/>
          <w:right w:val="dashDotStroked" w:sz="24" w:space="4" w:color="auto"/>
        </w:pBdr>
        <w:tabs>
          <w:tab w:val="left" w:pos="720"/>
        </w:tabs>
        <w:rPr>
          <w:b/>
          <w:szCs w:val="28"/>
        </w:rPr>
      </w:pPr>
      <w:r>
        <w:rPr>
          <w:b/>
          <w:szCs w:val="28"/>
        </w:rPr>
        <w:t xml:space="preserve"> </w:t>
      </w:r>
      <w:r w:rsidR="00BF319B" w:rsidRPr="00042CC9">
        <w:rPr>
          <w:b/>
          <w:szCs w:val="28"/>
        </w:rPr>
        <w:t>Социология духовной жизни</w:t>
      </w:r>
      <w:r w:rsidR="00254E64">
        <w:rPr>
          <w:b/>
          <w:szCs w:val="28"/>
        </w:rPr>
        <w:t>………………………………</w:t>
      </w:r>
      <w:r w:rsidR="0069711B">
        <w:rPr>
          <w:b/>
          <w:szCs w:val="28"/>
        </w:rPr>
        <w:t>……</w:t>
      </w:r>
      <w:r w:rsidR="003E7D12">
        <w:rPr>
          <w:b/>
          <w:szCs w:val="28"/>
        </w:rPr>
        <w:t>С. 140</w:t>
      </w:r>
    </w:p>
    <w:p w:rsidR="0069711B" w:rsidRDefault="0069711B" w:rsidP="001B06E3">
      <w:pPr>
        <w:pStyle w:val="1"/>
        <w:tabs>
          <w:tab w:val="left" w:pos="0"/>
        </w:tabs>
        <w:ind w:firstLine="0"/>
        <w:rPr>
          <w:szCs w:val="28"/>
        </w:rPr>
      </w:pPr>
    </w:p>
    <w:p w:rsidR="00BF319B" w:rsidRPr="00042CC9" w:rsidRDefault="00BF319B" w:rsidP="001B06E3">
      <w:pPr>
        <w:pStyle w:val="1"/>
        <w:tabs>
          <w:tab w:val="left" w:pos="0"/>
        </w:tabs>
        <w:ind w:firstLine="0"/>
        <w:rPr>
          <w:szCs w:val="28"/>
        </w:rPr>
      </w:pPr>
      <w:r w:rsidRPr="00042CC9">
        <w:rPr>
          <w:szCs w:val="28"/>
        </w:rPr>
        <w:t>ТЕМА 1</w:t>
      </w:r>
    </w:p>
    <w:p w:rsidR="00BF319B" w:rsidRPr="00042CC9" w:rsidRDefault="00BF319B" w:rsidP="001B06E3">
      <w:pPr>
        <w:rPr>
          <w:sz w:val="28"/>
          <w:szCs w:val="28"/>
        </w:rPr>
      </w:pPr>
    </w:p>
    <w:p w:rsidR="00BF319B" w:rsidRPr="00042CC9" w:rsidRDefault="00BF319B" w:rsidP="001B06E3">
      <w:pPr>
        <w:pStyle w:val="5"/>
        <w:tabs>
          <w:tab w:val="left" w:pos="0"/>
        </w:tabs>
        <w:rPr>
          <w:szCs w:val="28"/>
        </w:rPr>
      </w:pPr>
      <w:r w:rsidRPr="00042CC9">
        <w:rPr>
          <w:szCs w:val="28"/>
        </w:rPr>
        <w:t>ПРЕДМЕТ СОЦИОЛОГИИ</w:t>
      </w:r>
    </w:p>
    <w:p w:rsidR="00BF319B" w:rsidRPr="00042CC9" w:rsidRDefault="00BF319B" w:rsidP="001B06E3">
      <w:pPr>
        <w:ind w:firstLine="708"/>
        <w:jc w:val="center"/>
        <w:rPr>
          <w:b/>
          <w:sz w:val="28"/>
          <w:szCs w:val="28"/>
        </w:rPr>
      </w:pPr>
    </w:p>
    <w:p w:rsidR="00BF319B" w:rsidRPr="00042CC9" w:rsidRDefault="00BF319B" w:rsidP="000504ED">
      <w:pPr>
        <w:numPr>
          <w:ilvl w:val="0"/>
          <w:numId w:val="38"/>
        </w:numPr>
        <w:tabs>
          <w:tab w:val="left" w:pos="1080"/>
        </w:tabs>
        <w:ind w:left="1080"/>
        <w:jc w:val="both"/>
        <w:rPr>
          <w:b/>
          <w:sz w:val="28"/>
          <w:szCs w:val="28"/>
        </w:rPr>
      </w:pPr>
      <w:r w:rsidRPr="00042CC9">
        <w:rPr>
          <w:b/>
          <w:sz w:val="28"/>
          <w:szCs w:val="28"/>
        </w:rPr>
        <w:t>Наука, изучающая социальную жизнь общества.</w:t>
      </w:r>
    </w:p>
    <w:p w:rsidR="00BF319B" w:rsidRPr="00042CC9" w:rsidRDefault="00BF319B" w:rsidP="000504ED">
      <w:pPr>
        <w:numPr>
          <w:ilvl w:val="0"/>
          <w:numId w:val="38"/>
        </w:numPr>
        <w:tabs>
          <w:tab w:val="left" w:pos="1080"/>
        </w:tabs>
        <w:ind w:left="1080"/>
        <w:jc w:val="both"/>
        <w:rPr>
          <w:b/>
          <w:sz w:val="28"/>
          <w:szCs w:val="28"/>
        </w:rPr>
      </w:pPr>
      <w:r w:rsidRPr="00042CC9">
        <w:rPr>
          <w:b/>
          <w:sz w:val="28"/>
          <w:szCs w:val="28"/>
        </w:rPr>
        <w:t>Методы и структура социологии, её функции.</w:t>
      </w:r>
    </w:p>
    <w:p w:rsidR="00BF319B" w:rsidRPr="00042CC9" w:rsidRDefault="00BF319B" w:rsidP="000504ED">
      <w:pPr>
        <w:numPr>
          <w:ilvl w:val="0"/>
          <w:numId w:val="38"/>
        </w:numPr>
        <w:tabs>
          <w:tab w:val="left" w:pos="1080"/>
        </w:tabs>
        <w:ind w:left="1080"/>
        <w:jc w:val="both"/>
        <w:rPr>
          <w:b/>
          <w:sz w:val="28"/>
          <w:szCs w:val="28"/>
        </w:rPr>
      </w:pPr>
      <w:r w:rsidRPr="00042CC9">
        <w:rPr>
          <w:b/>
          <w:sz w:val="28"/>
          <w:szCs w:val="28"/>
        </w:rPr>
        <w:t>Место социологии среди наук, познающих общество.</w:t>
      </w:r>
    </w:p>
    <w:p w:rsidR="00BF319B" w:rsidRPr="00042CC9" w:rsidRDefault="00BF319B" w:rsidP="001B06E3">
      <w:pPr>
        <w:ind w:left="708" w:firstLine="360"/>
        <w:jc w:val="both"/>
        <w:rPr>
          <w:sz w:val="28"/>
          <w:szCs w:val="28"/>
        </w:rPr>
      </w:pPr>
    </w:p>
    <w:p w:rsidR="00BF319B" w:rsidRPr="00042CC9" w:rsidRDefault="00BF319B" w:rsidP="001B06E3">
      <w:pPr>
        <w:ind w:firstLine="708"/>
        <w:jc w:val="both"/>
        <w:rPr>
          <w:sz w:val="28"/>
          <w:szCs w:val="28"/>
        </w:rPr>
      </w:pPr>
      <w:r w:rsidRPr="00042CC9">
        <w:rPr>
          <w:b/>
          <w:sz w:val="28"/>
          <w:szCs w:val="28"/>
          <w:bdr w:val="single" w:sz="4" w:space="0" w:color="auto"/>
        </w:rPr>
        <w:t>1</w:t>
      </w:r>
      <w:r w:rsidRPr="00042CC9">
        <w:rPr>
          <w:sz w:val="28"/>
          <w:szCs w:val="28"/>
        </w:rPr>
        <w:t xml:space="preserve"> О чем социология, что она изучает, в чем специфика социологическ</w:t>
      </w:r>
      <w:r w:rsidRPr="00042CC9">
        <w:rPr>
          <w:sz w:val="28"/>
          <w:szCs w:val="28"/>
        </w:rPr>
        <w:t>о</w:t>
      </w:r>
      <w:r w:rsidRPr="00042CC9">
        <w:rPr>
          <w:sz w:val="28"/>
          <w:szCs w:val="28"/>
        </w:rPr>
        <w:t>го знания? Ответы на эти и близкие им вопросы  даются самые разные и з</w:t>
      </w:r>
      <w:r w:rsidRPr="00042CC9">
        <w:rPr>
          <w:sz w:val="28"/>
          <w:szCs w:val="28"/>
        </w:rPr>
        <w:t>а</w:t>
      </w:r>
      <w:r w:rsidRPr="00042CC9">
        <w:rPr>
          <w:sz w:val="28"/>
          <w:szCs w:val="28"/>
        </w:rPr>
        <w:t>висят они, прежде всего от того, что понимается  при этом под объектом и предметом данной науки.</w:t>
      </w:r>
    </w:p>
    <w:p w:rsidR="00BF319B" w:rsidRPr="00042CC9" w:rsidRDefault="00BF319B" w:rsidP="001B06E3">
      <w:pPr>
        <w:ind w:firstLine="708"/>
        <w:jc w:val="both"/>
        <w:rPr>
          <w:sz w:val="28"/>
          <w:szCs w:val="28"/>
        </w:rPr>
      </w:pPr>
      <w:r w:rsidRPr="00042CC9">
        <w:rPr>
          <w:b/>
          <w:i/>
          <w:sz w:val="28"/>
          <w:szCs w:val="28"/>
        </w:rPr>
        <w:t>Объект</w:t>
      </w:r>
      <w:r w:rsidRPr="00042CC9">
        <w:rPr>
          <w:sz w:val="28"/>
          <w:szCs w:val="28"/>
        </w:rPr>
        <w:t xml:space="preserve"> – это то, познанием чего занимается конкретная наука в реал</w:t>
      </w:r>
      <w:r w:rsidRPr="00042CC9">
        <w:rPr>
          <w:sz w:val="28"/>
          <w:szCs w:val="28"/>
        </w:rPr>
        <w:t>ь</w:t>
      </w:r>
      <w:r w:rsidRPr="00042CC9">
        <w:rPr>
          <w:sz w:val="28"/>
          <w:szCs w:val="28"/>
        </w:rPr>
        <w:t xml:space="preserve">ном мире; </w:t>
      </w:r>
      <w:r w:rsidRPr="00042CC9">
        <w:rPr>
          <w:b/>
          <w:i/>
          <w:sz w:val="28"/>
          <w:szCs w:val="28"/>
        </w:rPr>
        <w:t>предмет</w:t>
      </w:r>
      <w:r w:rsidRPr="00042CC9">
        <w:rPr>
          <w:sz w:val="28"/>
          <w:szCs w:val="28"/>
        </w:rPr>
        <w:t xml:space="preserve"> – это добытое учеными знание об изучаемом объекте</w:t>
      </w:r>
      <w:r w:rsidRPr="00042CC9">
        <w:rPr>
          <w:rStyle w:val="a3"/>
          <w:sz w:val="28"/>
          <w:szCs w:val="28"/>
        </w:rPr>
        <w:footnoteReference w:id="2"/>
      </w:r>
      <w:r w:rsidRPr="00042CC9">
        <w:rPr>
          <w:sz w:val="28"/>
          <w:szCs w:val="28"/>
        </w:rPr>
        <w:t xml:space="preserve">, причем обладающее его теоретическим осмыслением, дающее представление </w:t>
      </w:r>
      <w:r w:rsidRPr="00042CC9">
        <w:rPr>
          <w:sz w:val="28"/>
          <w:szCs w:val="28"/>
        </w:rPr>
        <w:lastRenderedPageBreak/>
        <w:t xml:space="preserve">о закономерностях функционирования и развития объекта. Следовательно, объект существует независимо от сознания познающего, т.е. </w:t>
      </w:r>
      <w:r w:rsidRPr="00042CC9">
        <w:rPr>
          <w:i/>
          <w:sz w:val="28"/>
          <w:szCs w:val="28"/>
        </w:rPr>
        <w:t>объективно</w:t>
      </w:r>
      <w:r w:rsidRPr="00042CC9">
        <w:rPr>
          <w:sz w:val="28"/>
          <w:szCs w:val="28"/>
        </w:rPr>
        <w:t xml:space="preserve">, а предмет лишь в его сознании, т.е. </w:t>
      </w:r>
      <w:r w:rsidRPr="00042CC9">
        <w:rPr>
          <w:i/>
          <w:sz w:val="28"/>
          <w:szCs w:val="28"/>
        </w:rPr>
        <w:t>субъективно</w:t>
      </w:r>
      <w:r w:rsidRPr="00042CC9">
        <w:rPr>
          <w:sz w:val="28"/>
          <w:szCs w:val="28"/>
        </w:rPr>
        <w:t>. Но такой трактовки их н</w:t>
      </w:r>
      <w:r w:rsidRPr="00042CC9">
        <w:rPr>
          <w:sz w:val="28"/>
          <w:szCs w:val="28"/>
        </w:rPr>
        <w:t>е</w:t>
      </w:r>
      <w:r w:rsidRPr="00042CC9">
        <w:rPr>
          <w:sz w:val="28"/>
          <w:szCs w:val="28"/>
        </w:rPr>
        <w:t>достаточно. Важно отметить и то, что объект вместе с тем субъективен, так как границы того, что изучается, определяются учеными, зависят от испол</w:t>
      </w:r>
      <w:r w:rsidRPr="00042CC9">
        <w:rPr>
          <w:sz w:val="28"/>
          <w:szCs w:val="28"/>
        </w:rPr>
        <w:t>ь</w:t>
      </w:r>
      <w:r w:rsidRPr="00042CC9">
        <w:rPr>
          <w:sz w:val="28"/>
          <w:szCs w:val="28"/>
        </w:rPr>
        <w:t>зуемых ими методов и средств познания. Предмет же по содержанию своих знаний вместе с тем объективен. Иначе он не будет отвечать своему назнач</w:t>
      </w:r>
      <w:r w:rsidRPr="00042CC9">
        <w:rPr>
          <w:sz w:val="28"/>
          <w:szCs w:val="28"/>
        </w:rPr>
        <w:t>е</w:t>
      </w:r>
      <w:r w:rsidRPr="00042CC9">
        <w:rPr>
          <w:sz w:val="28"/>
          <w:szCs w:val="28"/>
        </w:rPr>
        <w:t>нию – давать истинные (или максимально приближенные к ним) знания об объекте.</w:t>
      </w:r>
    </w:p>
    <w:p w:rsidR="00BF319B" w:rsidRPr="00042CC9" w:rsidRDefault="00BF319B" w:rsidP="001B06E3">
      <w:pPr>
        <w:ind w:firstLine="708"/>
        <w:jc w:val="both"/>
        <w:rPr>
          <w:sz w:val="28"/>
          <w:szCs w:val="28"/>
        </w:rPr>
      </w:pPr>
      <w:r w:rsidRPr="00042CC9">
        <w:rPr>
          <w:sz w:val="28"/>
          <w:szCs w:val="28"/>
        </w:rPr>
        <w:t>В литературе по социологии широко распространено мнение, что об</w:t>
      </w:r>
      <w:r w:rsidRPr="00042CC9">
        <w:rPr>
          <w:sz w:val="28"/>
          <w:szCs w:val="28"/>
        </w:rPr>
        <w:t>ъ</w:t>
      </w:r>
      <w:r w:rsidRPr="00042CC9">
        <w:rPr>
          <w:sz w:val="28"/>
          <w:szCs w:val="28"/>
        </w:rPr>
        <w:t>ектом ее познания является общество, которое нередко рассматривается и в качестве предмета данной науки. При этом понятие «объект» либо не и</w:t>
      </w:r>
      <w:r w:rsidRPr="00042CC9">
        <w:rPr>
          <w:sz w:val="28"/>
          <w:szCs w:val="28"/>
        </w:rPr>
        <w:t>с</w:t>
      </w:r>
      <w:r w:rsidRPr="00042CC9">
        <w:rPr>
          <w:sz w:val="28"/>
          <w:szCs w:val="28"/>
        </w:rPr>
        <w:t xml:space="preserve">пользуется, либо применятся в том же смысле, что и понятие «предмет». Между тем </w:t>
      </w:r>
      <w:r w:rsidRPr="00042CC9">
        <w:rPr>
          <w:i/>
          <w:sz w:val="28"/>
          <w:szCs w:val="28"/>
        </w:rPr>
        <w:t>объектом</w:t>
      </w:r>
      <w:r w:rsidRPr="00042CC9">
        <w:rPr>
          <w:sz w:val="28"/>
          <w:szCs w:val="28"/>
        </w:rPr>
        <w:t xml:space="preserve"> познания социологии является не всё общество, а только </w:t>
      </w:r>
      <w:r w:rsidRPr="00042CC9">
        <w:rPr>
          <w:b/>
          <w:sz w:val="28"/>
          <w:szCs w:val="28"/>
        </w:rPr>
        <w:t>социальная жизнь</w:t>
      </w:r>
      <w:r w:rsidRPr="00042CC9">
        <w:rPr>
          <w:sz w:val="28"/>
          <w:szCs w:val="28"/>
        </w:rPr>
        <w:t xml:space="preserve">, т.е. одна из основных форм жизни людей, наряду с </w:t>
      </w:r>
      <w:r w:rsidRPr="00042CC9">
        <w:rPr>
          <w:i/>
          <w:sz w:val="28"/>
          <w:szCs w:val="28"/>
        </w:rPr>
        <w:t>экономической</w:t>
      </w:r>
      <w:r w:rsidRPr="00042CC9">
        <w:rPr>
          <w:sz w:val="28"/>
          <w:szCs w:val="28"/>
        </w:rPr>
        <w:t xml:space="preserve">, </w:t>
      </w:r>
      <w:r w:rsidRPr="00042CC9">
        <w:rPr>
          <w:i/>
          <w:sz w:val="28"/>
          <w:szCs w:val="28"/>
        </w:rPr>
        <w:t>политической</w:t>
      </w:r>
      <w:r w:rsidRPr="00042CC9">
        <w:rPr>
          <w:sz w:val="28"/>
          <w:szCs w:val="28"/>
        </w:rPr>
        <w:t xml:space="preserve"> и </w:t>
      </w:r>
      <w:r w:rsidRPr="00042CC9">
        <w:rPr>
          <w:i/>
          <w:sz w:val="28"/>
          <w:szCs w:val="28"/>
        </w:rPr>
        <w:t>духовно</w:t>
      </w:r>
      <w:r w:rsidRPr="00042CC9">
        <w:rPr>
          <w:sz w:val="28"/>
          <w:szCs w:val="28"/>
        </w:rPr>
        <w:t>-</w:t>
      </w:r>
      <w:r w:rsidRPr="00042CC9">
        <w:rPr>
          <w:i/>
          <w:sz w:val="28"/>
          <w:szCs w:val="28"/>
        </w:rPr>
        <w:t>идеологической</w:t>
      </w:r>
      <w:r w:rsidRPr="00042CC9">
        <w:rPr>
          <w:sz w:val="28"/>
          <w:szCs w:val="28"/>
        </w:rPr>
        <w:t xml:space="preserve"> их жизнью. Сущ</w:t>
      </w:r>
      <w:r w:rsidRPr="00042CC9">
        <w:rPr>
          <w:sz w:val="28"/>
          <w:szCs w:val="28"/>
        </w:rPr>
        <w:t>е</w:t>
      </w:r>
      <w:r w:rsidRPr="00042CC9">
        <w:rPr>
          <w:sz w:val="28"/>
          <w:szCs w:val="28"/>
        </w:rPr>
        <w:t>ствование социальной жизни признаётся в науке многими, но часть учёных отождествляет её с жизнью всего общества, считает, что разницы между те</w:t>
      </w:r>
      <w:r w:rsidRPr="00042CC9">
        <w:rPr>
          <w:sz w:val="28"/>
          <w:szCs w:val="28"/>
        </w:rPr>
        <w:t>р</w:t>
      </w:r>
      <w:r w:rsidRPr="00042CC9">
        <w:rPr>
          <w:sz w:val="28"/>
          <w:szCs w:val="28"/>
        </w:rPr>
        <w:t>минами «социальный» и «общественный» нет.</w:t>
      </w:r>
    </w:p>
    <w:p w:rsidR="00BF319B" w:rsidRPr="00042CC9" w:rsidRDefault="00BF319B" w:rsidP="001B06E3">
      <w:pPr>
        <w:ind w:firstLine="708"/>
        <w:jc w:val="both"/>
        <w:rPr>
          <w:sz w:val="28"/>
          <w:szCs w:val="28"/>
        </w:rPr>
      </w:pPr>
      <w:r w:rsidRPr="00042CC9">
        <w:rPr>
          <w:sz w:val="28"/>
          <w:szCs w:val="28"/>
        </w:rPr>
        <w:t xml:space="preserve">Качественная особенность социальной жизни, на наш взгляд, состоит в том, что она является </w:t>
      </w:r>
      <w:r w:rsidRPr="00042CC9">
        <w:rPr>
          <w:i/>
          <w:sz w:val="28"/>
          <w:szCs w:val="28"/>
        </w:rPr>
        <w:t>первоосновой</w:t>
      </w:r>
      <w:r w:rsidRPr="00042CC9">
        <w:rPr>
          <w:sz w:val="28"/>
          <w:szCs w:val="28"/>
        </w:rPr>
        <w:t xml:space="preserve"> всех других форм жизни общества – п</w:t>
      </w:r>
      <w:r w:rsidRPr="00042CC9">
        <w:rPr>
          <w:sz w:val="28"/>
          <w:szCs w:val="28"/>
        </w:rPr>
        <w:t>о</w:t>
      </w:r>
      <w:r w:rsidRPr="00042CC9">
        <w:rPr>
          <w:sz w:val="28"/>
          <w:szCs w:val="28"/>
        </w:rPr>
        <w:t xml:space="preserve">средством её оно функционирует. Это вытекает из того, что социальная жизнь существует в таких её разновидностях, как </w:t>
      </w:r>
      <w:r w:rsidRPr="00042CC9">
        <w:rPr>
          <w:b/>
          <w:i/>
          <w:sz w:val="28"/>
          <w:szCs w:val="28"/>
        </w:rPr>
        <w:t>гендерная</w:t>
      </w:r>
      <w:r w:rsidRPr="00042CC9">
        <w:rPr>
          <w:sz w:val="28"/>
          <w:szCs w:val="28"/>
        </w:rPr>
        <w:t xml:space="preserve">, </w:t>
      </w:r>
      <w:r w:rsidRPr="00042CC9">
        <w:rPr>
          <w:b/>
          <w:i/>
          <w:sz w:val="28"/>
          <w:szCs w:val="28"/>
        </w:rPr>
        <w:t>этническая</w:t>
      </w:r>
      <w:r w:rsidRPr="00042CC9">
        <w:rPr>
          <w:sz w:val="28"/>
          <w:szCs w:val="28"/>
        </w:rPr>
        <w:t xml:space="preserve">, </w:t>
      </w:r>
      <w:r w:rsidRPr="00042CC9">
        <w:rPr>
          <w:b/>
          <w:i/>
          <w:sz w:val="28"/>
          <w:szCs w:val="28"/>
        </w:rPr>
        <w:t>семейная</w:t>
      </w:r>
      <w:r w:rsidRPr="00042CC9">
        <w:rPr>
          <w:sz w:val="28"/>
          <w:szCs w:val="28"/>
        </w:rPr>
        <w:t xml:space="preserve">, </w:t>
      </w:r>
      <w:r w:rsidRPr="00042CC9">
        <w:rPr>
          <w:b/>
          <w:i/>
          <w:sz w:val="28"/>
          <w:szCs w:val="28"/>
        </w:rPr>
        <w:t>трудовая</w:t>
      </w:r>
      <w:r w:rsidRPr="00042CC9">
        <w:rPr>
          <w:sz w:val="28"/>
          <w:szCs w:val="28"/>
        </w:rPr>
        <w:t xml:space="preserve"> и др., которые </w:t>
      </w:r>
      <w:r w:rsidRPr="00042CC9">
        <w:rPr>
          <w:b/>
          <w:i/>
          <w:sz w:val="28"/>
          <w:szCs w:val="28"/>
        </w:rPr>
        <w:t>изначальны</w:t>
      </w:r>
      <w:r w:rsidRPr="00042CC9">
        <w:rPr>
          <w:sz w:val="28"/>
          <w:szCs w:val="28"/>
        </w:rPr>
        <w:t xml:space="preserve"> в истории человечества и являются базовыми для общества на а каждой ступени его исторической эв</w:t>
      </w:r>
      <w:r w:rsidRPr="00042CC9">
        <w:rPr>
          <w:sz w:val="28"/>
          <w:szCs w:val="28"/>
        </w:rPr>
        <w:t>о</w:t>
      </w:r>
      <w:r w:rsidRPr="00042CC9">
        <w:rPr>
          <w:sz w:val="28"/>
          <w:szCs w:val="28"/>
        </w:rPr>
        <w:t>люции.</w:t>
      </w:r>
      <w:r w:rsidR="00511A00">
        <w:rPr>
          <w:sz w:val="28"/>
          <w:szCs w:val="28"/>
        </w:rPr>
        <w:t xml:space="preserve"> Социальная жизнь людей возможна лишь в связи с производством и использованием материальных и духовных ценностей. Это ещё одна ва</w:t>
      </w:r>
      <w:r w:rsidR="00511A00">
        <w:rPr>
          <w:sz w:val="28"/>
          <w:szCs w:val="28"/>
        </w:rPr>
        <w:t>ж</w:t>
      </w:r>
      <w:r w:rsidR="00511A00">
        <w:rPr>
          <w:sz w:val="28"/>
          <w:szCs w:val="28"/>
        </w:rPr>
        <w:t>нейшая сторона общества.</w:t>
      </w:r>
    </w:p>
    <w:p w:rsidR="00BF319B" w:rsidRPr="00042CC9" w:rsidRDefault="00BF319B" w:rsidP="001B06E3">
      <w:pPr>
        <w:ind w:firstLine="708"/>
        <w:jc w:val="both"/>
        <w:rPr>
          <w:sz w:val="28"/>
          <w:szCs w:val="28"/>
        </w:rPr>
      </w:pPr>
      <w:r w:rsidRPr="00042CC9">
        <w:rPr>
          <w:sz w:val="28"/>
          <w:szCs w:val="28"/>
        </w:rPr>
        <w:t xml:space="preserve">Для социальной жизни характерно то, что она является </w:t>
      </w:r>
      <w:r w:rsidRPr="00042CC9">
        <w:rPr>
          <w:b/>
          <w:i/>
          <w:sz w:val="28"/>
          <w:szCs w:val="28"/>
        </w:rPr>
        <w:t>всеобщей</w:t>
      </w:r>
      <w:r w:rsidRPr="00042CC9">
        <w:rPr>
          <w:sz w:val="28"/>
          <w:szCs w:val="28"/>
        </w:rPr>
        <w:t xml:space="preserve"> – нет людей, которые не участвовали бы в ней; </w:t>
      </w:r>
      <w:r w:rsidRPr="00042CC9">
        <w:rPr>
          <w:b/>
          <w:i/>
          <w:sz w:val="28"/>
          <w:szCs w:val="28"/>
        </w:rPr>
        <w:t>субстантивной</w:t>
      </w:r>
      <w:r w:rsidRPr="00042CC9">
        <w:rPr>
          <w:sz w:val="28"/>
          <w:szCs w:val="28"/>
        </w:rPr>
        <w:t>, отвечающей р</w:t>
      </w:r>
      <w:r w:rsidRPr="00042CC9">
        <w:rPr>
          <w:sz w:val="28"/>
          <w:szCs w:val="28"/>
        </w:rPr>
        <w:t>о</w:t>
      </w:r>
      <w:r w:rsidRPr="00042CC9">
        <w:rPr>
          <w:sz w:val="28"/>
          <w:szCs w:val="28"/>
        </w:rPr>
        <w:t xml:space="preserve">довой природе и сути человека; </w:t>
      </w:r>
      <w:r w:rsidRPr="00042CC9">
        <w:rPr>
          <w:b/>
          <w:i/>
          <w:sz w:val="28"/>
          <w:szCs w:val="28"/>
        </w:rPr>
        <w:t>первичной</w:t>
      </w:r>
      <w:r w:rsidRPr="00042CC9">
        <w:rPr>
          <w:sz w:val="28"/>
          <w:szCs w:val="28"/>
        </w:rPr>
        <w:t xml:space="preserve"> – люди занимаются ею прежде всего, она для них имеет большее значение, чем другие формы жизни. Эк</w:t>
      </w:r>
      <w:r w:rsidRPr="00042CC9">
        <w:rPr>
          <w:sz w:val="28"/>
          <w:szCs w:val="28"/>
        </w:rPr>
        <w:t>о</w:t>
      </w:r>
      <w:r w:rsidRPr="00042CC9">
        <w:rPr>
          <w:sz w:val="28"/>
          <w:szCs w:val="28"/>
        </w:rPr>
        <w:t xml:space="preserve">номическую, политическую и духовную жизнь люди ведут лишь в связи с социальной, а не напротив. </w:t>
      </w:r>
      <w:r w:rsidRPr="00042CC9">
        <w:rPr>
          <w:b/>
          <w:i/>
          <w:sz w:val="28"/>
          <w:szCs w:val="28"/>
        </w:rPr>
        <w:t>Самоценной</w:t>
      </w:r>
      <w:r w:rsidRPr="00042CC9">
        <w:rPr>
          <w:sz w:val="28"/>
          <w:szCs w:val="28"/>
        </w:rPr>
        <w:t>, имеющей для людей самостоятел</w:t>
      </w:r>
      <w:r w:rsidRPr="00042CC9">
        <w:rPr>
          <w:sz w:val="28"/>
          <w:szCs w:val="28"/>
        </w:rPr>
        <w:t>ь</w:t>
      </w:r>
      <w:r w:rsidRPr="00042CC9">
        <w:rPr>
          <w:sz w:val="28"/>
          <w:szCs w:val="28"/>
        </w:rPr>
        <w:t xml:space="preserve">ное значение; </w:t>
      </w:r>
      <w:r w:rsidRPr="00042CC9">
        <w:rPr>
          <w:b/>
          <w:i/>
          <w:sz w:val="28"/>
          <w:szCs w:val="28"/>
        </w:rPr>
        <w:t>императивной</w:t>
      </w:r>
      <w:r w:rsidRPr="00042CC9">
        <w:rPr>
          <w:sz w:val="28"/>
          <w:szCs w:val="28"/>
        </w:rPr>
        <w:t>, обязательной для них, которой они, так ск</w:t>
      </w:r>
      <w:r w:rsidRPr="00042CC9">
        <w:rPr>
          <w:sz w:val="28"/>
          <w:szCs w:val="28"/>
        </w:rPr>
        <w:t>а</w:t>
      </w:r>
      <w:r w:rsidRPr="00042CC9">
        <w:rPr>
          <w:sz w:val="28"/>
          <w:szCs w:val="28"/>
        </w:rPr>
        <w:t>зать, вынуждены, как человеческие существа, заниматься.</w:t>
      </w:r>
    </w:p>
    <w:p w:rsidR="00BF319B" w:rsidRPr="00042CC9" w:rsidRDefault="00BF319B" w:rsidP="001B06E3">
      <w:pPr>
        <w:ind w:firstLine="708"/>
        <w:jc w:val="both"/>
        <w:rPr>
          <w:sz w:val="28"/>
          <w:szCs w:val="28"/>
        </w:rPr>
      </w:pPr>
      <w:r w:rsidRPr="00042CC9">
        <w:rPr>
          <w:sz w:val="28"/>
          <w:szCs w:val="28"/>
        </w:rPr>
        <w:t>Это указывает на то, что социальная жизнь занимает особое место в обществе и играет в нём специфическую роль, что ее нельзя рассматривать равноценной другим формам жизни общества</w:t>
      </w:r>
      <w:r w:rsidRPr="00042CC9">
        <w:rPr>
          <w:rStyle w:val="a3"/>
          <w:sz w:val="28"/>
          <w:szCs w:val="28"/>
        </w:rPr>
        <w:footnoteReference w:id="3"/>
      </w:r>
      <w:r w:rsidRPr="00042CC9">
        <w:rPr>
          <w:sz w:val="28"/>
          <w:szCs w:val="28"/>
        </w:rPr>
        <w:t>.</w:t>
      </w:r>
    </w:p>
    <w:p w:rsidR="00BF319B" w:rsidRPr="00042CC9" w:rsidRDefault="00BF319B" w:rsidP="001B06E3">
      <w:pPr>
        <w:ind w:firstLine="708"/>
        <w:jc w:val="both"/>
        <w:rPr>
          <w:sz w:val="28"/>
          <w:szCs w:val="28"/>
        </w:rPr>
      </w:pPr>
      <w:r w:rsidRPr="00042CC9">
        <w:rPr>
          <w:sz w:val="28"/>
          <w:szCs w:val="28"/>
        </w:rPr>
        <w:lastRenderedPageBreak/>
        <w:t>Надо иметь в виду и ту особенность социальной жизни, что все обр</w:t>
      </w:r>
      <w:r w:rsidRPr="00042CC9">
        <w:rPr>
          <w:sz w:val="28"/>
          <w:szCs w:val="28"/>
        </w:rPr>
        <w:t>а</w:t>
      </w:r>
      <w:r w:rsidRPr="00042CC9">
        <w:rPr>
          <w:sz w:val="28"/>
          <w:szCs w:val="28"/>
        </w:rPr>
        <w:t xml:space="preserve">зующие её разновидности (этническая, семейная, трудовая и т.д.) является </w:t>
      </w:r>
      <w:r w:rsidRPr="00042CC9">
        <w:rPr>
          <w:b/>
          <w:i/>
          <w:sz w:val="28"/>
          <w:szCs w:val="28"/>
        </w:rPr>
        <w:t>локальными</w:t>
      </w:r>
      <w:r w:rsidRPr="00042CC9">
        <w:rPr>
          <w:i/>
          <w:sz w:val="28"/>
          <w:szCs w:val="28"/>
        </w:rPr>
        <w:t xml:space="preserve"> </w:t>
      </w:r>
      <w:r w:rsidRPr="00042CC9">
        <w:rPr>
          <w:sz w:val="28"/>
          <w:szCs w:val="28"/>
        </w:rPr>
        <w:t>– в каждой из них участвуют лишь одноименные общности л</w:t>
      </w:r>
      <w:r w:rsidRPr="00042CC9">
        <w:rPr>
          <w:sz w:val="28"/>
          <w:szCs w:val="28"/>
        </w:rPr>
        <w:t>ю</w:t>
      </w:r>
      <w:r w:rsidRPr="00042CC9">
        <w:rPr>
          <w:sz w:val="28"/>
          <w:szCs w:val="28"/>
        </w:rPr>
        <w:t xml:space="preserve">дей. Тогда как экономическая, политическая, духовно-идеологическая формы жизни общества являются </w:t>
      </w:r>
      <w:r w:rsidRPr="00042CC9">
        <w:rPr>
          <w:b/>
          <w:i/>
          <w:sz w:val="28"/>
          <w:szCs w:val="28"/>
        </w:rPr>
        <w:t>социетальными</w:t>
      </w:r>
      <w:r w:rsidRPr="00042CC9">
        <w:rPr>
          <w:sz w:val="28"/>
          <w:szCs w:val="28"/>
        </w:rPr>
        <w:t>, всеобщими – в них участвуют  все социальные общности. Поэтому они часто предстают синтезированными, как социально-экономические, социально-политические, социально-идеологические явления и процессы.</w:t>
      </w:r>
    </w:p>
    <w:p w:rsidR="00BF319B" w:rsidRPr="00042CC9" w:rsidRDefault="00BF319B" w:rsidP="001B06E3">
      <w:pPr>
        <w:ind w:firstLine="708"/>
        <w:jc w:val="both"/>
        <w:rPr>
          <w:sz w:val="28"/>
          <w:szCs w:val="28"/>
        </w:rPr>
      </w:pPr>
      <w:r w:rsidRPr="00042CC9">
        <w:rPr>
          <w:sz w:val="28"/>
          <w:szCs w:val="28"/>
        </w:rPr>
        <w:t>Со времени появления экономической, политической, идеологической жизни, процесс социального развития, т.е. совершенствования социальной жизни, шёл не обособленно, а в неразрывной связи с ними. В современном обществе социетальные формы жизни оказывают сильное влияние на все разновидности социальной жизни, которые по этой причине существуют в нем не в своем первозданном, а в обусловленном ими виде. В таком состо</w:t>
      </w:r>
      <w:r w:rsidRPr="00042CC9">
        <w:rPr>
          <w:sz w:val="28"/>
          <w:szCs w:val="28"/>
        </w:rPr>
        <w:t>я</w:t>
      </w:r>
      <w:r w:rsidRPr="00042CC9">
        <w:rPr>
          <w:sz w:val="28"/>
          <w:szCs w:val="28"/>
        </w:rPr>
        <w:t>нии социальные явления и выступают объектами познания социологической науки.</w:t>
      </w:r>
    </w:p>
    <w:p w:rsidR="00BF319B" w:rsidRPr="00042CC9" w:rsidRDefault="00BF319B" w:rsidP="001B06E3">
      <w:pPr>
        <w:ind w:firstLine="708"/>
        <w:jc w:val="both"/>
        <w:rPr>
          <w:sz w:val="28"/>
          <w:szCs w:val="28"/>
        </w:rPr>
      </w:pPr>
      <w:r w:rsidRPr="00042CC9">
        <w:rPr>
          <w:sz w:val="28"/>
          <w:szCs w:val="28"/>
        </w:rPr>
        <w:t>Основными субъектами социальной жизни являются социальные</w:t>
      </w:r>
      <w:r w:rsidRPr="00042CC9">
        <w:rPr>
          <w:b/>
          <w:sz w:val="28"/>
          <w:szCs w:val="28"/>
        </w:rPr>
        <w:t xml:space="preserve"> об</w:t>
      </w:r>
      <w:r w:rsidRPr="00042CC9">
        <w:rPr>
          <w:b/>
          <w:sz w:val="28"/>
          <w:szCs w:val="28"/>
        </w:rPr>
        <w:t>щ</w:t>
      </w:r>
      <w:r w:rsidRPr="00042CC9">
        <w:rPr>
          <w:b/>
          <w:sz w:val="28"/>
          <w:szCs w:val="28"/>
        </w:rPr>
        <w:t>ности.</w:t>
      </w:r>
      <w:r w:rsidRPr="00042CC9">
        <w:rPr>
          <w:sz w:val="28"/>
          <w:szCs w:val="28"/>
        </w:rPr>
        <w:t xml:space="preserve"> Это наиболее характерные объединения людей всех её разновидн</w:t>
      </w:r>
      <w:r w:rsidRPr="00042CC9">
        <w:rPr>
          <w:sz w:val="28"/>
          <w:szCs w:val="28"/>
        </w:rPr>
        <w:t>о</w:t>
      </w:r>
      <w:r w:rsidRPr="00042CC9">
        <w:rPr>
          <w:sz w:val="28"/>
          <w:szCs w:val="28"/>
        </w:rPr>
        <w:t xml:space="preserve">стей. Их усилиями изменяется социальная жизнь, с их участием  происходят все социальные явления и процессы. Социальная жизнь осуществляется людьми как </w:t>
      </w:r>
      <w:r w:rsidRPr="00042CC9">
        <w:rPr>
          <w:b/>
          <w:i/>
          <w:sz w:val="28"/>
          <w:szCs w:val="28"/>
        </w:rPr>
        <w:t>деятельность</w:t>
      </w:r>
      <w:r w:rsidRPr="00042CC9">
        <w:rPr>
          <w:sz w:val="28"/>
          <w:szCs w:val="28"/>
        </w:rPr>
        <w:t>, когда ими что-то преобразуется, созидается, п</w:t>
      </w:r>
      <w:r w:rsidRPr="00042CC9">
        <w:rPr>
          <w:sz w:val="28"/>
          <w:szCs w:val="28"/>
        </w:rPr>
        <w:t>о</w:t>
      </w:r>
      <w:r w:rsidRPr="00042CC9">
        <w:rPr>
          <w:sz w:val="28"/>
          <w:szCs w:val="28"/>
        </w:rPr>
        <w:t xml:space="preserve">знаётся, и как </w:t>
      </w:r>
      <w:r w:rsidRPr="00042CC9">
        <w:rPr>
          <w:b/>
          <w:i/>
          <w:sz w:val="28"/>
          <w:szCs w:val="28"/>
        </w:rPr>
        <w:t>взаимоотношения</w:t>
      </w:r>
      <w:r w:rsidRPr="00042CC9">
        <w:rPr>
          <w:sz w:val="28"/>
          <w:szCs w:val="28"/>
        </w:rPr>
        <w:t>, когда они вступают между собой в ко</w:t>
      </w:r>
      <w:r w:rsidRPr="00042CC9">
        <w:rPr>
          <w:sz w:val="28"/>
          <w:szCs w:val="28"/>
        </w:rPr>
        <w:t>н</w:t>
      </w:r>
      <w:r w:rsidRPr="00042CC9">
        <w:rPr>
          <w:sz w:val="28"/>
          <w:szCs w:val="28"/>
        </w:rPr>
        <w:t>такты, преимущественно вербальные (речевые).</w:t>
      </w:r>
    </w:p>
    <w:p w:rsidR="00BF319B" w:rsidRPr="00042CC9" w:rsidRDefault="00BF319B" w:rsidP="001B06E3">
      <w:pPr>
        <w:ind w:firstLine="708"/>
        <w:jc w:val="both"/>
        <w:rPr>
          <w:sz w:val="28"/>
          <w:szCs w:val="28"/>
        </w:rPr>
      </w:pPr>
      <w:r w:rsidRPr="00042CC9">
        <w:rPr>
          <w:sz w:val="28"/>
          <w:szCs w:val="28"/>
        </w:rPr>
        <w:t xml:space="preserve">Следует подчеркнуть, что социология имеет дело с </w:t>
      </w:r>
      <w:r w:rsidRPr="00042CC9">
        <w:rPr>
          <w:b/>
          <w:i/>
          <w:sz w:val="28"/>
          <w:szCs w:val="28"/>
        </w:rPr>
        <w:t>людьми</w:t>
      </w:r>
      <w:r w:rsidRPr="00042CC9">
        <w:rPr>
          <w:sz w:val="28"/>
          <w:szCs w:val="28"/>
        </w:rPr>
        <w:t>, их взаим</w:t>
      </w:r>
      <w:r w:rsidRPr="00042CC9">
        <w:rPr>
          <w:sz w:val="28"/>
          <w:szCs w:val="28"/>
        </w:rPr>
        <w:t>о</w:t>
      </w:r>
      <w:r w:rsidRPr="00042CC9">
        <w:rPr>
          <w:sz w:val="28"/>
          <w:szCs w:val="28"/>
        </w:rPr>
        <w:t>отношениями, которые субъектно-субъектны (</w:t>
      </w:r>
      <w:r w:rsidRPr="00042CC9">
        <w:rPr>
          <w:sz w:val="28"/>
          <w:szCs w:val="28"/>
          <w:lang w:val="en-US"/>
        </w:rPr>
        <w:t>S</w:t>
      </w:r>
      <w:r w:rsidRPr="00042CC9">
        <w:rPr>
          <w:sz w:val="28"/>
          <w:szCs w:val="28"/>
        </w:rPr>
        <w:t>↔</w:t>
      </w:r>
      <w:r w:rsidRPr="00042CC9">
        <w:rPr>
          <w:sz w:val="28"/>
          <w:szCs w:val="28"/>
          <w:lang w:val="en-US"/>
        </w:rPr>
        <w:t>S</w:t>
      </w:r>
      <w:r w:rsidRPr="00042CC9">
        <w:rPr>
          <w:sz w:val="28"/>
          <w:szCs w:val="28"/>
        </w:rPr>
        <w:t>') и деятельностью, кот</w:t>
      </w:r>
      <w:r w:rsidRPr="00042CC9">
        <w:rPr>
          <w:sz w:val="28"/>
          <w:szCs w:val="28"/>
        </w:rPr>
        <w:t>о</w:t>
      </w:r>
      <w:r w:rsidRPr="00042CC9">
        <w:rPr>
          <w:sz w:val="28"/>
          <w:szCs w:val="28"/>
        </w:rPr>
        <w:t>рая субъектно-объектна (</w:t>
      </w:r>
      <w:r w:rsidRPr="00042CC9">
        <w:rPr>
          <w:sz w:val="28"/>
          <w:szCs w:val="28"/>
          <w:lang w:val="en-US"/>
        </w:rPr>
        <w:t>S</w:t>
      </w:r>
      <w:r w:rsidRPr="00042CC9">
        <w:rPr>
          <w:sz w:val="28"/>
          <w:szCs w:val="28"/>
        </w:rPr>
        <w:t>→</w:t>
      </w:r>
      <w:r w:rsidRPr="00042CC9">
        <w:rPr>
          <w:sz w:val="28"/>
          <w:szCs w:val="28"/>
          <w:lang w:val="en-US"/>
        </w:rPr>
        <w:t>O</w:t>
      </w:r>
      <w:r w:rsidRPr="00042CC9">
        <w:rPr>
          <w:sz w:val="28"/>
          <w:szCs w:val="28"/>
        </w:rPr>
        <w:t xml:space="preserve">). Поэтому социология в последней изучает лишь субъектную её сторону, ограничиваясь выяснением того, </w:t>
      </w:r>
      <w:r w:rsidRPr="00042CC9">
        <w:rPr>
          <w:i/>
          <w:sz w:val="28"/>
          <w:szCs w:val="28"/>
        </w:rPr>
        <w:t>кто</w:t>
      </w:r>
      <w:r w:rsidRPr="00042CC9">
        <w:rPr>
          <w:sz w:val="28"/>
          <w:szCs w:val="28"/>
        </w:rPr>
        <w:t xml:space="preserve"> осущес</w:t>
      </w:r>
      <w:r w:rsidRPr="00042CC9">
        <w:rPr>
          <w:sz w:val="28"/>
          <w:szCs w:val="28"/>
        </w:rPr>
        <w:t>т</w:t>
      </w:r>
      <w:r w:rsidRPr="00042CC9">
        <w:rPr>
          <w:sz w:val="28"/>
          <w:szCs w:val="28"/>
        </w:rPr>
        <w:t>вляет деятельность, зависимость её от его социальных особенностей. Об</w:t>
      </w:r>
      <w:r w:rsidRPr="00042CC9">
        <w:rPr>
          <w:sz w:val="28"/>
          <w:szCs w:val="28"/>
        </w:rPr>
        <w:t>ъ</w:t>
      </w:r>
      <w:r w:rsidRPr="00042CC9">
        <w:rPr>
          <w:sz w:val="28"/>
          <w:szCs w:val="28"/>
        </w:rPr>
        <w:t>ектную сторону каждой деятельности, характеризующуюся только ей пр</w:t>
      </w:r>
      <w:r w:rsidRPr="00042CC9">
        <w:rPr>
          <w:sz w:val="28"/>
          <w:szCs w:val="28"/>
        </w:rPr>
        <w:t>и</w:t>
      </w:r>
      <w:r w:rsidRPr="00042CC9">
        <w:rPr>
          <w:sz w:val="28"/>
          <w:szCs w:val="28"/>
        </w:rPr>
        <w:t>сущей технологией, т.е. зависимым от объекта способом чего-то делания, изучают профессиональные науки.</w:t>
      </w:r>
    </w:p>
    <w:p w:rsidR="00BF319B" w:rsidRPr="00042CC9" w:rsidRDefault="00BF319B" w:rsidP="001B06E3">
      <w:pPr>
        <w:jc w:val="both"/>
        <w:rPr>
          <w:sz w:val="28"/>
          <w:szCs w:val="28"/>
        </w:rPr>
      </w:pPr>
      <w:r w:rsidRPr="00042CC9">
        <w:rPr>
          <w:sz w:val="28"/>
          <w:szCs w:val="28"/>
        </w:rPr>
        <w:tab/>
        <w:t xml:space="preserve">Деятельность и взаимоотношения в рамках определенных социальных групп могут быть упорядоченными и регламентированными – подчинены  решению каких-то задач, осуществляться на основе принятых в них правил и норм. Традиционно существующие устойчивые виды таких деятельностно-интеракционных групп носят название </w:t>
      </w:r>
      <w:r w:rsidRPr="00042CC9">
        <w:rPr>
          <w:i/>
          <w:sz w:val="28"/>
          <w:szCs w:val="28"/>
        </w:rPr>
        <w:t>социальных институтов</w:t>
      </w:r>
      <w:r w:rsidRPr="00042CC9">
        <w:rPr>
          <w:sz w:val="28"/>
          <w:szCs w:val="28"/>
        </w:rPr>
        <w:t xml:space="preserve"> (семья, шк</w:t>
      </w:r>
      <w:r w:rsidRPr="00042CC9">
        <w:rPr>
          <w:sz w:val="28"/>
          <w:szCs w:val="28"/>
        </w:rPr>
        <w:t>о</w:t>
      </w:r>
      <w:r w:rsidRPr="00042CC9">
        <w:rPr>
          <w:sz w:val="28"/>
          <w:szCs w:val="28"/>
        </w:rPr>
        <w:t>ла, предприятие).</w:t>
      </w:r>
    </w:p>
    <w:p w:rsidR="00BF319B" w:rsidRPr="00042CC9" w:rsidRDefault="00BF319B" w:rsidP="001B06E3">
      <w:pPr>
        <w:ind w:firstLine="708"/>
        <w:jc w:val="both"/>
        <w:rPr>
          <w:sz w:val="28"/>
          <w:szCs w:val="28"/>
        </w:rPr>
      </w:pPr>
      <w:r w:rsidRPr="00042CC9">
        <w:rPr>
          <w:sz w:val="28"/>
          <w:szCs w:val="28"/>
        </w:rPr>
        <w:t>Таковы основные сведения о социальной жизни, позволяющие сфо</w:t>
      </w:r>
      <w:r w:rsidRPr="00042CC9">
        <w:rPr>
          <w:sz w:val="28"/>
          <w:szCs w:val="28"/>
        </w:rPr>
        <w:t>р</w:t>
      </w:r>
      <w:r w:rsidRPr="00042CC9">
        <w:rPr>
          <w:sz w:val="28"/>
          <w:szCs w:val="28"/>
        </w:rPr>
        <w:t xml:space="preserve">мулировать </w:t>
      </w:r>
      <w:r w:rsidRPr="00042CC9">
        <w:rPr>
          <w:b/>
          <w:i/>
          <w:sz w:val="28"/>
          <w:szCs w:val="28"/>
        </w:rPr>
        <w:t>предмет</w:t>
      </w:r>
      <w:r w:rsidRPr="00042CC9">
        <w:rPr>
          <w:sz w:val="28"/>
          <w:szCs w:val="28"/>
        </w:rPr>
        <w:t xml:space="preserve"> изучающей её науки. Социология занимается познан</w:t>
      </w:r>
      <w:r w:rsidRPr="00042CC9">
        <w:rPr>
          <w:sz w:val="28"/>
          <w:szCs w:val="28"/>
        </w:rPr>
        <w:t>и</w:t>
      </w:r>
      <w:r w:rsidRPr="00042CC9">
        <w:rPr>
          <w:sz w:val="28"/>
          <w:szCs w:val="28"/>
        </w:rPr>
        <w:t xml:space="preserve">ем </w:t>
      </w:r>
      <w:r w:rsidRPr="00042CC9">
        <w:rPr>
          <w:b/>
          <w:i/>
          <w:sz w:val="28"/>
          <w:szCs w:val="28"/>
        </w:rPr>
        <w:t>социальной жизни</w:t>
      </w:r>
      <w:r w:rsidRPr="00042CC9">
        <w:rPr>
          <w:sz w:val="28"/>
          <w:szCs w:val="28"/>
        </w:rPr>
        <w:t xml:space="preserve"> как </w:t>
      </w:r>
      <w:r w:rsidRPr="00042CC9">
        <w:rPr>
          <w:b/>
          <w:i/>
          <w:sz w:val="28"/>
          <w:szCs w:val="28"/>
        </w:rPr>
        <w:t>основополагающей формы бытия людей, в к</w:t>
      </w:r>
      <w:r w:rsidRPr="00042CC9">
        <w:rPr>
          <w:b/>
          <w:i/>
          <w:sz w:val="28"/>
          <w:szCs w:val="28"/>
        </w:rPr>
        <w:t>о</w:t>
      </w:r>
      <w:r w:rsidRPr="00042CC9">
        <w:rPr>
          <w:b/>
          <w:i/>
          <w:sz w:val="28"/>
          <w:szCs w:val="28"/>
        </w:rPr>
        <w:t>торой в наибольшей степени выражается их сущность</w:t>
      </w:r>
      <w:r w:rsidRPr="00042CC9">
        <w:rPr>
          <w:sz w:val="28"/>
          <w:szCs w:val="28"/>
        </w:rPr>
        <w:t>.</w:t>
      </w:r>
    </w:p>
    <w:p w:rsidR="00BF319B" w:rsidRPr="00042CC9" w:rsidRDefault="00BF319B" w:rsidP="001B06E3">
      <w:pPr>
        <w:ind w:firstLine="708"/>
        <w:jc w:val="both"/>
        <w:rPr>
          <w:sz w:val="28"/>
          <w:szCs w:val="28"/>
        </w:rPr>
      </w:pPr>
      <w:r w:rsidRPr="00042CC9">
        <w:rPr>
          <w:sz w:val="28"/>
          <w:szCs w:val="28"/>
        </w:rPr>
        <w:lastRenderedPageBreak/>
        <w:t>Социология имеет отношение к познанию и всего общества, но изучает его, во-первых, не во всем объеме и, во-вторых, лишь с точки зрения соц</w:t>
      </w:r>
      <w:r w:rsidRPr="00042CC9">
        <w:rPr>
          <w:sz w:val="28"/>
          <w:szCs w:val="28"/>
        </w:rPr>
        <w:t>и</w:t>
      </w:r>
      <w:r w:rsidRPr="00042CC9">
        <w:rPr>
          <w:sz w:val="28"/>
          <w:szCs w:val="28"/>
        </w:rPr>
        <w:t>альной жизни, с позиции данной формы жизни общества. Без указания на это социологическая наука утрачивает свою самобытность, свою дисциплина</w:t>
      </w:r>
      <w:r w:rsidRPr="00042CC9">
        <w:rPr>
          <w:sz w:val="28"/>
          <w:szCs w:val="28"/>
        </w:rPr>
        <w:t>р</w:t>
      </w:r>
      <w:r w:rsidRPr="00042CC9">
        <w:rPr>
          <w:sz w:val="28"/>
          <w:szCs w:val="28"/>
        </w:rPr>
        <w:t>ную суть.</w:t>
      </w:r>
    </w:p>
    <w:p w:rsidR="00D67EA8" w:rsidRDefault="00BF319B" w:rsidP="00D67EA8">
      <w:pPr>
        <w:ind w:firstLine="720"/>
        <w:jc w:val="both"/>
        <w:rPr>
          <w:sz w:val="28"/>
          <w:szCs w:val="28"/>
        </w:rPr>
      </w:pPr>
      <w:r w:rsidRPr="00042CC9">
        <w:rPr>
          <w:sz w:val="28"/>
          <w:szCs w:val="28"/>
        </w:rPr>
        <w:t xml:space="preserve">В социологии имеется свой </w:t>
      </w:r>
      <w:r w:rsidRPr="00042CC9">
        <w:rPr>
          <w:b/>
          <w:i/>
          <w:sz w:val="28"/>
          <w:szCs w:val="28"/>
        </w:rPr>
        <w:t>язык</w:t>
      </w:r>
      <w:r w:rsidRPr="00042CC9">
        <w:rPr>
          <w:sz w:val="28"/>
          <w:szCs w:val="28"/>
        </w:rPr>
        <w:t>. Это понятия и категории, с помощью которых описываются и объясняются изучаемые социальные процессы и я</w:t>
      </w:r>
      <w:r w:rsidRPr="00042CC9">
        <w:rPr>
          <w:sz w:val="28"/>
          <w:szCs w:val="28"/>
        </w:rPr>
        <w:t>в</w:t>
      </w:r>
      <w:r w:rsidRPr="00042CC9">
        <w:rPr>
          <w:sz w:val="28"/>
          <w:szCs w:val="28"/>
        </w:rPr>
        <w:t>ления. Особенность их в том, что, имея прилагательное «социальный (-ое», -ая») (например, социальное взаимоотношение, социальная мобильность), они обозначают прежде всего то, что относится к социальной жизни. Поэтому их нельзя подменять понятиями, обозначающими явления социетальных форм жизни. В этом случае происходит утрата социальной жизнью своей специф</w:t>
      </w:r>
      <w:r w:rsidRPr="00042CC9">
        <w:rPr>
          <w:sz w:val="28"/>
          <w:szCs w:val="28"/>
        </w:rPr>
        <w:t>и</w:t>
      </w:r>
      <w:r w:rsidRPr="00042CC9">
        <w:rPr>
          <w:sz w:val="28"/>
          <w:szCs w:val="28"/>
        </w:rPr>
        <w:t>ки.</w:t>
      </w:r>
    </w:p>
    <w:p w:rsidR="00BF319B" w:rsidRPr="00042CC9" w:rsidRDefault="00BF319B" w:rsidP="00D67EA8">
      <w:pPr>
        <w:ind w:firstLine="720"/>
        <w:jc w:val="both"/>
        <w:rPr>
          <w:sz w:val="28"/>
          <w:szCs w:val="28"/>
          <w:shd w:val="clear" w:color="auto" w:fill="FFFF00"/>
        </w:rPr>
      </w:pPr>
      <w:r w:rsidRPr="00042CC9">
        <w:rPr>
          <w:sz w:val="28"/>
          <w:szCs w:val="28"/>
        </w:rPr>
        <w:tab/>
      </w:r>
      <w:r w:rsidRPr="00042CC9">
        <w:rPr>
          <w:sz w:val="28"/>
          <w:szCs w:val="28"/>
          <w:shd w:val="clear" w:color="auto" w:fill="FFFF00"/>
        </w:rPr>
        <w:t xml:space="preserve"> </w:t>
      </w:r>
    </w:p>
    <w:p w:rsidR="00BF319B" w:rsidRPr="00042CC9" w:rsidRDefault="00BF319B" w:rsidP="001B06E3">
      <w:pPr>
        <w:pStyle w:val="ac"/>
        <w:rPr>
          <w:szCs w:val="28"/>
        </w:rPr>
      </w:pPr>
      <w:r w:rsidRPr="00042CC9">
        <w:rPr>
          <w:b/>
          <w:szCs w:val="28"/>
          <w:bdr w:val="single" w:sz="4" w:space="0" w:color="auto"/>
        </w:rPr>
        <w:t>2</w:t>
      </w:r>
      <w:r w:rsidRPr="00042CC9">
        <w:rPr>
          <w:szCs w:val="28"/>
        </w:rPr>
        <w:t xml:space="preserve"> Предмет тесно связан с </w:t>
      </w:r>
      <w:r w:rsidRPr="00042CC9">
        <w:rPr>
          <w:b/>
          <w:i/>
          <w:szCs w:val="28"/>
        </w:rPr>
        <w:t>методами</w:t>
      </w:r>
      <w:r w:rsidRPr="00042CC9">
        <w:rPr>
          <w:szCs w:val="28"/>
        </w:rPr>
        <w:t>, так как является результатом и</w:t>
      </w:r>
      <w:r w:rsidRPr="00042CC9">
        <w:rPr>
          <w:szCs w:val="28"/>
        </w:rPr>
        <w:t>с</w:t>
      </w:r>
      <w:r w:rsidRPr="00042CC9">
        <w:rPr>
          <w:szCs w:val="28"/>
        </w:rPr>
        <w:t>пользования в познании социального объекта определенных методологич</w:t>
      </w:r>
      <w:r w:rsidRPr="00042CC9">
        <w:rPr>
          <w:szCs w:val="28"/>
        </w:rPr>
        <w:t>е</w:t>
      </w:r>
      <w:r w:rsidRPr="00042CC9">
        <w:rPr>
          <w:szCs w:val="28"/>
        </w:rPr>
        <w:t>ских принципов и приемов. В них в значительной степени получили вопл</w:t>
      </w:r>
      <w:r w:rsidRPr="00042CC9">
        <w:rPr>
          <w:szCs w:val="28"/>
        </w:rPr>
        <w:t>о</w:t>
      </w:r>
      <w:r w:rsidRPr="00042CC9">
        <w:rPr>
          <w:szCs w:val="28"/>
        </w:rPr>
        <w:t>щение теоретические представления о социальной жизни. Такова диалект</w:t>
      </w:r>
      <w:r w:rsidRPr="00042CC9">
        <w:rPr>
          <w:szCs w:val="28"/>
        </w:rPr>
        <w:t>и</w:t>
      </w:r>
      <w:r w:rsidRPr="00042CC9">
        <w:rPr>
          <w:szCs w:val="28"/>
        </w:rPr>
        <w:t>ческая связь теории социологии и ее метода. Основными принципами соци</w:t>
      </w:r>
      <w:r w:rsidRPr="00042CC9">
        <w:rPr>
          <w:szCs w:val="28"/>
        </w:rPr>
        <w:t>о</w:t>
      </w:r>
      <w:r w:rsidRPr="00042CC9">
        <w:rPr>
          <w:szCs w:val="28"/>
        </w:rPr>
        <w:t xml:space="preserve">логического познания являются: 1) </w:t>
      </w:r>
      <w:r w:rsidRPr="00042CC9">
        <w:rPr>
          <w:i/>
          <w:szCs w:val="28"/>
        </w:rPr>
        <w:t xml:space="preserve">системный подход </w:t>
      </w:r>
      <w:r w:rsidRPr="00042CC9">
        <w:rPr>
          <w:szCs w:val="28"/>
        </w:rPr>
        <w:t>к познанию социал</w:t>
      </w:r>
      <w:r w:rsidRPr="00042CC9">
        <w:rPr>
          <w:szCs w:val="28"/>
        </w:rPr>
        <w:t>ь</w:t>
      </w:r>
      <w:r w:rsidRPr="00042CC9">
        <w:rPr>
          <w:szCs w:val="28"/>
        </w:rPr>
        <w:t xml:space="preserve">ной жизни; 2) рассмотрение ее в связи с </w:t>
      </w:r>
      <w:r w:rsidRPr="00042CC9">
        <w:rPr>
          <w:i/>
          <w:szCs w:val="28"/>
        </w:rPr>
        <w:t xml:space="preserve">социетальными </w:t>
      </w:r>
      <w:r w:rsidRPr="00042CC9">
        <w:rPr>
          <w:szCs w:val="28"/>
        </w:rPr>
        <w:t xml:space="preserve">формами жизни; 3) акцентирование внимания на </w:t>
      </w:r>
      <w:r w:rsidRPr="00042CC9">
        <w:rPr>
          <w:i/>
          <w:szCs w:val="28"/>
        </w:rPr>
        <w:t xml:space="preserve">субъектной </w:t>
      </w:r>
      <w:r w:rsidRPr="00042CC9">
        <w:rPr>
          <w:szCs w:val="28"/>
        </w:rPr>
        <w:t xml:space="preserve">стороне социальной жизни, на том, что обусловлено особенностями участвующих в ней социальных субъектов. Данные принципы социологического анализа применяются в теоретическом познании  социальной жизни и в качестве методологического основания ее </w:t>
      </w:r>
      <w:r w:rsidRPr="00042CC9">
        <w:rPr>
          <w:i/>
          <w:szCs w:val="28"/>
        </w:rPr>
        <w:t>эмпирических</w:t>
      </w:r>
      <w:r w:rsidRPr="00042CC9">
        <w:rPr>
          <w:szCs w:val="28"/>
        </w:rPr>
        <w:t xml:space="preserve"> исследований. В последних используются также специальные приемы и технологии изучения  явлений социальной жизни.</w:t>
      </w:r>
    </w:p>
    <w:p w:rsidR="00BF319B" w:rsidRPr="00042CC9" w:rsidRDefault="00BF319B" w:rsidP="001B06E3">
      <w:pPr>
        <w:ind w:firstLine="708"/>
        <w:jc w:val="both"/>
        <w:rPr>
          <w:sz w:val="28"/>
          <w:szCs w:val="28"/>
        </w:rPr>
      </w:pPr>
      <w:r w:rsidRPr="00042CC9">
        <w:rPr>
          <w:sz w:val="28"/>
          <w:szCs w:val="28"/>
        </w:rPr>
        <w:t xml:space="preserve">Социология сложная по составу знаний о социальной жизни и задачам, решаемым в связи с её познанием, наука. В социологии выделяют </w:t>
      </w:r>
      <w:r w:rsidRPr="00042CC9">
        <w:rPr>
          <w:b/>
          <w:i/>
          <w:sz w:val="28"/>
          <w:szCs w:val="28"/>
        </w:rPr>
        <w:t>онтолог</w:t>
      </w:r>
      <w:r w:rsidRPr="00042CC9">
        <w:rPr>
          <w:b/>
          <w:i/>
          <w:sz w:val="28"/>
          <w:szCs w:val="28"/>
        </w:rPr>
        <w:t>и</w:t>
      </w:r>
      <w:r w:rsidRPr="00042CC9">
        <w:rPr>
          <w:b/>
          <w:i/>
          <w:sz w:val="28"/>
          <w:szCs w:val="28"/>
        </w:rPr>
        <w:t xml:space="preserve">ческую, эпистемологическую </w:t>
      </w:r>
      <w:r w:rsidRPr="00042CC9">
        <w:rPr>
          <w:b/>
          <w:sz w:val="28"/>
          <w:szCs w:val="28"/>
        </w:rPr>
        <w:t>и</w:t>
      </w:r>
      <w:r w:rsidRPr="00042CC9">
        <w:rPr>
          <w:b/>
          <w:i/>
          <w:sz w:val="28"/>
          <w:szCs w:val="28"/>
        </w:rPr>
        <w:t xml:space="preserve"> праксиологическую</w:t>
      </w:r>
      <w:r w:rsidRPr="00042CC9">
        <w:rPr>
          <w:sz w:val="28"/>
          <w:szCs w:val="28"/>
        </w:rPr>
        <w:t xml:space="preserve"> части. Каждая из них имеет свое назначение, решает определенные задачи, связана с использов</w:t>
      </w:r>
      <w:r w:rsidRPr="00042CC9">
        <w:rPr>
          <w:sz w:val="28"/>
          <w:szCs w:val="28"/>
        </w:rPr>
        <w:t>а</w:t>
      </w:r>
      <w:r w:rsidRPr="00042CC9">
        <w:rPr>
          <w:sz w:val="28"/>
          <w:szCs w:val="28"/>
        </w:rPr>
        <w:t>нием своих знаний. Онтология занимается изучением того, что такое соц</w:t>
      </w:r>
      <w:r w:rsidRPr="00042CC9">
        <w:rPr>
          <w:sz w:val="28"/>
          <w:szCs w:val="28"/>
        </w:rPr>
        <w:t>и</w:t>
      </w:r>
      <w:r w:rsidRPr="00042CC9">
        <w:rPr>
          <w:sz w:val="28"/>
          <w:szCs w:val="28"/>
        </w:rPr>
        <w:t>альная жизнь, в чем состоят особенности ее как формы человеческого бытия. Эпистемология используется в качестве инструмента познания социальной жизни, указывает на присущие  социологической науке особенности ее п</w:t>
      </w:r>
      <w:r w:rsidRPr="00042CC9">
        <w:rPr>
          <w:sz w:val="28"/>
          <w:szCs w:val="28"/>
        </w:rPr>
        <w:t>о</w:t>
      </w:r>
      <w:r w:rsidRPr="00042CC9">
        <w:rPr>
          <w:sz w:val="28"/>
          <w:szCs w:val="28"/>
        </w:rPr>
        <w:t>стижения. Праксиология занимается осмыслением социальной жизни с точки зрения действенности её осуществления.</w:t>
      </w:r>
    </w:p>
    <w:p w:rsidR="00BF319B" w:rsidRPr="00042CC9" w:rsidRDefault="00BF319B" w:rsidP="001B06E3">
      <w:pPr>
        <w:pStyle w:val="ac"/>
        <w:rPr>
          <w:szCs w:val="28"/>
        </w:rPr>
      </w:pPr>
      <w:r w:rsidRPr="00042CC9">
        <w:rPr>
          <w:szCs w:val="28"/>
        </w:rPr>
        <w:t>Социальная жизнь не однообразна, а разнолика, она подразделяется в связи с различиями осуществляющих её субъектов. Ими являются отдельные индивиды (точнее, социусы), общности и социумы – наиболее крупные соц</w:t>
      </w:r>
      <w:r w:rsidRPr="00042CC9">
        <w:rPr>
          <w:szCs w:val="28"/>
        </w:rPr>
        <w:t>и</w:t>
      </w:r>
      <w:r w:rsidRPr="00042CC9">
        <w:rPr>
          <w:szCs w:val="28"/>
        </w:rPr>
        <w:t>альные образования, включающие в себя общности всех разновидностей с</w:t>
      </w:r>
      <w:r w:rsidRPr="00042CC9">
        <w:rPr>
          <w:szCs w:val="28"/>
        </w:rPr>
        <w:t>о</w:t>
      </w:r>
      <w:r w:rsidRPr="00042CC9">
        <w:rPr>
          <w:szCs w:val="28"/>
        </w:rPr>
        <w:t>циальной жизни. Социальная жизнь отдельных людей и социумов отличается от той, какую ведут социальные общности. Социальная жизнь индивидов я</w:t>
      </w:r>
      <w:r w:rsidRPr="00042CC9">
        <w:rPr>
          <w:szCs w:val="28"/>
        </w:rPr>
        <w:t>в</w:t>
      </w:r>
      <w:r w:rsidRPr="00042CC9">
        <w:rPr>
          <w:szCs w:val="28"/>
        </w:rPr>
        <w:t xml:space="preserve">ляется наиболее частным её проявлением, а социальная жизнь социумов – </w:t>
      </w:r>
      <w:r w:rsidRPr="00042CC9">
        <w:rPr>
          <w:szCs w:val="28"/>
        </w:rPr>
        <w:lastRenderedPageBreak/>
        <w:t>наиболее общим. Теоретическое осознание этого нашло отражение в пон</w:t>
      </w:r>
      <w:r w:rsidRPr="00042CC9">
        <w:rPr>
          <w:szCs w:val="28"/>
        </w:rPr>
        <w:t>и</w:t>
      </w:r>
      <w:r w:rsidRPr="00042CC9">
        <w:rPr>
          <w:szCs w:val="28"/>
        </w:rPr>
        <w:t xml:space="preserve">мании </w:t>
      </w:r>
      <w:r w:rsidRPr="00042CC9">
        <w:rPr>
          <w:b/>
          <w:i/>
          <w:szCs w:val="28"/>
        </w:rPr>
        <w:t>уровней</w:t>
      </w:r>
      <w:r w:rsidRPr="00042CC9">
        <w:rPr>
          <w:szCs w:val="28"/>
        </w:rPr>
        <w:t xml:space="preserve"> социальной жизни.</w:t>
      </w:r>
    </w:p>
    <w:p w:rsidR="00BF319B" w:rsidRPr="00042CC9" w:rsidRDefault="00BF319B" w:rsidP="001B06E3">
      <w:pPr>
        <w:pStyle w:val="ac"/>
        <w:rPr>
          <w:szCs w:val="28"/>
        </w:rPr>
      </w:pPr>
      <w:r w:rsidRPr="00042CC9">
        <w:rPr>
          <w:szCs w:val="28"/>
        </w:rPr>
        <w:t xml:space="preserve">Их три: </w:t>
      </w:r>
      <w:r w:rsidRPr="00042CC9">
        <w:rPr>
          <w:b/>
          <w:i/>
          <w:szCs w:val="28"/>
        </w:rPr>
        <w:t>микро</w:t>
      </w:r>
      <w:r w:rsidRPr="00042CC9">
        <w:rPr>
          <w:szCs w:val="28"/>
        </w:rPr>
        <w:t xml:space="preserve">, </w:t>
      </w:r>
      <w:r w:rsidRPr="00042CC9">
        <w:rPr>
          <w:b/>
          <w:i/>
          <w:szCs w:val="28"/>
        </w:rPr>
        <w:t>мезо</w:t>
      </w:r>
      <w:r w:rsidRPr="00042CC9">
        <w:rPr>
          <w:szCs w:val="28"/>
        </w:rPr>
        <w:t xml:space="preserve"> и </w:t>
      </w:r>
      <w:r w:rsidRPr="00042CC9">
        <w:rPr>
          <w:b/>
          <w:i/>
          <w:szCs w:val="28"/>
        </w:rPr>
        <w:t>макро</w:t>
      </w:r>
      <w:r w:rsidRPr="00042CC9">
        <w:rPr>
          <w:szCs w:val="28"/>
        </w:rPr>
        <w:t xml:space="preserve"> уровни. На первом из них социальная жизнь осуществляется отдельными индивидами, преследующими преимущ</w:t>
      </w:r>
      <w:r w:rsidRPr="00042CC9">
        <w:rPr>
          <w:szCs w:val="28"/>
        </w:rPr>
        <w:t>е</w:t>
      </w:r>
      <w:r w:rsidRPr="00042CC9">
        <w:rPr>
          <w:szCs w:val="28"/>
        </w:rPr>
        <w:t xml:space="preserve">ственно личные интересы, а на втором и третьем ими в составе общности или социума, преследуя, прежде всего, их интересы. Три уровня характеризуют три вида процессов протекания социальной жизни. </w:t>
      </w:r>
    </w:p>
    <w:p w:rsidR="00BF319B" w:rsidRPr="00042CC9" w:rsidRDefault="00BF319B" w:rsidP="001B06E3">
      <w:pPr>
        <w:pStyle w:val="ac"/>
        <w:rPr>
          <w:szCs w:val="28"/>
        </w:rPr>
      </w:pPr>
      <w:r w:rsidRPr="00042CC9">
        <w:rPr>
          <w:szCs w:val="28"/>
        </w:rPr>
        <w:t xml:space="preserve">Социология разделяется на </w:t>
      </w:r>
      <w:r w:rsidRPr="00042CC9">
        <w:rPr>
          <w:b/>
          <w:i/>
          <w:szCs w:val="28"/>
        </w:rPr>
        <w:t>теоретическую</w:t>
      </w:r>
      <w:r w:rsidRPr="00042CC9">
        <w:rPr>
          <w:szCs w:val="28"/>
        </w:rPr>
        <w:t xml:space="preserve"> и </w:t>
      </w:r>
      <w:r w:rsidRPr="00042CC9">
        <w:rPr>
          <w:b/>
          <w:i/>
          <w:szCs w:val="28"/>
        </w:rPr>
        <w:t>эмпирическую</w:t>
      </w:r>
      <w:r w:rsidRPr="00042CC9">
        <w:rPr>
          <w:szCs w:val="28"/>
        </w:rPr>
        <w:t>, испол</w:t>
      </w:r>
      <w:r w:rsidRPr="00042CC9">
        <w:rPr>
          <w:szCs w:val="28"/>
        </w:rPr>
        <w:t>ь</w:t>
      </w:r>
      <w:r w:rsidRPr="00042CC9">
        <w:rPr>
          <w:szCs w:val="28"/>
        </w:rPr>
        <w:t xml:space="preserve">зующих методы умозрительного и описательного (наблюдаемого) познания. Объектом изучения первой является </w:t>
      </w:r>
      <w:r w:rsidRPr="00042CC9">
        <w:rPr>
          <w:i/>
          <w:szCs w:val="28"/>
        </w:rPr>
        <w:t>социальная жизнь</w:t>
      </w:r>
      <w:r w:rsidRPr="00042CC9">
        <w:rPr>
          <w:szCs w:val="28"/>
        </w:rPr>
        <w:t xml:space="preserve">, а второй – </w:t>
      </w:r>
      <w:r w:rsidRPr="00042CC9">
        <w:rPr>
          <w:i/>
          <w:szCs w:val="28"/>
        </w:rPr>
        <w:t>всё общ</w:t>
      </w:r>
      <w:r w:rsidRPr="00042CC9">
        <w:rPr>
          <w:i/>
          <w:szCs w:val="28"/>
        </w:rPr>
        <w:t>е</w:t>
      </w:r>
      <w:r w:rsidRPr="00042CC9">
        <w:rPr>
          <w:i/>
          <w:szCs w:val="28"/>
        </w:rPr>
        <w:t>ство</w:t>
      </w:r>
      <w:r w:rsidRPr="00042CC9">
        <w:rPr>
          <w:szCs w:val="28"/>
        </w:rPr>
        <w:t>. В связи с этим можно согласиться, что социология в этой своей части (как эмпирическая социология) является общественной наукой. По существу имеются две социологические науки: первая из них занимается изучением социальной жизни, вторая к тому же и другими частями общества. Следует уточнить: посредством эмпирической социологии в обществе исследуются лишь те деятельность и взаимоотношения людей, которые осуществляются с их социальными особенностями. Выполняемые ими экономическая, полит</w:t>
      </w:r>
      <w:r w:rsidRPr="00042CC9">
        <w:rPr>
          <w:szCs w:val="28"/>
        </w:rPr>
        <w:t>и</w:t>
      </w:r>
      <w:r w:rsidRPr="00042CC9">
        <w:rPr>
          <w:szCs w:val="28"/>
        </w:rPr>
        <w:t>ческая, идеологическая деятельности познаётся экономикой, политологией, науками, изучающими духовную жизнь общества.</w:t>
      </w:r>
    </w:p>
    <w:p w:rsidR="00BF319B" w:rsidRPr="00042CC9" w:rsidRDefault="00BF319B" w:rsidP="001B06E3">
      <w:pPr>
        <w:pStyle w:val="ac"/>
        <w:rPr>
          <w:szCs w:val="28"/>
        </w:rPr>
      </w:pPr>
      <w:r w:rsidRPr="00042CC9">
        <w:rPr>
          <w:szCs w:val="28"/>
        </w:rPr>
        <w:t xml:space="preserve">Теоретическая социология подразделяется на </w:t>
      </w:r>
      <w:r w:rsidRPr="00042CC9">
        <w:rPr>
          <w:b/>
          <w:i/>
          <w:szCs w:val="28"/>
        </w:rPr>
        <w:t>общую</w:t>
      </w:r>
      <w:r w:rsidRPr="00042CC9">
        <w:rPr>
          <w:szCs w:val="28"/>
        </w:rPr>
        <w:t xml:space="preserve"> и </w:t>
      </w:r>
      <w:r w:rsidRPr="00042CC9">
        <w:rPr>
          <w:b/>
          <w:i/>
          <w:szCs w:val="28"/>
        </w:rPr>
        <w:t>частные</w:t>
      </w:r>
      <w:r w:rsidRPr="00042CC9">
        <w:rPr>
          <w:szCs w:val="28"/>
        </w:rPr>
        <w:t>, на познающую сущность социальной жизни, закономерности её функционир</w:t>
      </w:r>
      <w:r w:rsidRPr="00042CC9">
        <w:rPr>
          <w:szCs w:val="28"/>
        </w:rPr>
        <w:t>о</w:t>
      </w:r>
      <w:r w:rsidRPr="00042CC9">
        <w:rPr>
          <w:szCs w:val="28"/>
        </w:rPr>
        <w:t>вания и развития, и на изучающие специфику каждой разновидности соц</w:t>
      </w:r>
      <w:r w:rsidRPr="00042CC9">
        <w:rPr>
          <w:szCs w:val="28"/>
        </w:rPr>
        <w:t>и</w:t>
      </w:r>
      <w:r w:rsidRPr="00042CC9">
        <w:rPr>
          <w:szCs w:val="28"/>
        </w:rPr>
        <w:t>альной жизни, особенности её проявления. Частные теории являются теор</w:t>
      </w:r>
      <w:r w:rsidRPr="00042CC9">
        <w:rPr>
          <w:szCs w:val="28"/>
        </w:rPr>
        <w:t>е</w:t>
      </w:r>
      <w:r w:rsidRPr="00042CC9">
        <w:rPr>
          <w:szCs w:val="28"/>
        </w:rPr>
        <w:t>тическим осмыслением результатов конкретно-социологических исследов</w:t>
      </w:r>
      <w:r w:rsidRPr="00042CC9">
        <w:rPr>
          <w:szCs w:val="28"/>
        </w:rPr>
        <w:t>а</w:t>
      </w:r>
      <w:r w:rsidRPr="00042CC9">
        <w:rPr>
          <w:szCs w:val="28"/>
        </w:rPr>
        <w:t xml:space="preserve">ний, в них используются методы теоретического и эмпирического познания. Социология состоит из </w:t>
      </w:r>
      <w:r w:rsidRPr="00042CC9">
        <w:rPr>
          <w:b/>
          <w:i/>
          <w:szCs w:val="28"/>
        </w:rPr>
        <w:t>фундаментальной</w:t>
      </w:r>
      <w:r w:rsidRPr="00042CC9">
        <w:rPr>
          <w:szCs w:val="28"/>
        </w:rPr>
        <w:t xml:space="preserve"> и </w:t>
      </w:r>
      <w:r w:rsidRPr="00042CC9">
        <w:rPr>
          <w:b/>
          <w:i/>
          <w:szCs w:val="28"/>
        </w:rPr>
        <w:t>прикладной</w:t>
      </w:r>
      <w:r w:rsidRPr="00042CC9">
        <w:rPr>
          <w:szCs w:val="28"/>
        </w:rPr>
        <w:t>, связанных как с решением теоретико-методологических задач, так и проблем, имеющих практическое значение.</w:t>
      </w:r>
    </w:p>
    <w:p w:rsidR="00BF319B" w:rsidRPr="00042CC9" w:rsidRDefault="00BF319B" w:rsidP="001B06E3">
      <w:pPr>
        <w:ind w:firstLine="708"/>
        <w:jc w:val="both"/>
        <w:rPr>
          <w:sz w:val="28"/>
          <w:szCs w:val="28"/>
        </w:rPr>
      </w:pPr>
      <w:r w:rsidRPr="00042CC9">
        <w:rPr>
          <w:sz w:val="28"/>
          <w:szCs w:val="28"/>
        </w:rPr>
        <w:t>Общая и частные социологические теории являются результатом р</w:t>
      </w:r>
      <w:r w:rsidRPr="00042CC9">
        <w:rPr>
          <w:sz w:val="28"/>
          <w:szCs w:val="28"/>
        </w:rPr>
        <w:t>а</w:t>
      </w:r>
      <w:r w:rsidRPr="00042CC9">
        <w:rPr>
          <w:sz w:val="28"/>
          <w:szCs w:val="28"/>
        </w:rPr>
        <w:t>ционального осмысления социальной жизни. Эмпирическая социология – р</w:t>
      </w:r>
      <w:r w:rsidRPr="00042CC9">
        <w:rPr>
          <w:sz w:val="28"/>
          <w:szCs w:val="28"/>
        </w:rPr>
        <w:t>е</w:t>
      </w:r>
      <w:r w:rsidRPr="00042CC9">
        <w:rPr>
          <w:sz w:val="28"/>
          <w:szCs w:val="28"/>
        </w:rPr>
        <w:t>зультатом ее опытных социологических исследований. Все уровни социол</w:t>
      </w:r>
      <w:r w:rsidRPr="00042CC9">
        <w:rPr>
          <w:sz w:val="28"/>
          <w:szCs w:val="28"/>
        </w:rPr>
        <w:t>о</w:t>
      </w:r>
      <w:r w:rsidRPr="00042CC9">
        <w:rPr>
          <w:sz w:val="28"/>
          <w:szCs w:val="28"/>
        </w:rPr>
        <w:t>гического знания связаны между собой. Добытая посредством эмпирических исследований первичная социологическая информация служит материалом для частных и общих социологических обобщений. Эмпирические исслед</w:t>
      </w:r>
      <w:r w:rsidRPr="00042CC9">
        <w:rPr>
          <w:sz w:val="28"/>
          <w:szCs w:val="28"/>
        </w:rPr>
        <w:t>о</w:t>
      </w:r>
      <w:r w:rsidRPr="00042CC9">
        <w:rPr>
          <w:sz w:val="28"/>
          <w:szCs w:val="28"/>
        </w:rPr>
        <w:t>вания осуществляются на основе изложенных в общей и частных социолог</w:t>
      </w:r>
      <w:r w:rsidRPr="00042CC9">
        <w:rPr>
          <w:sz w:val="28"/>
          <w:szCs w:val="28"/>
        </w:rPr>
        <w:t>и</w:t>
      </w:r>
      <w:r w:rsidRPr="00042CC9">
        <w:rPr>
          <w:sz w:val="28"/>
          <w:szCs w:val="28"/>
        </w:rPr>
        <w:t>ческих теориях концептуальных и методологических положений. Эмпирич</w:t>
      </w:r>
      <w:r w:rsidRPr="00042CC9">
        <w:rPr>
          <w:sz w:val="28"/>
          <w:szCs w:val="28"/>
        </w:rPr>
        <w:t>е</w:t>
      </w:r>
      <w:r w:rsidRPr="00042CC9">
        <w:rPr>
          <w:sz w:val="28"/>
          <w:szCs w:val="28"/>
        </w:rPr>
        <w:t>ская социология исследует главным образом существующую социальную жизнь. С помощью социологических теорий изучается также ее история и тенденции развития.</w:t>
      </w:r>
    </w:p>
    <w:p w:rsidR="00BF319B" w:rsidRPr="00042CC9" w:rsidRDefault="00BF319B" w:rsidP="001B06E3">
      <w:pPr>
        <w:ind w:firstLine="708"/>
        <w:jc w:val="both"/>
        <w:rPr>
          <w:sz w:val="28"/>
          <w:szCs w:val="28"/>
        </w:rPr>
      </w:pPr>
      <w:r w:rsidRPr="00042CC9">
        <w:rPr>
          <w:sz w:val="28"/>
          <w:szCs w:val="28"/>
        </w:rPr>
        <w:t xml:space="preserve">Социологическая наука выполняет определенные </w:t>
      </w:r>
      <w:r w:rsidRPr="00042CC9">
        <w:rPr>
          <w:b/>
          <w:i/>
          <w:sz w:val="28"/>
          <w:szCs w:val="28"/>
        </w:rPr>
        <w:t>функции</w:t>
      </w:r>
      <w:r w:rsidRPr="00042CC9">
        <w:rPr>
          <w:sz w:val="28"/>
          <w:szCs w:val="28"/>
        </w:rPr>
        <w:t>. В них н</w:t>
      </w:r>
      <w:r w:rsidRPr="00042CC9">
        <w:rPr>
          <w:sz w:val="28"/>
          <w:szCs w:val="28"/>
        </w:rPr>
        <w:t>а</w:t>
      </w:r>
      <w:r w:rsidRPr="00042CC9">
        <w:rPr>
          <w:sz w:val="28"/>
          <w:szCs w:val="28"/>
        </w:rPr>
        <w:t xml:space="preserve">ходит выражение ее назначение, то, какие задачи она призвана решать. Функции тесно связаны с </w:t>
      </w:r>
      <w:r w:rsidRPr="00042CC9">
        <w:rPr>
          <w:b/>
          <w:i/>
          <w:sz w:val="28"/>
          <w:szCs w:val="28"/>
        </w:rPr>
        <w:t>фундаментальной</w:t>
      </w:r>
      <w:r w:rsidRPr="00042CC9">
        <w:rPr>
          <w:sz w:val="28"/>
          <w:szCs w:val="28"/>
        </w:rPr>
        <w:t xml:space="preserve"> и </w:t>
      </w:r>
      <w:r w:rsidRPr="00042CC9">
        <w:rPr>
          <w:b/>
          <w:i/>
          <w:sz w:val="28"/>
          <w:szCs w:val="28"/>
        </w:rPr>
        <w:t>прикладной</w:t>
      </w:r>
      <w:r w:rsidRPr="00042CC9">
        <w:rPr>
          <w:sz w:val="28"/>
          <w:szCs w:val="28"/>
        </w:rPr>
        <w:t xml:space="preserve"> частями соци</w:t>
      </w:r>
      <w:r w:rsidRPr="00042CC9">
        <w:rPr>
          <w:sz w:val="28"/>
          <w:szCs w:val="28"/>
        </w:rPr>
        <w:t>о</w:t>
      </w:r>
      <w:r w:rsidRPr="00042CC9">
        <w:rPr>
          <w:sz w:val="28"/>
          <w:szCs w:val="28"/>
        </w:rPr>
        <w:t>логии. Первая  выполняет функцию совершенствования методологии позн</w:t>
      </w:r>
      <w:r w:rsidRPr="00042CC9">
        <w:rPr>
          <w:sz w:val="28"/>
          <w:szCs w:val="28"/>
        </w:rPr>
        <w:t>а</w:t>
      </w:r>
      <w:r w:rsidRPr="00042CC9">
        <w:rPr>
          <w:sz w:val="28"/>
          <w:szCs w:val="28"/>
        </w:rPr>
        <w:t xml:space="preserve">ния социальной жизни. Вторая – функции </w:t>
      </w:r>
      <w:r w:rsidRPr="00042CC9">
        <w:rPr>
          <w:i/>
          <w:sz w:val="28"/>
          <w:szCs w:val="28"/>
        </w:rPr>
        <w:t>практического</w:t>
      </w:r>
      <w:r w:rsidRPr="00042CC9">
        <w:rPr>
          <w:sz w:val="28"/>
          <w:szCs w:val="28"/>
        </w:rPr>
        <w:t xml:space="preserve"> применения соци</w:t>
      </w:r>
      <w:r w:rsidRPr="00042CC9">
        <w:rPr>
          <w:sz w:val="28"/>
          <w:szCs w:val="28"/>
        </w:rPr>
        <w:t>о</w:t>
      </w:r>
      <w:r w:rsidRPr="00042CC9">
        <w:rPr>
          <w:sz w:val="28"/>
          <w:szCs w:val="28"/>
        </w:rPr>
        <w:lastRenderedPageBreak/>
        <w:t xml:space="preserve">логических знаний, связанные с социальным </w:t>
      </w:r>
      <w:r w:rsidRPr="00042CC9">
        <w:rPr>
          <w:i/>
          <w:sz w:val="28"/>
          <w:szCs w:val="28"/>
        </w:rPr>
        <w:t>проектированием</w:t>
      </w:r>
      <w:r w:rsidRPr="00042CC9">
        <w:rPr>
          <w:sz w:val="28"/>
          <w:szCs w:val="28"/>
        </w:rPr>
        <w:t xml:space="preserve"> – с вырабо</w:t>
      </w:r>
      <w:r w:rsidRPr="00042CC9">
        <w:rPr>
          <w:sz w:val="28"/>
          <w:szCs w:val="28"/>
        </w:rPr>
        <w:t>т</w:t>
      </w:r>
      <w:r w:rsidRPr="00042CC9">
        <w:rPr>
          <w:sz w:val="28"/>
          <w:szCs w:val="28"/>
        </w:rPr>
        <w:t xml:space="preserve">кой рекомендаций по развитию тех или иных общностей и социальных групп, с решением существующих в них проблем. Обе структурные части социологической науки имеют отношение к выполнению функций </w:t>
      </w:r>
      <w:r w:rsidRPr="00042CC9">
        <w:rPr>
          <w:i/>
          <w:sz w:val="28"/>
          <w:szCs w:val="28"/>
        </w:rPr>
        <w:t>теорет</w:t>
      </w:r>
      <w:r w:rsidRPr="00042CC9">
        <w:rPr>
          <w:i/>
          <w:sz w:val="28"/>
          <w:szCs w:val="28"/>
        </w:rPr>
        <w:t>и</w:t>
      </w:r>
      <w:r w:rsidRPr="00042CC9">
        <w:rPr>
          <w:i/>
          <w:sz w:val="28"/>
          <w:szCs w:val="28"/>
        </w:rPr>
        <w:t>ческого</w:t>
      </w:r>
      <w:r w:rsidRPr="00042CC9">
        <w:rPr>
          <w:sz w:val="28"/>
          <w:szCs w:val="28"/>
        </w:rPr>
        <w:t xml:space="preserve"> и </w:t>
      </w:r>
      <w:r w:rsidRPr="00042CC9">
        <w:rPr>
          <w:i/>
          <w:sz w:val="28"/>
          <w:szCs w:val="28"/>
        </w:rPr>
        <w:t>эмпирического</w:t>
      </w:r>
      <w:r w:rsidRPr="00042CC9">
        <w:rPr>
          <w:sz w:val="28"/>
          <w:szCs w:val="28"/>
        </w:rPr>
        <w:t xml:space="preserve"> познания социальной жизни, ее конкретных проя</w:t>
      </w:r>
      <w:r w:rsidRPr="00042CC9">
        <w:rPr>
          <w:sz w:val="28"/>
          <w:szCs w:val="28"/>
        </w:rPr>
        <w:t>в</w:t>
      </w:r>
      <w:r w:rsidRPr="00042CC9">
        <w:rPr>
          <w:sz w:val="28"/>
          <w:szCs w:val="28"/>
        </w:rPr>
        <w:t xml:space="preserve">лений и законов  функционирования и развития, к функции социального </w:t>
      </w:r>
      <w:r w:rsidRPr="00042CC9">
        <w:rPr>
          <w:i/>
          <w:sz w:val="28"/>
          <w:szCs w:val="28"/>
        </w:rPr>
        <w:t>пр</w:t>
      </w:r>
      <w:r w:rsidRPr="00042CC9">
        <w:rPr>
          <w:i/>
          <w:sz w:val="28"/>
          <w:szCs w:val="28"/>
        </w:rPr>
        <w:t>о</w:t>
      </w:r>
      <w:r w:rsidRPr="00042CC9">
        <w:rPr>
          <w:i/>
          <w:sz w:val="28"/>
          <w:szCs w:val="28"/>
        </w:rPr>
        <w:t>гнозирования</w:t>
      </w:r>
      <w:r w:rsidRPr="00042CC9">
        <w:rPr>
          <w:sz w:val="28"/>
          <w:szCs w:val="28"/>
        </w:rPr>
        <w:t xml:space="preserve"> – научного обоснования перспектив изменения социальной жизни.</w:t>
      </w:r>
    </w:p>
    <w:p w:rsidR="00BF319B" w:rsidRPr="00042CC9" w:rsidRDefault="00BF319B" w:rsidP="001B06E3">
      <w:pPr>
        <w:ind w:firstLine="708"/>
        <w:jc w:val="both"/>
        <w:rPr>
          <w:sz w:val="28"/>
          <w:szCs w:val="28"/>
        </w:rPr>
      </w:pPr>
      <w:r w:rsidRPr="00042CC9">
        <w:rPr>
          <w:sz w:val="28"/>
          <w:szCs w:val="28"/>
        </w:rPr>
        <w:t>Социология – это наука, ее главная задача состоит в том, чтобы позн</w:t>
      </w:r>
      <w:r w:rsidRPr="00042CC9">
        <w:rPr>
          <w:sz w:val="28"/>
          <w:szCs w:val="28"/>
        </w:rPr>
        <w:t>а</w:t>
      </w:r>
      <w:r w:rsidRPr="00042CC9">
        <w:rPr>
          <w:sz w:val="28"/>
          <w:szCs w:val="28"/>
        </w:rPr>
        <w:t>вать и объяснять явления и процессы социальной жизни, т.е. добиваться п</w:t>
      </w:r>
      <w:r w:rsidRPr="00042CC9">
        <w:rPr>
          <w:sz w:val="28"/>
          <w:szCs w:val="28"/>
        </w:rPr>
        <w:t>о</w:t>
      </w:r>
      <w:r w:rsidRPr="00042CC9">
        <w:rPr>
          <w:sz w:val="28"/>
          <w:szCs w:val="28"/>
        </w:rPr>
        <w:t>нимания того, что они собой представляют, каковы причины, определяющие их особенности. Поэтому социальное знание должно быть объективным, в нем не должно выражаться отношения познающего к изучаемому им объе</w:t>
      </w:r>
      <w:r w:rsidRPr="00042CC9">
        <w:rPr>
          <w:sz w:val="28"/>
          <w:szCs w:val="28"/>
        </w:rPr>
        <w:t>к</w:t>
      </w:r>
      <w:r w:rsidRPr="00042CC9">
        <w:rPr>
          <w:sz w:val="28"/>
          <w:szCs w:val="28"/>
        </w:rPr>
        <w:t>ту, даваться ему оценки. Однако добиться этого нелегко: мешают идейные и политические взгляды и симпатии ученого, которые являются следствием его определенной общественной позиции. Наиболее открыто они находят часто выражение в интерпретациях результатов социологических исследований.</w:t>
      </w:r>
    </w:p>
    <w:p w:rsidR="00BF319B" w:rsidRPr="00042CC9" w:rsidRDefault="00BF319B" w:rsidP="001B06E3">
      <w:pPr>
        <w:ind w:firstLine="708"/>
        <w:jc w:val="both"/>
        <w:rPr>
          <w:sz w:val="28"/>
          <w:szCs w:val="28"/>
        </w:rPr>
      </w:pPr>
      <w:r w:rsidRPr="00042CC9">
        <w:rPr>
          <w:sz w:val="28"/>
          <w:szCs w:val="28"/>
        </w:rPr>
        <w:t xml:space="preserve">Важно также, чтобы добытые социологами знания были </w:t>
      </w:r>
      <w:r w:rsidRPr="00042CC9">
        <w:rPr>
          <w:b/>
          <w:i/>
          <w:sz w:val="28"/>
          <w:szCs w:val="28"/>
        </w:rPr>
        <w:t>социологи</w:t>
      </w:r>
      <w:r w:rsidRPr="00042CC9">
        <w:rPr>
          <w:b/>
          <w:i/>
          <w:sz w:val="28"/>
          <w:szCs w:val="28"/>
        </w:rPr>
        <w:t>ч</w:t>
      </w:r>
      <w:r w:rsidRPr="00042CC9">
        <w:rPr>
          <w:b/>
          <w:i/>
          <w:sz w:val="28"/>
          <w:szCs w:val="28"/>
        </w:rPr>
        <w:t>ными</w:t>
      </w:r>
      <w:r w:rsidRPr="00042CC9">
        <w:rPr>
          <w:sz w:val="28"/>
          <w:szCs w:val="28"/>
        </w:rPr>
        <w:t>. Это обеспечивается, как минимум, обращением социологии к изуч</w:t>
      </w:r>
      <w:r w:rsidRPr="00042CC9">
        <w:rPr>
          <w:sz w:val="28"/>
          <w:szCs w:val="28"/>
        </w:rPr>
        <w:t>е</w:t>
      </w:r>
      <w:r w:rsidRPr="00042CC9">
        <w:rPr>
          <w:sz w:val="28"/>
          <w:szCs w:val="28"/>
        </w:rPr>
        <w:t>нию социальной жизни в интерпретации, сформулированной в предмете да</w:t>
      </w:r>
      <w:r w:rsidRPr="00042CC9">
        <w:rPr>
          <w:sz w:val="28"/>
          <w:szCs w:val="28"/>
        </w:rPr>
        <w:t>н</w:t>
      </w:r>
      <w:r w:rsidRPr="00042CC9">
        <w:rPr>
          <w:sz w:val="28"/>
          <w:szCs w:val="28"/>
        </w:rPr>
        <w:t xml:space="preserve">ной науки; использованием социологического метода познания; описанием исследуемых явлений и процессов языком социологических понятий. </w:t>
      </w:r>
    </w:p>
    <w:p w:rsidR="00BF319B" w:rsidRPr="00042CC9" w:rsidRDefault="00BF319B" w:rsidP="001B06E3">
      <w:pPr>
        <w:ind w:firstLine="708"/>
        <w:jc w:val="both"/>
        <w:rPr>
          <w:sz w:val="28"/>
          <w:szCs w:val="28"/>
        </w:rPr>
      </w:pPr>
      <w:r w:rsidRPr="00042CC9">
        <w:rPr>
          <w:sz w:val="28"/>
          <w:szCs w:val="28"/>
        </w:rPr>
        <w:t xml:space="preserve"> Социологическое сознание предполагает умение индивида видеть в повседневной жизни прежде всего все то, что относится к социальной дейс</w:t>
      </w:r>
      <w:r w:rsidRPr="00042CC9">
        <w:rPr>
          <w:sz w:val="28"/>
          <w:szCs w:val="28"/>
        </w:rPr>
        <w:t>т</w:t>
      </w:r>
      <w:r w:rsidRPr="00042CC9">
        <w:rPr>
          <w:sz w:val="28"/>
          <w:szCs w:val="28"/>
        </w:rPr>
        <w:t>вительности с точки зрения личности, т.е. с позиций той социальной общн</w:t>
      </w:r>
      <w:r w:rsidRPr="00042CC9">
        <w:rPr>
          <w:sz w:val="28"/>
          <w:szCs w:val="28"/>
        </w:rPr>
        <w:t>о</w:t>
      </w:r>
      <w:r w:rsidRPr="00042CC9">
        <w:rPr>
          <w:sz w:val="28"/>
          <w:szCs w:val="28"/>
        </w:rPr>
        <w:t>сти (группы), к которой она принадлежит. Характерной особенностью соц</w:t>
      </w:r>
      <w:r w:rsidRPr="00042CC9">
        <w:rPr>
          <w:sz w:val="28"/>
          <w:szCs w:val="28"/>
        </w:rPr>
        <w:t>и</w:t>
      </w:r>
      <w:r w:rsidRPr="00042CC9">
        <w:rPr>
          <w:sz w:val="28"/>
          <w:szCs w:val="28"/>
        </w:rPr>
        <w:t>ального сознания является социологическое воображение – соотношение с</w:t>
      </w:r>
      <w:r w:rsidRPr="00042CC9">
        <w:rPr>
          <w:sz w:val="28"/>
          <w:szCs w:val="28"/>
        </w:rPr>
        <w:t>е</w:t>
      </w:r>
      <w:r w:rsidRPr="00042CC9">
        <w:rPr>
          <w:sz w:val="28"/>
          <w:szCs w:val="28"/>
        </w:rPr>
        <w:t>бя с социальной действительностью, погружение себя в неё, и тем самым, рассмотрение личного в контексте общественного, в связи с существующими социальными ролями, институтами, структурой.</w:t>
      </w:r>
    </w:p>
    <w:p w:rsidR="00BF319B" w:rsidRPr="00042CC9" w:rsidRDefault="00BF319B" w:rsidP="001B06E3">
      <w:pPr>
        <w:ind w:firstLine="708"/>
        <w:jc w:val="both"/>
        <w:rPr>
          <w:sz w:val="28"/>
          <w:szCs w:val="28"/>
        </w:rPr>
      </w:pPr>
      <w:r w:rsidRPr="00042CC9">
        <w:rPr>
          <w:sz w:val="28"/>
          <w:szCs w:val="28"/>
        </w:rPr>
        <w:t>Социология не является точной наукой. Это обусловлено тем, что о</w:t>
      </w:r>
      <w:r w:rsidRPr="00042CC9">
        <w:rPr>
          <w:sz w:val="28"/>
          <w:szCs w:val="28"/>
        </w:rPr>
        <w:t>т</w:t>
      </w:r>
      <w:r w:rsidRPr="00042CC9">
        <w:rPr>
          <w:sz w:val="28"/>
          <w:szCs w:val="28"/>
        </w:rPr>
        <w:t>крываемые ею законы существуют в действиях социальных субъектов, имеющих разные интересы, преследующих  нередко противоположные цели, тем самым вносящих серьезные коррективы в действия социальных законов, в ход обусловленных ими социальных процессов. Поэтому социальные зак</w:t>
      </w:r>
      <w:r w:rsidRPr="00042CC9">
        <w:rPr>
          <w:sz w:val="28"/>
          <w:szCs w:val="28"/>
        </w:rPr>
        <w:t>о</w:t>
      </w:r>
      <w:r w:rsidRPr="00042CC9">
        <w:rPr>
          <w:sz w:val="28"/>
          <w:szCs w:val="28"/>
        </w:rPr>
        <w:t>ны относятся к классу стохастических (вероятностных), определяющих не столько неизбежность тех или иных социальных процессов и изменений, сколько их тенденции.</w:t>
      </w:r>
    </w:p>
    <w:p w:rsidR="00BF319B" w:rsidRPr="00042CC9" w:rsidRDefault="00BF319B" w:rsidP="001B06E3">
      <w:pPr>
        <w:ind w:firstLine="708"/>
        <w:jc w:val="both"/>
        <w:rPr>
          <w:sz w:val="28"/>
          <w:szCs w:val="28"/>
        </w:rPr>
      </w:pPr>
      <w:r w:rsidRPr="00042CC9">
        <w:rPr>
          <w:sz w:val="28"/>
          <w:szCs w:val="28"/>
        </w:rPr>
        <w:t>В социологии большое место отводится изучению: 1) социальной структуры общества; 2) взаимодействия  социальных субъектов друг с др</w:t>
      </w:r>
      <w:r w:rsidRPr="00042CC9">
        <w:rPr>
          <w:sz w:val="28"/>
          <w:szCs w:val="28"/>
        </w:rPr>
        <w:t>у</w:t>
      </w:r>
      <w:r w:rsidRPr="00042CC9">
        <w:rPr>
          <w:sz w:val="28"/>
          <w:szCs w:val="28"/>
        </w:rPr>
        <w:t>гом; 3) взаимодействия социальных субъектов с окружающей средой и 4) с</w:t>
      </w:r>
      <w:r w:rsidRPr="00042CC9">
        <w:rPr>
          <w:sz w:val="28"/>
          <w:szCs w:val="28"/>
        </w:rPr>
        <w:t>о</w:t>
      </w:r>
      <w:r w:rsidRPr="00042CC9">
        <w:rPr>
          <w:sz w:val="28"/>
          <w:szCs w:val="28"/>
        </w:rPr>
        <w:t>циальных институтов. Соответственно проблемы: 1) структуризации и стр</w:t>
      </w:r>
      <w:r w:rsidRPr="00042CC9">
        <w:rPr>
          <w:sz w:val="28"/>
          <w:szCs w:val="28"/>
        </w:rPr>
        <w:t>а</w:t>
      </w:r>
      <w:r w:rsidRPr="00042CC9">
        <w:rPr>
          <w:sz w:val="28"/>
          <w:szCs w:val="28"/>
        </w:rPr>
        <w:t xml:space="preserve">тификации населения; 2) социальных интеракций; 3) социальной экологии и </w:t>
      </w:r>
      <w:r w:rsidRPr="00042CC9">
        <w:rPr>
          <w:sz w:val="28"/>
          <w:szCs w:val="28"/>
        </w:rPr>
        <w:lastRenderedPageBreak/>
        <w:t>4) институциональных форм социальной жизни образуют основные предме</w:t>
      </w:r>
      <w:r w:rsidRPr="00042CC9">
        <w:rPr>
          <w:sz w:val="28"/>
          <w:szCs w:val="28"/>
        </w:rPr>
        <w:t>т</w:t>
      </w:r>
      <w:r w:rsidRPr="00042CC9">
        <w:rPr>
          <w:sz w:val="28"/>
          <w:szCs w:val="28"/>
        </w:rPr>
        <w:t>ные поля социологической науки, являются ее базовыми разделами.</w:t>
      </w:r>
    </w:p>
    <w:p w:rsidR="00BF319B" w:rsidRPr="00042CC9" w:rsidRDefault="00BF319B" w:rsidP="001B06E3">
      <w:pPr>
        <w:ind w:firstLine="708"/>
        <w:jc w:val="both"/>
        <w:rPr>
          <w:sz w:val="28"/>
          <w:szCs w:val="28"/>
        </w:rPr>
      </w:pPr>
      <w:r w:rsidRPr="00042CC9">
        <w:rPr>
          <w:sz w:val="28"/>
          <w:szCs w:val="28"/>
        </w:rPr>
        <w:t xml:space="preserve">Все явления и процессы социальной жизни, все социальные субъекты, институты являются </w:t>
      </w:r>
      <w:r w:rsidRPr="00042CC9">
        <w:rPr>
          <w:b/>
          <w:sz w:val="28"/>
          <w:szCs w:val="28"/>
        </w:rPr>
        <w:t xml:space="preserve">фактами </w:t>
      </w:r>
      <w:r w:rsidRPr="00042CC9">
        <w:rPr>
          <w:sz w:val="28"/>
          <w:szCs w:val="28"/>
        </w:rPr>
        <w:t>социологической науки. Важно подчеркнуть, что социология изучает не только социальную жизнь, но и то, как она отр</w:t>
      </w:r>
      <w:r w:rsidRPr="00042CC9">
        <w:rPr>
          <w:sz w:val="28"/>
          <w:szCs w:val="28"/>
        </w:rPr>
        <w:t>а</w:t>
      </w:r>
      <w:r w:rsidRPr="00042CC9">
        <w:rPr>
          <w:sz w:val="28"/>
          <w:szCs w:val="28"/>
        </w:rPr>
        <w:t>жается в сознании людей, т.е. их знание о ней. Причем эта информация также служит объектом социологического исследования – ее анализа и обобщения, которое занимает в данной науке едва ли не ведущее место. Взгляды (расс</w:t>
      </w:r>
      <w:r w:rsidRPr="00042CC9">
        <w:rPr>
          <w:sz w:val="28"/>
          <w:szCs w:val="28"/>
        </w:rPr>
        <w:t>у</w:t>
      </w:r>
      <w:r w:rsidRPr="00042CC9">
        <w:rPr>
          <w:sz w:val="28"/>
          <w:szCs w:val="28"/>
        </w:rPr>
        <w:t>ждения) респондентов – людей, отвечающих на вопросы социологов, - к</w:t>
      </w:r>
      <w:r w:rsidRPr="00042CC9">
        <w:rPr>
          <w:sz w:val="28"/>
          <w:szCs w:val="28"/>
        </w:rPr>
        <w:t>о</w:t>
      </w:r>
      <w:r w:rsidRPr="00042CC9">
        <w:rPr>
          <w:sz w:val="28"/>
          <w:szCs w:val="28"/>
        </w:rPr>
        <w:t>нечно, субъективны. Но в своей массе, в результате их усреднения и обобщ</w:t>
      </w:r>
      <w:r w:rsidRPr="00042CC9">
        <w:rPr>
          <w:sz w:val="28"/>
          <w:szCs w:val="28"/>
        </w:rPr>
        <w:t>е</w:t>
      </w:r>
      <w:r w:rsidRPr="00042CC9">
        <w:rPr>
          <w:sz w:val="28"/>
          <w:szCs w:val="28"/>
        </w:rPr>
        <w:t>ния они предстают как объективные. Это позволяет рассматривать их как факты, ничем не отличающиеся от фактов реальной жизни.</w:t>
      </w:r>
    </w:p>
    <w:p w:rsidR="00BF319B" w:rsidRPr="00042CC9" w:rsidRDefault="00BF319B" w:rsidP="001B06E3">
      <w:pPr>
        <w:ind w:firstLine="708"/>
        <w:jc w:val="both"/>
        <w:rPr>
          <w:sz w:val="28"/>
          <w:szCs w:val="28"/>
        </w:rPr>
      </w:pPr>
      <w:r w:rsidRPr="00042CC9">
        <w:rPr>
          <w:sz w:val="28"/>
          <w:szCs w:val="28"/>
        </w:rPr>
        <w:t>Следует отметить несовпадение социологии как науки и как учебной дисциплины. Первая значительно шире по объему социологических знаний, дает самое полное и глубокое представление о социальной жизни, включает в себя и такие сведения о ней, которые еще не получили признания всех уч</w:t>
      </w:r>
      <w:r w:rsidRPr="00042CC9">
        <w:rPr>
          <w:sz w:val="28"/>
          <w:szCs w:val="28"/>
        </w:rPr>
        <w:t>е</w:t>
      </w:r>
      <w:r w:rsidRPr="00042CC9">
        <w:rPr>
          <w:sz w:val="28"/>
          <w:szCs w:val="28"/>
        </w:rPr>
        <w:t>ных. Для учебной дисциплины характерно упрощенное изложение сведений о социальной жизни, ограниченное использование понятий социологической науки, ее тезауруса (дисциплинарного словаря). К тому же учебное излож</w:t>
      </w:r>
      <w:r w:rsidRPr="00042CC9">
        <w:rPr>
          <w:sz w:val="28"/>
          <w:szCs w:val="28"/>
        </w:rPr>
        <w:t>е</w:t>
      </w:r>
      <w:r w:rsidRPr="00042CC9">
        <w:rPr>
          <w:sz w:val="28"/>
          <w:szCs w:val="28"/>
        </w:rPr>
        <w:t>ние социологии имеет свою логику, в большой степени отвечающую метод</w:t>
      </w:r>
      <w:r w:rsidRPr="00042CC9">
        <w:rPr>
          <w:sz w:val="28"/>
          <w:szCs w:val="28"/>
        </w:rPr>
        <w:t>и</w:t>
      </w:r>
      <w:r w:rsidRPr="00042CC9">
        <w:rPr>
          <w:sz w:val="28"/>
          <w:szCs w:val="28"/>
        </w:rPr>
        <w:t xml:space="preserve">ческим требованиям ее изучения. </w:t>
      </w:r>
    </w:p>
    <w:p w:rsidR="00BF319B" w:rsidRPr="00042CC9" w:rsidRDefault="00BF319B" w:rsidP="001B06E3">
      <w:pPr>
        <w:pStyle w:val="ac"/>
        <w:rPr>
          <w:szCs w:val="28"/>
        </w:rPr>
      </w:pPr>
    </w:p>
    <w:p w:rsidR="00BF319B" w:rsidRPr="00042CC9" w:rsidRDefault="00BF319B" w:rsidP="001B06E3">
      <w:pPr>
        <w:ind w:firstLine="708"/>
        <w:jc w:val="both"/>
        <w:rPr>
          <w:sz w:val="28"/>
          <w:szCs w:val="28"/>
        </w:rPr>
      </w:pPr>
      <w:r w:rsidRPr="006D2237">
        <w:rPr>
          <w:b/>
          <w:sz w:val="28"/>
          <w:szCs w:val="28"/>
          <w:bdr w:val="single" w:sz="4" w:space="0" w:color="auto"/>
        </w:rPr>
        <w:t>3</w:t>
      </w:r>
      <w:r w:rsidRPr="00042CC9">
        <w:rPr>
          <w:sz w:val="28"/>
          <w:szCs w:val="28"/>
        </w:rPr>
        <w:t xml:space="preserve"> Социологию чаще всего относят к общественным наукам, исходя из того, что объектом ее познания считается все общество. Причисляют ее, ос</w:t>
      </w:r>
      <w:r w:rsidRPr="00042CC9">
        <w:rPr>
          <w:sz w:val="28"/>
          <w:szCs w:val="28"/>
        </w:rPr>
        <w:t>о</w:t>
      </w:r>
      <w:r w:rsidRPr="00042CC9">
        <w:rPr>
          <w:sz w:val="28"/>
          <w:szCs w:val="28"/>
        </w:rPr>
        <w:t>бенно в последнее время, и к гуманитарным наукам. Это объясняется во</w:t>
      </w:r>
      <w:r w:rsidRPr="00042CC9">
        <w:rPr>
          <w:sz w:val="28"/>
          <w:szCs w:val="28"/>
        </w:rPr>
        <w:t>з</w:t>
      </w:r>
      <w:r w:rsidRPr="00042CC9">
        <w:rPr>
          <w:sz w:val="28"/>
          <w:szCs w:val="28"/>
        </w:rPr>
        <w:t>росшим вниманием в социологии к проблемам человека. Особенность же с</w:t>
      </w:r>
      <w:r w:rsidRPr="00042CC9">
        <w:rPr>
          <w:sz w:val="28"/>
          <w:szCs w:val="28"/>
        </w:rPr>
        <w:t>о</w:t>
      </w:r>
      <w:r w:rsidRPr="00042CC9">
        <w:rPr>
          <w:sz w:val="28"/>
          <w:szCs w:val="28"/>
        </w:rPr>
        <w:t>циологии в том, что она занимается изучением социальной жизни людей, их социальных взаимодействий. Причем, и на уровне общества и на уровне ли</w:t>
      </w:r>
      <w:r w:rsidRPr="00042CC9">
        <w:rPr>
          <w:sz w:val="28"/>
          <w:szCs w:val="28"/>
        </w:rPr>
        <w:t>ч</w:t>
      </w:r>
      <w:r w:rsidRPr="00042CC9">
        <w:rPr>
          <w:sz w:val="28"/>
          <w:szCs w:val="28"/>
        </w:rPr>
        <w:t>ности. Это даёт основание говорить об интегративности знания, добываемого социологией.</w:t>
      </w:r>
    </w:p>
    <w:p w:rsidR="00BF319B" w:rsidRPr="00042CC9" w:rsidRDefault="00BF319B" w:rsidP="001B06E3">
      <w:pPr>
        <w:pStyle w:val="21"/>
        <w:rPr>
          <w:szCs w:val="28"/>
        </w:rPr>
      </w:pPr>
      <w:r w:rsidRPr="00042CC9">
        <w:rPr>
          <w:szCs w:val="28"/>
        </w:rPr>
        <w:t>Социология связана со многими науками, прежде всего изучающими общество – с социальной философией, экономической теорией, историей, политологией, психологией, этнографией, экологией, демографией, фамил</w:t>
      </w:r>
      <w:r w:rsidRPr="00042CC9">
        <w:rPr>
          <w:szCs w:val="28"/>
        </w:rPr>
        <w:t>и</w:t>
      </w:r>
      <w:r w:rsidRPr="00042CC9">
        <w:rPr>
          <w:szCs w:val="28"/>
        </w:rPr>
        <w:t>стикой. Связана она и с такими науками как статистика, систематика, мат</w:t>
      </w:r>
      <w:r w:rsidRPr="00042CC9">
        <w:rPr>
          <w:szCs w:val="28"/>
        </w:rPr>
        <w:t>е</w:t>
      </w:r>
      <w:r w:rsidRPr="00042CC9">
        <w:rPr>
          <w:szCs w:val="28"/>
        </w:rPr>
        <w:t>матика. Социология использует фактический материал других наук, опирае</w:t>
      </w:r>
      <w:r w:rsidRPr="00042CC9">
        <w:rPr>
          <w:szCs w:val="28"/>
        </w:rPr>
        <w:t>т</w:t>
      </w:r>
      <w:r w:rsidRPr="00042CC9">
        <w:rPr>
          <w:szCs w:val="28"/>
        </w:rPr>
        <w:t>ся на их теоретические положения для объяснения изучаемых ею социальных процессов.</w:t>
      </w:r>
    </w:p>
    <w:p w:rsidR="00BF319B" w:rsidRPr="00042CC9" w:rsidRDefault="00BF319B" w:rsidP="001B06E3">
      <w:pPr>
        <w:ind w:firstLine="708"/>
        <w:jc w:val="both"/>
        <w:rPr>
          <w:sz w:val="28"/>
          <w:szCs w:val="28"/>
        </w:rPr>
      </w:pPr>
      <w:r w:rsidRPr="00042CC9">
        <w:rPr>
          <w:sz w:val="28"/>
          <w:szCs w:val="28"/>
        </w:rPr>
        <w:t>Отметим значение для социологии некоторых наук. Социальная фил</w:t>
      </w:r>
      <w:r w:rsidRPr="00042CC9">
        <w:rPr>
          <w:sz w:val="28"/>
          <w:szCs w:val="28"/>
        </w:rPr>
        <w:t>о</w:t>
      </w:r>
      <w:r w:rsidRPr="00042CC9">
        <w:rPr>
          <w:sz w:val="28"/>
          <w:szCs w:val="28"/>
        </w:rPr>
        <w:t>софия занимается разработкой теории и методологии познания общества, в том числе социальной жизни; история анализирует прошлое, выясняет те</w:t>
      </w:r>
      <w:r w:rsidRPr="00042CC9">
        <w:rPr>
          <w:sz w:val="28"/>
          <w:szCs w:val="28"/>
        </w:rPr>
        <w:t>н</w:t>
      </w:r>
      <w:r w:rsidRPr="00042CC9">
        <w:rPr>
          <w:sz w:val="28"/>
          <w:szCs w:val="28"/>
        </w:rPr>
        <w:t>денции и закономерности развития общества, имеющие отношение и к пр</w:t>
      </w:r>
      <w:r w:rsidRPr="00042CC9">
        <w:rPr>
          <w:sz w:val="28"/>
          <w:szCs w:val="28"/>
        </w:rPr>
        <w:t>о</w:t>
      </w:r>
      <w:r w:rsidRPr="00042CC9">
        <w:rPr>
          <w:sz w:val="28"/>
          <w:szCs w:val="28"/>
        </w:rPr>
        <w:t>исходящим в нем социальным процессам; экономическая теория упор делает на изучение взаимодействий людей по поводу собственности, которые ок</w:t>
      </w:r>
      <w:r w:rsidRPr="00042CC9">
        <w:rPr>
          <w:sz w:val="28"/>
          <w:szCs w:val="28"/>
        </w:rPr>
        <w:t>а</w:t>
      </w:r>
      <w:r w:rsidRPr="00042CC9">
        <w:rPr>
          <w:sz w:val="28"/>
          <w:szCs w:val="28"/>
        </w:rPr>
        <w:t>зывают определяющее влияние на все формы жизни; политология акцент</w:t>
      </w:r>
      <w:r w:rsidRPr="00042CC9">
        <w:rPr>
          <w:sz w:val="28"/>
          <w:szCs w:val="28"/>
        </w:rPr>
        <w:t>и</w:t>
      </w:r>
      <w:r w:rsidRPr="00042CC9">
        <w:rPr>
          <w:sz w:val="28"/>
          <w:szCs w:val="28"/>
        </w:rPr>
        <w:lastRenderedPageBreak/>
        <w:t>рует внимание на изучении  взаимодействия людей по поводу власти, кот</w:t>
      </w:r>
      <w:r w:rsidRPr="00042CC9">
        <w:rPr>
          <w:sz w:val="28"/>
          <w:szCs w:val="28"/>
        </w:rPr>
        <w:t>о</w:t>
      </w:r>
      <w:r w:rsidRPr="00042CC9">
        <w:rPr>
          <w:sz w:val="28"/>
          <w:szCs w:val="28"/>
        </w:rPr>
        <w:t>рые имеют отношение к социальной жизни; социальная психология заним</w:t>
      </w:r>
      <w:r w:rsidRPr="00042CC9">
        <w:rPr>
          <w:sz w:val="28"/>
          <w:szCs w:val="28"/>
        </w:rPr>
        <w:t>а</w:t>
      </w:r>
      <w:r w:rsidRPr="00042CC9">
        <w:rPr>
          <w:sz w:val="28"/>
          <w:szCs w:val="28"/>
        </w:rPr>
        <w:t>ется изучением массового и группового сознания людей, проявляющегося, в частности, в разных формах социального поведения.</w:t>
      </w:r>
    </w:p>
    <w:p w:rsidR="00BF319B" w:rsidRDefault="00BF319B" w:rsidP="001B06E3">
      <w:pPr>
        <w:pStyle w:val="21"/>
        <w:rPr>
          <w:szCs w:val="28"/>
        </w:rPr>
      </w:pPr>
      <w:r w:rsidRPr="00042CC9">
        <w:rPr>
          <w:szCs w:val="28"/>
        </w:rPr>
        <w:t>Социология своей эмпирической частью занимается изучением соц</w:t>
      </w:r>
      <w:r w:rsidRPr="00042CC9">
        <w:rPr>
          <w:szCs w:val="28"/>
        </w:rPr>
        <w:t>и</w:t>
      </w:r>
      <w:r w:rsidRPr="00042CC9">
        <w:rPr>
          <w:szCs w:val="28"/>
        </w:rPr>
        <w:t>альных субъектов, участвующих во всех формах общественной жизни. Это свидетельствует о связующей, интегрирующей роли социологического зн</w:t>
      </w:r>
      <w:r w:rsidRPr="00042CC9">
        <w:rPr>
          <w:szCs w:val="28"/>
        </w:rPr>
        <w:t>а</w:t>
      </w:r>
      <w:r w:rsidRPr="00042CC9">
        <w:rPr>
          <w:szCs w:val="28"/>
        </w:rPr>
        <w:t xml:space="preserve">ния, дает основание говорить об особом – </w:t>
      </w:r>
      <w:r w:rsidRPr="00042CC9">
        <w:rPr>
          <w:b/>
          <w:i/>
          <w:szCs w:val="28"/>
        </w:rPr>
        <w:t>центральном</w:t>
      </w:r>
      <w:r w:rsidRPr="00042CC9">
        <w:rPr>
          <w:szCs w:val="28"/>
        </w:rPr>
        <w:t xml:space="preserve"> положении ее   ср</w:t>
      </w:r>
      <w:r w:rsidRPr="00042CC9">
        <w:rPr>
          <w:szCs w:val="28"/>
        </w:rPr>
        <w:t>е</w:t>
      </w:r>
      <w:r w:rsidRPr="00042CC9">
        <w:rPr>
          <w:szCs w:val="28"/>
        </w:rPr>
        <w:t>ди познающих общество наук.</w:t>
      </w:r>
    </w:p>
    <w:p w:rsidR="00511A00" w:rsidRPr="00042CC9" w:rsidRDefault="00511A00" w:rsidP="001B06E3">
      <w:pPr>
        <w:pStyle w:val="21"/>
        <w:rPr>
          <w:szCs w:val="28"/>
        </w:rPr>
      </w:pPr>
    </w:p>
    <w:p w:rsidR="00BF319B" w:rsidRDefault="000D1187" w:rsidP="001B06E3">
      <w:pPr>
        <w:jc w:val="center"/>
        <w:rPr>
          <w:b/>
          <w:bCs/>
          <w:sz w:val="28"/>
          <w:szCs w:val="28"/>
        </w:rPr>
      </w:pPr>
      <w:r w:rsidRPr="000D1187">
        <w:rPr>
          <w:b/>
          <w:bCs/>
          <w:sz w:val="28"/>
          <w:szCs w:val="28"/>
        </w:rPr>
        <w:t>Основные понятия темы</w:t>
      </w:r>
      <w:r w:rsidR="00BF319B" w:rsidRPr="00042CC9">
        <w:rPr>
          <w:b/>
          <w:bCs/>
          <w:sz w:val="28"/>
          <w:szCs w:val="28"/>
        </w:rPr>
        <w:t>:</w:t>
      </w:r>
    </w:p>
    <w:p w:rsidR="002E0C19" w:rsidRPr="00042CC9" w:rsidRDefault="002E0C19" w:rsidP="001B06E3">
      <w:pPr>
        <w:jc w:val="center"/>
        <w:rPr>
          <w:b/>
          <w:bCs/>
          <w:sz w:val="28"/>
          <w:szCs w:val="28"/>
        </w:rPr>
      </w:pPr>
    </w:p>
    <w:p w:rsidR="00BF319B" w:rsidRPr="00042CC9" w:rsidRDefault="00BF319B" w:rsidP="001B06E3">
      <w:pPr>
        <w:jc w:val="both"/>
        <w:rPr>
          <w:sz w:val="28"/>
          <w:szCs w:val="28"/>
        </w:rPr>
      </w:pPr>
      <w:r w:rsidRPr="00042CC9">
        <w:rPr>
          <w:sz w:val="28"/>
          <w:szCs w:val="28"/>
        </w:rPr>
        <w:tab/>
        <w:t>Объект социологии. Предмет социологии. Социальная жизнь общества. Разновидности и общности социальной жизни. Социальные явления и пр</w:t>
      </w:r>
      <w:r w:rsidRPr="00042CC9">
        <w:rPr>
          <w:sz w:val="28"/>
          <w:szCs w:val="28"/>
        </w:rPr>
        <w:t>о</w:t>
      </w:r>
      <w:r w:rsidRPr="00042CC9">
        <w:rPr>
          <w:sz w:val="28"/>
          <w:szCs w:val="28"/>
        </w:rPr>
        <w:t>цессы. Социальные действия. Социальные институты. Методы социологич</w:t>
      </w:r>
      <w:r w:rsidRPr="00042CC9">
        <w:rPr>
          <w:sz w:val="28"/>
          <w:szCs w:val="28"/>
        </w:rPr>
        <w:t>е</w:t>
      </w:r>
      <w:r w:rsidRPr="00042CC9">
        <w:rPr>
          <w:sz w:val="28"/>
          <w:szCs w:val="28"/>
        </w:rPr>
        <w:t>ской науки. Социологическое познание и знание. Социальный факт. Стро</w:t>
      </w:r>
      <w:r w:rsidRPr="00042CC9">
        <w:rPr>
          <w:sz w:val="28"/>
          <w:szCs w:val="28"/>
        </w:rPr>
        <w:t>е</w:t>
      </w:r>
      <w:r w:rsidRPr="00042CC9">
        <w:rPr>
          <w:sz w:val="28"/>
          <w:szCs w:val="28"/>
        </w:rPr>
        <w:t xml:space="preserve">ние социологии: общая и частные социологические теории, эмпирическая и прикладная. Онтологическая, </w:t>
      </w:r>
      <w:r w:rsidR="003F025B" w:rsidRPr="00042CC9">
        <w:rPr>
          <w:sz w:val="28"/>
          <w:szCs w:val="28"/>
        </w:rPr>
        <w:t>эпистем</w:t>
      </w:r>
      <w:r w:rsidR="003F025B">
        <w:rPr>
          <w:sz w:val="28"/>
          <w:szCs w:val="28"/>
        </w:rPr>
        <w:t>о</w:t>
      </w:r>
      <w:r w:rsidR="003F025B" w:rsidRPr="00042CC9">
        <w:rPr>
          <w:sz w:val="28"/>
          <w:szCs w:val="28"/>
        </w:rPr>
        <w:t>логи</w:t>
      </w:r>
      <w:r w:rsidRPr="00042CC9">
        <w:rPr>
          <w:sz w:val="28"/>
          <w:szCs w:val="28"/>
        </w:rPr>
        <w:t>ческая, праксиологическая части социологии. Функции социологии: методологическая, познавательная, пр</w:t>
      </w:r>
      <w:r w:rsidRPr="00042CC9">
        <w:rPr>
          <w:sz w:val="28"/>
          <w:szCs w:val="28"/>
        </w:rPr>
        <w:t>о</w:t>
      </w:r>
      <w:r w:rsidRPr="00042CC9">
        <w:rPr>
          <w:sz w:val="28"/>
          <w:szCs w:val="28"/>
        </w:rPr>
        <w:t>гностическая, проектировочная, практические.</w:t>
      </w:r>
    </w:p>
    <w:p w:rsidR="00BF319B" w:rsidRDefault="00BF319B" w:rsidP="00042CC9">
      <w:pPr>
        <w:pStyle w:val="4"/>
        <w:tabs>
          <w:tab w:val="left" w:pos="0"/>
        </w:tabs>
        <w:spacing w:line="276" w:lineRule="auto"/>
        <w:rPr>
          <w:b/>
          <w:sz w:val="24"/>
        </w:rPr>
      </w:pPr>
    </w:p>
    <w:p w:rsidR="00BF319B" w:rsidRDefault="000D1187">
      <w:pPr>
        <w:pStyle w:val="4"/>
        <w:tabs>
          <w:tab w:val="left" w:pos="0"/>
        </w:tabs>
        <w:rPr>
          <w:b/>
          <w:szCs w:val="28"/>
        </w:rPr>
      </w:pPr>
      <w:r w:rsidRPr="000D1187">
        <w:rPr>
          <w:b/>
          <w:szCs w:val="28"/>
        </w:rPr>
        <w:t>Схема № 1.</w:t>
      </w:r>
    </w:p>
    <w:p w:rsidR="00BF319B" w:rsidRDefault="00D67EA8">
      <w:pPr>
        <w:ind w:left="696" w:firstLine="720"/>
        <w:jc w:val="both"/>
      </w:pPr>
      <w:r>
        <w:t xml:space="preserve">   </w:t>
      </w:r>
      <w:r w:rsidR="00BF319B">
        <w:t>Объект</w:t>
      </w:r>
      <w:r w:rsidR="00BF319B">
        <w:tab/>
      </w:r>
      <w:r w:rsidR="00BF319B">
        <w:tab/>
        <w:t xml:space="preserve">  </w:t>
      </w:r>
      <w:r w:rsidR="00BF319B">
        <w:tab/>
      </w:r>
      <w:r w:rsidR="00BF319B">
        <w:tab/>
        <w:t xml:space="preserve">         Предмет </w:t>
      </w:r>
    </w:p>
    <w:p w:rsidR="00BF319B" w:rsidRDefault="00D67EA8">
      <w:pPr>
        <w:ind w:firstLine="696"/>
        <w:jc w:val="both"/>
      </w:pPr>
      <w:r>
        <w:t xml:space="preserve">     </w:t>
      </w:r>
      <w:r w:rsidR="00BF319B">
        <w:t xml:space="preserve">       социологии</w:t>
      </w:r>
      <w:r w:rsidR="00BF319B">
        <w:tab/>
      </w:r>
      <w:r w:rsidR="00BF319B">
        <w:tab/>
      </w:r>
      <w:r w:rsidR="00BF319B">
        <w:tab/>
      </w:r>
      <w:r w:rsidR="00BF319B">
        <w:tab/>
        <w:t xml:space="preserve">       социологии</w:t>
      </w:r>
    </w:p>
    <w:p w:rsidR="00BF319B" w:rsidRDefault="008E04FF">
      <w:pPr>
        <w:jc w:val="both"/>
      </w:pPr>
      <w:r>
        <w:pict>
          <v:rect id="_x0000_s2399" style="position:absolute;left:0;text-align:left;margin-left:60.6pt;margin-top:4.05pt;width:92.35pt;height:56.85pt;z-index:251683840;v-text-anchor:middle" filled="f" strokeweight=".35mm"/>
        </w:pict>
      </w:r>
      <w:r>
        <w:pict>
          <v:rect id="_x0000_s2400" style="position:absolute;left:0;text-align:left;margin-left:252pt;margin-top:4.05pt;width:108pt;height:56.85pt;z-index:251684864;v-text-anchor:middle" filled="f" strokeweight=".35mm"/>
        </w:pict>
      </w:r>
      <w:r w:rsidR="00BF319B">
        <w:tab/>
      </w:r>
    </w:p>
    <w:p w:rsidR="00BF319B" w:rsidRDefault="00BF319B">
      <w:pPr>
        <w:jc w:val="both"/>
      </w:pPr>
      <w:r>
        <w:t xml:space="preserve">   </w:t>
      </w:r>
      <w:r>
        <w:tab/>
      </w:r>
      <w:r>
        <w:tab/>
        <w:t xml:space="preserve">  Социальная                                    </w:t>
      </w:r>
      <w:r w:rsidR="006B7235">
        <w:t xml:space="preserve">   </w:t>
      </w:r>
      <w:r>
        <w:t xml:space="preserve"> </w:t>
      </w:r>
      <w:r w:rsidR="006B7235">
        <w:t xml:space="preserve">   </w:t>
      </w:r>
      <w:r w:rsidR="003F025B">
        <w:t xml:space="preserve">    </w:t>
      </w:r>
      <w:r>
        <w:t>Знание о</w:t>
      </w:r>
    </w:p>
    <w:p w:rsidR="00BF319B" w:rsidRDefault="008E04FF">
      <w:pPr>
        <w:ind w:firstLine="708"/>
        <w:jc w:val="both"/>
      </w:pPr>
      <w:r>
        <w:pict>
          <v:line id="_x0000_s2401" style="position:absolute;left:0;text-align:left;z-index:251685888" from="152.95pt,4.9pt" to="252pt,4.9pt" strokeweight="1.59mm">
            <v:stroke joinstyle="miter"/>
          </v:line>
        </w:pict>
      </w:r>
      <w:r w:rsidR="00BF319B">
        <w:t xml:space="preserve">                жизнь                                        </w:t>
      </w:r>
      <w:r w:rsidR="006B7235">
        <w:t xml:space="preserve">       </w:t>
      </w:r>
      <w:r w:rsidR="003F025B">
        <w:t xml:space="preserve">     </w:t>
      </w:r>
      <w:r w:rsidR="006B7235">
        <w:t>с</w:t>
      </w:r>
      <w:r w:rsidR="00BF319B">
        <w:t>оциальной</w:t>
      </w:r>
    </w:p>
    <w:p w:rsidR="00BF319B" w:rsidRDefault="00BF319B">
      <w:pPr>
        <w:ind w:left="708" w:firstLine="708"/>
        <w:jc w:val="both"/>
      </w:pPr>
      <w:r>
        <w:t xml:space="preserve">   общества                                    </w:t>
      </w:r>
      <w:r w:rsidR="006B7235">
        <w:t xml:space="preserve">    </w:t>
      </w:r>
      <w:r w:rsidR="003F025B">
        <w:t xml:space="preserve">    </w:t>
      </w:r>
      <w:r>
        <w:t xml:space="preserve">жизни общества </w:t>
      </w:r>
    </w:p>
    <w:p w:rsidR="00BF319B" w:rsidRDefault="00BF319B">
      <w:pPr>
        <w:jc w:val="both"/>
      </w:pPr>
    </w:p>
    <w:p w:rsidR="00BF319B" w:rsidRDefault="00BF319B">
      <w:pPr>
        <w:ind w:left="708" w:firstLine="708"/>
        <w:jc w:val="both"/>
      </w:pPr>
      <w:r>
        <w:t xml:space="preserve">То, что </w:t>
      </w:r>
      <w:r>
        <w:rPr>
          <w:b/>
          <w:i/>
        </w:rPr>
        <w:t>изучает</w:t>
      </w:r>
      <w:r>
        <w:tab/>
        <w:t xml:space="preserve">  </w:t>
      </w:r>
      <w:r>
        <w:tab/>
        <w:t xml:space="preserve">             То, что социология</w:t>
      </w:r>
    </w:p>
    <w:p w:rsidR="00BF319B" w:rsidRDefault="00BF319B">
      <w:r>
        <w:t xml:space="preserve">                         социология   </w:t>
      </w:r>
      <w:r>
        <w:tab/>
      </w:r>
      <w:r>
        <w:tab/>
        <w:t xml:space="preserve">      </w:t>
      </w:r>
      <w:r>
        <w:tab/>
      </w:r>
      <w:r>
        <w:rPr>
          <w:b/>
          <w:i/>
        </w:rPr>
        <w:t>знает</w:t>
      </w:r>
      <w:r>
        <w:t xml:space="preserve"> о социальной жизни</w:t>
      </w:r>
      <w:r>
        <w:tab/>
      </w:r>
    </w:p>
    <w:p w:rsidR="002E0C19" w:rsidRDefault="002E0C19">
      <w:pPr>
        <w:pStyle w:val="5"/>
        <w:tabs>
          <w:tab w:val="left" w:pos="0"/>
        </w:tabs>
        <w:jc w:val="left"/>
      </w:pPr>
    </w:p>
    <w:p w:rsidR="00BF319B" w:rsidRDefault="000D1187">
      <w:pPr>
        <w:pStyle w:val="5"/>
        <w:tabs>
          <w:tab w:val="left" w:pos="0"/>
        </w:tabs>
        <w:jc w:val="left"/>
        <w:rPr>
          <w:sz w:val="24"/>
        </w:rPr>
      </w:pPr>
      <w:r w:rsidRPr="000D1187">
        <w:t>Схема № 2.</w:t>
      </w:r>
      <w:r w:rsidR="00BF319B">
        <w:rPr>
          <w:sz w:val="24"/>
        </w:rPr>
        <w:t xml:space="preserve"> </w:t>
      </w:r>
    </w:p>
    <w:p w:rsidR="00BF319B" w:rsidRDefault="008E04FF">
      <w:pPr>
        <w:pStyle w:val="5"/>
        <w:tabs>
          <w:tab w:val="left" w:pos="0"/>
        </w:tabs>
        <w:rPr>
          <w:sz w:val="24"/>
        </w:rPr>
      </w:pPr>
      <w:r w:rsidRPr="008E04FF">
        <w:rPr>
          <w:noProof/>
          <w:lang w:eastAsia="ru-RU"/>
        </w:rPr>
        <w:pict>
          <v:group id="_x0000_s2647" style="position:absolute;left:0;text-align:left;margin-left:6pt;margin-top:3.25pt;width:162pt;height:152.4pt;z-index:-251628544" coordorigin="1161,7653" coordsize="3240,3048">
            <v:group id="_x0000_s2403" style="position:absolute;left:1161;top:7653;width:3240;height:3048;mso-wrap-distance-left:0;mso-wrap-distance-right:0" coordorigin="-540,91" coordsize="3239,3047">
              <o:lock v:ext="edit" text="t"/>
              <v:oval id="_x0000_s2404" style="position:absolute;left:-540;top:91;width:3239;height:3047;v-text-anchor:middle" strokeweight=".79mm">
                <v:fill color2="black"/>
                <v:stroke joinstyle="miter"/>
              </v:oval>
              <v:shapetype id="_x0000_t202" coordsize="21600,21600" o:spt="202" path="m,l,21600r21600,l21600,xe">
                <v:stroke joinstyle="miter"/>
                <v:path gradientshapeok="t" o:connecttype="rect"/>
              </v:shapetype>
              <v:shape id="_x0000_s2405" type="#_x0000_t202" style="position:absolute;left:-60;top:543;width:2279;height:2145;v-text-anchor:middle" filled="f" stroked="f">
                <v:stroke joinstyle="round"/>
              </v:shape>
            </v:group>
            <v:line id="_x0000_s2406" style="position:absolute" from="2846,7844" to="2846,8606" strokeweight=".35mm">
              <v:stroke joinstyle="miter"/>
            </v:line>
            <v:line id="_x0000_s2407" style="position:absolute" from="3624,9673" to="4245,10105" strokeweight=".35mm">
              <v:stroke joinstyle="miter"/>
            </v:line>
            <v:line id="_x0000_s2408" style="position:absolute;flip:x" from="1446,9673" to="2068,10130" strokeweight=".35mm">
              <v:stroke joinstyle="miter"/>
            </v:line>
            <v:oval id="_x0000_s2409" style="position:absolute;left:2068;top:8606;width:1556;height:1524;v-text-anchor:middle" fillcolor="#bfbfbf" strokeweight=".53mm">
              <v:fill color2="#404040"/>
              <v:stroke dashstyle="dash" joinstyle="miter"/>
            </v:oval>
            <v:shape id="_x0000_s2410" type="#_x0000_t202" style="position:absolute;left:2495;top:9039;width:761;height:519;mso-wrap-distance-left:9.05pt;mso-wrap-distance-right:9.05pt" stroked="f">
              <v:fill color2="black"/>
              <v:textbox style="mso-next-textbox:#_x0000_s2410" inset="0,0,0,0">
                <w:txbxContent>
                  <w:p w:rsidR="00034E11" w:rsidRDefault="00034E11">
                    <w:pPr>
                      <w:rPr>
                        <w:b/>
                      </w:rPr>
                    </w:pPr>
                    <w:r>
                      <w:rPr>
                        <w:b/>
                      </w:rPr>
                      <w:t>СЖ</w:t>
                    </w:r>
                  </w:p>
                </w:txbxContent>
              </v:textbox>
            </v:shape>
          </v:group>
        </w:pict>
      </w:r>
      <w:r w:rsidR="00BF319B">
        <w:rPr>
          <w:sz w:val="24"/>
        </w:rPr>
        <w:t>Структура общества</w:t>
      </w:r>
    </w:p>
    <w:p w:rsidR="00BF319B" w:rsidRDefault="00BF319B">
      <w:pPr>
        <w:jc w:val="center"/>
        <w:rPr>
          <w:b/>
          <w:sz w:val="28"/>
        </w:rPr>
      </w:pPr>
    </w:p>
    <w:p w:rsidR="00BF319B" w:rsidRDefault="008E04FF">
      <w:pPr>
        <w:ind w:left="3540" w:firstLine="708"/>
      </w:pPr>
      <w:r>
        <w:pict>
          <v:line id="_x0000_s2402" style="position:absolute;left:0;text-align:left;z-index:251686912" from="198pt,.6pt" to="198pt,72.6pt" strokeweight=".79mm">
            <v:stroke joinstyle="miter"/>
          </v:line>
        </w:pict>
      </w:r>
      <w:r w:rsidR="00BF319B">
        <w:t>СЖ – социальная жизнь</w:t>
      </w:r>
    </w:p>
    <w:p w:rsidR="00BF319B" w:rsidRDefault="008E04FF">
      <w:pPr>
        <w:ind w:left="3540" w:firstLine="708"/>
      </w:pPr>
      <w:r>
        <w:pict>
          <v:shape id="_x0000_s2412" type="#_x0000_t202" style="position:absolute;left:0;text-align:left;margin-left:24.85pt;margin-top:7.2pt;width:26.5pt;height:14.65pt;z-index:251689984;mso-wrap-distance-left:9.05pt;mso-wrap-distance-right:9.05pt" stroked="f">
            <v:fill color2="black"/>
            <v:textbox style="mso-next-textbox:#_x0000_s2412" inset="0,0,0,0">
              <w:txbxContent>
                <w:p w:rsidR="00034E11" w:rsidRDefault="00034E11">
                  <w:pPr>
                    <w:pStyle w:val="310"/>
                    <w:rPr>
                      <w:sz w:val="20"/>
                    </w:rPr>
                  </w:pPr>
                  <w:r>
                    <w:rPr>
                      <w:sz w:val="20"/>
                    </w:rPr>
                    <w:t>ПЖ</w:t>
                  </w:r>
                </w:p>
              </w:txbxContent>
            </v:textbox>
          </v:shape>
        </w:pict>
      </w:r>
      <w:r>
        <w:pict>
          <v:shape id="_x0000_s2411" type="#_x0000_t202" style="position:absolute;left:0;text-align:left;margin-left:124.75pt;margin-top:.85pt;width:23.65pt;height:13.55pt;z-index:251688960;mso-wrap-distance-left:9.05pt;mso-wrap-distance-right:9.05pt" stroked="f">
            <v:fill opacity="0" color2="black"/>
            <v:textbox style="mso-next-textbox:#_x0000_s2411" inset="0,0,0,0">
              <w:txbxContent>
                <w:p w:rsidR="00034E11" w:rsidRDefault="00034E11">
                  <w:pPr>
                    <w:pStyle w:val="7"/>
                    <w:tabs>
                      <w:tab w:val="left" w:pos="0"/>
                    </w:tabs>
                    <w:rPr>
                      <w:sz w:val="20"/>
                    </w:rPr>
                  </w:pPr>
                  <w:r>
                    <w:rPr>
                      <w:sz w:val="20"/>
                    </w:rPr>
                    <w:t>ИЖ</w:t>
                  </w:r>
                </w:p>
              </w:txbxContent>
            </v:textbox>
          </v:shape>
        </w:pict>
      </w:r>
      <w:r w:rsidR="00BF319B">
        <w:t>ЭЖ – экономическая жизнь</w:t>
      </w:r>
    </w:p>
    <w:p w:rsidR="00BF319B" w:rsidRDefault="00BF319B">
      <w:pPr>
        <w:ind w:left="3540" w:firstLine="708"/>
      </w:pPr>
      <w:r>
        <w:t>ПЖ – политическая жизнь</w:t>
      </w:r>
    </w:p>
    <w:p w:rsidR="00BF319B" w:rsidRDefault="00BF319B">
      <w:pPr>
        <w:ind w:left="3540" w:firstLine="708"/>
      </w:pPr>
      <w:r>
        <w:t>ДЖ – духовная жизнь</w:t>
      </w:r>
    </w:p>
    <w:p w:rsidR="00BF319B" w:rsidRDefault="00BF319B">
      <w:pPr>
        <w:rPr>
          <w:b/>
          <w:sz w:val="28"/>
        </w:rPr>
      </w:pPr>
    </w:p>
    <w:p w:rsidR="00BF319B" w:rsidRDefault="00BF319B">
      <w:pPr>
        <w:rPr>
          <w:b/>
          <w:sz w:val="28"/>
        </w:rPr>
      </w:pPr>
    </w:p>
    <w:p w:rsidR="00BF319B" w:rsidRDefault="008E04FF">
      <w:pPr>
        <w:rPr>
          <w:b/>
          <w:sz w:val="28"/>
        </w:rPr>
      </w:pPr>
      <w:r w:rsidRPr="008E04FF">
        <w:pict>
          <v:shape id="_x0000_s2413" type="#_x0000_t202" style="position:absolute;margin-left:77.6pt;margin-top:15.85pt;width:27.5pt;height:13.45pt;z-index:251691008;mso-wrap-distance-left:9.05pt;mso-wrap-distance-right:9.05pt" stroked="f">
            <v:fill color2="black"/>
            <v:textbox style="mso-next-textbox:#_x0000_s2413" inset="0,0,0,0">
              <w:txbxContent>
                <w:p w:rsidR="00034E11" w:rsidRDefault="00034E11">
                  <w:pPr>
                    <w:rPr>
                      <w:b/>
                      <w:sz w:val="22"/>
                    </w:rPr>
                  </w:pPr>
                  <w:r>
                    <w:rPr>
                      <w:b/>
                      <w:sz w:val="22"/>
                    </w:rPr>
                    <w:t>ЭЖ</w:t>
                  </w:r>
                </w:p>
              </w:txbxContent>
            </v:textbox>
          </v:shape>
        </w:pict>
      </w:r>
    </w:p>
    <w:p w:rsidR="00BF319B" w:rsidRDefault="00BF319B">
      <w:pPr>
        <w:rPr>
          <w:b/>
          <w:sz w:val="28"/>
        </w:rPr>
      </w:pPr>
    </w:p>
    <w:p w:rsidR="00BF319B" w:rsidRDefault="00BF319B">
      <w:pPr>
        <w:rPr>
          <w:b/>
          <w:sz w:val="28"/>
        </w:rPr>
      </w:pPr>
    </w:p>
    <w:p w:rsidR="00F32193" w:rsidRDefault="00F32193" w:rsidP="000D1187">
      <w:pPr>
        <w:rPr>
          <w:b/>
          <w:sz w:val="28"/>
        </w:rPr>
      </w:pPr>
    </w:p>
    <w:p w:rsidR="00F32193" w:rsidRDefault="00F32193" w:rsidP="000D1187">
      <w:pPr>
        <w:rPr>
          <w:b/>
          <w:sz w:val="28"/>
        </w:rPr>
      </w:pPr>
    </w:p>
    <w:p w:rsidR="002E0C19" w:rsidRDefault="002E0C19" w:rsidP="002E0C19">
      <w:pPr>
        <w:rPr>
          <w:b/>
          <w:sz w:val="28"/>
        </w:rPr>
      </w:pPr>
    </w:p>
    <w:p w:rsidR="00BF319B" w:rsidRDefault="000D1187" w:rsidP="002E0C19">
      <w:pPr>
        <w:rPr>
          <w:b/>
        </w:rPr>
      </w:pPr>
      <w:r w:rsidRPr="000D1187">
        <w:rPr>
          <w:b/>
          <w:sz w:val="28"/>
        </w:rPr>
        <w:t>Таблица № 1.</w:t>
      </w:r>
      <w:r>
        <w:rPr>
          <w:b/>
          <w:sz w:val="28"/>
        </w:rPr>
        <w:t xml:space="preserve">         </w:t>
      </w:r>
      <w:r w:rsidR="00BF319B">
        <w:rPr>
          <w:b/>
        </w:rPr>
        <w:t>Уровни и состав социологической науки</w:t>
      </w:r>
    </w:p>
    <w:p w:rsidR="000D1187" w:rsidRDefault="000D1187" w:rsidP="002E0C19">
      <w:pPr>
        <w:jc w:val="center"/>
        <w:rPr>
          <w:b/>
        </w:rPr>
      </w:pPr>
    </w:p>
    <w:tbl>
      <w:tblPr>
        <w:tblpPr w:leftFromText="180" w:rightFromText="180" w:horzAnchor="margin" w:tblpY="1200"/>
        <w:tblW w:w="0" w:type="auto"/>
        <w:tblLook w:val="0000"/>
      </w:tblPr>
      <w:tblGrid>
        <w:gridCol w:w="2005"/>
        <w:gridCol w:w="3164"/>
        <w:gridCol w:w="1954"/>
        <w:gridCol w:w="2446"/>
      </w:tblGrid>
      <w:tr w:rsidR="00BF319B" w:rsidTr="002E0C19">
        <w:tc>
          <w:tcPr>
            <w:tcW w:w="0" w:type="auto"/>
            <w:gridSpan w:val="3"/>
            <w:tcBorders>
              <w:top w:val="double" w:sz="28" w:space="0" w:color="000000"/>
              <w:left w:val="double" w:sz="28" w:space="0" w:color="000000"/>
              <w:bottom w:val="single" w:sz="4" w:space="0" w:color="000000"/>
            </w:tcBorders>
            <w:vAlign w:val="center"/>
          </w:tcPr>
          <w:p w:rsidR="00BF319B" w:rsidRDefault="00BF319B" w:rsidP="002E0C19">
            <w:pPr>
              <w:snapToGrid w:val="0"/>
              <w:jc w:val="center"/>
              <w:rPr>
                <w:sz w:val="28"/>
              </w:rPr>
            </w:pPr>
          </w:p>
        </w:tc>
        <w:tc>
          <w:tcPr>
            <w:tcW w:w="0" w:type="auto"/>
            <w:tcBorders>
              <w:top w:val="double" w:sz="28" w:space="0" w:color="000000"/>
              <w:left w:val="single" w:sz="4" w:space="0" w:color="000000"/>
              <w:bottom w:val="single" w:sz="4" w:space="0" w:color="000000"/>
              <w:right w:val="double" w:sz="28" w:space="0" w:color="000000"/>
            </w:tcBorders>
          </w:tcPr>
          <w:p w:rsidR="00BF319B" w:rsidRDefault="00BF319B" w:rsidP="002E0C19">
            <w:pPr>
              <w:snapToGrid w:val="0"/>
              <w:jc w:val="center"/>
              <w:rPr>
                <w:sz w:val="28"/>
              </w:rPr>
            </w:pPr>
            <w:r>
              <w:rPr>
                <w:sz w:val="28"/>
              </w:rPr>
              <w:t>Объекты социол</w:t>
            </w:r>
            <w:r>
              <w:rPr>
                <w:sz w:val="28"/>
              </w:rPr>
              <w:t>о</w:t>
            </w:r>
            <w:r>
              <w:rPr>
                <w:sz w:val="28"/>
              </w:rPr>
              <w:t>гического позн</w:t>
            </w:r>
            <w:r>
              <w:rPr>
                <w:sz w:val="28"/>
              </w:rPr>
              <w:t>а</w:t>
            </w:r>
            <w:r>
              <w:rPr>
                <w:sz w:val="28"/>
              </w:rPr>
              <w:t>ния</w:t>
            </w:r>
          </w:p>
        </w:tc>
      </w:tr>
      <w:tr w:rsidR="00BF319B" w:rsidTr="002E0C19">
        <w:trPr>
          <w:cantSplit/>
          <w:trHeight w:hRule="exact" w:val="1298"/>
        </w:trPr>
        <w:tc>
          <w:tcPr>
            <w:tcW w:w="0" w:type="auto"/>
            <w:vMerge w:val="restart"/>
            <w:tcBorders>
              <w:top w:val="single" w:sz="4" w:space="0" w:color="000000"/>
              <w:left w:val="double" w:sz="28" w:space="0" w:color="000000"/>
              <w:bottom w:val="single" w:sz="4" w:space="0" w:color="000000"/>
            </w:tcBorders>
            <w:vAlign w:val="center"/>
          </w:tcPr>
          <w:p w:rsidR="00BF319B" w:rsidRDefault="00BF319B" w:rsidP="002E0C19">
            <w:pPr>
              <w:snapToGrid w:val="0"/>
              <w:jc w:val="center"/>
              <w:rPr>
                <w:sz w:val="28"/>
              </w:rPr>
            </w:pPr>
            <w:r>
              <w:rPr>
                <w:sz w:val="28"/>
              </w:rPr>
              <w:t>Теоретическая социология</w:t>
            </w:r>
          </w:p>
        </w:tc>
        <w:tc>
          <w:tcPr>
            <w:tcW w:w="0" w:type="auto"/>
            <w:tcBorders>
              <w:top w:val="single" w:sz="4" w:space="0" w:color="000000"/>
              <w:left w:val="single" w:sz="4" w:space="0" w:color="000000"/>
              <w:bottom w:val="single" w:sz="4" w:space="0" w:color="000000"/>
            </w:tcBorders>
            <w:vAlign w:val="center"/>
          </w:tcPr>
          <w:p w:rsidR="00BF319B" w:rsidRDefault="00BF319B" w:rsidP="002E0C19">
            <w:pPr>
              <w:snapToGrid w:val="0"/>
              <w:jc w:val="center"/>
              <w:rPr>
                <w:sz w:val="28"/>
              </w:rPr>
            </w:pPr>
            <w:r>
              <w:rPr>
                <w:sz w:val="28"/>
              </w:rPr>
              <w:t>Общая социологическая теория, познающая с</w:t>
            </w:r>
            <w:r>
              <w:rPr>
                <w:sz w:val="28"/>
              </w:rPr>
              <w:t>о</w:t>
            </w:r>
            <w:r>
              <w:rPr>
                <w:sz w:val="28"/>
              </w:rPr>
              <w:t>циальную жизнь</w:t>
            </w:r>
          </w:p>
        </w:tc>
        <w:tc>
          <w:tcPr>
            <w:tcW w:w="0" w:type="auto"/>
            <w:tcBorders>
              <w:top w:val="single" w:sz="4" w:space="0" w:color="000000"/>
              <w:left w:val="single" w:sz="4" w:space="0" w:color="000000"/>
              <w:bottom w:val="single" w:sz="4" w:space="0" w:color="000000"/>
            </w:tcBorders>
            <w:vAlign w:val="center"/>
          </w:tcPr>
          <w:p w:rsidR="00BF319B" w:rsidRDefault="00BF319B" w:rsidP="002E0C19">
            <w:pPr>
              <w:snapToGrid w:val="0"/>
              <w:jc w:val="center"/>
              <w:rPr>
                <w:sz w:val="28"/>
              </w:rPr>
            </w:pPr>
            <w:r>
              <w:rPr>
                <w:sz w:val="28"/>
              </w:rPr>
              <w:t>Мароуровень познания с</w:t>
            </w:r>
            <w:r>
              <w:rPr>
                <w:sz w:val="28"/>
              </w:rPr>
              <w:t>о</w:t>
            </w:r>
            <w:r>
              <w:rPr>
                <w:sz w:val="28"/>
              </w:rPr>
              <w:t>циальной жизни</w:t>
            </w:r>
          </w:p>
        </w:tc>
        <w:tc>
          <w:tcPr>
            <w:tcW w:w="0" w:type="auto"/>
            <w:tcBorders>
              <w:top w:val="single" w:sz="4" w:space="0" w:color="000000"/>
              <w:left w:val="single" w:sz="4" w:space="0" w:color="000000"/>
              <w:bottom w:val="single" w:sz="4" w:space="0" w:color="000000"/>
              <w:right w:val="double" w:sz="28" w:space="0" w:color="000000"/>
            </w:tcBorders>
            <w:vAlign w:val="center"/>
          </w:tcPr>
          <w:p w:rsidR="00BF319B" w:rsidRDefault="00BF319B" w:rsidP="002E0C19">
            <w:pPr>
              <w:snapToGrid w:val="0"/>
              <w:jc w:val="center"/>
              <w:rPr>
                <w:sz w:val="28"/>
              </w:rPr>
            </w:pPr>
            <w:r>
              <w:rPr>
                <w:sz w:val="28"/>
              </w:rPr>
              <w:t>Социум</w:t>
            </w:r>
          </w:p>
        </w:tc>
      </w:tr>
      <w:tr w:rsidR="00BF319B" w:rsidTr="002E0C19">
        <w:trPr>
          <w:cantSplit/>
        </w:trPr>
        <w:tc>
          <w:tcPr>
            <w:tcW w:w="0" w:type="auto"/>
            <w:vMerge/>
            <w:tcBorders>
              <w:top w:val="single" w:sz="4" w:space="0" w:color="000000"/>
              <w:left w:val="double" w:sz="28" w:space="0" w:color="000000"/>
              <w:bottom w:val="single" w:sz="4" w:space="0" w:color="000000"/>
            </w:tcBorders>
            <w:vAlign w:val="center"/>
          </w:tcPr>
          <w:p w:rsidR="00BF319B" w:rsidRDefault="00BF319B" w:rsidP="002E0C19">
            <w:pPr>
              <w:jc w:val="center"/>
            </w:pPr>
          </w:p>
        </w:tc>
        <w:tc>
          <w:tcPr>
            <w:tcW w:w="0" w:type="auto"/>
            <w:tcBorders>
              <w:top w:val="single" w:sz="4" w:space="0" w:color="000000"/>
              <w:left w:val="single" w:sz="4" w:space="0" w:color="000000"/>
              <w:bottom w:val="single" w:sz="4" w:space="0" w:color="000000"/>
            </w:tcBorders>
            <w:vAlign w:val="center"/>
          </w:tcPr>
          <w:p w:rsidR="00BF319B" w:rsidRDefault="00BF319B" w:rsidP="002E0C19">
            <w:pPr>
              <w:snapToGrid w:val="0"/>
              <w:jc w:val="center"/>
              <w:rPr>
                <w:sz w:val="28"/>
              </w:rPr>
            </w:pPr>
            <w:r>
              <w:rPr>
                <w:sz w:val="28"/>
              </w:rPr>
              <w:t>Частные социологич</w:t>
            </w:r>
            <w:r>
              <w:rPr>
                <w:sz w:val="28"/>
              </w:rPr>
              <w:t>е</w:t>
            </w:r>
            <w:r>
              <w:rPr>
                <w:sz w:val="28"/>
              </w:rPr>
              <w:t>ские тории, изучающие разновидности соц</w:t>
            </w:r>
            <w:r>
              <w:rPr>
                <w:sz w:val="28"/>
              </w:rPr>
              <w:t>и</w:t>
            </w:r>
            <w:r>
              <w:rPr>
                <w:sz w:val="28"/>
              </w:rPr>
              <w:t>альной жизни</w:t>
            </w:r>
          </w:p>
        </w:tc>
        <w:tc>
          <w:tcPr>
            <w:tcW w:w="0" w:type="auto"/>
            <w:tcBorders>
              <w:top w:val="single" w:sz="4" w:space="0" w:color="000000"/>
              <w:left w:val="single" w:sz="4" w:space="0" w:color="000000"/>
              <w:bottom w:val="single" w:sz="4" w:space="0" w:color="000000"/>
            </w:tcBorders>
            <w:vAlign w:val="center"/>
          </w:tcPr>
          <w:p w:rsidR="00BF319B" w:rsidRDefault="00BF319B" w:rsidP="002E0C19">
            <w:pPr>
              <w:snapToGrid w:val="0"/>
              <w:jc w:val="center"/>
              <w:rPr>
                <w:sz w:val="28"/>
              </w:rPr>
            </w:pPr>
            <w:r>
              <w:rPr>
                <w:sz w:val="28"/>
              </w:rPr>
              <w:t>Мезоуровень изучения с</w:t>
            </w:r>
            <w:r>
              <w:rPr>
                <w:sz w:val="28"/>
              </w:rPr>
              <w:t>о</w:t>
            </w:r>
            <w:r>
              <w:rPr>
                <w:sz w:val="28"/>
              </w:rPr>
              <w:t>циальной жизни</w:t>
            </w:r>
          </w:p>
        </w:tc>
        <w:tc>
          <w:tcPr>
            <w:tcW w:w="0" w:type="auto"/>
            <w:tcBorders>
              <w:top w:val="single" w:sz="4" w:space="0" w:color="000000"/>
              <w:left w:val="single" w:sz="4" w:space="0" w:color="000000"/>
              <w:bottom w:val="single" w:sz="4" w:space="0" w:color="000000"/>
              <w:right w:val="double" w:sz="28" w:space="0" w:color="000000"/>
            </w:tcBorders>
            <w:vAlign w:val="center"/>
          </w:tcPr>
          <w:p w:rsidR="00BF319B" w:rsidRDefault="00BF319B" w:rsidP="002E0C19">
            <w:pPr>
              <w:snapToGrid w:val="0"/>
              <w:jc w:val="center"/>
              <w:rPr>
                <w:sz w:val="28"/>
              </w:rPr>
            </w:pPr>
            <w:r>
              <w:rPr>
                <w:sz w:val="28"/>
              </w:rPr>
              <w:t>Общность</w:t>
            </w:r>
          </w:p>
        </w:tc>
      </w:tr>
      <w:tr w:rsidR="00BF319B" w:rsidTr="002E0C19">
        <w:trPr>
          <w:cantSplit/>
          <w:trHeight w:hRule="exact" w:val="3871"/>
        </w:trPr>
        <w:tc>
          <w:tcPr>
            <w:tcW w:w="0" w:type="auto"/>
            <w:tcBorders>
              <w:top w:val="single" w:sz="4" w:space="0" w:color="000000"/>
              <w:left w:val="double" w:sz="28" w:space="0" w:color="000000"/>
              <w:bottom w:val="single" w:sz="4" w:space="0" w:color="000000"/>
            </w:tcBorders>
            <w:vAlign w:val="center"/>
          </w:tcPr>
          <w:p w:rsidR="00BF319B" w:rsidRDefault="00BF319B" w:rsidP="002E0C19">
            <w:pPr>
              <w:snapToGrid w:val="0"/>
              <w:jc w:val="center"/>
              <w:rPr>
                <w:sz w:val="28"/>
              </w:rPr>
            </w:pPr>
            <w:r>
              <w:rPr>
                <w:sz w:val="28"/>
              </w:rPr>
              <w:t>Эмпирическая социология</w:t>
            </w:r>
          </w:p>
        </w:tc>
        <w:tc>
          <w:tcPr>
            <w:tcW w:w="0" w:type="auto"/>
            <w:tcBorders>
              <w:top w:val="single" w:sz="4" w:space="0" w:color="000000"/>
              <w:left w:val="single" w:sz="4" w:space="0" w:color="000000"/>
              <w:bottom w:val="single" w:sz="4" w:space="0" w:color="000000"/>
            </w:tcBorders>
            <w:vAlign w:val="center"/>
          </w:tcPr>
          <w:p w:rsidR="00BF319B" w:rsidRDefault="00BF319B" w:rsidP="002E0C19">
            <w:pPr>
              <w:snapToGrid w:val="0"/>
              <w:jc w:val="center"/>
              <w:rPr>
                <w:sz w:val="28"/>
              </w:rPr>
            </w:pPr>
            <w:r>
              <w:rPr>
                <w:sz w:val="28"/>
              </w:rPr>
              <w:t>Конкретные социолог</w:t>
            </w:r>
            <w:r>
              <w:rPr>
                <w:sz w:val="28"/>
              </w:rPr>
              <w:t>и</w:t>
            </w:r>
            <w:r>
              <w:rPr>
                <w:sz w:val="28"/>
              </w:rPr>
              <w:t xml:space="preserve">ческие исследования, проводимые с целью </w:t>
            </w:r>
            <w:r>
              <w:rPr>
                <w:b/>
                <w:i/>
                <w:sz w:val="28"/>
              </w:rPr>
              <w:t>постижения</w:t>
            </w:r>
            <w:r>
              <w:rPr>
                <w:sz w:val="28"/>
              </w:rPr>
              <w:t xml:space="preserve"> разных проявлений социальной жизни и для выяснения как её влияния на все стороны общества, так и последних на социал</w:t>
            </w:r>
            <w:r>
              <w:rPr>
                <w:sz w:val="28"/>
              </w:rPr>
              <w:t>ь</w:t>
            </w:r>
            <w:r>
              <w:rPr>
                <w:sz w:val="28"/>
              </w:rPr>
              <w:t>ную жизнь</w:t>
            </w:r>
          </w:p>
        </w:tc>
        <w:tc>
          <w:tcPr>
            <w:tcW w:w="0" w:type="auto"/>
            <w:vMerge w:val="restart"/>
            <w:tcBorders>
              <w:top w:val="single" w:sz="4" w:space="0" w:color="000000"/>
              <w:left w:val="single" w:sz="4" w:space="0" w:color="000000"/>
              <w:bottom w:val="double" w:sz="28" w:space="0" w:color="000000"/>
            </w:tcBorders>
            <w:vAlign w:val="center"/>
          </w:tcPr>
          <w:p w:rsidR="00BF319B" w:rsidRDefault="00BF319B" w:rsidP="002E0C19">
            <w:pPr>
              <w:snapToGrid w:val="0"/>
              <w:jc w:val="center"/>
              <w:rPr>
                <w:sz w:val="28"/>
              </w:rPr>
            </w:pPr>
            <w:r>
              <w:rPr>
                <w:sz w:val="28"/>
              </w:rPr>
              <w:t>Мироуровень исследования социальной жизни</w:t>
            </w:r>
          </w:p>
        </w:tc>
        <w:tc>
          <w:tcPr>
            <w:tcW w:w="0" w:type="auto"/>
            <w:vMerge w:val="restart"/>
            <w:tcBorders>
              <w:top w:val="single" w:sz="4" w:space="0" w:color="000000"/>
              <w:left w:val="single" w:sz="4" w:space="0" w:color="000000"/>
              <w:bottom w:val="double" w:sz="28" w:space="0" w:color="000000"/>
              <w:right w:val="double" w:sz="28" w:space="0" w:color="000000"/>
            </w:tcBorders>
            <w:vAlign w:val="center"/>
          </w:tcPr>
          <w:p w:rsidR="00BF319B" w:rsidRDefault="00BF319B" w:rsidP="002E0C19">
            <w:pPr>
              <w:snapToGrid w:val="0"/>
              <w:jc w:val="center"/>
              <w:rPr>
                <w:sz w:val="28"/>
              </w:rPr>
            </w:pPr>
            <w:r>
              <w:rPr>
                <w:sz w:val="28"/>
              </w:rPr>
              <w:t>Личность</w:t>
            </w:r>
          </w:p>
        </w:tc>
      </w:tr>
      <w:tr w:rsidR="00BF319B" w:rsidTr="002E0C19">
        <w:trPr>
          <w:cantSplit/>
          <w:trHeight w:hRule="exact" w:val="3394"/>
        </w:trPr>
        <w:tc>
          <w:tcPr>
            <w:tcW w:w="0" w:type="auto"/>
            <w:tcBorders>
              <w:top w:val="single" w:sz="4" w:space="0" w:color="000000"/>
              <w:left w:val="double" w:sz="28" w:space="0" w:color="000000"/>
              <w:bottom w:val="double" w:sz="28" w:space="0" w:color="000000"/>
            </w:tcBorders>
            <w:vAlign w:val="center"/>
          </w:tcPr>
          <w:p w:rsidR="00BF319B" w:rsidRDefault="00BF319B" w:rsidP="002E0C19">
            <w:pPr>
              <w:snapToGrid w:val="0"/>
              <w:jc w:val="center"/>
              <w:rPr>
                <w:sz w:val="28"/>
              </w:rPr>
            </w:pPr>
            <w:r>
              <w:rPr>
                <w:sz w:val="28"/>
              </w:rPr>
              <w:t>Прикладная социология</w:t>
            </w:r>
          </w:p>
        </w:tc>
        <w:tc>
          <w:tcPr>
            <w:tcW w:w="0" w:type="auto"/>
            <w:tcBorders>
              <w:top w:val="single" w:sz="4" w:space="0" w:color="000000"/>
              <w:left w:val="single" w:sz="4" w:space="0" w:color="000000"/>
              <w:bottom w:val="double" w:sz="28" w:space="0" w:color="000000"/>
            </w:tcBorders>
            <w:vAlign w:val="center"/>
          </w:tcPr>
          <w:p w:rsidR="00BF319B" w:rsidRDefault="00BF319B" w:rsidP="002E0C19">
            <w:pPr>
              <w:snapToGrid w:val="0"/>
              <w:jc w:val="center"/>
              <w:rPr>
                <w:sz w:val="28"/>
              </w:rPr>
            </w:pPr>
            <w:r>
              <w:rPr>
                <w:sz w:val="28"/>
              </w:rPr>
              <w:t>Конкретные социолог</w:t>
            </w:r>
            <w:r>
              <w:rPr>
                <w:sz w:val="28"/>
              </w:rPr>
              <w:t>и</w:t>
            </w:r>
            <w:r>
              <w:rPr>
                <w:sz w:val="28"/>
              </w:rPr>
              <w:t xml:space="preserve">ческие исследования, проводимые с целью </w:t>
            </w:r>
            <w:r>
              <w:rPr>
                <w:b/>
                <w:i/>
                <w:sz w:val="28"/>
              </w:rPr>
              <w:t>преобразования</w:t>
            </w:r>
            <w:r>
              <w:rPr>
                <w:sz w:val="28"/>
              </w:rPr>
              <w:t xml:space="preserve"> соц</w:t>
            </w:r>
            <w:r>
              <w:rPr>
                <w:sz w:val="28"/>
              </w:rPr>
              <w:t>и</w:t>
            </w:r>
            <w:r>
              <w:rPr>
                <w:sz w:val="28"/>
              </w:rPr>
              <w:t>альной жизни и завис</w:t>
            </w:r>
            <w:r>
              <w:rPr>
                <w:sz w:val="28"/>
              </w:rPr>
              <w:t>и</w:t>
            </w:r>
            <w:r>
              <w:rPr>
                <w:sz w:val="28"/>
              </w:rPr>
              <w:t>мой от неё жизнеде</w:t>
            </w:r>
            <w:r>
              <w:rPr>
                <w:sz w:val="28"/>
              </w:rPr>
              <w:t>я</w:t>
            </w:r>
            <w:r>
              <w:rPr>
                <w:sz w:val="28"/>
              </w:rPr>
              <w:t>тельности всего общ</w:t>
            </w:r>
            <w:r>
              <w:rPr>
                <w:sz w:val="28"/>
              </w:rPr>
              <w:t>е</w:t>
            </w:r>
            <w:r>
              <w:rPr>
                <w:sz w:val="28"/>
              </w:rPr>
              <w:t>ства</w:t>
            </w:r>
          </w:p>
        </w:tc>
        <w:tc>
          <w:tcPr>
            <w:tcW w:w="0" w:type="auto"/>
            <w:vMerge/>
            <w:tcBorders>
              <w:top w:val="single" w:sz="4" w:space="0" w:color="000000"/>
              <w:left w:val="single" w:sz="4" w:space="0" w:color="000000"/>
              <w:bottom w:val="double" w:sz="28" w:space="0" w:color="000000"/>
            </w:tcBorders>
            <w:vAlign w:val="center"/>
          </w:tcPr>
          <w:p w:rsidR="00BF319B" w:rsidRDefault="00BF319B" w:rsidP="002E0C19">
            <w:pPr>
              <w:jc w:val="center"/>
            </w:pPr>
          </w:p>
        </w:tc>
        <w:tc>
          <w:tcPr>
            <w:tcW w:w="0" w:type="auto"/>
            <w:vMerge/>
            <w:tcBorders>
              <w:top w:val="single" w:sz="4" w:space="0" w:color="000000"/>
              <w:left w:val="single" w:sz="4" w:space="0" w:color="000000"/>
              <w:bottom w:val="double" w:sz="28" w:space="0" w:color="000000"/>
              <w:right w:val="double" w:sz="28" w:space="0" w:color="000000"/>
            </w:tcBorders>
            <w:vAlign w:val="center"/>
          </w:tcPr>
          <w:p w:rsidR="00BF319B" w:rsidRDefault="00BF319B" w:rsidP="002E0C19">
            <w:pPr>
              <w:jc w:val="center"/>
            </w:pPr>
          </w:p>
        </w:tc>
      </w:tr>
    </w:tbl>
    <w:p w:rsidR="00BF319B" w:rsidRDefault="00BF319B">
      <w:pPr>
        <w:rPr>
          <w:b/>
          <w:sz w:val="28"/>
        </w:rPr>
      </w:pPr>
    </w:p>
    <w:p w:rsidR="00F32193" w:rsidRDefault="00F32193" w:rsidP="00F32193">
      <w:pPr>
        <w:rPr>
          <w:b/>
          <w:sz w:val="28"/>
          <w:szCs w:val="28"/>
        </w:rPr>
      </w:pPr>
    </w:p>
    <w:p w:rsidR="00F32193" w:rsidRDefault="00F32193" w:rsidP="00F32193">
      <w:pPr>
        <w:rPr>
          <w:b/>
          <w:sz w:val="28"/>
          <w:szCs w:val="28"/>
        </w:rPr>
      </w:pPr>
    </w:p>
    <w:p w:rsidR="00F32193" w:rsidRDefault="00F32193" w:rsidP="00F32193">
      <w:pPr>
        <w:rPr>
          <w:b/>
          <w:sz w:val="28"/>
          <w:szCs w:val="28"/>
        </w:rPr>
      </w:pPr>
    </w:p>
    <w:p w:rsidR="00F32193" w:rsidRDefault="00F32193" w:rsidP="00F32193">
      <w:pPr>
        <w:rPr>
          <w:b/>
          <w:sz w:val="28"/>
          <w:szCs w:val="28"/>
        </w:rPr>
      </w:pPr>
    </w:p>
    <w:p w:rsidR="00F32193" w:rsidRDefault="00F32193" w:rsidP="00F32193">
      <w:pPr>
        <w:rPr>
          <w:b/>
          <w:sz w:val="28"/>
          <w:szCs w:val="28"/>
        </w:rPr>
      </w:pPr>
    </w:p>
    <w:p w:rsidR="00BF319B" w:rsidRDefault="000D1187" w:rsidP="00F32193">
      <w:pPr>
        <w:rPr>
          <w:b/>
        </w:rPr>
      </w:pPr>
      <w:r w:rsidRPr="000D1187">
        <w:rPr>
          <w:b/>
          <w:sz w:val="28"/>
          <w:szCs w:val="28"/>
        </w:rPr>
        <w:lastRenderedPageBreak/>
        <w:t>Схема № 3.</w:t>
      </w:r>
      <w:r w:rsidR="00F32193">
        <w:rPr>
          <w:b/>
          <w:sz w:val="28"/>
          <w:szCs w:val="28"/>
        </w:rPr>
        <w:t xml:space="preserve">          </w:t>
      </w:r>
      <w:r w:rsidR="00BF319B">
        <w:rPr>
          <w:b/>
        </w:rPr>
        <w:t>Историческое время, изучаемое</w:t>
      </w:r>
      <w:r w:rsidR="00BF319B">
        <w:t xml:space="preserve"> </w:t>
      </w:r>
      <w:r w:rsidR="00BF319B">
        <w:rPr>
          <w:b/>
        </w:rPr>
        <w:t xml:space="preserve">социологией </w:t>
      </w:r>
    </w:p>
    <w:p w:rsidR="00BF319B" w:rsidRDefault="00BF319B">
      <w:pPr>
        <w:jc w:val="both"/>
      </w:pPr>
    </w:p>
    <w:p w:rsidR="00BF319B" w:rsidRDefault="00BF319B">
      <w:pPr>
        <w:jc w:val="both"/>
      </w:pPr>
      <w:r>
        <w:t xml:space="preserve">            </w:t>
      </w:r>
      <w:r>
        <w:tab/>
      </w:r>
      <w:r>
        <w:tab/>
      </w:r>
      <w:r>
        <w:tab/>
        <w:t>Прошлое      Настоящее</w:t>
      </w:r>
      <w:r>
        <w:tab/>
        <w:t xml:space="preserve">  Будущее</w:t>
      </w:r>
    </w:p>
    <w:p w:rsidR="00BF319B" w:rsidRDefault="00BF319B">
      <w:pPr>
        <w:jc w:val="both"/>
      </w:pPr>
    </w:p>
    <w:p w:rsidR="00BF319B" w:rsidRDefault="008E04FF">
      <w:pPr>
        <w:jc w:val="both"/>
      </w:pPr>
      <w:r>
        <w:pict>
          <v:rect id="_x0000_s2456" style="position:absolute;left:0;text-align:left;margin-left:120.75pt;margin-top:.25pt;width:227.4pt;height:200.4pt;z-index:-251609088;v-text-anchor:middle" strokecolor="#0d0d0d" strokeweight=".35mm">
            <v:fill r:id="rId8" o:title="" color2="black" type="tile"/>
            <v:stroke color2="#f2f2f2"/>
          </v:rect>
        </w:pict>
      </w:r>
      <w:r>
        <w:pict>
          <v:line id="_x0000_s2458" style="position:absolute;left:0;text-align:left;z-index:251709440" from="120.75pt,.25pt" to="191.75pt,199.9pt" strokecolor="#0d0d0d" strokeweight=".35mm">
            <v:stroke color2="#f2f2f2" joinstyle="miter"/>
          </v:line>
        </w:pict>
      </w:r>
      <w:r>
        <w:pict>
          <v:line id="_x0000_s2460" style="position:absolute;left:0;text-align:left;flip:x;z-index:251710464" from="284.8pt,.25pt" to="348.15pt,199.9pt" strokecolor="#0d0d0d" strokeweight=".35mm">
            <v:stroke color2="#f2f2f2" joinstyle="miter"/>
          </v:line>
        </w:pict>
      </w:r>
      <w:r>
        <w:pict>
          <v:line id="_x0000_s2461" style="position:absolute;left:0;text-align:left;z-index:-251604992" from="191.7pt,.25pt" to="191.75pt,200.65pt" strokecolor="#0d0d0d" strokeweight=".18mm">
            <v:stroke dashstyle="dash" color2="#f2f2f2" joinstyle="miter"/>
          </v:line>
        </w:pict>
      </w:r>
      <w:r>
        <w:pict>
          <v:line id="_x0000_s2462" style="position:absolute;left:0;text-align:left;z-index:-251603968" from="280.35pt,2.85pt" to="280.4pt,203.25pt" strokecolor="#0d0d0d" strokeweight=".18mm">
            <v:stroke dashstyle="dash" color2="#f2f2f2" joinstyle="miter"/>
          </v:line>
        </w:pict>
      </w:r>
      <w:r>
        <w:pict>
          <v:shapetype id="_x0000_t6" coordsize="21600,21600" o:spt="6" path="m,l,21600r21600,xe">
            <v:stroke joinstyle="miter"/>
            <v:path gradientshapeok="t" o:connecttype="custom" o:connectlocs="0,0;0,10800;0,21600;10800,21600;21600,21600;10800,10800" textboxrect="1800,12600,12600,19800"/>
          </v:shapetype>
          <v:shape id="_x0000_s2465" type="#_x0000_t6" style="position:absolute;left:0;text-align:left;margin-left:120.75pt;margin-top:2.85pt;width:71pt;height:197.05pt;z-index:251715584;v-text-anchor:middle" strokecolor="#0d0d0d" strokeweight=".35mm">
            <v:fill r:id="rId9" o:title="" color2="black" type="tile"/>
            <v:stroke color2="#f2f2f2"/>
          </v:shape>
        </w:pict>
      </w:r>
      <w:r>
        <w:pict>
          <v:shape id="_x0000_s2466" type="#_x0000_t6" style="position:absolute;left:0;text-align:left;margin-left:280.45pt;margin-top:2.85pt;width:67.7pt;height:197.2pt;flip:x;z-index:251716608;v-text-anchor:middle" strokecolor="#0d0d0d" strokeweight=".35mm">
            <v:fill r:id="rId9" o:title="" color2="black" type="tile"/>
            <v:stroke color2="#f2f2f2"/>
          </v:shape>
        </w:pict>
      </w:r>
    </w:p>
    <w:p w:rsidR="00BF319B" w:rsidRDefault="00BF319B">
      <w:pPr>
        <w:jc w:val="both"/>
      </w:pPr>
      <w:r>
        <w:tab/>
      </w:r>
      <w:r>
        <w:tab/>
      </w:r>
      <w:r>
        <w:tab/>
      </w:r>
      <w:r>
        <w:tab/>
        <w:t xml:space="preserve">  </w:t>
      </w:r>
      <w:r w:rsidR="002E0C19">
        <w:t xml:space="preserve">  </w:t>
      </w:r>
      <w:r>
        <w:t xml:space="preserve"> Общая социологическая теория</w:t>
      </w:r>
      <w:r>
        <w:tab/>
        <w:t xml:space="preserve"> </w:t>
      </w:r>
    </w:p>
    <w:p w:rsidR="00BF319B" w:rsidRDefault="00BF319B">
      <w:pPr>
        <w:jc w:val="both"/>
      </w:pPr>
      <w:r>
        <w:tab/>
      </w:r>
      <w:r>
        <w:tab/>
      </w:r>
      <w:r>
        <w:tab/>
      </w:r>
      <w:r>
        <w:tab/>
      </w:r>
      <w:r>
        <w:tab/>
      </w:r>
      <w:r>
        <w:tab/>
        <w:t xml:space="preserve">     </w:t>
      </w:r>
    </w:p>
    <w:p w:rsidR="00BF319B" w:rsidRDefault="008E04FF">
      <w:pPr>
        <w:jc w:val="both"/>
      </w:pPr>
      <w:r>
        <w:pict>
          <v:line id="_x0000_s2463" style="position:absolute;left:0;text-align:left;z-index:251713536" from="123.15pt,7.05pt" to="348.15pt,7.05pt" strokecolor="#0d0d0d" strokeweight=".35mm">
            <v:stroke color2="#f2f2f2" joinstyle="miter"/>
          </v:line>
        </w:pict>
      </w:r>
      <w:r w:rsidR="00BF319B">
        <w:t xml:space="preserve"> </w:t>
      </w:r>
    </w:p>
    <w:p w:rsidR="00BF319B" w:rsidRDefault="00BF319B">
      <w:pPr>
        <w:jc w:val="both"/>
      </w:pPr>
      <w:r>
        <w:tab/>
      </w:r>
      <w:r>
        <w:tab/>
      </w:r>
      <w:r>
        <w:tab/>
      </w:r>
      <w:r>
        <w:tab/>
      </w:r>
      <w:r>
        <w:tab/>
        <w:t xml:space="preserve">    Частные социоло-</w:t>
      </w:r>
      <w:r>
        <w:tab/>
      </w:r>
      <w:r>
        <w:tab/>
      </w:r>
      <w:r>
        <w:tab/>
      </w:r>
    </w:p>
    <w:p w:rsidR="00BF319B" w:rsidRDefault="00BF319B">
      <w:pPr>
        <w:jc w:val="both"/>
      </w:pPr>
      <w:r>
        <w:tab/>
      </w:r>
      <w:r>
        <w:tab/>
      </w:r>
      <w:r>
        <w:tab/>
      </w:r>
      <w:r>
        <w:tab/>
      </w:r>
      <w:r>
        <w:tab/>
        <w:t xml:space="preserve">      гические теории</w:t>
      </w:r>
      <w:r>
        <w:tab/>
      </w:r>
      <w:r>
        <w:tab/>
      </w:r>
      <w:r>
        <w:tab/>
        <w:t xml:space="preserve"> </w:t>
      </w:r>
    </w:p>
    <w:p w:rsidR="00BF319B" w:rsidRDefault="00BF319B">
      <w:pPr>
        <w:jc w:val="both"/>
      </w:pPr>
      <w:r>
        <w:tab/>
      </w:r>
      <w:r>
        <w:tab/>
      </w:r>
      <w:r>
        <w:tab/>
      </w:r>
      <w:r>
        <w:tab/>
      </w:r>
      <w:r>
        <w:tab/>
      </w:r>
      <w:r>
        <w:tab/>
      </w:r>
      <w:r>
        <w:tab/>
      </w:r>
    </w:p>
    <w:p w:rsidR="00BF319B" w:rsidRDefault="008E04FF">
      <w:pPr>
        <w:jc w:val="both"/>
      </w:pPr>
      <w:r>
        <w:pict>
          <v:line id="_x0000_s2464" style="position:absolute;left:0;text-align:left;z-index:251714560" from="123.15pt,9.2pt" to="348.15pt,9.25pt" strokecolor="#0d0d0d" strokeweight=".35mm">
            <v:stroke color2="#f2f2f2" joinstyle="miter"/>
          </v:line>
        </w:pict>
      </w:r>
    </w:p>
    <w:p w:rsidR="00BF319B" w:rsidRDefault="00BF319B">
      <w:pPr>
        <w:jc w:val="both"/>
      </w:pPr>
      <w:r>
        <w:tab/>
      </w:r>
      <w:r>
        <w:tab/>
      </w:r>
      <w:r>
        <w:tab/>
      </w:r>
      <w:r>
        <w:tab/>
      </w:r>
      <w:r>
        <w:tab/>
        <w:t xml:space="preserve">         Эмпиричес</w:t>
      </w:r>
    </w:p>
    <w:p w:rsidR="00BF319B" w:rsidRDefault="00BF319B">
      <w:pPr>
        <w:jc w:val="both"/>
      </w:pPr>
      <w:r>
        <w:tab/>
      </w:r>
      <w:r>
        <w:tab/>
      </w:r>
      <w:r>
        <w:tab/>
      </w:r>
      <w:r>
        <w:tab/>
      </w:r>
      <w:r>
        <w:tab/>
        <w:t xml:space="preserve">          кая социо</w:t>
      </w:r>
    </w:p>
    <w:p w:rsidR="00BF319B" w:rsidRDefault="00BF319B">
      <w:pPr>
        <w:jc w:val="both"/>
      </w:pPr>
      <w:r>
        <w:tab/>
      </w:r>
      <w:r>
        <w:tab/>
      </w:r>
      <w:r>
        <w:tab/>
      </w:r>
      <w:r>
        <w:tab/>
      </w:r>
      <w:r>
        <w:tab/>
      </w:r>
      <w:r>
        <w:tab/>
        <w:t xml:space="preserve"> логия</w:t>
      </w:r>
      <w:r>
        <w:tab/>
      </w:r>
      <w:r>
        <w:tab/>
      </w:r>
      <w:r>
        <w:tab/>
      </w:r>
      <w:r>
        <w:tab/>
      </w:r>
      <w:r>
        <w:tab/>
      </w:r>
      <w:r>
        <w:tab/>
      </w:r>
    </w:p>
    <w:p w:rsidR="00D22698" w:rsidRDefault="00D22698" w:rsidP="001B06E3">
      <w:pPr>
        <w:jc w:val="center"/>
        <w:rPr>
          <w:b/>
          <w:sz w:val="28"/>
          <w:szCs w:val="28"/>
        </w:rPr>
      </w:pPr>
    </w:p>
    <w:p w:rsidR="00D22698" w:rsidRDefault="00D22698" w:rsidP="001B06E3">
      <w:pPr>
        <w:jc w:val="center"/>
        <w:rPr>
          <w:b/>
          <w:sz w:val="28"/>
          <w:szCs w:val="28"/>
        </w:rPr>
      </w:pPr>
    </w:p>
    <w:p w:rsidR="00D22698" w:rsidRDefault="00D22698" w:rsidP="001B06E3">
      <w:pPr>
        <w:jc w:val="center"/>
        <w:rPr>
          <w:b/>
          <w:sz w:val="28"/>
          <w:szCs w:val="28"/>
        </w:rPr>
      </w:pPr>
    </w:p>
    <w:p w:rsidR="00D22698" w:rsidRDefault="00D22698" w:rsidP="001B06E3">
      <w:pPr>
        <w:jc w:val="center"/>
        <w:rPr>
          <w:b/>
          <w:sz w:val="28"/>
          <w:szCs w:val="28"/>
        </w:rPr>
      </w:pPr>
    </w:p>
    <w:p w:rsidR="00BF319B" w:rsidRPr="00042CC9" w:rsidRDefault="00BF319B" w:rsidP="001B06E3">
      <w:pPr>
        <w:jc w:val="center"/>
        <w:rPr>
          <w:b/>
          <w:sz w:val="28"/>
          <w:szCs w:val="28"/>
        </w:rPr>
      </w:pPr>
      <w:r w:rsidRPr="00042CC9">
        <w:rPr>
          <w:b/>
          <w:sz w:val="28"/>
          <w:szCs w:val="28"/>
        </w:rPr>
        <w:t>Вопросы</w:t>
      </w:r>
    </w:p>
    <w:p w:rsidR="00BF319B" w:rsidRPr="00042CC9" w:rsidRDefault="00BF319B" w:rsidP="001B06E3">
      <w:pPr>
        <w:pStyle w:val="21"/>
        <w:jc w:val="center"/>
        <w:rPr>
          <w:b/>
          <w:szCs w:val="28"/>
        </w:rPr>
      </w:pPr>
    </w:p>
    <w:p w:rsidR="00BF319B" w:rsidRPr="00042CC9" w:rsidRDefault="00BF319B" w:rsidP="001B06E3">
      <w:pPr>
        <w:pStyle w:val="21"/>
        <w:rPr>
          <w:szCs w:val="28"/>
        </w:rPr>
      </w:pPr>
      <w:r w:rsidRPr="00042CC9">
        <w:rPr>
          <w:szCs w:val="28"/>
        </w:rPr>
        <w:t>1. Что является предметом социологии?</w:t>
      </w:r>
    </w:p>
    <w:p w:rsidR="00BF319B" w:rsidRPr="00042CC9" w:rsidRDefault="00BF319B" w:rsidP="001B06E3">
      <w:pPr>
        <w:pStyle w:val="21"/>
        <w:rPr>
          <w:szCs w:val="28"/>
        </w:rPr>
      </w:pPr>
      <w:r w:rsidRPr="00042CC9">
        <w:rPr>
          <w:szCs w:val="28"/>
        </w:rPr>
        <w:t>2. В чем различие объекта и предмета социологической науки?</w:t>
      </w:r>
    </w:p>
    <w:p w:rsidR="00BF319B" w:rsidRPr="00042CC9" w:rsidRDefault="00BF319B" w:rsidP="001B06E3">
      <w:pPr>
        <w:pStyle w:val="21"/>
        <w:rPr>
          <w:szCs w:val="28"/>
        </w:rPr>
      </w:pPr>
      <w:r w:rsidRPr="00042CC9">
        <w:rPr>
          <w:szCs w:val="28"/>
        </w:rPr>
        <w:t>3. Каковы методы социологического познания?</w:t>
      </w:r>
    </w:p>
    <w:p w:rsidR="00BF319B" w:rsidRPr="00042CC9" w:rsidRDefault="00BF319B" w:rsidP="001B06E3">
      <w:pPr>
        <w:pStyle w:val="21"/>
        <w:rPr>
          <w:szCs w:val="28"/>
        </w:rPr>
      </w:pPr>
      <w:r w:rsidRPr="00042CC9">
        <w:rPr>
          <w:szCs w:val="28"/>
        </w:rPr>
        <w:t>4. Для чего инженеру надо знать социологию?</w:t>
      </w:r>
    </w:p>
    <w:p w:rsidR="00BF319B" w:rsidRDefault="00BF319B" w:rsidP="001B06E3">
      <w:pPr>
        <w:pStyle w:val="21"/>
        <w:rPr>
          <w:szCs w:val="28"/>
        </w:rPr>
      </w:pPr>
      <w:r w:rsidRPr="00042CC9">
        <w:rPr>
          <w:szCs w:val="28"/>
        </w:rPr>
        <w:t>5. Что такое социальная жизнь?</w:t>
      </w:r>
    </w:p>
    <w:p w:rsidR="00511A00" w:rsidRPr="00042CC9" w:rsidRDefault="00511A00" w:rsidP="001B06E3">
      <w:pPr>
        <w:pStyle w:val="21"/>
        <w:rPr>
          <w:szCs w:val="28"/>
        </w:rPr>
      </w:pPr>
    </w:p>
    <w:p w:rsidR="00BF319B" w:rsidRPr="00042CC9" w:rsidRDefault="00BF319B" w:rsidP="001B06E3">
      <w:pPr>
        <w:pStyle w:val="ad"/>
        <w:rPr>
          <w:szCs w:val="28"/>
        </w:rPr>
      </w:pPr>
      <w:r w:rsidRPr="00042CC9">
        <w:rPr>
          <w:szCs w:val="28"/>
        </w:rPr>
        <w:t>ТЕМА 2</w:t>
      </w:r>
    </w:p>
    <w:p w:rsidR="00BF319B" w:rsidRPr="00042CC9" w:rsidRDefault="00BF319B" w:rsidP="001B06E3">
      <w:pPr>
        <w:pStyle w:val="ad"/>
        <w:rPr>
          <w:szCs w:val="28"/>
        </w:rPr>
      </w:pPr>
    </w:p>
    <w:p w:rsidR="00BF319B" w:rsidRPr="00042CC9" w:rsidRDefault="00BF319B" w:rsidP="001B06E3">
      <w:pPr>
        <w:pStyle w:val="ad"/>
        <w:rPr>
          <w:szCs w:val="28"/>
        </w:rPr>
      </w:pPr>
      <w:r w:rsidRPr="00042CC9">
        <w:rPr>
          <w:szCs w:val="28"/>
        </w:rPr>
        <w:t>ИСТОРИЯ СОЦИОЛОГИЧЕСКОЙ МЫСЛИ</w:t>
      </w:r>
    </w:p>
    <w:p w:rsidR="00BF319B" w:rsidRPr="00042CC9" w:rsidRDefault="00BF319B" w:rsidP="001B06E3">
      <w:pPr>
        <w:pStyle w:val="ad"/>
        <w:rPr>
          <w:szCs w:val="28"/>
        </w:rPr>
      </w:pPr>
    </w:p>
    <w:p w:rsidR="00BF319B" w:rsidRPr="00042CC9" w:rsidRDefault="00BF319B" w:rsidP="000504ED">
      <w:pPr>
        <w:pStyle w:val="ad"/>
        <w:numPr>
          <w:ilvl w:val="0"/>
          <w:numId w:val="45"/>
        </w:numPr>
        <w:tabs>
          <w:tab w:val="left" w:pos="1260"/>
        </w:tabs>
        <w:ind w:left="1260"/>
        <w:jc w:val="left"/>
        <w:rPr>
          <w:szCs w:val="28"/>
        </w:rPr>
      </w:pPr>
      <w:r w:rsidRPr="00042CC9">
        <w:rPr>
          <w:szCs w:val="28"/>
        </w:rPr>
        <w:t>Основные направления социологической мысли.</w:t>
      </w:r>
    </w:p>
    <w:p w:rsidR="00BF319B" w:rsidRPr="00042CC9" w:rsidRDefault="00BF319B" w:rsidP="000504ED">
      <w:pPr>
        <w:pStyle w:val="ad"/>
        <w:numPr>
          <w:ilvl w:val="0"/>
          <w:numId w:val="45"/>
        </w:numPr>
        <w:tabs>
          <w:tab w:val="left" w:pos="1260"/>
        </w:tabs>
        <w:ind w:left="1260"/>
        <w:jc w:val="left"/>
        <w:rPr>
          <w:szCs w:val="28"/>
        </w:rPr>
      </w:pPr>
      <w:r w:rsidRPr="00042CC9">
        <w:rPr>
          <w:szCs w:val="28"/>
        </w:rPr>
        <w:t>Социология в дореволюционной России.</w:t>
      </w:r>
    </w:p>
    <w:p w:rsidR="00BF319B" w:rsidRPr="00042CC9" w:rsidRDefault="00BF319B" w:rsidP="000504ED">
      <w:pPr>
        <w:pStyle w:val="ad"/>
        <w:numPr>
          <w:ilvl w:val="0"/>
          <w:numId w:val="45"/>
        </w:numPr>
        <w:tabs>
          <w:tab w:val="left" w:pos="1260"/>
        </w:tabs>
        <w:ind w:left="1260"/>
        <w:jc w:val="left"/>
        <w:rPr>
          <w:szCs w:val="28"/>
        </w:rPr>
      </w:pPr>
      <w:r w:rsidRPr="00042CC9">
        <w:rPr>
          <w:szCs w:val="28"/>
        </w:rPr>
        <w:t xml:space="preserve">Эмпирическая и теоретическая социология в </w:t>
      </w:r>
      <w:r w:rsidRPr="00042CC9">
        <w:rPr>
          <w:szCs w:val="28"/>
          <w:lang w:val="en-US"/>
        </w:rPr>
        <w:t>XX</w:t>
      </w:r>
      <w:r w:rsidRPr="00042CC9">
        <w:rPr>
          <w:szCs w:val="28"/>
        </w:rPr>
        <w:t xml:space="preserve"> веке.</w:t>
      </w:r>
    </w:p>
    <w:p w:rsidR="00BF319B" w:rsidRPr="00042CC9" w:rsidRDefault="00BF319B" w:rsidP="000504ED">
      <w:pPr>
        <w:pStyle w:val="ad"/>
        <w:numPr>
          <w:ilvl w:val="0"/>
          <w:numId w:val="45"/>
        </w:numPr>
        <w:tabs>
          <w:tab w:val="left" w:pos="1260"/>
        </w:tabs>
        <w:ind w:left="1260"/>
        <w:jc w:val="left"/>
        <w:rPr>
          <w:szCs w:val="28"/>
        </w:rPr>
      </w:pPr>
      <w:r w:rsidRPr="00042CC9">
        <w:rPr>
          <w:szCs w:val="28"/>
        </w:rPr>
        <w:t>Современные течения западной социологии</w:t>
      </w:r>
    </w:p>
    <w:p w:rsidR="00BF319B" w:rsidRPr="00042CC9" w:rsidRDefault="00BF319B" w:rsidP="001B06E3">
      <w:pPr>
        <w:pStyle w:val="ad"/>
        <w:jc w:val="both"/>
        <w:rPr>
          <w:szCs w:val="28"/>
        </w:rPr>
      </w:pPr>
    </w:p>
    <w:p w:rsidR="00BF319B" w:rsidRPr="00042CC9" w:rsidRDefault="00BF319B" w:rsidP="001B06E3">
      <w:pPr>
        <w:pStyle w:val="ad"/>
        <w:ind w:firstLine="720"/>
        <w:jc w:val="both"/>
        <w:rPr>
          <w:b w:val="0"/>
          <w:szCs w:val="28"/>
        </w:rPr>
      </w:pPr>
      <w:r w:rsidRPr="00042CC9">
        <w:rPr>
          <w:b w:val="0"/>
          <w:szCs w:val="28"/>
        </w:rPr>
        <w:t xml:space="preserve">Социология была заявлена как наука в 30-е годы </w:t>
      </w:r>
      <w:r w:rsidRPr="00042CC9">
        <w:rPr>
          <w:b w:val="0"/>
          <w:szCs w:val="28"/>
          <w:lang w:val="en-US"/>
        </w:rPr>
        <w:t>XIX</w:t>
      </w:r>
      <w:r w:rsidRPr="00042CC9">
        <w:rPr>
          <w:b w:val="0"/>
          <w:szCs w:val="28"/>
        </w:rPr>
        <w:t xml:space="preserve"> века. Для этого появилось серьезное основание: становление капитализма – общества шир</w:t>
      </w:r>
      <w:r w:rsidRPr="00042CC9">
        <w:rPr>
          <w:b w:val="0"/>
          <w:szCs w:val="28"/>
        </w:rPr>
        <w:t>о</w:t>
      </w:r>
      <w:r w:rsidRPr="00042CC9">
        <w:rPr>
          <w:b w:val="0"/>
          <w:szCs w:val="28"/>
        </w:rPr>
        <w:t>ко использовавшего достижения естественных и технических наук и ну</w:t>
      </w:r>
      <w:r w:rsidRPr="00042CC9">
        <w:rPr>
          <w:b w:val="0"/>
          <w:szCs w:val="28"/>
        </w:rPr>
        <w:t>ж</w:t>
      </w:r>
      <w:r w:rsidRPr="00042CC9">
        <w:rPr>
          <w:b w:val="0"/>
          <w:szCs w:val="28"/>
        </w:rPr>
        <w:t>давшегося в рациональном  осмыслении происходивших в нем процессов. Однако научных знаний об этом не было. Постичь особенности общества, происходивших в нём процессов издавна стремились многие мыслители (ф</w:t>
      </w:r>
      <w:r w:rsidRPr="00042CC9">
        <w:rPr>
          <w:b w:val="0"/>
          <w:szCs w:val="28"/>
        </w:rPr>
        <w:t>и</w:t>
      </w:r>
      <w:r w:rsidRPr="00042CC9">
        <w:rPr>
          <w:b w:val="0"/>
          <w:szCs w:val="28"/>
        </w:rPr>
        <w:t>лософы, экономисты, историки). В трудах Платона, Аристотеля, Гоббса, В</w:t>
      </w:r>
      <w:r w:rsidRPr="00042CC9">
        <w:rPr>
          <w:b w:val="0"/>
          <w:szCs w:val="28"/>
        </w:rPr>
        <w:t>и</w:t>
      </w:r>
      <w:r w:rsidRPr="00042CC9">
        <w:rPr>
          <w:b w:val="0"/>
          <w:szCs w:val="28"/>
        </w:rPr>
        <w:t>ко, Гегеля, Сен-Симона и других были изложены плоды их умозрительных суждений. Им недоставало широко использовавшихся в познании естестве</w:t>
      </w:r>
      <w:r w:rsidRPr="00042CC9">
        <w:rPr>
          <w:b w:val="0"/>
          <w:szCs w:val="28"/>
        </w:rPr>
        <w:t>н</w:t>
      </w:r>
      <w:r w:rsidRPr="00042CC9">
        <w:rPr>
          <w:b w:val="0"/>
          <w:szCs w:val="28"/>
        </w:rPr>
        <w:t>ных процессов наблюдений, опытов, экспериментов. В преодолении этой о</w:t>
      </w:r>
      <w:r w:rsidRPr="00042CC9">
        <w:rPr>
          <w:b w:val="0"/>
          <w:szCs w:val="28"/>
        </w:rPr>
        <w:t>г</w:t>
      </w:r>
      <w:r w:rsidRPr="00042CC9">
        <w:rPr>
          <w:b w:val="0"/>
          <w:szCs w:val="28"/>
        </w:rPr>
        <w:lastRenderedPageBreak/>
        <w:t>раниченности тогдашнего обществознания состояла  важнейшая задача н</w:t>
      </w:r>
      <w:r w:rsidRPr="00042CC9">
        <w:rPr>
          <w:b w:val="0"/>
          <w:szCs w:val="28"/>
        </w:rPr>
        <w:t>а</w:t>
      </w:r>
      <w:r w:rsidRPr="00042CC9">
        <w:rPr>
          <w:b w:val="0"/>
          <w:szCs w:val="28"/>
        </w:rPr>
        <w:t>рождавшейся социологии.</w:t>
      </w:r>
    </w:p>
    <w:p w:rsidR="00BF319B" w:rsidRPr="00042CC9" w:rsidRDefault="00BF319B" w:rsidP="001B06E3">
      <w:pPr>
        <w:pStyle w:val="ad"/>
        <w:ind w:firstLine="720"/>
        <w:jc w:val="both"/>
        <w:rPr>
          <w:b w:val="0"/>
          <w:szCs w:val="28"/>
        </w:rPr>
      </w:pPr>
      <w:r w:rsidRPr="00042CC9">
        <w:rPr>
          <w:b w:val="0"/>
          <w:szCs w:val="28"/>
        </w:rPr>
        <w:t>Уже в глубокой древности были отмечены отличия общества от прир</w:t>
      </w:r>
      <w:r w:rsidRPr="00042CC9">
        <w:rPr>
          <w:b w:val="0"/>
          <w:szCs w:val="28"/>
        </w:rPr>
        <w:t>о</w:t>
      </w:r>
      <w:r w:rsidRPr="00042CC9">
        <w:rPr>
          <w:b w:val="0"/>
          <w:szCs w:val="28"/>
        </w:rPr>
        <w:t>ды, выявлены наиболее характерные его части, стороны, тем самым осущес</w:t>
      </w:r>
      <w:r w:rsidRPr="00042CC9">
        <w:rPr>
          <w:b w:val="0"/>
          <w:szCs w:val="28"/>
        </w:rPr>
        <w:t>т</w:t>
      </w:r>
      <w:r w:rsidRPr="00042CC9">
        <w:rPr>
          <w:b w:val="0"/>
          <w:szCs w:val="28"/>
        </w:rPr>
        <w:t>влена, по существу, первичная его структуризация. В пору существования рабства главными в жизни людей признавались их политические занятия, существование общества не мыслилось без религиозной, художественной, экономической деятельности. Со временем постижением каждой из них ст</w:t>
      </w:r>
      <w:r w:rsidRPr="00042CC9">
        <w:rPr>
          <w:b w:val="0"/>
          <w:szCs w:val="28"/>
        </w:rPr>
        <w:t>а</w:t>
      </w:r>
      <w:r w:rsidRPr="00042CC9">
        <w:rPr>
          <w:b w:val="0"/>
          <w:szCs w:val="28"/>
        </w:rPr>
        <w:t>ли заниматься складывавшиеся специальные науки – искусствознание, эк</w:t>
      </w:r>
      <w:r w:rsidRPr="00042CC9">
        <w:rPr>
          <w:b w:val="0"/>
          <w:szCs w:val="28"/>
        </w:rPr>
        <w:t>о</w:t>
      </w:r>
      <w:r w:rsidRPr="00042CC9">
        <w:rPr>
          <w:b w:val="0"/>
          <w:szCs w:val="28"/>
        </w:rPr>
        <w:t xml:space="preserve">номика и др. </w:t>
      </w:r>
    </w:p>
    <w:p w:rsidR="00BF319B" w:rsidRPr="00042CC9" w:rsidRDefault="00BF319B" w:rsidP="001B06E3">
      <w:pPr>
        <w:pStyle w:val="ad"/>
        <w:ind w:firstLine="720"/>
        <w:jc w:val="both"/>
        <w:rPr>
          <w:b w:val="0"/>
          <w:szCs w:val="28"/>
        </w:rPr>
      </w:pPr>
      <w:r w:rsidRPr="00042CC9">
        <w:rPr>
          <w:b w:val="0"/>
          <w:szCs w:val="28"/>
        </w:rPr>
        <w:t xml:space="preserve">Так что к концу </w:t>
      </w:r>
      <w:r w:rsidRPr="00042CC9">
        <w:rPr>
          <w:b w:val="0"/>
          <w:szCs w:val="28"/>
          <w:lang w:val="en-US"/>
        </w:rPr>
        <w:t>XIX</w:t>
      </w:r>
      <w:r w:rsidRPr="00042CC9">
        <w:rPr>
          <w:b w:val="0"/>
          <w:szCs w:val="28"/>
        </w:rPr>
        <w:t xml:space="preserve"> века утвердилось представление о неполном о</w:t>
      </w:r>
      <w:r w:rsidRPr="00042CC9">
        <w:rPr>
          <w:b w:val="0"/>
          <w:szCs w:val="28"/>
        </w:rPr>
        <w:t>б</w:t>
      </w:r>
      <w:r w:rsidRPr="00042CC9">
        <w:rPr>
          <w:b w:val="0"/>
          <w:szCs w:val="28"/>
        </w:rPr>
        <w:t>ществе. Но оно было воспринято как целостное появившейся для его изуч</w:t>
      </w:r>
      <w:r w:rsidRPr="00042CC9">
        <w:rPr>
          <w:b w:val="0"/>
          <w:szCs w:val="28"/>
        </w:rPr>
        <w:t>е</w:t>
      </w:r>
      <w:r w:rsidRPr="00042CC9">
        <w:rPr>
          <w:b w:val="0"/>
          <w:szCs w:val="28"/>
        </w:rPr>
        <w:t>ния наукой социологией. Не потому ли понятия «социальное» и «обществе</w:t>
      </w:r>
      <w:r w:rsidRPr="00042CC9">
        <w:rPr>
          <w:b w:val="0"/>
          <w:szCs w:val="28"/>
        </w:rPr>
        <w:t>н</w:t>
      </w:r>
      <w:r w:rsidRPr="00042CC9">
        <w:rPr>
          <w:b w:val="0"/>
          <w:szCs w:val="28"/>
        </w:rPr>
        <w:t>ное» рассматривались как синонимичные. Фактически социология имела д</w:t>
      </w:r>
      <w:r w:rsidRPr="00042CC9">
        <w:rPr>
          <w:b w:val="0"/>
          <w:szCs w:val="28"/>
        </w:rPr>
        <w:t>е</w:t>
      </w:r>
      <w:r w:rsidRPr="00042CC9">
        <w:rPr>
          <w:b w:val="0"/>
          <w:szCs w:val="28"/>
        </w:rPr>
        <w:t>ло лишь с социальной жизнью. Однако официального признания это не п</w:t>
      </w:r>
      <w:r w:rsidRPr="00042CC9">
        <w:rPr>
          <w:b w:val="0"/>
          <w:szCs w:val="28"/>
        </w:rPr>
        <w:t>о</w:t>
      </w:r>
      <w:r w:rsidRPr="00042CC9">
        <w:rPr>
          <w:b w:val="0"/>
          <w:szCs w:val="28"/>
        </w:rPr>
        <w:t>лучило. Исключительное значение для вычленения в обществе социальной жизни как одной из основных его частей имела разработка системного мет</w:t>
      </w:r>
      <w:r w:rsidRPr="00042CC9">
        <w:rPr>
          <w:b w:val="0"/>
          <w:szCs w:val="28"/>
        </w:rPr>
        <w:t>о</w:t>
      </w:r>
      <w:r w:rsidRPr="00042CC9">
        <w:rPr>
          <w:b w:val="0"/>
          <w:szCs w:val="28"/>
        </w:rPr>
        <w:t xml:space="preserve">да познания в науке, начавшаяся в том же </w:t>
      </w:r>
      <w:r w:rsidRPr="00042CC9">
        <w:rPr>
          <w:b w:val="0"/>
          <w:szCs w:val="28"/>
          <w:lang w:val="en-US"/>
        </w:rPr>
        <w:t>XIX</w:t>
      </w:r>
      <w:r w:rsidRPr="00042CC9">
        <w:rPr>
          <w:b w:val="0"/>
          <w:szCs w:val="28"/>
        </w:rPr>
        <w:t xml:space="preserve"> веке и получившая развитие в следующем. С тех пор ведется, в частности отечественными учёными, бол</w:t>
      </w:r>
      <w:r w:rsidRPr="00042CC9">
        <w:rPr>
          <w:b w:val="0"/>
          <w:szCs w:val="28"/>
        </w:rPr>
        <w:t>ь</w:t>
      </w:r>
      <w:r w:rsidRPr="00042CC9">
        <w:rPr>
          <w:b w:val="0"/>
          <w:szCs w:val="28"/>
        </w:rPr>
        <w:t>шая работа по онтологии и эпистемологии социальной жизни – выяснению того, что она представляет собой, особенностей метода её познания, а также значения места и роли её в обществе. Социология становится теорией соц</w:t>
      </w:r>
      <w:r w:rsidRPr="00042CC9">
        <w:rPr>
          <w:b w:val="0"/>
          <w:szCs w:val="28"/>
        </w:rPr>
        <w:t>и</w:t>
      </w:r>
      <w:r w:rsidRPr="00042CC9">
        <w:rPr>
          <w:b w:val="0"/>
          <w:szCs w:val="28"/>
        </w:rPr>
        <w:t>альной жизни.</w:t>
      </w:r>
    </w:p>
    <w:p w:rsidR="00BF319B" w:rsidRPr="00042CC9" w:rsidRDefault="00BF319B" w:rsidP="001B06E3">
      <w:pPr>
        <w:pStyle w:val="ad"/>
        <w:ind w:firstLine="720"/>
        <w:jc w:val="both"/>
        <w:rPr>
          <w:b w:val="0"/>
          <w:szCs w:val="28"/>
        </w:rPr>
      </w:pPr>
      <w:r w:rsidRPr="00042CC9">
        <w:rPr>
          <w:b w:val="0"/>
          <w:szCs w:val="28"/>
        </w:rPr>
        <w:t>Следует подчеркнуть, что разработка определения социальной жизни велась одновременно с экспликацией понятия «общество». Уточнение п</w:t>
      </w:r>
      <w:r w:rsidRPr="00042CC9">
        <w:rPr>
          <w:b w:val="0"/>
          <w:szCs w:val="28"/>
        </w:rPr>
        <w:t>о</w:t>
      </w:r>
      <w:r w:rsidRPr="00042CC9">
        <w:rPr>
          <w:b w:val="0"/>
          <w:szCs w:val="28"/>
        </w:rPr>
        <w:t xml:space="preserve">следнего позволило лучше охарактеризовать особенности важнейшей его части, которую многие социологи посчитали предметом своей науки. </w:t>
      </w:r>
    </w:p>
    <w:p w:rsidR="00BF319B" w:rsidRPr="00042CC9" w:rsidRDefault="00BF319B" w:rsidP="001B06E3">
      <w:pPr>
        <w:pStyle w:val="ad"/>
        <w:ind w:firstLine="720"/>
        <w:jc w:val="both"/>
        <w:rPr>
          <w:b w:val="0"/>
          <w:szCs w:val="28"/>
        </w:rPr>
      </w:pPr>
      <w:r w:rsidRPr="00042CC9">
        <w:rPr>
          <w:b w:val="0"/>
          <w:szCs w:val="28"/>
        </w:rPr>
        <w:t>История социологии – это стремление многих ученых познать (отв</w:t>
      </w:r>
      <w:r w:rsidRPr="00042CC9">
        <w:rPr>
          <w:b w:val="0"/>
          <w:szCs w:val="28"/>
        </w:rPr>
        <w:t>е</w:t>
      </w:r>
      <w:r w:rsidRPr="00042CC9">
        <w:rPr>
          <w:b w:val="0"/>
          <w:szCs w:val="28"/>
        </w:rPr>
        <w:t>тить на вопросы):</w:t>
      </w:r>
    </w:p>
    <w:p w:rsidR="00BF319B" w:rsidRPr="00042CC9" w:rsidRDefault="00BF319B" w:rsidP="001B06E3">
      <w:pPr>
        <w:pStyle w:val="ad"/>
        <w:ind w:firstLine="720"/>
        <w:jc w:val="both"/>
        <w:rPr>
          <w:b w:val="0"/>
          <w:szCs w:val="28"/>
        </w:rPr>
      </w:pPr>
      <w:r w:rsidRPr="00042CC9">
        <w:rPr>
          <w:b w:val="0"/>
          <w:szCs w:val="28"/>
        </w:rPr>
        <w:t>1) Что такое общество, важнейшей частью которого является социал</w:t>
      </w:r>
      <w:r w:rsidRPr="00042CC9">
        <w:rPr>
          <w:b w:val="0"/>
          <w:szCs w:val="28"/>
        </w:rPr>
        <w:t>ь</w:t>
      </w:r>
      <w:r w:rsidRPr="00042CC9">
        <w:rPr>
          <w:b w:val="0"/>
          <w:szCs w:val="28"/>
        </w:rPr>
        <w:t>ная жизнь?</w:t>
      </w:r>
    </w:p>
    <w:p w:rsidR="00BF319B" w:rsidRPr="00042CC9" w:rsidRDefault="00BF319B" w:rsidP="001B06E3">
      <w:pPr>
        <w:pStyle w:val="ad"/>
        <w:ind w:firstLine="720"/>
        <w:jc w:val="both"/>
        <w:rPr>
          <w:b w:val="0"/>
          <w:szCs w:val="28"/>
        </w:rPr>
      </w:pPr>
      <w:r w:rsidRPr="00042CC9">
        <w:rPr>
          <w:b w:val="0"/>
          <w:szCs w:val="28"/>
        </w:rPr>
        <w:t>2) Каковы методы изучения социальной действительности?</w:t>
      </w:r>
    </w:p>
    <w:p w:rsidR="00BF319B" w:rsidRPr="00042CC9" w:rsidRDefault="00BF319B" w:rsidP="001B06E3">
      <w:pPr>
        <w:pStyle w:val="ad"/>
        <w:ind w:firstLine="720"/>
        <w:jc w:val="both"/>
        <w:rPr>
          <w:b w:val="0"/>
          <w:szCs w:val="28"/>
        </w:rPr>
      </w:pPr>
      <w:r w:rsidRPr="00042CC9">
        <w:rPr>
          <w:b w:val="0"/>
          <w:szCs w:val="28"/>
        </w:rPr>
        <w:t>3) Каковы основные этапы (стадии) и тенденции социальной эвол</w:t>
      </w:r>
      <w:r w:rsidRPr="00042CC9">
        <w:rPr>
          <w:b w:val="0"/>
          <w:szCs w:val="28"/>
        </w:rPr>
        <w:t>ю</w:t>
      </w:r>
      <w:r w:rsidRPr="00042CC9">
        <w:rPr>
          <w:b w:val="0"/>
          <w:szCs w:val="28"/>
        </w:rPr>
        <w:t>ции?</w:t>
      </w:r>
    </w:p>
    <w:p w:rsidR="00BF319B" w:rsidRPr="00042CC9" w:rsidRDefault="00BF319B" w:rsidP="001B06E3">
      <w:pPr>
        <w:pStyle w:val="ad"/>
        <w:ind w:firstLine="720"/>
        <w:jc w:val="both"/>
        <w:rPr>
          <w:b w:val="0"/>
          <w:szCs w:val="28"/>
        </w:rPr>
      </w:pPr>
      <w:r w:rsidRPr="00042CC9">
        <w:rPr>
          <w:b w:val="0"/>
          <w:szCs w:val="28"/>
        </w:rPr>
        <w:t>4) Что является источником, причиной изменений общественного и с</w:t>
      </w:r>
      <w:r w:rsidRPr="00042CC9">
        <w:rPr>
          <w:b w:val="0"/>
          <w:szCs w:val="28"/>
        </w:rPr>
        <w:t>о</w:t>
      </w:r>
      <w:r w:rsidRPr="00042CC9">
        <w:rPr>
          <w:b w:val="0"/>
          <w:szCs w:val="28"/>
        </w:rPr>
        <w:t>циального мира?</w:t>
      </w:r>
    </w:p>
    <w:p w:rsidR="00BF319B" w:rsidRPr="00042CC9" w:rsidRDefault="00BF319B" w:rsidP="001B06E3">
      <w:pPr>
        <w:pStyle w:val="ad"/>
        <w:ind w:firstLine="720"/>
        <w:jc w:val="both"/>
        <w:rPr>
          <w:b w:val="0"/>
          <w:szCs w:val="28"/>
        </w:rPr>
      </w:pPr>
      <w:r w:rsidRPr="00042CC9">
        <w:rPr>
          <w:b w:val="0"/>
          <w:szCs w:val="28"/>
        </w:rPr>
        <w:t>5) Что собой представляет социальная структура общества?</w:t>
      </w:r>
    </w:p>
    <w:p w:rsidR="00BF319B" w:rsidRPr="00042CC9" w:rsidRDefault="00BF319B" w:rsidP="001B06E3">
      <w:pPr>
        <w:pStyle w:val="ad"/>
        <w:ind w:firstLine="720"/>
        <w:jc w:val="both"/>
        <w:rPr>
          <w:b w:val="0"/>
          <w:szCs w:val="28"/>
        </w:rPr>
      </w:pPr>
      <w:r w:rsidRPr="00042CC9">
        <w:rPr>
          <w:b w:val="0"/>
          <w:szCs w:val="28"/>
        </w:rPr>
        <w:t>6) Что является побудительной силой социальных действий людей?</w:t>
      </w:r>
    </w:p>
    <w:p w:rsidR="00BF319B" w:rsidRPr="00042CC9" w:rsidRDefault="00BF319B" w:rsidP="001B06E3">
      <w:pPr>
        <w:pStyle w:val="ad"/>
        <w:ind w:firstLine="720"/>
        <w:jc w:val="both"/>
        <w:rPr>
          <w:b w:val="0"/>
          <w:szCs w:val="28"/>
        </w:rPr>
      </w:pPr>
      <w:r w:rsidRPr="00042CC9">
        <w:rPr>
          <w:b w:val="0"/>
          <w:szCs w:val="28"/>
        </w:rPr>
        <w:t>Эти вопросы касаются главных параметров социальной жизни. В пои</w:t>
      </w:r>
      <w:r w:rsidRPr="00042CC9">
        <w:rPr>
          <w:b w:val="0"/>
          <w:szCs w:val="28"/>
        </w:rPr>
        <w:t>с</w:t>
      </w:r>
      <w:r w:rsidRPr="00042CC9">
        <w:rPr>
          <w:b w:val="0"/>
          <w:szCs w:val="28"/>
        </w:rPr>
        <w:t>ках ответов на них складывались представления об обществе и предмете с</w:t>
      </w:r>
      <w:r w:rsidRPr="00042CC9">
        <w:rPr>
          <w:b w:val="0"/>
          <w:szCs w:val="28"/>
        </w:rPr>
        <w:t>о</w:t>
      </w:r>
      <w:r w:rsidRPr="00042CC9">
        <w:rPr>
          <w:b w:val="0"/>
          <w:szCs w:val="28"/>
        </w:rPr>
        <w:t>циологии, особенностях метода ее познания. Для решения этих вопросов и</w:t>
      </w:r>
      <w:r w:rsidRPr="00042CC9">
        <w:rPr>
          <w:b w:val="0"/>
          <w:szCs w:val="28"/>
        </w:rPr>
        <w:t>с</w:t>
      </w:r>
      <w:r w:rsidRPr="00042CC9">
        <w:rPr>
          <w:b w:val="0"/>
          <w:szCs w:val="28"/>
        </w:rPr>
        <w:t>пользовались разные пути, разные теоретико-методологические принципы. Наиболее характерные из них составили три основных направления социол</w:t>
      </w:r>
      <w:r w:rsidRPr="00042CC9">
        <w:rPr>
          <w:b w:val="0"/>
          <w:szCs w:val="28"/>
        </w:rPr>
        <w:t>о</w:t>
      </w:r>
      <w:r w:rsidRPr="00042CC9">
        <w:rPr>
          <w:b w:val="0"/>
          <w:szCs w:val="28"/>
        </w:rPr>
        <w:t>гической мысли, которые рассмотрены ниже</w:t>
      </w:r>
    </w:p>
    <w:p w:rsidR="00BF319B" w:rsidRPr="00042CC9" w:rsidRDefault="00BF319B" w:rsidP="001B06E3">
      <w:pPr>
        <w:pStyle w:val="ad"/>
        <w:ind w:firstLine="720"/>
        <w:jc w:val="both"/>
        <w:rPr>
          <w:b w:val="0"/>
          <w:szCs w:val="28"/>
        </w:rPr>
      </w:pPr>
    </w:p>
    <w:p w:rsidR="00BF319B" w:rsidRPr="00042CC9" w:rsidRDefault="00BF319B" w:rsidP="001B06E3">
      <w:pPr>
        <w:ind w:firstLine="708"/>
        <w:jc w:val="both"/>
        <w:rPr>
          <w:sz w:val="28"/>
          <w:szCs w:val="28"/>
        </w:rPr>
      </w:pPr>
      <w:r w:rsidRPr="006D2237">
        <w:rPr>
          <w:b/>
          <w:sz w:val="28"/>
          <w:szCs w:val="28"/>
          <w:bdr w:val="single" w:sz="4" w:space="0" w:color="auto"/>
        </w:rPr>
        <w:t>1</w:t>
      </w:r>
      <w:r w:rsidRPr="00042CC9">
        <w:rPr>
          <w:sz w:val="28"/>
          <w:szCs w:val="28"/>
        </w:rPr>
        <w:t xml:space="preserve"> Начало социологии положили работы французского философа </w:t>
      </w:r>
      <w:r w:rsidRPr="00042CC9">
        <w:rPr>
          <w:b/>
          <w:i/>
          <w:sz w:val="28"/>
          <w:szCs w:val="28"/>
        </w:rPr>
        <w:t>О. Конта (1798-1857 гг.)</w:t>
      </w:r>
      <w:r w:rsidRPr="00042CC9">
        <w:rPr>
          <w:sz w:val="28"/>
          <w:szCs w:val="28"/>
        </w:rPr>
        <w:t>, в которых в 1838 г. появился сам термин «социол</w:t>
      </w:r>
      <w:r w:rsidRPr="00042CC9">
        <w:rPr>
          <w:sz w:val="28"/>
          <w:szCs w:val="28"/>
        </w:rPr>
        <w:t>о</w:t>
      </w:r>
      <w:r w:rsidRPr="00042CC9">
        <w:rPr>
          <w:sz w:val="28"/>
          <w:szCs w:val="28"/>
        </w:rPr>
        <w:t>гия»</w:t>
      </w:r>
      <w:r w:rsidRPr="00042CC9">
        <w:rPr>
          <w:rStyle w:val="a3"/>
          <w:sz w:val="28"/>
          <w:szCs w:val="28"/>
        </w:rPr>
        <w:footnoteReference w:id="4"/>
      </w:r>
      <w:r w:rsidRPr="00042CC9">
        <w:rPr>
          <w:sz w:val="28"/>
          <w:szCs w:val="28"/>
        </w:rPr>
        <w:t xml:space="preserve"> и обоснование новой науки. Он справедливо считал, что добиться до</w:t>
      </w:r>
      <w:r w:rsidRPr="00042CC9">
        <w:rPr>
          <w:sz w:val="28"/>
          <w:szCs w:val="28"/>
        </w:rPr>
        <w:t>с</w:t>
      </w:r>
      <w:r w:rsidRPr="00042CC9">
        <w:rPr>
          <w:sz w:val="28"/>
          <w:szCs w:val="28"/>
        </w:rPr>
        <w:t>товерных знаний об обществе можно только в том случае, если они будут опытными. Конт полагал, что в основе социологического познания должны лежать 3 принципа: 1) эмпиризм – единственным источником знаний являе</w:t>
      </w:r>
      <w:r w:rsidRPr="00042CC9">
        <w:rPr>
          <w:sz w:val="28"/>
          <w:szCs w:val="28"/>
        </w:rPr>
        <w:t>т</w:t>
      </w:r>
      <w:r w:rsidRPr="00042CC9">
        <w:rPr>
          <w:sz w:val="28"/>
          <w:szCs w:val="28"/>
        </w:rPr>
        <w:t>ся опыт; 2) физикализм – самыми совершенными понятиями являются пон</w:t>
      </w:r>
      <w:r w:rsidRPr="00042CC9">
        <w:rPr>
          <w:sz w:val="28"/>
          <w:szCs w:val="28"/>
        </w:rPr>
        <w:t>я</w:t>
      </w:r>
      <w:r w:rsidRPr="00042CC9">
        <w:rPr>
          <w:sz w:val="28"/>
          <w:szCs w:val="28"/>
        </w:rPr>
        <w:t>тия физики (поэтому с помощью их следует изучать общество</w:t>
      </w:r>
      <w:r w:rsidRPr="00042CC9">
        <w:rPr>
          <w:rStyle w:val="a3"/>
          <w:sz w:val="28"/>
          <w:szCs w:val="28"/>
        </w:rPr>
        <w:footnoteReference w:id="5"/>
      </w:r>
      <w:r w:rsidRPr="00042CC9">
        <w:rPr>
          <w:sz w:val="28"/>
          <w:szCs w:val="28"/>
        </w:rPr>
        <w:t>); 3) позит</w:t>
      </w:r>
      <w:r w:rsidRPr="00042CC9">
        <w:rPr>
          <w:sz w:val="28"/>
          <w:szCs w:val="28"/>
        </w:rPr>
        <w:t>и</w:t>
      </w:r>
      <w:r w:rsidRPr="00042CC9">
        <w:rPr>
          <w:sz w:val="28"/>
          <w:szCs w:val="28"/>
        </w:rPr>
        <w:t xml:space="preserve">визм – объектом социологии являются только факты (он недооценивал роль теоретического знания в их обобщении). Свою концепцию Конт назвал </w:t>
      </w:r>
      <w:r w:rsidRPr="00042CC9">
        <w:rPr>
          <w:i/>
          <w:sz w:val="28"/>
          <w:szCs w:val="28"/>
        </w:rPr>
        <w:t>п</w:t>
      </w:r>
      <w:r w:rsidRPr="00042CC9">
        <w:rPr>
          <w:i/>
          <w:sz w:val="28"/>
          <w:szCs w:val="28"/>
        </w:rPr>
        <w:t>о</w:t>
      </w:r>
      <w:r w:rsidRPr="00042CC9">
        <w:rPr>
          <w:i/>
          <w:sz w:val="28"/>
          <w:szCs w:val="28"/>
        </w:rPr>
        <w:t xml:space="preserve">зитивистской </w:t>
      </w:r>
      <w:r w:rsidRPr="00042CC9">
        <w:rPr>
          <w:sz w:val="28"/>
          <w:szCs w:val="28"/>
        </w:rPr>
        <w:t>– концепцией положительного знания, способствующего ра</w:t>
      </w:r>
      <w:r w:rsidRPr="00042CC9">
        <w:rPr>
          <w:sz w:val="28"/>
          <w:szCs w:val="28"/>
        </w:rPr>
        <w:t>з</w:t>
      </w:r>
      <w:r w:rsidRPr="00042CC9">
        <w:rPr>
          <w:sz w:val="28"/>
          <w:szCs w:val="28"/>
        </w:rPr>
        <w:t>витию человечества в направлении его позитивного состояния. Он считал, что появление позитивного знания обусловлено эволюцией человечества, к</w:t>
      </w:r>
      <w:r w:rsidRPr="00042CC9">
        <w:rPr>
          <w:sz w:val="28"/>
          <w:szCs w:val="28"/>
        </w:rPr>
        <w:t>о</w:t>
      </w:r>
      <w:r w:rsidRPr="00042CC9">
        <w:rPr>
          <w:sz w:val="28"/>
          <w:szCs w:val="28"/>
        </w:rPr>
        <w:t>торое в истории проходит 3 стадии своего умственного развития: теологич</w:t>
      </w:r>
      <w:r w:rsidRPr="00042CC9">
        <w:rPr>
          <w:sz w:val="28"/>
          <w:szCs w:val="28"/>
        </w:rPr>
        <w:t>е</w:t>
      </w:r>
      <w:r w:rsidRPr="00042CC9">
        <w:rPr>
          <w:sz w:val="28"/>
          <w:szCs w:val="28"/>
        </w:rPr>
        <w:t>скую – фиктивного мышления, метафизическую – отвлеченного познания, позитивную – научного сознания. К последнему относятся такие отрасли знания как математика, астрономия, физика, химия, биология и социология.</w:t>
      </w:r>
    </w:p>
    <w:p w:rsidR="00BF319B" w:rsidRPr="00042CC9" w:rsidRDefault="00BF319B" w:rsidP="001B06E3">
      <w:pPr>
        <w:ind w:firstLine="708"/>
        <w:jc w:val="both"/>
        <w:rPr>
          <w:sz w:val="28"/>
          <w:szCs w:val="28"/>
        </w:rPr>
      </w:pPr>
      <w:r w:rsidRPr="00042CC9">
        <w:rPr>
          <w:sz w:val="28"/>
          <w:szCs w:val="28"/>
        </w:rPr>
        <w:t>Сторонники позитивизма после Конта стремились интерпретировать (истолковывать) общество, объяснять механизм его функционирования и развития, прибегая к помощи (используя достижения) разных естественных наук. В зависимости от особенностей редукционизма – сведения обществе</w:t>
      </w:r>
      <w:r w:rsidRPr="00042CC9">
        <w:rPr>
          <w:sz w:val="28"/>
          <w:szCs w:val="28"/>
        </w:rPr>
        <w:t>н</w:t>
      </w:r>
      <w:r w:rsidRPr="00042CC9">
        <w:rPr>
          <w:sz w:val="28"/>
          <w:szCs w:val="28"/>
        </w:rPr>
        <w:t xml:space="preserve">ного к какому-нибудь проявлению природного - в социологии появились: </w:t>
      </w:r>
      <w:r w:rsidRPr="00042CC9">
        <w:rPr>
          <w:i/>
          <w:sz w:val="28"/>
          <w:szCs w:val="28"/>
        </w:rPr>
        <w:t>биологическое</w:t>
      </w:r>
      <w:r w:rsidRPr="00042CC9">
        <w:rPr>
          <w:sz w:val="28"/>
          <w:szCs w:val="28"/>
        </w:rPr>
        <w:t xml:space="preserve"> (</w:t>
      </w:r>
      <w:r w:rsidRPr="00042CC9">
        <w:rPr>
          <w:i/>
          <w:sz w:val="28"/>
          <w:szCs w:val="28"/>
        </w:rPr>
        <w:t>организмическое</w:t>
      </w:r>
      <w:r w:rsidRPr="00042CC9">
        <w:rPr>
          <w:sz w:val="28"/>
          <w:szCs w:val="28"/>
        </w:rPr>
        <w:t xml:space="preserve">) и </w:t>
      </w:r>
      <w:r w:rsidRPr="00042CC9">
        <w:rPr>
          <w:i/>
          <w:sz w:val="28"/>
          <w:szCs w:val="28"/>
        </w:rPr>
        <w:t>натуралистическое</w:t>
      </w:r>
      <w:r w:rsidRPr="00042CC9">
        <w:rPr>
          <w:sz w:val="28"/>
          <w:szCs w:val="28"/>
        </w:rPr>
        <w:t xml:space="preserve"> течения, </w:t>
      </w:r>
      <w:r w:rsidRPr="00042CC9">
        <w:rPr>
          <w:i/>
          <w:sz w:val="28"/>
          <w:szCs w:val="28"/>
        </w:rPr>
        <w:t>социально-психологическая</w:t>
      </w:r>
      <w:r w:rsidRPr="00042CC9">
        <w:rPr>
          <w:sz w:val="28"/>
          <w:szCs w:val="28"/>
        </w:rPr>
        <w:t xml:space="preserve">, </w:t>
      </w:r>
      <w:r w:rsidRPr="00042CC9">
        <w:rPr>
          <w:i/>
          <w:sz w:val="28"/>
          <w:szCs w:val="28"/>
        </w:rPr>
        <w:t>социально-механистическая</w:t>
      </w:r>
      <w:r w:rsidRPr="00042CC9">
        <w:rPr>
          <w:sz w:val="28"/>
          <w:szCs w:val="28"/>
        </w:rPr>
        <w:t xml:space="preserve">, </w:t>
      </w:r>
      <w:r w:rsidRPr="00042CC9">
        <w:rPr>
          <w:i/>
          <w:sz w:val="28"/>
          <w:szCs w:val="28"/>
        </w:rPr>
        <w:t>географическая</w:t>
      </w:r>
      <w:r w:rsidRPr="00042CC9">
        <w:rPr>
          <w:sz w:val="28"/>
          <w:szCs w:val="28"/>
        </w:rPr>
        <w:t xml:space="preserve"> школы. Все они опирались на методы и средства познания своих наук.</w:t>
      </w:r>
    </w:p>
    <w:p w:rsidR="00BF319B" w:rsidRPr="00042CC9" w:rsidRDefault="00BF319B" w:rsidP="001B06E3">
      <w:pPr>
        <w:ind w:firstLine="708"/>
        <w:jc w:val="both"/>
        <w:rPr>
          <w:sz w:val="28"/>
          <w:szCs w:val="28"/>
        </w:rPr>
      </w:pPr>
      <w:r w:rsidRPr="00042CC9">
        <w:rPr>
          <w:sz w:val="28"/>
          <w:szCs w:val="28"/>
        </w:rPr>
        <w:t xml:space="preserve">Видным представителем биологического течения был </w:t>
      </w:r>
      <w:r w:rsidRPr="00042CC9">
        <w:rPr>
          <w:b/>
          <w:i/>
          <w:sz w:val="28"/>
          <w:szCs w:val="28"/>
        </w:rPr>
        <w:t>Г. Спенсер (1820-1903 гг.)</w:t>
      </w:r>
      <w:r w:rsidRPr="00042CC9">
        <w:rPr>
          <w:sz w:val="28"/>
          <w:szCs w:val="28"/>
        </w:rPr>
        <w:t>, исходивший в понимании общества из признания его как ж</w:t>
      </w:r>
      <w:r w:rsidRPr="00042CC9">
        <w:rPr>
          <w:sz w:val="28"/>
          <w:szCs w:val="28"/>
        </w:rPr>
        <w:t>и</w:t>
      </w:r>
      <w:r w:rsidRPr="00042CC9">
        <w:rPr>
          <w:sz w:val="28"/>
          <w:szCs w:val="28"/>
        </w:rPr>
        <w:t>вого организма. Он полагал, что земледелие и промышленность выполняют функцию питания, торговля – функцию кровообращения, армия – это ко</w:t>
      </w:r>
      <w:r w:rsidRPr="00042CC9">
        <w:rPr>
          <w:sz w:val="28"/>
          <w:szCs w:val="28"/>
        </w:rPr>
        <w:t>ж</w:t>
      </w:r>
      <w:r w:rsidRPr="00042CC9">
        <w:rPr>
          <w:sz w:val="28"/>
          <w:szCs w:val="28"/>
        </w:rPr>
        <w:t>ный покров, транспорт – сосудистая система и т.п. У него социальный орг</w:t>
      </w:r>
      <w:r w:rsidRPr="00042CC9">
        <w:rPr>
          <w:sz w:val="28"/>
          <w:szCs w:val="28"/>
        </w:rPr>
        <w:t>а</w:t>
      </w:r>
      <w:r w:rsidRPr="00042CC9">
        <w:rPr>
          <w:sz w:val="28"/>
          <w:szCs w:val="28"/>
        </w:rPr>
        <w:t xml:space="preserve">низм состоял из трех главных систем – регулятивной, производящей средства для жизни и распределительной. </w:t>
      </w:r>
    </w:p>
    <w:p w:rsidR="00BF319B" w:rsidRPr="00042CC9" w:rsidRDefault="00BF319B" w:rsidP="001B06E3">
      <w:pPr>
        <w:ind w:firstLine="708"/>
        <w:jc w:val="both"/>
        <w:rPr>
          <w:sz w:val="28"/>
          <w:szCs w:val="28"/>
        </w:rPr>
      </w:pPr>
      <w:r w:rsidRPr="00042CC9">
        <w:rPr>
          <w:sz w:val="28"/>
          <w:szCs w:val="28"/>
        </w:rPr>
        <w:t>По Спенсеру общество – результат эволюции природы (он основывал свои взгляды на трудах Ч. Дарвина, русского ученого К. Бэра). Суть ее он в</w:t>
      </w:r>
      <w:r w:rsidRPr="00042CC9">
        <w:rPr>
          <w:sz w:val="28"/>
          <w:szCs w:val="28"/>
        </w:rPr>
        <w:t>и</w:t>
      </w:r>
      <w:r w:rsidRPr="00042CC9">
        <w:rPr>
          <w:sz w:val="28"/>
          <w:szCs w:val="28"/>
        </w:rPr>
        <w:t>дел в переходе общества от гомогенности к гетерогенности, в росте его вну</w:t>
      </w:r>
      <w:r w:rsidRPr="00042CC9">
        <w:rPr>
          <w:sz w:val="28"/>
          <w:szCs w:val="28"/>
        </w:rPr>
        <w:t>т</w:t>
      </w:r>
      <w:r w:rsidRPr="00042CC9">
        <w:rPr>
          <w:sz w:val="28"/>
          <w:szCs w:val="28"/>
        </w:rPr>
        <w:t>ренней дифференциации. При этом он отличал социальную надорганизмич</w:t>
      </w:r>
      <w:r w:rsidRPr="00042CC9">
        <w:rPr>
          <w:sz w:val="28"/>
          <w:szCs w:val="28"/>
        </w:rPr>
        <w:t>е</w:t>
      </w:r>
      <w:r w:rsidRPr="00042CC9">
        <w:rPr>
          <w:sz w:val="28"/>
          <w:szCs w:val="28"/>
        </w:rPr>
        <w:t>скую эволюцию от организмической (биологической, животной, психич</w:t>
      </w:r>
      <w:r w:rsidRPr="00042CC9">
        <w:rPr>
          <w:sz w:val="28"/>
          <w:szCs w:val="28"/>
        </w:rPr>
        <w:t>е</w:t>
      </w:r>
      <w:r w:rsidRPr="00042CC9">
        <w:rPr>
          <w:sz w:val="28"/>
          <w:szCs w:val="28"/>
        </w:rPr>
        <w:t>ской) и неорганизмической (развитие Земли, Вселенной). Первую он связ</w:t>
      </w:r>
      <w:r w:rsidRPr="00042CC9">
        <w:rPr>
          <w:sz w:val="28"/>
          <w:szCs w:val="28"/>
        </w:rPr>
        <w:t>ы</w:t>
      </w:r>
      <w:r w:rsidRPr="00042CC9">
        <w:rPr>
          <w:sz w:val="28"/>
          <w:szCs w:val="28"/>
        </w:rPr>
        <w:t>вал с объединенными действиями масс людей, но не отдельных индивидов.</w:t>
      </w:r>
    </w:p>
    <w:p w:rsidR="00BF319B" w:rsidRPr="00042CC9" w:rsidRDefault="00BF319B" w:rsidP="001B06E3">
      <w:pPr>
        <w:ind w:firstLine="708"/>
        <w:jc w:val="both"/>
        <w:rPr>
          <w:sz w:val="28"/>
          <w:szCs w:val="28"/>
        </w:rPr>
      </w:pPr>
      <w:r w:rsidRPr="00042CC9">
        <w:rPr>
          <w:sz w:val="28"/>
          <w:szCs w:val="28"/>
        </w:rPr>
        <w:t>Спенсер выделил несколько типов общества, различия их степенью и</w:t>
      </w:r>
      <w:r w:rsidRPr="00042CC9">
        <w:rPr>
          <w:sz w:val="28"/>
          <w:szCs w:val="28"/>
        </w:rPr>
        <w:t>н</w:t>
      </w:r>
      <w:r w:rsidRPr="00042CC9">
        <w:rPr>
          <w:sz w:val="28"/>
          <w:szCs w:val="28"/>
        </w:rPr>
        <w:t>теграции: простые – военные, сложные – индустриальные. В первых индив</w:t>
      </w:r>
      <w:r w:rsidRPr="00042CC9">
        <w:rPr>
          <w:sz w:val="28"/>
          <w:szCs w:val="28"/>
        </w:rPr>
        <w:t>и</w:t>
      </w:r>
      <w:r w:rsidRPr="00042CC9">
        <w:rPr>
          <w:sz w:val="28"/>
          <w:szCs w:val="28"/>
        </w:rPr>
        <w:lastRenderedPageBreak/>
        <w:t xml:space="preserve">ды существуют для блага государства, во вторых, напротив, государство служит благу индивидов. Социальное развитие идет от первых обществ ко вторым. </w:t>
      </w:r>
    </w:p>
    <w:p w:rsidR="00BF319B" w:rsidRPr="00042CC9" w:rsidRDefault="00BF319B" w:rsidP="001B06E3">
      <w:pPr>
        <w:ind w:firstLine="708"/>
        <w:jc w:val="both"/>
        <w:rPr>
          <w:sz w:val="28"/>
          <w:szCs w:val="28"/>
        </w:rPr>
      </w:pPr>
      <w:r w:rsidRPr="00042CC9">
        <w:rPr>
          <w:sz w:val="28"/>
          <w:szCs w:val="28"/>
        </w:rPr>
        <w:t>Он впервые ввел в обществознание такие понятия как система, фун</w:t>
      </w:r>
      <w:r w:rsidRPr="00042CC9">
        <w:rPr>
          <w:sz w:val="28"/>
          <w:szCs w:val="28"/>
        </w:rPr>
        <w:t>к</w:t>
      </w:r>
      <w:r w:rsidRPr="00042CC9">
        <w:rPr>
          <w:sz w:val="28"/>
          <w:szCs w:val="28"/>
        </w:rPr>
        <w:t>ции, структура, институты.</w:t>
      </w:r>
    </w:p>
    <w:p w:rsidR="00BF319B" w:rsidRPr="00042CC9" w:rsidRDefault="00BF319B" w:rsidP="001B06E3">
      <w:pPr>
        <w:ind w:firstLine="708"/>
        <w:jc w:val="both"/>
        <w:rPr>
          <w:sz w:val="28"/>
          <w:szCs w:val="28"/>
        </w:rPr>
      </w:pPr>
      <w:r w:rsidRPr="00042CC9">
        <w:rPr>
          <w:sz w:val="28"/>
          <w:szCs w:val="28"/>
        </w:rPr>
        <w:t xml:space="preserve">К концу </w:t>
      </w:r>
      <w:r w:rsidRPr="00042CC9">
        <w:rPr>
          <w:sz w:val="28"/>
          <w:szCs w:val="28"/>
          <w:lang w:val="en-US"/>
        </w:rPr>
        <w:t>XIX</w:t>
      </w:r>
      <w:r w:rsidRPr="00042CC9">
        <w:rPr>
          <w:sz w:val="28"/>
          <w:szCs w:val="28"/>
        </w:rPr>
        <w:t xml:space="preserve"> в. под влиянием успехов психологической науки сформ</w:t>
      </w:r>
      <w:r w:rsidRPr="00042CC9">
        <w:rPr>
          <w:sz w:val="28"/>
          <w:szCs w:val="28"/>
        </w:rPr>
        <w:t>и</w:t>
      </w:r>
      <w:r w:rsidRPr="00042CC9">
        <w:rPr>
          <w:sz w:val="28"/>
          <w:szCs w:val="28"/>
        </w:rPr>
        <w:t>ровалось психологическое течение в социологии. Психологизация социол</w:t>
      </w:r>
      <w:r w:rsidRPr="00042CC9">
        <w:rPr>
          <w:sz w:val="28"/>
          <w:szCs w:val="28"/>
        </w:rPr>
        <w:t>о</w:t>
      </w:r>
      <w:r w:rsidRPr="00042CC9">
        <w:rPr>
          <w:sz w:val="28"/>
          <w:szCs w:val="28"/>
        </w:rPr>
        <w:t>гии выражалась в том, что особенности поведения людей объяснялись их разными желаниями – от половых до эстетических. Психика людей рассма</w:t>
      </w:r>
      <w:r w:rsidRPr="00042CC9">
        <w:rPr>
          <w:sz w:val="28"/>
          <w:szCs w:val="28"/>
        </w:rPr>
        <w:t>т</w:t>
      </w:r>
      <w:r w:rsidRPr="00042CC9">
        <w:rPr>
          <w:sz w:val="28"/>
          <w:szCs w:val="28"/>
        </w:rPr>
        <w:t>ривалась как главная движущая сила и поступков отдельных людей, и соц</w:t>
      </w:r>
      <w:r w:rsidRPr="00042CC9">
        <w:rPr>
          <w:sz w:val="28"/>
          <w:szCs w:val="28"/>
        </w:rPr>
        <w:t>и</w:t>
      </w:r>
      <w:r w:rsidRPr="00042CC9">
        <w:rPr>
          <w:sz w:val="28"/>
          <w:szCs w:val="28"/>
        </w:rPr>
        <w:t>альной эволюции.</w:t>
      </w:r>
    </w:p>
    <w:p w:rsidR="00BF319B" w:rsidRPr="00042CC9" w:rsidRDefault="00BF319B" w:rsidP="001B06E3">
      <w:pPr>
        <w:ind w:firstLine="708"/>
        <w:jc w:val="both"/>
        <w:rPr>
          <w:sz w:val="28"/>
          <w:szCs w:val="28"/>
        </w:rPr>
      </w:pPr>
      <w:r w:rsidRPr="00042CC9">
        <w:rPr>
          <w:sz w:val="28"/>
          <w:szCs w:val="28"/>
        </w:rPr>
        <w:t xml:space="preserve">Представители </w:t>
      </w:r>
      <w:r w:rsidRPr="00042CC9">
        <w:rPr>
          <w:b/>
          <w:sz w:val="28"/>
          <w:szCs w:val="28"/>
        </w:rPr>
        <w:t xml:space="preserve">позитивистских </w:t>
      </w:r>
      <w:r w:rsidRPr="00042CC9">
        <w:rPr>
          <w:sz w:val="28"/>
          <w:szCs w:val="28"/>
        </w:rPr>
        <w:t>течений в социологии полагали, что социальное – это одна из форм единого природного мира и потому его п</w:t>
      </w:r>
      <w:r w:rsidRPr="00042CC9">
        <w:rPr>
          <w:sz w:val="28"/>
          <w:szCs w:val="28"/>
        </w:rPr>
        <w:t>о</w:t>
      </w:r>
      <w:r w:rsidRPr="00042CC9">
        <w:rPr>
          <w:sz w:val="28"/>
          <w:szCs w:val="28"/>
        </w:rPr>
        <w:t>знание должно вестись такими методами, которые используются в естес</w:t>
      </w:r>
      <w:r w:rsidRPr="00042CC9">
        <w:rPr>
          <w:sz w:val="28"/>
          <w:szCs w:val="28"/>
        </w:rPr>
        <w:t>т</w:t>
      </w:r>
      <w:r w:rsidRPr="00042CC9">
        <w:rPr>
          <w:sz w:val="28"/>
          <w:szCs w:val="28"/>
        </w:rPr>
        <w:t>венных науках. Задача же исследователя состоит в том, чтобы максимально точно отразить наблюдаемые социальные явления (факты). Эмпирически д</w:t>
      </w:r>
      <w:r w:rsidRPr="00042CC9">
        <w:rPr>
          <w:sz w:val="28"/>
          <w:szCs w:val="28"/>
        </w:rPr>
        <w:t>о</w:t>
      </w:r>
      <w:r w:rsidRPr="00042CC9">
        <w:rPr>
          <w:sz w:val="28"/>
          <w:szCs w:val="28"/>
        </w:rPr>
        <w:t>бытая информация должна быть строгой, допускающий ее выражение в к</w:t>
      </w:r>
      <w:r w:rsidRPr="00042CC9">
        <w:rPr>
          <w:sz w:val="28"/>
          <w:szCs w:val="28"/>
        </w:rPr>
        <w:t>о</w:t>
      </w:r>
      <w:r w:rsidRPr="00042CC9">
        <w:rPr>
          <w:sz w:val="28"/>
          <w:szCs w:val="28"/>
        </w:rPr>
        <w:t>личественных показателях и верифицируемой (опытно проверяемой). Поз</w:t>
      </w:r>
      <w:r w:rsidRPr="00042CC9">
        <w:rPr>
          <w:sz w:val="28"/>
          <w:szCs w:val="28"/>
        </w:rPr>
        <w:t>и</w:t>
      </w:r>
      <w:r w:rsidRPr="00042CC9">
        <w:rPr>
          <w:sz w:val="28"/>
          <w:szCs w:val="28"/>
        </w:rPr>
        <w:t>тивисты впадали в объективизм – абсолютизировали значение объекта и</w:t>
      </w:r>
      <w:r w:rsidRPr="00042CC9">
        <w:rPr>
          <w:sz w:val="28"/>
          <w:szCs w:val="28"/>
        </w:rPr>
        <w:t>с</w:t>
      </w:r>
      <w:r w:rsidRPr="00042CC9">
        <w:rPr>
          <w:sz w:val="28"/>
          <w:szCs w:val="28"/>
        </w:rPr>
        <w:t xml:space="preserve">следования. </w:t>
      </w:r>
    </w:p>
    <w:p w:rsidR="00BF319B" w:rsidRPr="00042CC9" w:rsidRDefault="00BF319B" w:rsidP="001B06E3">
      <w:pPr>
        <w:ind w:firstLine="708"/>
        <w:jc w:val="both"/>
        <w:rPr>
          <w:sz w:val="28"/>
          <w:szCs w:val="28"/>
        </w:rPr>
      </w:pPr>
      <w:r w:rsidRPr="00042CC9">
        <w:rPr>
          <w:sz w:val="28"/>
          <w:szCs w:val="28"/>
        </w:rPr>
        <w:t xml:space="preserve">В конце </w:t>
      </w:r>
      <w:r w:rsidRPr="00042CC9">
        <w:rPr>
          <w:sz w:val="28"/>
          <w:szCs w:val="28"/>
          <w:lang w:val="en-US"/>
        </w:rPr>
        <w:t>XIX</w:t>
      </w:r>
      <w:r w:rsidRPr="00042CC9">
        <w:rPr>
          <w:sz w:val="28"/>
          <w:szCs w:val="28"/>
        </w:rPr>
        <w:t xml:space="preserve"> века как реакция на стремление объяснять общество в русле лишь позитивистской социологии – посредством использования ест</w:t>
      </w:r>
      <w:r w:rsidRPr="00042CC9">
        <w:rPr>
          <w:sz w:val="28"/>
          <w:szCs w:val="28"/>
        </w:rPr>
        <w:t>е</w:t>
      </w:r>
      <w:r w:rsidRPr="00042CC9">
        <w:rPr>
          <w:sz w:val="28"/>
          <w:szCs w:val="28"/>
        </w:rPr>
        <w:t xml:space="preserve">ственных наук, биологии, психологии – возникло </w:t>
      </w:r>
      <w:r w:rsidRPr="00042CC9">
        <w:rPr>
          <w:b/>
          <w:sz w:val="28"/>
          <w:szCs w:val="28"/>
        </w:rPr>
        <w:t xml:space="preserve">антипозитивистское </w:t>
      </w:r>
      <w:r w:rsidRPr="00042CC9">
        <w:rPr>
          <w:sz w:val="28"/>
          <w:szCs w:val="28"/>
        </w:rPr>
        <w:t>н</w:t>
      </w:r>
      <w:r w:rsidRPr="00042CC9">
        <w:rPr>
          <w:sz w:val="28"/>
          <w:szCs w:val="28"/>
        </w:rPr>
        <w:t>а</w:t>
      </w:r>
      <w:r w:rsidRPr="00042CC9">
        <w:rPr>
          <w:sz w:val="28"/>
          <w:szCs w:val="28"/>
        </w:rPr>
        <w:t xml:space="preserve">правление. Видными представителями его стали </w:t>
      </w:r>
      <w:r w:rsidRPr="00042CC9">
        <w:rPr>
          <w:b/>
          <w:i/>
          <w:sz w:val="28"/>
          <w:szCs w:val="28"/>
        </w:rPr>
        <w:t>В.</w:t>
      </w:r>
      <w:r w:rsidR="00D22698">
        <w:rPr>
          <w:b/>
          <w:i/>
          <w:sz w:val="28"/>
          <w:szCs w:val="28"/>
        </w:rPr>
        <w:t xml:space="preserve"> </w:t>
      </w:r>
      <w:r w:rsidRPr="00042CC9">
        <w:rPr>
          <w:b/>
          <w:i/>
          <w:sz w:val="28"/>
          <w:szCs w:val="28"/>
        </w:rPr>
        <w:t>Дильтей</w:t>
      </w:r>
      <w:r w:rsidRPr="00042CC9">
        <w:rPr>
          <w:sz w:val="28"/>
          <w:szCs w:val="28"/>
        </w:rPr>
        <w:t xml:space="preserve">, </w:t>
      </w:r>
      <w:r w:rsidRPr="00042CC9">
        <w:rPr>
          <w:b/>
          <w:i/>
          <w:sz w:val="28"/>
          <w:szCs w:val="28"/>
        </w:rPr>
        <w:t>В.</w:t>
      </w:r>
      <w:r w:rsidR="00D22698">
        <w:rPr>
          <w:b/>
          <w:i/>
          <w:sz w:val="28"/>
          <w:szCs w:val="28"/>
        </w:rPr>
        <w:t xml:space="preserve"> </w:t>
      </w:r>
      <w:r w:rsidRPr="00042CC9">
        <w:rPr>
          <w:b/>
          <w:i/>
          <w:sz w:val="28"/>
          <w:szCs w:val="28"/>
        </w:rPr>
        <w:t>Виндел</w:t>
      </w:r>
      <w:r w:rsidRPr="00042CC9">
        <w:rPr>
          <w:b/>
          <w:i/>
          <w:sz w:val="28"/>
          <w:szCs w:val="28"/>
        </w:rPr>
        <w:t>ь</w:t>
      </w:r>
      <w:r w:rsidRPr="00042CC9">
        <w:rPr>
          <w:b/>
          <w:i/>
          <w:sz w:val="28"/>
          <w:szCs w:val="28"/>
        </w:rPr>
        <w:t>бант</w:t>
      </w:r>
      <w:r w:rsidRPr="00042CC9">
        <w:rPr>
          <w:sz w:val="28"/>
          <w:szCs w:val="28"/>
        </w:rPr>
        <w:t>,</w:t>
      </w:r>
      <w:r w:rsidR="00D22698">
        <w:rPr>
          <w:sz w:val="28"/>
          <w:szCs w:val="28"/>
        </w:rPr>
        <w:t xml:space="preserve"> </w:t>
      </w:r>
      <w:r w:rsidRPr="00042CC9">
        <w:rPr>
          <w:b/>
          <w:i/>
          <w:sz w:val="28"/>
          <w:szCs w:val="28"/>
        </w:rPr>
        <w:t>Г.</w:t>
      </w:r>
      <w:r w:rsidR="00D22698">
        <w:rPr>
          <w:b/>
          <w:i/>
          <w:sz w:val="28"/>
          <w:szCs w:val="28"/>
        </w:rPr>
        <w:t xml:space="preserve"> </w:t>
      </w:r>
      <w:r w:rsidRPr="00042CC9">
        <w:rPr>
          <w:b/>
          <w:i/>
          <w:sz w:val="28"/>
          <w:szCs w:val="28"/>
        </w:rPr>
        <w:t>Риккерт</w:t>
      </w:r>
      <w:r w:rsidRPr="00042CC9">
        <w:rPr>
          <w:sz w:val="28"/>
          <w:szCs w:val="28"/>
        </w:rPr>
        <w:t>. Они разграничивали общество и природу, считали, что те качественно различаются и, как следствие этого, нуждаются в разных мет</w:t>
      </w:r>
      <w:r w:rsidRPr="00042CC9">
        <w:rPr>
          <w:sz w:val="28"/>
          <w:szCs w:val="28"/>
        </w:rPr>
        <w:t>о</w:t>
      </w:r>
      <w:r w:rsidRPr="00042CC9">
        <w:rPr>
          <w:sz w:val="28"/>
          <w:szCs w:val="28"/>
        </w:rPr>
        <w:t xml:space="preserve">дах познания. Постижение явлений природы состоит в их </w:t>
      </w:r>
      <w:r w:rsidRPr="00042CC9">
        <w:rPr>
          <w:b/>
          <w:i/>
          <w:sz w:val="28"/>
          <w:szCs w:val="28"/>
        </w:rPr>
        <w:t>объяснении</w:t>
      </w:r>
      <w:r w:rsidRPr="00042CC9">
        <w:rPr>
          <w:sz w:val="28"/>
          <w:szCs w:val="28"/>
        </w:rPr>
        <w:t>, в по</w:t>
      </w:r>
      <w:r w:rsidRPr="00042CC9">
        <w:rPr>
          <w:sz w:val="28"/>
          <w:szCs w:val="28"/>
        </w:rPr>
        <w:t>д</w:t>
      </w:r>
      <w:r w:rsidRPr="00042CC9">
        <w:rPr>
          <w:sz w:val="28"/>
          <w:szCs w:val="28"/>
        </w:rPr>
        <w:t>ведении их под более общее понятия. Постижение социальных, социокул</w:t>
      </w:r>
      <w:r w:rsidRPr="00042CC9">
        <w:rPr>
          <w:sz w:val="28"/>
          <w:szCs w:val="28"/>
        </w:rPr>
        <w:t>ь</w:t>
      </w:r>
      <w:r w:rsidRPr="00042CC9">
        <w:rPr>
          <w:sz w:val="28"/>
          <w:szCs w:val="28"/>
        </w:rPr>
        <w:t xml:space="preserve">турных явлений заключается в уяснении их значения. Основу его составляет процедура </w:t>
      </w:r>
      <w:r w:rsidRPr="00042CC9">
        <w:rPr>
          <w:b/>
          <w:i/>
          <w:sz w:val="28"/>
          <w:szCs w:val="28"/>
        </w:rPr>
        <w:t>понимания смысла</w:t>
      </w:r>
      <w:r w:rsidRPr="00042CC9">
        <w:rPr>
          <w:sz w:val="28"/>
          <w:szCs w:val="28"/>
        </w:rPr>
        <w:t xml:space="preserve"> человеческих действий. Важная роль в ней отводится ученому, с личными способностями которого во многом связыв</w:t>
      </w:r>
      <w:r w:rsidRPr="00042CC9">
        <w:rPr>
          <w:sz w:val="28"/>
          <w:szCs w:val="28"/>
        </w:rPr>
        <w:t>а</w:t>
      </w:r>
      <w:r w:rsidRPr="00042CC9">
        <w:rPr>
          <w:sz w:val="28"/>
          <w:szCs w:val="28"/>
        </w:rPr>
        <w:t>ется получение положительного результата исследования.  Таким образом, антипозитивисты впадают в субъективизм: отводят решающую роль в позн</w:t>
      </w:r>
      <w:r w:rsidRPr="00042CC9">
        <w:rPr>
          <w:sz w:val="28"/>
          <w:szCs w:val="28"/>
        </w:rPr>
        <w:t>а</w:t>
      </w:r>
      <w:r w:rsidRPr="00042CC9">
        <w:rPr>
          <w:sz w:val="28"/>
          <w:szCs w:val="28"/>
        </w:rPr>
        <w:t>нии исследователю.</w:t>
      </w:r>
    </w:p>
    <w:p w:rsidR="00BF319B" w:rsidRPr="00042CC9" w:rsidRDefault="00BF319B" w:rsidP="001B06E3">
      <w:pPr>
        <w:ind w:firstLine="708"/>
        <w:jc w:val="both"/>
        <w:rPr>
          <w:sz w:val="28"/>
          <w:szCs w:val="28"/>
        </w:rPr>
      </w:pPr>
      <w:r w:rsidRPr="00042CC9">
        <w:rPr>
          <w:sz w:val="28"/>
          <w:szCs w:val="28"/>
        </w:rPr>
        <w:t xml:space="preserve">Большое влияние на развитие социологии, начиная с середины </w:t>
      </w:r>
      <w:r w:rsidRPr="00042CC9">
        <w:rPr>
          <w:sz w:val="28"/>
          <w:szCs w:val="28"/>
          <w:lang w:val="en-US"/>
        </w:rPr>
        <w:t>XIX</w:t>
      </w:r>
      <w:r w:rsidRPr="00042CC9">
        <w:rPr>
          <w:sz w:val="28"/>
          <w:szCs w:val="28"/>
        </w:rPr>
        <w:t xml:space="preserve"> в., оказал </w:t>
      </w:r>
      <w:r w:rsidRPr="00042CC9">
        <w:rPr>
          <w:b/>
          <w:i/>
          <w:sz w:val="28"/>
          <w:szCs w:val="28"/>
        </w:rPr>
        <w:t>марксизм,</w:t>
      </w:r>
      <w:r w:rsidRPr="00042CC9">
        <w:rPr>
          <w:sz w:val="28"/>
          <w:szCs w:val="28"/>
        </w:rPr>
        <w:t xml:space="preserve"> который, по существу, составил особое направление с</w:t>
      </w:r>
      <w:r w:rsidRPr="00042CC9">
        <w:rPr>
          <w:sz w:val="28"/>
          <w:szCs w:val="28"/>
        </w:rPr>
        <w:t>о</w:t>
      </w:r>
      <w:r w:rsidRPr="00042CC9">
        <w:rPr>
          <w:sz w:val="28"/>
          <w:szCs w:val="28"/>
        </w:rPr>
        <w:t xml:space="preserve">циологической мысли. </w:t>
      </w:r>
      <w:r w:rsidRPr="00042CC9">
        <w:rPr>
          <w:b/>
          <w:i/>
          <w:sz w:val="28"/>
          <w:szCs w:val="28"/>
        </w:rPr>
        <w:t>К. Маркс (1818</w:t>
      </w:r>
      <w:r w:rsidR="00D22698">
        <w:rPr>
          <w:b/>
          <w:i/>
          <w:sz w:val="28"/>
          <w:szCs w:val="28"/>
        </w:rPr>
        <w:t>–</w:t>
      </w:r>
      <w:r w:rsidRPr="00042CC9">
        <w:rPr>
          <w:b/>
          <w:i/>
          <w:sz w:val="28"/>
          <w:szCs w:val="28"/>
        </w:rPr>
        <w:t>1883 гг.)</w:t>
      </w:r>
      <w:r w:rsidRPr="00042CC9">
        <w:rPr>
          <w:sz w:val="28"/>
          <w:szCs w:val="28"/>
        </w:rPr>
        <w:t xml:space="preserve"> и </w:t>
      </w:r>
      <w:r w:rsidRPr="00042CC9">
        <w:rPr>
          <w:b/>
          <w:i/>
          <w:sz w:val="28"/>
          <w:szCs w:val="28"/>
        </w:rPr>
        <w:t>Ф. Энгельс (1820</w:t>
      </w:r>
      <w:r w:rsidR="00D22698">
        <w:rPr>
          <w:b/>
          <w:i/>
          <w:sz w:val="28"/>
          <w:szCs w:val="28"/>
        </w:rPr>
        <w:t>–</w:t>
      </w:r>
      <w:r w:rsidRPr="00042CC9">
        <w:rPr>
          <w:b/>
          <w:i/>
          <w:sz w:val="28"/>
          <w:szCs w:val="28"/>
        </w:rPr>
        <w:t>1895 гг.)</w:t>
      </w:r>
      <w:r w:rsidRPr="00042CC9">
        <w:rPr>
          <w:sz w:val="28"/>
          <w:szCs w:val="28"/>
        </w:rPr>
        <w:t xml:space="preserve"> разработали концепцию </w:t>
      </w:r>
      <w:r w:rsidRPr="00042CC9">
        <w:rPr>
          <w:b/>
          <w:i/>
          <w:sz w:val="28"/>
          <w:szCs w:val="28"/>
        </w:rPr>
        <w:t>материалистического</w:t>
      </w:r>
      <w:r w:rsidRPr="00042CC9">
        <w:rPr>
          <w:sz w:val="28"/>
          <w:szCs w:val="28"/>
        </w:rPr>
        <w:t xml:space="preserve"> понимания истории. В ней решающая роль в детерминации общественного прогресса отводится экон</w:t>
      </w:r>
      <w:r w:rsidRPr="00042CC9">
        <w:rPr>
          <w:sz w:val="28"/>
          <w:szCs w:val="28"/>
        </w:rPr>
        <w:t>о</w:t>
      </w:r>
      <w:r w:rsidRPr="00042CC9">
        <w:rPr>
          <w:sz w:val="28"/>
          <w:szCs w:val="28"/>
        </w:rPr>
        <w:t>мическому фактору - способу производства материальных и духовных благ. Он характеризуется определенной степенью эффективности используемых людьми средств производства и объективно складывающимися при этом их отношениями по поводу этих средств – экономическими отношениями. П</w:t>
      </w:r>
      <w:r w:rsidRPr="00042CC9">
        <w:rPr>
          <w:sz w:val="28"/>
          <w:szCs w:val="28"/>
        </w:rPr>
        <w:t>о</w:t>
      </w:r>
      <w:r w:rsidRPr="00042CC9">
        <w:rPr>
          <w:sz w:val="28"/>
          <w:szCs w:val="28"/>
        </w:rPr>
        <w:t xml:space="preserve">следние оказывают решающее влияние на все другие отношения между </w:t>
      </w:r>
      <w:r w:rsidRPr="00042CC9">
        <w:rPr>
          <w:sz w:val="28"/>
          <w:szCs w:val="28"/>
        </w:rPr>
        <w:lastRenderedPageBreak/>
        <w:t>людьми в обществе. Вместе с тем Маркс и Энгельс подчеркивали, что люди, «вооруженные» знаниями и идеями, сами делают свою историю и значение экономического фактора нередко следует принимать во внимание лишь в п</w:t>
      </w:r>
      <w:r w:rsidRPr="00042CC9">
        <w:rPr>
          <w:sz w:val="28"/>
          <w:szCs w:val="28"/>
        </w:rPr>
        <w:t>о</w:t>
      </w:r>
      <w:r w:rsidRPr="00042CC9">
        <w:rPr>
          <w:sz w:val="28"/>
          <w:szCs w:val="28"/>
        </w:rPr>
        <w:t>следнем счете.</w:t>
      </w:r>
    </w:p>
    <w:p w:rsidR="00BF319B" w:rsidRPr="00042CC9" w:rsidRDefault="00BF319B" w:rsidP="001B06E3">
      <w:pPr>
        <w:ind w:firstLine="708"/>
        <w:jc w:val="both"/>
        <w:rPr>
          <w:sz w:val="28"/>
          <w:szCs w:val="28"/>
        </w:rPr>
      </w:pPr>
      <w:r w:rsidRPr="00042CC9">
        <w:rPr>
          <w:sz w:val="28"/>
          <w:szCs w:val="28"/>
        </w:rPr>
        <w:t>Маркс выделил несколько способов производства и соответствующих им типов общества (социально-экономических формаций), сделал фундаме</w:t>
      </w:r>
      <w:r w:rsidRPr="00042CC9">
        <w:rPr>
          <w:sz w:val="28"/>
          <w:szCs w:val="28"/>
        </w:rPr>
        <w:t>н</w:t>
      </w:r>
      <w:r w:rsidRPr="00042CC9">
        <w:rPr>
          <w:sz w:val="28"/>
          <w:szCs w:val="28"/>
        </w:rPr>
        <w:t>тальный анализ капитализма. Он и Энгельс рассматривали общество систе</w:t>
      </w:r>
      <w:r w:rsidRPr="00042CC9">
        <w:rPr>
          <w:sz w:val="28"/>
          <w:szCs w:val="28"/>
        </w:rPr>
        <w:t>м</w:t>
      </w:r>
      <w:r w:rsidRPr="00042CC9">
        <w:rPr>
          <w:sz w:val="28"/>
          <w:szCs w:val="28"/>
        </w:rPr>
        <w:t>но, прослеживая взаимосвязь экономического базиса, политической на</w:t>
      </w:r>
      <w:r w:rsidRPr="00042CC9">
        <w:rPr>
          <w:sz w:val="28"/>
          <w:szCs w:val="28"/>
        </w:rPr>
        <w:t>д</w:t>
      </w:r>
      <w:r w:rsidRPr="00042CC9">
        <w:rPr>
          <w:sz w:val="28"/>
          <w:szCs w:val="28"/>
        </w:rPr>
        <w:t>стройки и форм  общественного сознания. Они полагали, что общество – это продукт взаимодействия людей, находящихся между собой в определенных связях, важную роль в которых играют их классовые отношения.</w:t>
      </w:r>
    </w:p>
    <w:p w:rsidR="00BF319B" w:rsidRPr="00042CC9" w:rsidRDefault="00BF319B" w:rsidP="001B06E3">
      <w:pPr>
        <w:ind w:firstLine="708"/>
        <w:jc w:val="both"/>
        <w:rPr>
          <w:sz w:val="28"/>
          <w:szCs w:val="28"/>
        </w:rPr>
      </w:pPr>
      <w:r w:rsidRPr="00042CC9">
        <w:rPr>
          <w:sz w:val="28"/>
          <w:szCs w:val="28"/>
        </w:rPr>
        <w:t>Центральное место в трудах Маркса отводится личности, ее месту и роли в жизни  общества. Для него свободный индивид является целью и средством осуществления подлинно гуманного (коммунистического) общ</w:t>
      </w:r>
      <w:r w:rsidRPr="00042CC9">
        <w:rPr>
          <w:sz w:val="28"/>
          <w:szCs w:val="28"/>
        </w:rPr>
        <w:t>е</w:t>
      </w:r>
      <w:r w:rsidRPr="00042CC9">
        <w:rPr>
          <w:sz w:val="28"/>
          <w:szCs w:val="28"/>
        </w:rPr>
        <w:t>ства. Поэтому общественная история людей – это история их индивидуал</w:t>
      </w:r>
      <w:r w:rsidRPr="00042CC9">
        <w:rPr>
          <w:sz w:val="28"/>
          <w:szCs w:val="28"/>
        </w:rPr>
        <w:t>ь</w:t>
      </w:r>
      <w:r w:rsidRPr="00042CC9">
        <w:rPr>
          <w:sz w:val="28"/>
          <w:szCs w:val="28"/>
        </w:rPr>
        <w:t>ного развития. Важное значение для социологии имеет марксистская метод</w:t>
      </w:r>
      <w:r w:rsidRPr="00042CC9">
        <w:rPr>
          <w:sz w:val="28"/>
          <w:szCs w:val="28"/>
        </w:rPr>
        <w:t>о</w:t>
      </w:r>
      <w:r w:rsidRPr="00042CC9">
        <w:rPr>
          <w:sz w:val="28"/>
          <w:szCs w:val="28"/>
        </w:rPr>
        <w:t>логия – диалектический метод и системный анализ.</w:t>
      </w:r>
    </w:p>
    <w:p w:rsidR="00BF319B" w:rsidRPr="00042CC9" w:rsidRDefault="00BF319B" w:rsidP="001B06E3">
      <w:pPr>
        <w:ind w:firstLine="708"/>
        <w:jc w:val="both"/>
        <w:rPr>
          <w:sz w:val="28"/>
          <w:szCs w:val="28"/>
        </w:rPr>
      </w:pPr>
      <w:r w:rsidRPr="00042CC9">
        <w:rPr>
          <w:sz w:val="28"/>
          <w:szCs w:val="28"/>
        </w:rPr>
        <w:t>В своих работах (не усеченных и не вульгаризировано толкуемых) о</w:t>
      </w:r>
      <w:r w:rsidRPr="00042CC9">
        <w:rPr>
          <w:sz w:val="28"/>
          <w:szCs w:val="28"/>
        </w:rPr>
        <w:t>с</w:t>
      </w:r>
      <w:r w:rsidRPr="00042CC9">
        <w:rPr>
          <w:sz w:val="28"/>
          <w:szCs w:val="28"/>
        </w:rPr>
        <w:t>новоположники марксизма и многие их последователи в значительной мере избежали крайностей позитивистского и антипозитивистского направлений в социологии. Социологи марксисткой ориентации рассматривают социальное как особую форму материи, обладающую надприродными свойствами (пр</w:t>
      </w:r>
      <w:r w:rsidRPr="00042CC9">
        <w:rPr>
          <w:sz w:val="28"/>
          <w:szCs w:val="28"/>
        </w:rPr>
        <w:t>и</w:t>
      </w:r>
      <w:r w:rsidRPr="00042CC9">
        <w:rPr>
          <w:sz w:val="28"/>
          <w:szCs w:val="28"/>
        </w:rPr>
        <w:t>родное является лишь ее фундаментальным основанием). По разному реш</w:t>
      </w:r>
      <w:r w:rsidRPr="00042CC9">
        <w:rPr>
          <w:sz w:val="28"/>
          <w:szCs w:val="28"/>
        </w:rPr>
        <w:t>а</w:t>
      </w:r>
      <w:r w:rsidRPr="00042CC9">
        <w:rPr>
          <w:sz w:val="28"/>
          <w:szCs w:val="28"/>
        </w:rPr>
        <w:t>ется ими сегодня вопрос о предмете социологии – что она должна изучать: все общество или его часть? Важным принципом процедур социологического исследования считается обеспечение объективности получаемой информ</w:t>
      </w:r>
      <w:r w:rsidRPr="00042CC9">
        <w:rPr>
          <w:sz w:val="28"/>
          <w:szCs w:val="28"/>
        </w:rPr>
        <w:t>а</w:t>
      </w:r>
      <w:r w:rsidRPr="00042CC9">
        <w:rPr>
          <w:sz w:val="28"/>
          <w:szCs w:val="28"/>
        </w:rPr>
        <w:t>ции. Это не исключает ее идейной интерпретации и, следовательно, дост</w:t>
      </w:r>
      <w:r w:rsidRPr="00042CC9">
        <w:rPr>
          <w:sz w:val="28"/>
          <w:szCs w:val="28"/>
        </w:rPr>
        <w:t>а</w:t>
      </w:r>
      <w:r w:rsidRPr="00042CC9">
        <w:rPr>
          <w:sz w:val="28"/>
          <w:szCs w:val="28"/>
        </w:rPr>
        <w:t>точно активной социальной позиции ученого.</w:t>
      </w:r>
    </w:p>
    <w:p w:rsidR="00BF319B" w:rsidRPr="00042CC9" w:rsidRDefault="00BF319B" w:rsidP="001B06E3">
      <w:pPr>
        <w:ind w:firstLine="708"/>
        <w:jc w:val="both"/>
        <w:rPr>
          <w:sz w:val="28"/>
          <w:szCs w:val="28"/>
        </w:rPr>
      </w:pPr>
      <w:r w:rsidRPr="00042CC9">
        <w:rPr>
          <w:sz w:val="28"/>
          <w:szCs w:val="28"/>
        </w:rPr>
        <w:t xml:space="preserve">Важный вклад в разработку социологии в конце </w:t>
      </w:r>
      <w:r w:rsidRPr="00042CC9">
        <w:rPr>
          <w:sz w:val="28"/>
          <w:szCs w:val="28"/>
          <w:lang w:val="en-US"/>
        </w:rPr>
        <w:t>XIX</w:t>
      </w:r>
      <w:r w:rsidRPr="00042CC9">
        <w:rPr>
          <w:sz w:val="28"/>
          <w:szCs w:val="28"/>
        </w:rPr>
        <w:t xml:space="preserve"> – начале </w:t>
      </w:r>
      <w:r w:rsidRPr="00042CC9">
        <w:rPr>
          <w:sz w:val="28"/>
          <w:szCs w:val="28"/>
          <w:lang w:val="en-US"/>
        </w:rPr>
        <w:t>XX</w:t>
      </w:r>
      <w:r w:rsidRPr="00042CC9">
        <w:rPr>
          <w:sz w:val="28"/>
          <w:szCs w:val="28"/>
        </w:rPr>
        <w:t xml:space="preserve"> века внесли Э. Дюркгейм и М. Вебер. С их именами связано окончательное пр</w:t>
      </w:r>
      <w:r w:rsidRPr="00042CC9">
        <w:rPr>
          <w:sz w:val="28"/>
          <w:szCs w:val="28"/>
        </w:rPr>
        <w:t>е</w:t>
      </w:r>
      <w:r w:rsidRPr="00042CC9">
        <w:rPr>
          <w:sz w:val="28"/>
          <w:szCs w:val="28"/>
        </w:rPr>
        <w:t xml:space="preserve">вращение ее в самостоятельную науку. Этому способствовало развитие ими онтологической и эпистемологической сторон социологии, т.е. уточнение понимания того, что она изучает (что представляет собой то, что она изучает) и метода ее познания. </w:t>
      </w:r>
      <w:r w:rsidRPr="00042CC9">
        <w:rPr>
          <w:b/>
          <w:i/>
          <w:sz w:val="28"/>
          <w:szCs w:val="28"/>
        </w:rPr>
        <w:t>Э. Дюркгейм  (1857</w:t>
      </w:r>
      <w:r w:rsidR="00D22698">
        <w:rPr>
          <w:b/>
          <w:i/>
          <w:sz w:val="28"/>
          <w:szCs w:val="28"/>
        </w:rPr>
        <w:t>–</w:t>
      </w:r>
      <w:r w:rsidRPr="00042CC9">
        <w:rPr>
          <w:b/>
          <w:i/>
          <w:sz w:val="28"/>
          <w:szCs w:val="28"/>
        </w:rPr>
        <w:t>1917 гг.)</w:t>
      </w:r>
      <w:r w:rsidRPr="00042CC9">
        <w:rPr>
          <w:sz w:val="28"/>
          <w:szCs w:val="28"/>
        </w:rPr>
        <w:t xml:space="preserve"> выступил против натур</w:t>
      </w:r>
      <w:r w:rsidRPr="00042CC9">
        <w:rPr>
          <w:sz w:val="28"/>
          <w:szCs w:val="28"/>
        </w:rPr>
        <w:t>а</w:t>
      </w:r>
      <w:r w:rsidRPr="00042CC9">
        <w:rPr>
          <w:sz w:val="28"/>
          <w:szCs w:val="28"/>
        </w:rPr>
        <w:t>листической и психологической редукции в социологии. Главную задачу с</w:t>
      </w:r>
      <w:r w:rsidRPr="00042CC9">
        <w:rPr>
          <w:sz w:val="28"/>
          <w:szCs w:val="28"/>
        </w:rPr>
        <w:t>о</w:t>
      </w:r>
      <w:r w:rsidRPr="00042CC9">
        <w:rPr>
          <w:sz w:val="28"/>
          <w:szCs w:val="28"/>
        </w:rPr>
        <w:t>циологии он видел в познании социальной реальности, ее специфики и авт</w:t>
      </w:r>
      <w:r w:rsidRPr="00042CC9">
        <w:rPr>
          <w:sz w:val="28"/>
          <w:szCs w:val="28"/>
        </w:rPr>
        <w:t>о</w:t>
      </w:r>
      <w:r w:rsidRPr="00042CC9">
        <w:rPr>
          <w:sz w:val="28"/>
          <w:szCs w:val="28"/>
        </w:rPr>
        <w:t>номности, основу которой составляют социальные факты. Они отличаются от физических, биологических, психических фактов действительности и пре</w:t>
      </w:r>
      <w:r w:rsidRPr="00042CC9">
        <w:rPr>
          <w:sz w:val="28"/>
          <w:szCs w:val="28"/>
        </w:rPr>
        <w:t>д</w:t>
      </w:r>
      <w:r w:rsidRPr="00042CC9">
        <w:rPr>
          <w:sz w:val="28"/>
          <w:szCs w:val="28"/>
        </w:rPr>
        <w:t xml:space="preserve">ставляют собой коллективные представления (идеи, верования). Он считал их столь же реальными как действия отдельных индивидов, осуществленные на их основе. Следствием коллективного сознания людей является их </w:t>
      </w:r>
      <w:r w:rsidRPr="00042CC9">
        <w:rPr>
          <w:i/>
          <w:sz w:val="28"/>
          <w:szCs w:val="28"/>
        </w:rPr>
        <w:t>солида</w:t>
      </w:r>
      <w:r w:rsidRPr="00042CC9">
        <w:rPr>
          <w:i/>
          <w:sz w:val="28"/>
          <w:szCs w:val="28"/>
        </w:rPr>
        <w:t>р</w:t>
      </w:r>
      <w:r w:rsidRPr="00042CC9">
        <w:rPr>
          <w:i/>
          <w:sz w:val="28"/>
          <w:szCs w:val="28"/>
        </w:rPr>
        <w:t>ность</w:t>
      </w:r>
      <w:r w:rsidRPr="00042CC9">
        <w:rPr>
          <w:sz w:val="28"/>
          <w:szCs w:val="28"/>
        </w:rPr>
        <w:t>, без которой нет общественного порядка и разделения труда. При этом Дюркгейм считал, что социальное надо познавать социальным. Надо соц</w:t>
      </w:r>
      <w:r w:rsidRPr="00042CC9">
        <w:rPr>
          <w:sz w:val="28"/>
          <w:szCs w:val="28"/>
        </w:rPr>
        <w:t>и</w:t>
      </w:r>
      <w:r w:rsidRPr="00042CC9">
        <w:rPr>
          <w:sz w:val="28"/>
          <w:szCs w:val="28"/>
        </w:rPr>
        <w:t xml:space="preserve">альное объяснять из него самого. К обществу он подходил как социальному </w:t>
      </w:r>
      <w:r w:rsidRPr="00042CC9">
        <w:rPr>
          <w:sz w:val="28"/>
          <w:szCs w:val="28"/>
        </w:rPr>
        <w:lastRenderedPageBreak/>
        <w:t>организму, в котором различные органы выполняют разные функции, обе</w:t>
      </w:r>
      <w:r w:rsidRPr="00042CC9">
        <w:rPr>
          <w:sz w:val="28"/>
          <w:szCs w:val="28"/>
        </w:rPr>
        <w:t>с</w:t>
      </w:r>
      <w:r w:rsidRPr="00042CC9">
        <w:rPr>
          <w:sz w:val="28"/>
          <w:szCs w:val="28"/>
        </w:rPr>
        <w:t>печивающие разделение труда. При этом последнее служит главным образом укреплению социальной солидарности.</w:t>
      </w:r>
    </w:p>
    <w:p w:rsidR="00BF319B" w:rsidRPr="00042CC9" w:rsidRDefault="00BF319B" w:rsidP="001B06E3">
      <w:pPr>
        <w:ind w:firstLine="708"/>
        <w:jc w:val="both"/>
        <w:rPr>
          <w:sz w:val="28"/>
          <w:szCs w:val="28"/>
        </w:rPr>
      </w:pPr>
      <w:r w:rsidRPr="00042CC9">
        <w:rPr>
          <w:b/>
          <w:i/>
          <w:sz w:val="28"/>
          <w:szCs w:val="28"/>
        </w:rPr>
        <w:t>М. Вебер (1864</w:t>
      </w:r>
      <w:r w:rsidR="00D22698">
        <w:rPr>
          <w:b/>
          <w:i/>
          <w:sz w:val="28"/>
          <w:szCs w:val="28"/>
        </w:rPr>
        <w:t>–</w:t>
      </w:r>
      <w:r w:rsidRPr="00042CC9">
        <w:rPr>
          <w:b/>
          <w:i/>
          <w:sz w:val="28"/>
          <w:szCs w:val="28"/>
        </w:rPr>
        <w:t>1920 гг.)</w:t>
      </w:r>
      <w:r w:rsidRPr="00042CC9">
        <w:rPr>
          <w:sz w:val="28"/>
          <w:szCs w:val="28"/>
        </w:rPr>
        <w:t xml:space="preserve"> считал, что люди действуют осмысленно и потому социология должна  быть понимающей наукой – понимающей смысл, вкладываемый индивидами в свои действия.  Особенность же социального действия в том, что оно всегда направлено на другого (других) и осуществл</w:t>
      </w:r>
      <w:r w:rsidRPr="00042CC9">
        <w:rPr>
          <w:sz w:val="28"/>
          <w:szCs w:val="28"/>
        </w:rPr>
        <w:t>я</w:t>
      </w:r>
      <w:r w:rsidRPr="00042CC9">
        <w:rPr>
          <w:sz w:val="28"/>
          <w:szCs w:val="28"/>
        </w:rPr>
        <w:t>ется как ожидание субъектом ответного действия от того, на кого направлено его действие. Вебер предложил типологию социальных действий, критерием которых является степень их целенаправленности – осознанности индивидом целей своих поступков. Причем, чем менее рациональны действия, тем менее они понятны. Он считал, что рациональность социальных действий пре</w:t>
      </w:r>
      <w:r w:rsidRPr="00042CC9">
        <w:rPr>
          <w:sz w:val="28"/>
          <w:szCs w:val="28"/>
        </w:rPr>
        <w:t>д</w:t>
      </w:r>
      <w:r w:rsidRPr="00042CC9">
        <w:rPr>
          <w:sz w:val="28"/>
          <w:szCs w:val="28"/>
        </w:rPr>
        <w:t>ставляет главное в чем выражается исторической прогресс. Вебер дал хара</w:t>
      </w:r>
      <w:r w:rsidRPr="00042CC9">
        <w:rPr>
          <w:sz w:val="28"/>
          <w:szCs w:val="28"/>
        </w:rPr>
        <w:t>к</w:t>
      </w:r>
      <w:r w:rsidRPr="00042CC9">
        <w:rPr>
          <w:sz w:val="28"/>
          <w:szCs w:val="28"/>
        </w:rPr>
        <w:t>теристику капитализма с точки зрения особенностей его культуры, т.е. сп</w:t>
      </w:r>
      <w:r w:rsidRPr="00042CC9">
        <w:rPr>
          <w:sz w:val="28"/>
          <w:szCs w:val="28"/>
        </w:rPr>
        <w:t>о</w:t>
      </w:r>
      <w:r w:rsidRPr="00042CC9">
        <w:rPr>
          <w:sz w:val="28"/>
          <w:szCs w:val="28"/>
        </w:rPr>
        <w:t>соба и формы поведения в нем людей. Такую особенность он видел в раци</w:t>
      </w:r>
      <w:r w:rsidRPr="00042CC9">
        <w:rPr>
          <w:sz w:val="28"/>
          <w:szCs w:val="28"/>
        </w:rPr>
        <w:t>о</w:t>
      </w:r>
      <w:r w:rsidRPr="00042CC9">
        <w:rPr>
          <w:sz w:val="28"/>
          <w:szCs w:val="28"/>
        </w:rPr>
        <w:t>нальности всех их поступков, прежде всего в сфере трудовой деятельности.</w:t>
      </w:r>
    </w:p>
    <w:p w:rsidR="00BF319B" w:rsidRPr="00042CC9" w:rsidRDefault="00BF319B" w:rsidP="001B06E3">
      <w:pPr>
        <w:ind w:firstLine="708"/>
        <w:jc w:val="both"/>
        <w:rPr>
          <w:sz w:val="28"/>
          <w:szCs w:val="28"/>
        </w:rPr>
      </w:pPr>
      <w:r w:rsidRPr="00042CC9">
        <w:rPr>
          <w:sz w:val="28"/>
          <w:szCs w:val="28"/>
        </w:rPr>
        <w:t xml:space="preserve">Позитивизм, антипозитивизм и марксизм были в </w:t>
      </w:r>
      <w:r w:rsidRPr="00042CC9">
        <w:rPr>
          <w:sz w:val="28"/>
          <w:szCs w:val="28"/>
          <w:lang w:val="en-US"/>
        </w:rPr>
        <w:t>XIX</w:t>
      </w:r>
      <w:r w:rsidRPr="00042CC9">
        <w:rPr>
          <w:sz w:val="28"/>
          <w:szCs w:val="28"/>
        </w:rPr>
        <w:t xml:space="preserve"> в. основными н</w:t>
      </w:r>
      <w:r w:rsidRPr="00042CC9">
        <w:rPr>
          <w:sz w:val="28"/>
          <w:szCs w:val="28"/>
        </w:rPr>
        <w:t>а</w:t>
      </w:r>
      <w:r w:rsidRPr="00042CC9">
        <w:rPr>
          <w:sz w:val="28"/>
          <w:szCs w:val="28"/>
        </w:rPr>
        <w:t>правлениями (или парадигмами) социологического мышления. С тех пор разработка предмета и метода социологии ведется преимущественно в их русле или представляет собой ту или иную их комбинацию.</w:t>
      </w:r>
    </w:p>
    <w:p w:rsidR="00BF319B" w:rsidRPr="00042CC9" w:rsidRDefault="00BF319B" w:rsidP="001B06E3">
      <w:pPr>
        <w:ind w:firstLine="708"/>
        <w:jc w:val="both"/>
        <w:rPr>
          <w:sz w:val="28"/>
          <w:szCs w:val="28"/>
        </w:rPr>
      </w:pPr>
    </w:p>
    <w:p w:rsidR="00BF319B" w:rsidRPr="00042CC9" w:rsidRDefault="00BF319B" w:rsidP="001B06E3">
      <w:pPr>
        <w:ind w:firstLine="708"/>
        <w:jc w:val="both"/>
        <w:rPr>
          <w:sz w:val="28"/>
          <w:szCs w:val="28"/>
        </w:rPr>
      </w:pPr>
      <w:r w:rsidRPr="00497410">
        <w:rPr>
          <w:b/>
          <w:sz w:val="28"/>
          <w:szCs w:val="28"/>
          <w:bdr w:val="single" w:sz="4" w:space="0" w:color="auto"/>
        </w:rPr>
        <w:t>2</w:t>
      </w:r>
      <w:r w:rsidRPr="00042CC9">
        <w:rPr>
          <w:sz w:val="28"/>
          <w:szCs w:val="28"/>
        </w:rPr>
        <w:t xml:space="preserve"> В России, как и на Западе, социологическая мысль развивалась в те</w:t>
      </w:r>
      <w:r w:rsidRPr="00042CC9">
        <w:rPr>
          <w:sz w:val="28"/>
          <w:szCs w:val="28"/>
        </w:rPr>
        <w:t>с</w:t>
      </w:r>
      <w:r w:rsidRPr="00042CC9">
        <w:rPr>
          <w:sz w:val="28"/>
          <w:szCs w:val="28"/>
        </w:rPr>
        <w:t>ной связи с другими  науками. Собственно социологические теории появ</w:t>
      </w:r>
      <w:r w:rsidRPr="00042CC9">
        <w:rPr>
          <w:sz w:val="28"/>
          <w:szCs w:val="28"/>
        </w:rPr>
        <w:t>и</w:t>
      </w:r>
      <w:r w:rsidRPr="00042CC9">
        <w:rPr>
          <w:sz w:val="28"/>
          <w:szCs w:val="28"/>
        </w:rPr>
        <w:t xml:space="preserve">лись только в начале </w:t>
      </w:r>
      <w:r w:rsidRPr="00042CC9">
        <w:rPr>
          <w:sz w:val="28"/>
          <w:szCs w:val="28"/>
          <w:lang w:val="en-US"/>
        </w:rPr>
        <w:t>XX</w:t>
      </w:r>
      <w:r w:rsidRPr="00042CC9">
        <w:rPr>
          <w:sz w:val="28"/>
          <w:szCs w:val="28"/>
        </w:rPr>
        <w:t xml:space="preserve"> века. Особенностью русской социологии является то, что она стала выразителем взглядов разных классов и политических сил, активно использовалась в идейной борьбе и для объяснения возможных (и желаемых) вариантов общественного развития. С этим связана еще одна ее  особенность: многие исследования осуществлялись с целью их практическ</w:t>
      </w:r>
      <w:r w:rsidRPr="00042CC9">
        <w:rPr>
          <w:sz w:val="28"/>
          <w:szCs w:val="28"/>
        </w:rPr>
        <w:t>о</w:t>
      </w:r>
      <w:r w:rsidRPr="00042CC9">
        <w:rPr>
          <w:sz w:val="28"/>
          <w:szCs w:val="28"/>
        </w:rPr>
        <w:t xml:space="preserve">го применения. </w:t>
      </w:r>
    </w:p>
    <w:p w:rsidR="00BF319B" w:rsidRPr="00042CC9" w:rsidRDefault="00BF319B" w:rsidP="001B06E3">
      <w:pPr>
        <w:ind w:firstLine="708"/>
        <w:jc w:val="both"/>
        <w:rPr>
          <w:sz w:val="28"/>
          <w:szCs w:val="28"/>
        </w:rPr>
      </w:pPr>
      <w:r w:rsidRPr="00042CC9">
        <w:rPr>
          <w:sz w:val="28"/>
          <w:szCs w:val="28"/>
        </w:rPr>
        <w:t xml:space="preserve">Видное место, начиная с 60-х годов </w:t>
      </w:r>
      <w:r w:rsidRPr="00042CC9">
        <w:rPr>
          <w:sz w:val="28"/>
          <w:szCs w:val="28"/>
          <w:lang w:val="en-US"/>
        </w:rPr>
        <w:t>XIX</w:t>
      </w:r>
      <w:r w:rsidRPr="00042CC9">
        <w:rPr>
          <w:sz w:val="28"/>
          <w:szCs w:val="28"/>
        </w:rPr>
        <w:t xml:space="preserve"> в., принадлежало сторонникам позитивизма. Они рассматривали социологию как естественную науку и и</w:t>
      </w:r>
      <w:r w:rsidRPr="00042CC9">
        <w:rPr>
          <w:sz w:val="28"/>
          <w:szCs w:val="28"/>
        </w:rPr>
        <w:t>с</w:t>
      </w:r>
      <w:r w:rsidRPr="00042CC9">
        <w:rPr>
          <w:sz w:val="28"/>
          <w:szCs w:val="28"/>
        </w:rPr>
        <w:t xml:space="preserve">пользовали для ее разработки сведения из других наук. Появилась </w:t>
      </w:r>
      <w:r w:rsidRPr="00042CC9">
        <w:rPr>
          <w:i/>
          <w:sz w:val="28"/>
          <w:szCs w:val="28"/>
        </w:rPr>
        <w:t>географ</w:t>
      </w:r>
      <w:r w:rsidRPr="00042CC9">
        <w:rPr>
          <w:i/>
          <w:sz w:val="28"/>
          <w:szCs w:val="28"/>
        </w:rPr>
        <w:t>и</w:t>
      </w:r>
      <w:r w:rsidRPr="00042CC9">
        <w:rPr>
          <w:i/>
          <w:sz w:val="28"/>
          <w:szCs w:val="28"/>
        </w:rPr>
        <w:t>ческая</w:t>
      </w:r>
      <w:r w:rsidRPr="00042CC9">
        <w:rPr>
          <w:sz w:val="28"/>
          <w:szCs w:val="28"/>
        </w:rPr>
        <w:t xml:space="preserve"> школа, ярким ее представителем был </w:t>
      </w:r>
      <w:r w:rsidRPr="00042CC9">
        <w:rPr>
          <w:b/>
          <w:i/>
          <w:sz w:val="28"/>
          <w:szCs w:val="28"/>
        </w:rPr>
        <w:t>Л.И. Мечников</w:t>
      </w:r>
      <w:r w:rsidRPr="00042CC9">
        <w:rPr>
          <w:sz w:val="28"/>
          <w:szCs w:val="28"/>
        </w:rPr>
        <w:t>, деливший ист</w:t>
      </w:r>
      <w:r w:rsidRPr="00042CC9">
        <w:rPr>
          <w:sz w:val="28"/>
          <w:szCs w:val="28"/>
        </w:rPr>
        <w:t>о</w:t>
      </w:r>
      <w:r w:rsidRPr="00042CC9">
        <w:rPr>
          <w:sz w:val="28"/>
          <w:szCs w:val="28"/>
        </w:rPr>
        <w:t>рию цивилизации на три фазы – речную, морскую и океаническую, обрати</w:t>
      </w:r>
      <w:r w:rsidRPr="00042CC9">
        <w:rPr>
          <w:sz w:val="28"/>
          <w:szCs w:val="28"/>
        </w:rPr>
        <w:t>в</w:t>
      </w:r>
      <w:r w:rsidRPr="00042CC9">
        <w:rPr>
          <w:sz w:val="28"/>
          <w:szCs w:val="28"/>
        </w:rPr>
        <w:t xml:space="preserve">ший внимание на значение для общественной жизни экологического фактора –  видел источник исторической эволюции во взаимодействии способных к кооперации людей с окружающей средой; </w:t>
      </w:r>
      <w:r w:rsidRPr="00042CC9">
        <w:rPr>
          <w:i/>
          <w:sz w:val="28"/>
          <w:szCs w:val="28"/>
        </w:rPr>
        <w:t>органическая</w:t>
      </w:r>
      <w:r w:rsidRPr="00042CC9">
        <w:rPr>
          <w:sz w:val="28"/>
          <w:szCs w:val="28"/>
        </w:rPr>
        <w:t xml:space="preserve"> (</w:t>
      </w:r>
      <w:r w:rsidRPr="00042CC9">
        <w:rPr>
          <w:b/>
          <w:i/>
          <w:sz w:val="28"/>
          <w:szCs w:val="28"/>
        </w:rPr>
        <w:t>П.Л. Лилиенфельд, А.И. Стронин</w:t>
      </w:r>
      <w:r w:rsidRPr="00042CC9">
        <w:rPr>
          <w:sz w:val="28"/>
          <w:szCs w:val="28"/>
        </w:rPr>
        <w:t xml:space="preserve">) – разрабатывавщая представления об обществе на основе аналогии его с биологическим организмом; </w:t>
      </w:r>
      <w:r w:rsidRPr="00042CC9">
        <w:rPr>
          <w:i/>
          <w:sz w:val="28"/>
          <w:szCs w:val="28"/>
        </w:rPr>
        <w:t>психологическая</w:t>
      </w:r>
      <w:r w:rsidRPr="00042CC9">
        <w:rPr>
          <w:sz w:val="28"/>
          <w:szCs w:val="28"/>
        </w:rPr>
        <w:t>, которую  пре</w:t>
      </w:r>
      <w:r w:rsidRPr="00042CC9">
        <w:rPr>
          <w:sz w:val="28"/>
          <w:szCs w:val="28"/>
        </w:rPr>
        <w:t>д</w:t>
      </w:r>
      <w:r w:rsidRPr="00042CC9">
        <w:rPr>
          <w:sz w:val="28"/>
          <w:szCs w:val="28"/>
        </w:rPr>
        <w:t xml:space="preserve">ставляли </w:t>
      </w:r>
      <w:r w:rsidRPr="00042CC9">
        <w:rPr>
          <w:b/>
          <w:i/>
          <w:sz w:val="28"/>
          <w:szCs w:val="28"/>
        </w:rPr>
        <w:t>Н.И. Кареев, Е.В</w:t>
      </w:r>
      <w:r w:rsidRPr="00042CC9">
        <w:rPr>
          <w:b/>
          <w:i/>
          <w:sz w:val="28"/>
          <w:szCs w:val="28"/>
          <w:lang w:val="en-US"/>
        </w:rPr>
        <w:t> </w:t>
      </w:r>
      <w:r w:rsidRPr="00042CC9">
        <w:rPr>
          <w:b/>
          <w:i/>
          <w:sz w:val="28"/>
          <w:szCs w:val="28"/>
        </w:rPr>
        <w:t>Де-Роберти, Л.И. Петражицкий</w:t>
      </w:r>
      <w:r w:rsidRPr="00042CC9">
        <w:rPr>
          <w:sz w:val="28"/>
          <w:szCs w:val="28"/>
        </w:rPr>
        <w:t>. Они признав</w:t>
      </w:r>
      <w:r w:rsidRPr="00042CC9">
        <w:rPr>
          <w:sz w:val="28"/>
          <w:szCs w:val="28"/>
        </w:rPr>
        <w:t>а</w:t>
      </w:r>
      <w:r w:rsidRPr="00042CC9">
        <w:rPr>
          <w:sz w:val="28"/>
          <w:szCs w:val="28"/>
        </w:rPr>
        <w:t>ли реально существующими только психические процессы, видели задачи социологии исключительно в постижении психологических взаимодействий отдельных людей. Общественные законы они трактовали как продукты раз</w:t>
      </w:r>
      <w:r w:rsidRPr="00042CC9">
        <w:rPr>
          <w:sz w:val="28"/>
          <w:szCs w:val="28"/>
        </w:rPr>
        <w:t>у</w:t>
      </w:r>
      <w:r w:rsidRPr="00042CC9">
        <w:rPr>
          <w:sz w:val="28"/>
          <w:szCs w:val="28"/>
        </w:rPr>
        <w:lastRenderedPageBreak/>
        <w:t>ма и воли людей. Принцип психологизации истории Кареев считал основан</w:t>
      </w:r>
      <w:r w:rsidRPr="00042CC9">
        <w:rPr>
          <w:sz w:val="28"/>
          <w:szCs w:val="28"/>
        </w:rPr>
        <w:t>и</w:t>
      </w:r>
      <w:r w:rsidRPr="00042CC9">
        <w:rPr>
          <w:sz w:val="28"/>
          <w:szCs w:val="28"/>
        </w:rPr>
        <w:t>ем социологии.</w:t>
      </w:r>
    </w:p>
    <w:p w:rsidR="00BF319B" w:rsidRPr="00042CC9" w:rsidRDefault="00BF319B" w:rsidP="001B06E3">
      <w:pPr>
        <w:ind w:firstLine="708"/>
        <w:jc w:val="both"/>
        <w:rPr>
          <w:sz w:val="28"/>
          <w:szCs w:val="28"/>
        </w:rPr>
      </w:pPr>
      <w:r w:rsidRPr="00042CC9">
        <w:rPr>
          <w:sz w:val="28"/>
          <w:szCs w:val="28"/>
        </w:rPr>
        <w:t xml:space="preserve">Но почве критики натурализма в социологии появились работы </w:t>
      </w:r>
      <w:r w:rsidRPr="00042CC9">
        <w:rPr>
          <w:i/>
          <w:sz w:val="28"/>
          <w:szCs w:val="28"/>
        </w:rPr>
        <w:t>ант</w:t>
      </w:r>
      <w:r w:rsidRPr="00042CC9">
        <w:rPr>
          <w:i/>
          <w:sz w:val="28"/>
          <w:szCs w:val="28"/>
        </w:rPr>
        <w:t>и</w:t>
      </w:r>
      <w:r w:rsidRPr="00042CC9">
        <w:rPr>
          <w:i/>
          <w:sz w:val="28"/>
          <w:szCs w:val="28"/>
        </w:rPr>
        <w:t>позитивистского</w:t>
      </w:r>
      <w:r w:rsidRPr="00042CC9">
        <w:rPr>
          <w:sz w:val="28"/>
          <w:szCs w:val="28"/>
        </w:rPr>
        <w:t xml:space="preserve"> содержания (</w:t>
      </w:r>
      <w:r w:rsidRPr="00042CC9">
        <w:rPr>
          <w:b/>
          <w:i/>
          <w:sz w:val="28"/>
          <w:szCs w:val="28"/>
        </w:rPr>
        <w:t>А.С. Лаппо-Данилевский, Б.А. Кистяко</w:t>
      </w:r>
      <w:r w:rsidRPr="00042CC9">
        <w:rPr>
          <w:b/>
          <w:i/>
          <w:sz w:val="28"/>
          <w:szCs w:val="28"/>
        </w:rPr>
        <w:t>в</w:t>
      </w:r>
      <w:r w:rsidRPr="00042CC9">
        <w:rPr>
          <w:b/>
          <w:i/>
          <w:sz w:val="28"/>
          <w:szCs w:val="28"/>
        </w:rPr>
        <w:t>ский, П.И. Новгородцев</w:t>
      </w:r>
      <w:r w:rsidRPr="00042CC9">
        <w:rPr>
          <w:sz w:val="28"/>
          <w:szCs w:val="28"/>
        </w:rPr>
        <w:t>). Их авторы полагали, что социальный мир психол</w:t>
      </w:r>
      <w:r w:rsidRPr="00042CC9">
        <w:rPr>
          <w:sz w:val="28"/>
          <w:szCs w:val="28"/>
        </w:rPr>
        <w:t>о</w:t>
      </w:r>
      <w:r w:rsidRPr="00042CC9">
        <w:rPr>
          <w:sz w:val="28"/>
          <w:szCs w:val="28"/>
        </w:rPr>
        <w:t xml:space="preserve">гичен, представляет собой зависящее от психики людей их взаимодействие. Но для понимания его знаний одной психологии недостаточно, необходима разработка специальных методов исследования действий (поступков) людей, учитывающих использование ими знаний, идей, моральных ценностей. </w:t>
      </w:r>
    </w:p>
    <w:p w:rsidR="00BF319B" w:rsidRPr="00042CC9" w:rsidRDefault="00BF319B" w:rsidP="001B06E3">
      <w:pPr>
        <w:ind w:firstLine="708"/>
        <w:jc w:val="both"/>
        <w:rPr>
          <w:sz w:val="28"/>
          <w:szCs w:val="28"/>
        </w:rPr>
      </w:pPr>
      <w:r w:rsidRPr="00042CC9">
        <w:rPr>
          <w:sz w:val="28"/>
          <w:szCs w:val="28"/>
        </w:rPr>
        <w:t xml:space="preserve">Заметным явлением стала </w:t>
      </w:r>
      <w:r w:rsidRPr="00042CC9">
        <w:rPr>
          <w:i/>
          <w:sz w:val="28"/>
          <w:szCs w:val="28"/>
        </w:rPr>
        <w:t>субъективная</w:t>
      </w:r>
      <w:r w:rsidRPr="00042CC9">
        <w:rPr>
          <w:sz w:val="28"/>
          <w:szCs w:val="28"/>
        </w:rPr>
        <w:t xml:space="preserve"> </w:t>
      </w:r>
      <w:r w:rsidRPr="00042CC9">
        <w:rPr>
          <w:i/>
          <w:sz w:val="28"/>
          <w:szCs w:val="28"/>
        </w:rPr>
        <w:t>социология</w:t>
      </w:r>
      <w:r w:rsidRPr="00042CC9">
        <w:rPr>
          <w:sz w:val="28"/>
          <w:szCs w:val="28"/>
        </w:rPr>
        <w:t xml:space="preserve"> (</w:t>
      </w:r>
      <w:r w:rsidRPr="00042CC9">
        <w:rPr>
          <w:b/>
          <w:i/>
          <w:sz w:val="28"/>
          <w:szCs w:val="28"/>
        </w:rPr>
        <w:t>П.Л. Лавров, Н.К. Михайловский</w:t>
      </w:r>
      <w:r w:rsidRPr="00042CC9">
        <w:rPr>
          <w:sz w:val="28"/>
          <w:szCs w:val="28"/>
        </w:rPr>
        <w:t xml:space="preserve">), </w:t>
      </w:r>
      <w:r w:rsidR="00D22698" w:rsidRPr="00042CC9">
        <w:rPr>
          <w:sz w:val="28"/>
          <w:szCs w:val="28"/>
        </w:rPr>
        <w:t>недооценивавшая</w:t>
      </w:r>
      <w:r w:rsidRPr="00042CC9">
        <w:rPr>
          <w:sz w:val="28"/>
          <w:szCs w:val="28"/>
        </w:rPr>
        <w:t xml:space="preserve"> законы общественного развития, абсол</w:t>
      </w:r>
      <w:r w:rsidRPr="00042CC9">
        <w:rPr>
          <w:sz w:val="28"/>
          <w:szCs w:val="28"/>
        </w:rPr>
        <w:t>ю</w:t>
      </w:r>
      <w:r w:rsidRPr="00042CC9">
        <w:rPr>
          <w:sz w:val="28"/>
          <w:szCs w:val="28"/>
        </w:rPr>
        <w:t>тизировавшая роль в истории  критически мыслящей личности (элитной и</w:t>
      </w:r>
      <w:r w:rsidRPr="00042CC9">
        <w:rPr>
          <w:sz w:val="28"/>
          <w:szCs w:val="28"/>
        </w:rPr>
        <w:t>н</w:t>
      </w:r>
      <w:r w:rsidRPr="00042CC9">
        <w:rPr>
          <w:sz w:val="28"/>
          <w:szCs w:val="28"/>
        </w:rPr>
        <w:t>теллигенции). Создатели ее считали, что социология должна иметь дело не с объективными свойствами социальных процессов, а с целеполагающими и этническими мотиваторами человеческой деятельности. Они проводили ра</w:t>
      </w:r>
      <w:r w:rsidRPr="00042CC9">
        <w:rPr>
          <w:sz w:val="28"/>
          <w:szCs w:val="28"/>
        </w:rPr>
        <w:t>з</w:t>
      </w:r>
      <w:r w:rsidRPr="00042CC9">
        <w:rPr>
          <w:sz w:val="28"/>
          <w:szCs w:val="28"/>
        </w:rPr>
        <w:t>ницу между природой общества и природой личности и справедливо отмеч</w:t>
      </w:r>
      <w:r w:rsidRPr="00042CC9">
        <w:rPr>
          <w:sz w:val="28"/>
          <w:szCs w:val="28"/>
        </w:rPr>
        <w:t>а</w:t>
      </w:r>
      <w:r w:rsidRPr="00042CC9">
        <w:rPr>
          <w:sz w:val="28"/>
          <w:szCs w:val="28"/>
        </w:rPr>
        <w:t>ли, что мерилом прогресса общества является развитие личности. Развитие человеческой индивидуальности – цель исторического прогресса.</w:t>
      </w:r>
    </w:p>
    <w:p w:rsidR="00BF319B" w:rsidRPr="00042CC9" w:rsidRDefault="00BF319B" w:rsidP="001B06E3">
      <w:pPr>
        <w:ind w:firstLine="708"/>
        <w:jc w:val="both"/>
        <w:rPr>
          <w:sz w:val="28"/>
          <w:szCs w:val="28"/>
        </w:rPr>
      </w:pPr>
      <w:r w:rsidRPr="00042CC9">
        <w:rPr>
          <w:sz w:val="28"/>
          <w:szCs w:val="28"/>
        </w:rPr>
        <w:t xml:space="preserve">С конца </w:t>
      </w:r>
      <w:r w:rsidRPr="00042CC9">
        <w:rPr>
          <w:sz w:val="28"/>
          <w:szCs w:val="28"/>
          <w:lang w:val="en-US"/>
        </w:rPr>
        <w:t>XIX</w:t>
      </w:r>
      <w:r w:rsidRPr="00042CC9">
        <w:rPr>
          <w:sz w:val="28"/>
          <w:szCs w:val="28"/>
        </w:rPr>
        <w:t>в. в русской социологии  получили распространение ма</w:t>
      </w:r>
      <w:r w:rsidRPr="00042CC9">
        <w:rPr>
          <w:sz w:val="28"/>
          <w:szCs w:val="28"/>
        </w:rPr>
        <w:t>р</w:t>
      </w:r>
      <w:r w:rsidRPr="00042CC9">
        <w:rPr>
          <w:sz w:val="28"/>
          <w:szCs w:val="28"/>
        </w:rPr>
        <w:t xml:space="preserve">ксистские взгляды. С ними выступили представители как ортодоксального </w:t>
      </w:r>
      <w:r w:rsidRPr="00042CC9">
        <w:rPr>
          <w:b/>
          <w:i/>
          <w:sz w:val="28"/>
          <w:szCs w:val="28"/>
        </w:rPr>
        <w:t>Г.В. Плеханов (1856</w:t>
      </w:r>
      <w:r w:rsidR="00D22698">
        <w:rPr>
          <w:b/>
          <w:i/>
          <w:sz w:val="28"/>
          <w:szCs w:val="28"/>
        </w:rPr>
        <w:t>–</w:t>
      </w:r>
      <w:r w:rsidRPr="00042CC9">
        <w:rPr>
          <w:b/>
          <w:i/>
          <w:sz w:val="28"/>
          <w:szCs w:val="28"/>
        </w:rPr>
        <w:t>1918 гг.), В.И. Ленин (1870</w:t>
      </w:r>
      <w:r w:rsidR="00D22698">
        <w:rPr>
          <w:b/>
          <w:i/>
          <w:sz w:val="28"/>
          <w:szCs w:val="28"/>
        </w:rPr>
        <w:t>–</w:t>
      </w:r>
      <w:r w:rsidRPr="00042CC9">
        <w:rPr>
          <w:b/>
          <w:i/>
          <w:sz w:val="28"/>
          <w:szCs w:val="28"/>
        </w:rPr>
        <w:t>1924 гг.)</w:t>
      </w:r>
      <w:r w:rsidRPr="00042CC9">
        <w:rPr>
          <w:sz w:val="28"/>
          <w:szCs w:val="28"/>
        </w:rPr>
        <w:t>, так и «легальн</w:t>
      </w:r>
      <w:r w:rsidRPr="00042CC9">
        <w:rPr>
          <w:sz w:val="28"/>
          <w:szCs w:val="28"/>
        </w:rPr>
        <w:t>о</w:t>
      </w:r>
      <w:r w:rsidRPr="00042CC9">
        <w:rPr>
          <w:sz w:val="28"/>
          <w:szCs w:val="28"/>
        </w:rPr>
        <w:t xml:space="preserve">го» марксизма </w:t>
      </w:r>
      <w:r w:rsidRPr="00042CC9">
        <w:rPr>
          <w:b/>
          <w:i/>
          <w:sz w:val="28"/>
          <w:szCs w:val="28"/>
        </w:rPr>
        <w:t>(П.Б. Струве, С.Н. Булгаков, М.И. Туган-Барановский, Н.А. Бердяев)</w:t>
      </w:r>
      <w:r w:rsidRPr="00042CC9">
        <w:rPr>
          <w:sz w:val="28"/>
          <w:szCs w:val="28"/>
        </w:rPr>
        <w:t xml:space="preserve">. И те и другие использовали марксистскую теорию для анализа происходивших тогда в России экономических   и социальных процессов, для обоснования своих версий предстоящих в ней изменений. </w:t>
      </w:r>
    </w:p>
    <w:p w:rsidR="00BF319B" w:rsidRPr="00042CC9" w:rsidRDefault="00BF319B" w:rsidP="001B06E3">
      <w:pPr>
        <w:ind w:firstLine="708"/>
        <w:jc w:val="both"/>
        <w:rPr>
          <w:sz w:val="28"/>
          <w:szCs w:val="28"/>
        </w:rPr>
      </w:pPr>
      <w:r w:rsidRPr="00042CC9">
        <w:rPr>
          <w:sz w:val="28"/>
          <w:szCs w:val="28"/>
        </w:rPr>
        <w:t xml:space="preserve">Выдающимся представителем русской социологии в начале </w:t>
      </w:r>
      <w:r w:rsidRPr="00042CC9">
        <w:rPr>
          <w:sz w:val="28"/>
          <w:szCs w:val="28"/>
          <w:lang w:val="en-US"/>
        </w:rPr>
        <w:t>XX</w:t>
      </w:r>
      <w:r w:rsidRPr="00042CC9">
        <w:rPr>
          <w:sz w:val="28"/>
          <w:szCs w:val="28"/>
        </w:rPr>
        <w:t xml:space="preserve"> в. был </w:t>
      </w:r>
      <w:r w:rsidRPr="00042CC9">
        <w:rPr>
          <w:b/>
          <w:i/>
          <w:sz w:val="28"/>
          <w:szCs w:val="28"/>
        </w:rPr>
        <w:t>М.М. Ковалевский (1851</w:t>
      </w:r>
      <w:r w:rsidR="00D22698">
        <w:rPr>
          <w:b/>
          <w:i/>
          <w:sz w:val="28"/>
          <w:szCs w:val="28"/>
        </w:rPr>
        <w:t>–</w:t>
      </w:r>
      <w:r w:rsidRPr="00042CC9">
        <w:rPr>
          <w:b/>
          <w:i/>
          <w:sz w:val="28"/>
          <w:szCs w:val="28"/>
        </w:rPr>
        <w:t>1916 гг.)</w:t>
      </w:r>
      <w:r w:rsidRPr="00042CC9">
        <w:rPr>
          <w:sz w:val="28"/>
          <w:szCs w:val="28"/>
        </w:rPr>
        <w:t>, который понимал социологию как науку об организации и эволюции общества и для понимания которого использовал сравнительно-исторический метод. Он полагал, что социология имеет дело с действиями экономических, психологических, географических факторов и видел свою задачу в интегративном их познании, в преодолении односторо</w:t>
      </w:r>
      <w:r w:rsidRPr="00042CC9">
        <w:rPr>
          <w:sz w:val="28"/>
          <w:szCs w:val="28"/>
        </w:rPr>
        <w:t>н</w:t>
      </w:r>
      <w:r w:rsidRPr="00042CC9">
        <w:rPr>
          <w:sz w:val="28"/>
          <w:szCs w:val="28"/>
        </w:rPr>
        <w:t>ности социологических школ.  Сущность социального прогресса ученый ра</w:t>
      </w:r>
      <w:r w:rsidRPr="00042CC9">
        <w:rPr>
          <w:sz w:val="28"/>
          <w:szCs w:val="28"/>
        </w:rPr>
        <w:t>с</w:t>
      </w:r>
      <w:r w:rsidRPr="00042CC9">
        <w:rPr>
          <w:sz w:val="28"/>
          <w:szCs w:val="28"/>
        </w:rPr>
        <w:t>сматривал в развитии солидарности как универсального средства сближения классов, групп, народов.</w:t>
      </w:r>
    </w:p>
    <w:p w:rsidR="00BF319B" w:rsidRDefault="00BF319B" w:rsidP="001B06E3">
      <w:pPr>
        <w:ind w:firstLine="708"/>
        <w:jc w:val="both"/>
        <w:rPr>
          <w:sz w:val="28"/>
          <w:szCs w:val="28"/>
        </w:rPr>
      </w:pPr>
      <w:r w:rsidRPr="00042CC9">
        <w:rPr>
          <w:sz w:val="28"/>
          <w:szCs w:val="28"/>
        </w:rPr>
        <w:t>Наиболее полно идеи позитивистской социологии выразил в своих р</w:t>
      </w:r>
      <w:r w:rsidRPr="00042CC9">
        <w:rPr>
          <w:sz w:val="28"/>
          <w:szCs w:val="28"/>
        </w:rPr>
        <w:t>а</w:t>
      </w:r>
      <w:r w:rsidRPr="00042CC9">
        <w:rPr>
          <w:sz w:val="28"/>
          <w:szCs w:val="28"/>
        </w:rPr>
        <w:t xml:space="preserve">ботах крупнейший русский (с 20-х годов американский) ученый </w:t>
      </w:r>
      <w:r w:rsidRPr="00042CC9">
        <w:rPr>
          <w:b/>
          <w:i/>
          <w:sz w:val="28"/>
          <w:szCs w:val="28"/>
        </w:rPr>
        <w:t>П.А. Сор</w:t>
      </w:r>
      <w:r w:rsidRPr="00042CC9">
        <w:rPr>
          <w:b/>
          <w:i/>
          <w:sz w:val="28"/>
          <w:szCs w:val="28"/>
        </w:rPr>
        <w:t>о</w:t>
      </w:r>
      <w:r w:rsidRPr="00042CC9">
        <w:rPr>
          <w:b/>
          <w:i/>
          <w:sz w:val="28"/>
          <w:szCs w:val="28"/>
        </w:rPr>
        <w:t>кин (1889</w:t>
      </w:r>
      <w:r w:rsidR="00D22698">
        <w:rPr>
          <w:b/>
          <w:i/>
          <w:sz w:val="28"/>
          <w:szCs w:val="28"/>
        </w:rPr>
        <w:t>–</w:t>
      </w:r>
      <w:r w:rsidRPr="00042CC9">
        <w:rPr>
          <w:b/>
          <w:i/>
          <w:sz w:val="28"/>
          <w:szCs w:val="28"/>
        </w:rPr>
        <w:t>1968 гг.)</w:t>
      </w:r>
      <w:r w:rsidRPr="00042CC9">
        <w:rPr>
          <w:sz w:val="28"/>
          <w:szCs w:val="28"/>
        </w:rPr>
        <w:t>. Он рассматривал социальное как область взаимодейс</w:t>
      </w:r>
      <w:r w:rsidRPr="00042CC9">
        <w:rPr>
          <w:sz w:val="28"/>
          <w:szCs w:val="28"/>
        </w:rPr>
        <w:t>т</w:t>
      </w:r>
      <w:r w:rsidRPr="00042CC9">
        <w:rPr>
          <w:sz w:val="28"/>
          <w:szCs w:val="28"/>
        </w:rPr>
        <w:t>вия людей. Ему принадлежит заслуга в разработке понятий социальной стр</w:t>
      </w:r>
      <w:r w:rsidRPr="00042CC9">
        <w:rPr>
          <w:sz w:val="28"/>
          <w:szCs w:val="28"/>
        </w:rPr>
        <w:t>а</w:t>
      </w:r>
      <w:r w:rsidRPr="00042CC9">
        <w:rPr>
          <w:sz w:val="28"/>
          <w:szCs w:val="28"/>
        </w:rPr>
        <w:t>тификации и социальной мобильности. Он показал, что деление на страты (слои) имеет место во всяком обществе, что естественным его следствием я</w:t>
      </w:r>
      <w:r w:rsidRPr="00042CC9">
        <w:rPr>
          <w:sz w:val="28"/>
          <w:szCs w:val="28"/>
        </w:rPr>
        <w:t>в</w:t>
      </w:r>
      <w:r w:rsidRPr="00042CC9">
        <w:rPr>
          <w:sz w:val="28"/>
          <w:szCs w:val="28"/>
        </w:rPr>
        <w:t>ляется перемещение людей и групп на новые для них социальные позиции.</w:t>
      </w:r>
    </w:p>
    <w:p w:rsidR="00D67EA8" w:rsidRPr="00042CC9" w:rsidRDefault="00D67EA8" w:rsidP="001B06E3">
      <w:pPr>
        <w:ind w:firstLine="708"/>
        <w:jc w:val="both"/>
        <w:rPr>
          <w:sz w:val="28"/>
          <w:szCs w:val="28"/>
        </w:rPr>
      </w:pPr>
    </w:p>
    <w:p w:rsidR="00BF319B" w:rsidRPr="00042CC9" w:rsidRDefault="00BF319B" w:rsidP="001B06E3">
      <w:pPr>
        <w:ind w:firstLine="708"/>
        <w:jc w:val="both"/>
        <w:rPr>
          <w:sz w:val="28"/>
          <w:szCs w:val="28"/>
        </w:rPr>
      </w:pPr>
      <w:r w:rsidRPr="00497410">
        <w:rPr>
          <w:b/>
          <w:sz w:val="28"/>
          <w:szCs w:val="28"/>
          <w:bdr w:val="single" w:sz="4" w:space="0" w:color="auto"/>
        </w:rPr>
        <w:t>3</w:t>
      </w:r>
      <w:r w:rsidRPr="00042CC9">
        <w:rPr>
          <w:sz w:val="28"/>
          <w:szCs w:val="28"/>
        </w:rPr>
        <w:t xml:space="preserve"> В первые десятилетия </w:t>
      </w:r>
      <w:r w:rsidRPr="00042CC9">
        <w:rPr>
          <w:sz w:val="28"/>
          <w:szCs w:val="28"/>
          <w:lang w:val="en-US"/>
        </w:rPr>
        <w:t>XX</w:t>
      </w:r>
      <w:r w:rsidRPr="00042CC9">
        <w:rPr>
          <w:sz w:val="28"/>
          <w:szCs w:val="28"/>
        </w:rPr>
        <w:t xml:space="preserve"> в. западная социология большое внимание уделила познанию общества посредством изучения социальных взаимоде</w:t>
      </w:r>
      <w:r w:rsidRPr="00042CC9">
        <w:rPr>
          <w:sz w:val="28"/>
          <w:szCs w:val="28"/>
        </w:rPr>
        <w:t>й</w:t>
      </w:r>
      <w:r w:rsidRPr="00042CC9">
        <w:rPr>
          <w:sz w:val="28"/>
          <w:szCs w:val="28"/>
        </w:rPr>
        <w:lastRenderedPageBreak/>
        <w:t xml:space="preserve">ствий индивидов, того как они своей деятельностью и общением изменяют его. В связи с этим появились анализы и типологии малых социальных групп, трактовки механизмов межличностных интеракций. Наиболее видными представителями микросоциологии были </w:t>
      </w:r>
      <w:r w:rsidRPr="00042CC9">
        <w:rPr>
          <w:b/>
          <w:i/>
          <w:sz w:val="28"/>
          <w:szCs w:val="28"/>
        </w:rPr>
        <w:t>Г. Кули</w:t>
      </w:r>
      <w:r w:rsidRPr="00042CC9">
        <w:rPr>
          <w:sz w:val="28"/>
          <w:szCs w:val="28"/>
        </w:rPr>
        <w:t xml:space="preserve"> и </w:t>
      </w:r>
      <w:r w:rsidRPr="00042CC9">
        <w:rPr>
          <w:b/>
          <w:i/>
          <w:sz w:val="28"/>
          <w:szCs w:val="28"/>
        </w:rPr>
        <w:t>Дж. Мид</w:t>
      </w:r>
      <w:r w:rsidRPr="00042CC9">
        <w:rPr>
          <w:sz w:val="28"/>
          <w:szCs w:val="28"/>
        </w:rPr>
        <w:t>. В работах пе</w:t>
      </w:r>
      <w:r w:rsidRPr="00042CC9">
        <w:rPr>
          <w:sz w:val="28"/>
          <w:szCs w:val="28"/>
        </w:rPr>
        <w:t>р</w:t>
      </w:r>
      <w:r w:rsidRPr="00042CC9">
        <w:rPr>
          <w:sz w:val="28"/>
          <w:szCs w:val="28"/>
        </w:rPr>
        <w:t>вого дана характеристика «первичных» групп и их роли в процессе социал</w:t>
      </w:r>
      <w:r w:rsidRPr="00042CC9">
        <w:rPr>
          <w:sz w:val="28"/>
          <w:szCs w:val="28"/>
        </w:rPr>
        <w:t>и</w:t>
      </w:r>
      <w:r w:rsidRPr="00042CC9">
        <w:rPr>
          <w:sz w:val="28"/>
          <w:szCs w:val="28"/>
        </w:rPr>
        <w:t>зации и эволюции общества. К ним он относит семью, детские игровые гру</w:t>
      </w:r>
      <w:r w:rsidRPr="00042CC9">
        <w:rPr>
          <w:sz w:val="28"/>
          <w:szCs w:val="28"/>
        </w:rPr>
        <w:t>п</w:t>
      </w:r>
      <w:r w:rsidRPr="00042CC9">
        <w:rPr>
          <w:sz w:val="28"/>
          <w:szCs w:val="28"/>
        </w:rPr>
        <w:t>пы, производственные и учебные группы. Они первичны, поскольку сущес</w:t>
      </w:r>
      <w:r w:rsidRPr="00042CC9">
        <w:rPr>
          <w:sz w:val="28"/>
          <w:szCs w:val="28"/>
        </w:rPr>
        <w:t>т</w:t>
      </w:r>
      <w:r w:rsidRPr="00042CC9">
        <w:rPr>
          <w:sz w:val="28"/>
          <w:szCs w:val="28"/>
        </w:rPr>
        <w:t>вуют в любом обществе и представляют собой естественные образования. На базе их существуют вторичные группы (классы, нации, партии). Это крупные группы, в них  индивиды выступают лишь как носители определенных фун</w:t>
      </w:r>
      <w:r w:rsidRPr="00042CC9">
        <w:rPr>
          <w:sz w:val="28"/>
          <w:szCs w:val="28"/>
        </w:rPr>
        <w:t>к</w:t>
      </w:r>
      <w:r w:rsidRPr="00042CC9">
        <w:rPr>
          <w:sz w:val="28"/>
          <w:szCs w:val="28"/>
        </w:rPr>
        <w:t xml:space="preserve">ций,  а отношения между ними безличны. Для поведения личности важное значение имеет ее самосознание (то, что она думает о себе) и общественное сознание (то, что о ней думают в группе и о ее группе). </w:t>
      </w:r>
    </w:p>
    <w:p w:rsidR="00BF319B" w:rsidRPr="00042CC9" w:rsidRDefault="00BF319B" w:rsidP="001B06E3">
      <w:pPr>
        <w:ind w:firstLine="708"/>
        <w:jc w:val="both"/>
        <w:rPr>
          <w:sz w:val="28"/>
          <w:szCs w:val="28"/>
        </w:rPr>
      </w:pPr>
      <w:r w:rsidRPr="00042CC9">
        <w:rPr>
          <w:sz w:val="28"/>
          <w:szCs w:val="28"/>
        </w:rPr>
        <w:t>Дж. Мид считал, что эволюция общества представляет собой процесс коммуникативного взаимодействия людей между собой и их с разными предметами. Особенность его в том, что оно осуществляется с помощью символов, представленных прежде всего в языке. Посредством последнего происходит передача социально значимой информации. В этом процессе к</w:t>
      </w:r>
      <w:r w:rsidRPr="00042CC9">
        <w:rPr>
          <w:sz w:val="28"/>
          <w:szCs w:val="28"/>
        </w:rPr>
        <w:t>а</w:t>
      </w:r>
      <w:r w:rsidRPr="00042CC9">
        <w:rPr>
          <w:sz w:val="28"/>
          <w:szCs w:val="28"/>
        </w:rPr>
        <w:t>ждый индивид развивает и свое социальное «я». Он не разделял «я» и общ</w:t>
      </w:r>
      <w:r w:rsidRPr="00042CC9">
        <w:rPr>
          <w:sz w:val="28"/>
          <w:szCs w:val="28"/>
        </w:rPr>
        <w:t>е</w:t>
      </w:r>
      <w:r w:rsidRPr="00042CC9">
        <w:rPr>
          <w:sz w:val="28"/>
          <w:szCs w:val="28"/>
        </w:rPr>
        <w:t>ство и рассматривал их как две структуры одной социальной действительн</w:t>
      </w:r>
      <w:r w:rsidRPr="00042CC9">
        <w:rPr>
          <w:sz w:val="28"/>
          <w:szCs w:val="28"/>
        </w:rPr>
        <w:t>о</w:t>
      </w:r>
      <w:r w:rsidRPr="00042CC9">
        <w:rPr>
          <w:sz w:val="28"/>
          <w:szCs w:val="28"/>
        </w:rPr>
        <w:t>сти.</w:t>
      </w:r>
    </w:p>
    <w:p w:rsidR="00BF319B" w:rsidRPr="00042CC9" w:rsidRDefault="00BF319B" w:rsidP="001B06E3">
      <w:pPr>
        <w:ind w:firstLine="708"/>
        <w:jc w:val="both"/>
        <w:rPr>
          <w:sz w:val="28"/>
          <w:szCs w:val="28"/>
        </w:rPr>
      </w:pPr>
      <w:r w:rsidRPr="00042CC9">
        <w:rPr>
          <w:sz w:val="28"/>
          <w:szCs w:val="28"/>
        </w:rPr>
        <w:t xml:space="preserve">В 20-е годы получила бурное развитие </w:t>
      </w:r>
      <w:r w:rsidRPr="00042CC9">
        <w:rPr>
          <w:i/>
          <w:sz w:val="28"/>
          <w:szCs w:val="28"/>
        </w:rPr>
        <w:t xml:space="preserve">эмпирическая </w:t>
      </w:r>
      <w:r w:rsidRPr="00042CC9">
        <w:rPr>
          <w:sz w:val="28"/>
          <w:szCs w:val="28"/>
        </w:rPr>
        <w:t>социология. Это было обусловлено запросами продолжающейся индустриализации и урбан</w:t>
      </w:r>
      <w:r w:rsidRPr="00042CC9">
        <w:rPr>
          <w:sz w:val="28"/>
          <w:szCs w:val="28"/>
        </w:rPr>
        <w:t>и</w:t>
      </w:r>
      <w:r w:rsidRPr="00042CC9">
        <w:rPr>
          <w:sz w:val="28"/>
          <w:szCs w:val="28"/>
        </w:rPr>
        <w:t>зации общества и достижениями самой социологической науки, перешедшей к использованию новых методов и технологий исследований, связанных со сбором и анализом конкретных социологических фактов, новых способов о</w:t>
      </w:r>
      <w:r w:rsidRPr="00042CC9">
        <w:rPr>
          <w:sz w:val="28"/>
          <w:szCs w:val="28"/>
        </w:rPr>
        <w:t>б</w:t>
      </w:r>
      <w:r w:rsidRPr="00042CC9">
        <w:rPr>
          <w:sz w:val="28"/>
          <w:szCs w:val="28"/>
        </w:rPr>
        <w:t>работки полученной информации – ее квантификации, т.е. количественного выражения для удобства обсчета. Росту популярности эмпирической соци</w:t>
      </w:r>
      <w:r w:rsidRPr="00042CC9">
        <w:rPr>
          <w:sz w:val="28"/>
          <w:szCs w:val="28"/>
        </w:rPr>
        <w:t>о</w:t>
      </w:r>
      <w:r w:rsidRPr="00042CC9">
        <w:rPr>
          <w:sz w:val="28"/>
          <w:szCs w:val="28"/>
        </w:rPr>
        <w:t>логии способствовало проведение в конце 20-х годов эксперимента на зав</w:t>
      </w:r>
      <w:r w:rsidRPr="00042CC9">
        <w:rPr>
          <w:sz w:val="28"/>
          <w:szCs w:val="28"/>
        </w:rPr>
        <w:t>о</w:t>
      </w:r>
      <w:r w:rsidRPr="00042CC9">
        <w:rPr>
          <w:sz w:val="28"/>
          <w:szCs w:val="28"/>
        </w:rPr>
        <w:t>дах в Хоторне близ Чикаго, целью которого был поиск  новых форм взаим</w:t>
      </w:r>
      <w:r w:rsidRPr="00042CC9">
        <w:rPr>
          <w:sz w:val="28"/>
          <w:szCs w:val="28"/>
        </w:rPr>
        <w:t>о</w:t>
      </w:r>
      <w:r w:rsidRPr="00042CC9">
        <w:rPr>
          <w:sz w:val="28"/>
          <w:szCs w:val="28"/>
        </w:rPr>
        <w:t>отношений между работниками. Он позволил стабилизировать обстановку на предприятиях, повысить эффективность труда.</w:t>
      </w:r>
    </w:p>
    <w:p w:rsidR="00BF319B" w:rsidRPr="00042CC9" w:rsidRDefault="00BF319B" w:rsidP="001B06E3">
      <w:pPr>
        <w:ind w:firstLine="708"/>
        <w:jc w:val="both"/>
        <w:rPr>
          <w:sz w:val="28"/>
          <w:szCs w:val="28"/>
        </w:rPr>
      </w:pPr>
      <w:r w:rsidRPr="00042CC9">
        <w:rPr>
          <w:sz w:val="28"/>
          <w:szCs w:val="28"/>
        </w:rPr>
        <w:t>Увлечение эмпирической социологией сдерживало разработку соци</w:t>
      </w:r>
      <w:r w:rsidRPr="00042CC9">
        <w:rPr>
          <w:sz w:val="28"/>
          <w:szCs w:val="28"/>
        </w:rPr>
        <w:t>о</w:t>
      </w:r>
      <w:r w:rsidRPr="00042CC9">
        <w:rPr>
          <w:sz w:val="28"/>
          <w:szCs w:val="28"/>
        </w:rPr>
        <w:t xml:space="preserve">логической теории. Ее дальнейшее развитие произошло в середине века и связано с работами двух американских ученых </w:t>
      </w:r>
      <w:r w:rsidRPr="00042CC9">
        <w:rPr>
          <w:b/>
          <w:i/>
          <w:sz w:val="28"/>
          <w:szCs w:val="28"/>
        </w:rPr>
        <w:t>Т. Парсонса (1902</w:t>
      </w:r>
      <w:r w:rsidR="00D22698">
        <w:rPr>
          <w:b/>
          <w:i/>
          <w:sz w:val="28"/>
          <w:szCs w:val="28"/>
        </w:rPr>
        <w:t>–</w:t>
      </w:r>
      <w:r w:rsidRPr="00042CC9">
        <w:rPr>
          <w:b/>
          <w:i/>
          <w:sz w:val="28"/>
          <w:szCs w:val="28"/>
        </w:rPr>
        <w:t>1979 гг.)</w:t>
      </w:r>
      <w:r w:rsidRPr="00042CC9">
        <w:rPr>
          <w:sz w:val="28"/>
          <w:szCs w:val="28"/>
        </w:rPr>
        <w:t xml:space="preserve"> и </w:t>
      </w:r>
      <w:r w:rsidRPr="00042CC9">
        <w:rPr>
          <w:b/>
          <w:i/>
          <w:sz w:val="28"/>
          <w:szCs w:val="28"/>
        </w:rPr>
        <w:t>Р. Мертона (род. в 1910 г.)</w:t>
      </w:r>
      <w:r w:rsidRPr="00042CC9">
        <w:rPr>
          <w:sz w:val="28"/>
          <w:szCs w:val="28"/>
        </w:rPr>
        <w:t>. Первый является автором теории социального действия и структурно-функционального анализа. Согласно предложенной им теории любое социальное действие предполагает наличие осуществля</w:t>
      </w:r>
      <w:r w:rsidRPr="00042CC9">
        <w:rPr>
          <w:sz w:val="28"/>
          <w:szCs w:val="28"/>
        </w:rPr>
        <w:t>ю</w:t>
      </w:r>
      <w:r w:rsidRPr="00042CC9">
        <w:rPr>
          <w:sz w:val="28"/>
          <w:szCs w:val="28"/>
        </w:rPr>
        <w:t>щего его лица (актора, деятеля), конкретной ситуации, в которой происходит действие, и условий действия, состоящих из его цели и нормативных предп</w:t>
      </w:r>
      <w:r w:rsidRPr="00042CC9">
        <w:rPr>
          <w:sz w:val="28"/>
          <w:szCs w:val="28"/>
        </w:rPr>
        <w:t>и</w:t>
      </w:r>
      <w:r w:rsidRPr="00042CC9">
        <w:rPr>
          <w:sz w:val="28"/>
          <w:szCs w:val="28"/>
        </w:rPr>
        <w:t>саний, т.е. зависимости индивидуального действия от принятых в обществе жизненных ценностей и правил поведения. Вместе с тем ученый допускал известную свободу действий актора в связи с субъективным определением им ситуации.</w:t>
      </w:r>
    </w:p>
    <w:p w:rsidR="00BF319B" w:rsidRPr="00042CC9" w:rsidRDefault="00BF319B" w:rsidP="001B06E3">
      <w:pPr>
        <w:ind w:firstLine="708"/>
        <w:jc w:val="both"/>
        <w:rPr>
          <w:sz w:val="28"/>
          <w:szCs w:val="28"/>
        </w:rPr>
      </w:pPr>
      <w:r w:rsidRPr="00042CC9">
        <w:rPr>
          <w:sz w:val="28"/>
          <w:szCs w:val="28"/>
        </w:rPr>
        <w:lastRenderedPageBreak/>
        <w:t>Парсонс придавал большое значение ориентациям деятеля на объект и классифицировал их на четыре группы. Деятель выделяет объекты, разл</w:t>
      </w:r>
      <w:r w:rsidRPr="00042CC9">
        <w:rPr>
          <w:sz w:val="28"/>
          <w:szCs w:val="28"/>
        </w:rPr>
        <w:t>и</w:t>
      </w:r>
      <w:r w:rsidRPr="00042CC9">
        <w:rPr>
          <w:sz w:val="28"/>
          <w:szCs w:val="28"/>
        </w:rPr>
        <w:t>чающиеся: по их месту и свойствам  (познавательная, когнитивная ориент</w:t>
      </w:r>
      <w:r w:rsidRPr="00042CC9">
        <w:rPr>
          <w:sz w:val="28"/>
          <w:szCs w:val="28"/>
        </w:rPr>
        <w:t>а</w:t>
      </w:r>
      <w:r w:rsidRPr="00042CC9">
        <w:rPr>
          <w:sz w:val="28"/>
          <w:szCs w:val="28"/>
        </w:rPr>
        <w:t>ция);  по их положительному и отрицательному значению для актора (кате</w:t>
      </w:r>
      <w:r w:rsidRPr="00042CC9">
        <w:rPr>
          <w:sz w:val="28"/>
          <w:szCs w:val="28"/>
        </w:rPr>
        <w:t>к</w:t>
      </w:r>
      <w:r w:rsidRPr="00042CC9">
        <w:rPr>
          <w:sz w:val="28"/>
          <w:szCs w:val="28"/>
        </w:rPr>
        <w:t>тическая ориентация); с точки зрения первоочередности удовлетворения св</w:t>
      </w:r>
      <w:r w:rsidRPr="00042CC9">
        <w:rPr>
          <w:sz w:val="28"/>
          <w:szCs w:val="28"/>
        </w:rPr>
        <w:t>о</w:t>
      </w:r>
      <w:r w:rsidRPr="00042CC9">
        <w:rPr>
          <w:sz w:val="28"/>
          <w:szCs w:val="28"/>
        </w:rPr>
        <w:t>их потребностей и, наконец, в связи с теми изменениями, которые могут произойти в ситуации в случае того или иного действия субъекта. Централ</w:t>
      </w:r>
      <w:r w:rsidRPr="00042CC9">
        <w:rPr>
          <w:sz w:val="28"/>
          <w:szCs w:val="28"/>
        </w:rPr>
        <w:t>ь</w:t>
      </w:r>
      <w:r w:rsidRPr="00042CC9">
        <w:rPr>
          <w:sz w:val="28"/>
          <w:szCs w:val="28"/>
        </w:rPr>
        <w:t>ное место в теории Парсонса занимает понятие «система действия». Под ней он понимал различные уровни взаимосвязанной между собой социальной р</w:t>
      </w:r>
      <w:r w:rsidRPr="00042CC9">
        <w:rPr>
          <w:sz w:val="28"/>
          <w:szCs w:val="28"/>
        </w:rPr>
        <w:t>е</w:t>
      </w:r>
      <w:r w:rsidRPr="00042CC9">
        <w:rPr>
          <w:sz w:val="28"/>
          <w:szCs w:val="28"/>
        </w:rPr>
        <w:t>альности. Ученый выделял 4-е системы: социальную, культуру, личность, о</w:t>
      </w:r>
      <w:r w:rsidRPr="00042CC9">
        <w:rPr>
          <w:sz w:val="28"/>
          <w:szCs w:val="28"/>
        </w:rPr>
        <w:t>р</w:t>
      </w:r>
      <w:r w:rsidRPr="00042CC9">
        <w:rPr>
          <w:sz w:val="28"/>
          <w:szCs w:val="28"/>
        </w:rPr>
        <w:t>ганизм. Их нормальное функционирование возможно, если они решают пр</w:t>
      </w:r>
      <w:r w:rsidRPr="00042CC9">
        <w:rPr>
          <w:sz w:val="28"/>
          <w:szCs w:val="28"/>
        </w:rPr>
        <w:t>о</w:t>
      </w:r>
      <w:r w:rsidRPr="00042CC9">
        <w:rPr>
          <w:sz w:val="28"/>
          <w:szCs w:val="28"/>
        </w:rPr>
        <w:t>блемы своей адаптации, интеграции, воспроизведения структуры и целед</w:t>
      </w:r>
      <w:r w:rsidRPr="00042CC9">
        <w:rPr>
          <w:sz w:val="28"/>
          <w:szCs w:val="28"/>
        </w:rPr>
        <w:t>о</w:t>
      </w:r>
      <w:r w:rsidRPr="00042CC9">
        <w:rPr>
          <w:sz w:val="28"/>
          <w:szCs w:val="28"/>
        </w:rPr>
        <w:t>стижения. Решению сложных вопросов теории социального действия служит разработанный ученым структурно-функциональный анализ.</w:t>
      </w:r>
    </w:p>
    <w:p w:rsidR="00BF319B" w:rsidRPr="00042CC9" w:rsidRDefault="00BF319B" w:rsidP="001B06E3">
      <w:pPr>
        <w:ind w:firstLine="708"/>
        <w:jc w:val="both"/>
        <w:rPr>
          <w:sz w:val="28"/>
          <w:szCs w:val="28"/>
        </w:rPr>
      </w:pPr>
      <w:r w:rsidRPr="00042CC9">
        <w:rPr>
          <w:sz w:val="28"/>
          <w:szCs w:val="28"/>
        </w:rPr>
        <w:t>Главной заслугой Р. Мертона является создание теорий функционал</w:t>
      </w:r>
      <w:r w:rsidRPr="00042CC9">
        <w:rPr>
          <w:sz w:val="28"/>
          <w:szCs w:val="28"/>
        </w:rPr>
        <w:t>ь</w:t>
      </w:r>
      <w:r w:rsidRPr="00042CC9">
        <w:rPr>
          <w:sz w:val="28"/>
          <w:szCs w:val="28"/>
        </w:rPr>
        <w:t>ного анализа и среднего уровня, которые способствовали преодолению сущ</w:t>
      </w:r>
      <w:r w:rsidRPr="00042CC9">
        <w:rPr>
          <w:sz w:val="28"/>
          <w:szCs w:val="28"/>
        </w:rPr>
        <w:t>е</w:t>
      </w:r>
      <w:r w:rsidRPr="00042CC9">
        <w:rPr>
          <w:sz w:val="28"/>
          <w:szCs w:val="28"/>
        </w:rPr>
        <w:t>ств</w:t>
      </w:r>
      <w:r w:rsidR="00D22698">
        <w:rPr>
          <w:sz w:val="28"/>
          <w:szCs w:val="28"/>
        </w:rPr>
        <w:t xml:space="preserve">овавшего </w:t>
      </w:r>
      <w:r w:rsidRPr="00042CC9">
        <w:rPr>
          <w:sz w:val="28"/>
          <w:szCs w:val="28"/>
        </w:rPr>
        <w:t>тогда разрыва между теоретической и эмпирической социолог</w:t>
      </w:r>
      <w:r w:rsidRPr="00042CC9">
        <w:rPr>
          <w:sz w:val="28"/>
          <w:szCs w:val="28"/>
        </w:rPr>
        <w:t>и</w:t>
      </w:r>
      <w:r w:rsidRPr="00042CC9">
        <w:rPr>
          <w:sz w:val="28"/>
          <w:szCs w:val="28"/>
        </w:rPr>
        <w:t>ей. Он исходил из того, что одно и  то же явление может иметь много фун</w:t>
      </w:r>
      <w:r w:rsidRPr="00042CC9">
        <w:rPr>
          <w:sz w:val="28"/>
          <w:szCs w:val="28"/>
        </w:rPr>
        <w:t>к</w:t>
      </w:r>
      <w:r w:rsidRPr="00042CC9">
        <w:rPr>
          <w:sz w:val="28"/>
          <w:szCs w:val="28"/>
        </w:rPr>
        <w:t>ций, но точно также одна функция может выполняться разными явлениями. Главное, чтобы объекты анализа представляли собой типизированные (п</w:t>
      </w:r>
      <w:r w:rsidRPr="00042CC9">
        <w:rPr>
          <w:sz w:val="28"/>
          <w:szCs w:val="28"/>
        </w:rPr>
        <w:t>о</w:t>
      </w:r>
      <w:r w:rsidRPr="00042CC9">
        <w:rPr>
          <w:sz w:val="28"/>
          <w:szCs w:val="28"/>
        </w:rPr>
        <w:t>вторяющиеся) явления, например, социальные процессы, культурные ста</w:t>
      </w:r>
      <w:r w:rsidRPr="00042CC9">
        <w:rPr>
          <w:sz w:val="28"/>
          <w:szCs w:val="28"/>
        </w:rPr>
        <w:t>н</w:t>
      </w:r>
      <w:r w:rsidRPr="00042CC9">
        <w:rPr>
          <w:sz w:val="28"/>
          <w:szCs w:val="28"/>
        </w:rPr>
        <w:t>дарты, социальные структуры. Мертон ввел понятия дисфункции (она прив</w:t>
      </w:r>
      <w:r w:rsidRPr="00042CC9">
        <w:rPr>
          <w:sz w:val="28"/>
          <w:szCs w:val="28"/>
        </w:rPr>
        <w:t>о</w:t>
      </w:r>
      <w:r w:rsidRPr="00042CC9">
        <w:rPr>
          <w:sz w:val="28"/>
          <w:szCs w:val="28"/>
        </w:rPr>
        <w:t>дила к неблагоприятным последствиям), явной и латентной функций (имели осознанные и неосознанные последствия).</w:t>
      </w:r>
    </w:p>
    <w:p w:rsidR="00BF319B" w:rsidRPr="00042CC9" w:rsidRDefault="00BF319B" w:rsidP="001B06E3">
      <w:pPr>
        <w:ind w:firstLine="708"/>
        <w:jc w:val="both"/>
        <w:rPr>
          <w:sz w:val="28"/>
          <w:szCs w:val="28"/>
        </w:rPr>
      </w:pPr>
      <w:r w:rsidRPr="00042CC9">
        <w:rPr>
          <w:sz w:val="28"/>
          <w:szCs w:val="28"/>
        </w:rPr>
        <w:t>В послевоенные десятилетия в западной социологии были предприн</w:t>
      </w:r>
      <w:r w:rsidRPr="00042CC9">
        <w:rPr>
          <w:sz w:val="28"/>
          <w:szCs w:val="28"/>
        </w:rPr>
        <w:t>я</w:t>
      </w:r>
      <w:r w:rsidRPr="00042CC9">
        <w:rPr>
          <w:sz w:val="28"/>
          <w:szCs w:val="28"/>
        </w:rPr>
        <w:t>ты большие усилия для выработки такой общесоциологической теории, к</w:t>
      </w:r>
      <w:r w:rsidRPr="00042CC9">
        <w:rPr>
          <w:sz w:val="28"/>
          <w:szCs w:val="28"/>
        </w:rPr>
        <w:t>о</w:t>
      </w:r>
      <w:r w:rsidRPr="00042CC9">
        <w:rPr>
          <w:sz w:val="28"/>
          <w:szCs w:val="28"/>
        </w:rPr>
        <w:t>торая смогла бы соперничать с марксистской. Здесь можно отметить конце</w:t>
      </w:r>
      <w:r w:rsidRPr="00042CC9">
        <w:rPr>
          <w:sz w:val="28"/>
          <w:szCs w:val="28"/>
        </w:rPr>
        <w:t>п</w:t>
      </w:r>
      <w:r w:rsidRPr="00042CC9">
        <w:rPr>
          <w:sz w:val="28"/>
          <w:szCs w:val="28"/>
        </w:rPr>
        <w:t xml:space="preserve">цию «стадий экономического роста» </w:t>
      </w:r>
      <w:r w:rsidRPr="00042CC9">
        <w:rPr>
          <w:b/>
          <w:i/>
          <w:sz w:val="28"/>
          <w:szCs w:val="28"/>
        </w:rPr>
        <w:t>У. Ростоу</w:t>
      </w:r>
      <w:r w:rsidRPr="00042CC9">
        <w:rPr>
          <w:sz w:val="28"/>
          <w:szCs w:val="28"/>
        </w:rPr>
        <w:t>, выделившего в истории ч</w:t>
      </w:r>
      <w:r w:rsidRPr="00042CC9">
        <w:rPr>
          <w:sz w:val="28"/>
          <w:szCs w:val="28"/>
        </w:rPr>
        <w:t>е</w:t>
      </w:r>
      <w:r w:rsidRPr="00042CC9">
        <w:rPr>
          <w:sz w:val="28"/>
          <w:szCs w:val="28"/>
        </w:rPr>
        <w:t>ловечества 5 этапов, различающихся уровнем технического развития, пол</w:t>
      </w:r>
      <w:r w:rsidRPr="00042CC9">
        <w:rPr>
          <w:sz w:val="28"/>
          <w:szCs w:val="28"/>
        </w:rPr>
        <w:t>а</w:t>
      </w:r>
      <w:r w:rsidRPr="00042CC9">
        <w:rPr>
          <w:sz w:val="28"/>
          <w:szCs w:val="28"/>
        </w:rPr>
        <w:t xml:space="preserve">гавшего, что все изменения в обществе являются результатом воздействия на него только техники, и теорию социокультурной динамики </w:t>
      </w:r>
      <w:r w:rsidRPr="00042CC9">
        <w:rPr>
          <w:b/>
          <w:i/>
          <w:sz w:val="28"/>
          <w:szCs w:val="28"/>
        </w:rPr>
        <w:t>П.А.Сорокина</w:t>
      </w:r>
      <w:r w:rsidRPr="00042CC9">
        <w:rPr>
          <w:sz w:val="28"/>
          <w:szCs w:val="28"/>
        </w:rPr>
        <w:t>, который рассматривал исторический процесс как возникновение и смену 3-х типов культур: чувственной, рациональной (умозрительной) и идеалистич</w:t>
      </w:r>
      <w:r w:rsidRPr="00042CC9">
        <w:rPr>
          <w:sz w:val="28"/>
          <w:szCs w:val="28"/>
        </w:rPr>
        <w:t>е</w:t>
      </w:r>
      <w:r w:rsidRPr="00042CC9">
        <w:rPr>
          <w:sz w:val="28"/>
          <w:szCs w:val="28"/>
        </w:rPr>
        <w:t xml:space="preserve">ской, каждая из которых служит постижению человеком истины – главной цели его деятельности. </w:t>
      </w:r>
    </w:p>
    <w:p w:rsidR="00BF319B" w:rsidRPr="00042CC9" w:rsidRDefault="00BF319B" w:rsidP="001B06E3">
      <w:pPr>
        <w:ind w:firstLine="708"/>
        <w:jc w:val="both"/>
        <w:rPr>
          <w:sz w:val="28"/>
          <w:szCs w:val="28"/>
        </w:rPr>
      </w:pPr>
      <w:r w:rsidRPr="00042CC9">
        <w:rPr>
          <w:sz w:val="28"/>
          <w:szCs w:val="28"/>
        </w:rPr>
        <w:t>С 70-х годов в наиболее промышленно развитых капиталистических странах начался переход к качественно новому постиндустриальному (и</w:t>
      </w:r>
      <w:r w:rsidRPr="00042CC9">
        <w:rPr>
          <w:sz w:val="28"/>
          <w:szCs w:val="28"/>
        </w:rPr>
        <w:t>н</w:t>
      </w:r>
      <w:r w:rsidRPr="00042CC9">
        <w:rPr>
          <w:sz w:val="28"/>
          <w:szCs w:val="28"/>
        </w:rPr>
        <w:t xml:space="preserve">формационному) обществу. Западная социология предприняла усилия для его теоретического осмысления. В работах </w:t>
      </w:r>
      <w:r w:rsidRPr="00042CC9">
        <w:rPr>
          <w:b/>
          <w:i/>
          <w:sz w:val="28"/>
          <w:szCs w:val="28"/>
        </w:rPr>
        <w:t>Д. Белла, О. Тофлера, А. Турена, Д. Нэсбита, Р. Тиболда</w:t>
      </w:r>
      <w:r w:rsidRPr="00042CC9">
        <w:rPr>
          <w:sz w:val="28"/>
          <w:szCs w:val="28"/>
        </w:rPr>
        <w:t xml:space="preserve"> был сделан анализ обозначившихся в обществе р</w:t>
      </w:r>
      <w:r w:rsidRPr="00042CC9">
        <w:rPr>
          <w:sz w:val="28"/>
          <w:szCs w:val="28"/>
        </w:rPr>
        <w:t>а</w:t>
      </w:r>
      <w:r w:rsidRPr="00042CC9">
        <w:rPr>
          <w:sz w:val="28"/>
          <w:szCs w:val="28"/>
        </w:rPr>
        <w:t>дикальных изменений и попытка спрогнозировать их последствия.  Они о</w:t>
      </w:r>
      <w:r w:rsidRPr="00042CC9">
        <w:rPr>
          <w:sz w:val="28"/>
          <w:szCs w:val="28"/>
        </w:rPr>
        <w:t>б</w:t>
      </w:r>
      <w:r w:rsidRPr="00042CC9">
        <w:rPr>
          <w:sz w:val="28"/>
          <w:szCs w:val="28"/>
        </w:rPr>
        <w:t>ратили внимание на то, что вытеснение в промышленности живого труда наукоемкой техникой (самодействующими машинами), вследствие чего р</w:t>
      </w:r>
      <w:r w:rsidRPr="00042CC9">
        <w:rPr>
          <w:sz w:val="28"/>
          <w:szCs w:val="28"/>
        </w:rPr>
        <w:t>а</w:t>
      </w:r>
      <w:r w:rsidRPr="00042CC9">
        <w:rPr>
          <w:sz w:val="28"/>
          <w:szCs w:val="28"/>
        </w:rPr>
        <w:t xml:space="preserve">ботник не участвует непосредственно в изготовлении продукта, и широкое </w:t>
      </w:r>
      <w:r w:rsidRPr="00042CC9">
        <w:rPr>
          <w:sz w:val="28"/>
          <w:szCs w:val="28"/>
        </w:rPr>
        <w:lastRenderedPageBreak/>
        <w:t>распространение  услуговой  деятельности, имеющей дело с удовлетворен</w:t>
      </w:r>
      <w:r w:rsidRPr="00042CC9">
        <w:rPr>
          <w:sz w:val="28"/>
          <w:szCs w:val="28"/>
        </w:rPr>
        <w:t>и</w:t>
      </w:r>
      <w:r w:rsidRPr="00042CC9">
        <w:rPr>
          <w:sz w:val="28"/>
          <w:szCs w:val="28"/>
        </w:rPr>
        <w:t>ем разных индивидуальных потребностей людей, ослабляет действие осн</w:t>
      </w:r>
      <w:r w:rsidRPr="00042CC9">
        <w:rPr>
          <w:sz w:val="28"/>
          <w:szCs w:val="28"/>
        </w:rPr>
        <w:t>о</w:t>
      </w:r>
      <w:r w:rsidRPr="00042CC9">
        <w:rPr>
          <w:sz w:val="28"/>
          <w:szCs w:val="28"/>
        </w:rPr>
        <w:t>вополагающего для капитализма закона стоимости.</w:t>
      </w:r>
    </w:p>
    <w:p w:rsidR="00BF319B" w:rsidRDefault="00BF319B" w:rsidP="001B06E3">
      <w:pPr>
        <w:ind w:firstLine="708"/>
        <w:jc w:val="both"/>
        <w:rPr>
          <w:sz w:val="28"/>
          <w:szCs w:val="28"/>
        </w:rPr>
      </w:pPr>
      <w:r w:rsidRPr="00042CC9">
        <w:rPr>
          <w:sz w:val="28"/>
          <w:szCs w:val="28"/>
        </w:rPr>
        <w:t>Превращение производства знаний в главную сферу общественной де</w:t>
      </w:r>
      <w:r w:rsidRPr="00042CC9">
        <w:rPr>
          <w:sz w:val="28"/>
          <w:szCs w:val="28"/>
        </w:rPr>
        <w:t>я</w:t>
      </w:r>
      <w:r w:rsidRPr="00042CC9">
        <w:rPr>
          <w:sz w:val="28"/>
          <w:szCs w:val="28"/>
        </w:rPr>
        <w:t>тельности создает серьезные трудности для владения ими собственностью (сохранения и передачи по наследству). Тем самым осложняются условия для существования частной собственности и рыночных отношений. По этим причинам изменяется и социальная структура общества, основу которой н</w:t>
      </w:r>
      <w:r w:rsidRPr="00042CC9">
        <w:rPr>
          <w:sz w:val="28"/>
          <w:szCs w:val="28"/>
        </w:rPr>
        <w:t>а</w:t>
      </w:r>
      <w:r w:rsidRPr="00042CC9">
        <w:rPr>
          <w:sz w:val="28"/>
          <w:szCs w:val="28"/>
        </w:rPr>
        <w:t>чинают составлять не классы, а ситусы – группы, занятые производством и использованием раз</w:t>
      </w:r>
      <w:r w:rsidR="00D67EA8">
        <w:rPr>
          <w:sz w:val="28"/>
          <w:szCs w:val="28"/>
        </w:rPr>
        <w:t>личных профессиональных знаний.</w:t>
      </w:r>
    </w:p>
    <w:p w:rsidR="00D67EA8" w:rsidRPr="00042CC9" w:rsidRDefault="00D67EA8" w:rsidP="001B06E3">
      <w:pPr>
        <w:ind w:firstLine="708"/>
        <w:jc w:val="both"/>
        <w:rPr>
          <w:sz w:val="28"/>
          <w:szCs w:val="28"/>
        </w:rPr>
      </w:pPr>
    </w:p>
    <w:p w:rsidR="00BF319B" w:rsidRPr="00042CC9" w:rsidRDefault="00BF319B" w:rsidP="001B06E3">
      <w:pPr>
        <w:ind w:firstLine="708"/>
        <w:jc w:val="both"/>
        <w:rPr>
          <w:sz w:val="28"/>
          <w:szCs w:val="28"/>
        </w:rPr>
      </w:pPr>
      <w:r w:rsidRPr="00497410">
        <w:rPr>
          <w:b/>
          <w:sz w:val="28"/>
          <w:szCs w:val="28"/>
          <w:bdr w:val="single" w:sz="4" w:space="0" w:color="auto"/>
        </w:rPr>
        <w:t>4</w:t>
      </w:r>
      <w:r w:rsidRPr="00042CC9">
        <w:rPr>
          <w:sz w:val="28"/>
          <w:szCs w:val="28"/>
        </w:rPr>
        <w:t xml:space="preserve"> В последней трети </w:t>
      </w:r>
      <w:r w:rsidRPr="00042CC9">
        <w:rPr>
          <w:sz w:val="28"/>
          <w:szCs w:val="28"/>
          <w:lang w:val="en-US"/>
        </w:rPr>
        <w:t>XX</w:t>
      </w:r>
      <w:r w:rsidRPr="00042CC9">
        <w:rPr>
          <w:sz w:val="28"/>
          <w:szCs w:val="28"/>
        </w:rPr>
        <w:t xml:space="preserve"> в. в западной социологии получили распр</w:t>
      </w:r>
      <w:r w:rsidRPr="00042CC9">
        <w:rPr>
          <w:sz w:val="28"/>
          <w:szCs w:val="28"/>
        </w:rPr>
        <w:t>о</w:t>
      </w:r>
      <w:r w:rsidRPr="00042CC9">
        <w:rPr>
          <w:sz w:val="28"/>
          <w:szCs w:val="28"/>
        </w:rPr>
        <w:t>странение новые теории. Их появление связано с отмеченным выше перех</w:t>
      </w:r>
      <w:r w:rsidRPr="00042CC9">
        <w:rPr>
          <w:sz w:val="28"/>
          <w:szCs w:val="28"/>
        </w:rPr>
        <w:t>о</w:t>
      </w:r>
      <w:r w:rsidRPr="00042CC9">
        <w:rPr>
          <w:sz w:val="28"/>
          <w:szCs w:val="28"/>
        </w:rPr>
        <w:t>дом к информационному обществу, для познания которого понадобились принципиально новые подходы. Этим обусловлено стремление придать им парадигмальное значение. Вместе с тем в них многое свидетельствует о их преемственности классической социологии, об использовании и совершенс</w:t>
      </w:r>
      <w:r w:rsidRPr="00042CC9">
        <w:rPr>
          <w:sz w:val="28"/>
          <w:szCs w:val="28"/>
        </w:rPr>
        <w:t>т</w:t>
      </w:r>
      <w:r w:rsidRPr="00042CC9">
        <w:rPr>
          <w:sz w:val="28"/>
          <w:szCs w:val="28"/>
        </w:rPr>
        <w:t>вовании принципов (положений) основных ее направлений. Большую поп</w:t>
      </w:r>
      <w:r w:rsidRPr="00042CC9">
        <w:rPr>
          <w:sz w:val="28"/>
          <w:szCs w:val="28"/>
        </w:rPr>
        <w:t>у</w:t>
      </w:r>
      <w:r w:rsidRPr="00042CC9">
        <w:rPr>
          <w:sz w:val="28"/>
          <w:szCs w:val="28"/>
        </w:rPr>
        <w:t xml:space="preserve">лярность в это время получили </w:t>
      </w:r>
      <w:r w:rsidRPr="00042CC9">
        <w:rPr>
          <w:i/>
          <w:sz w:val="28"/>
          <w:szCs w:val="28"/>
        </w:rPr>
        <w:t>теории конфликтов, символического инт</w:t>
      </w:r>
      <w:r w:rsidRPr="00042CC9">
        <w:rPr>
          <w:i/>
          <w:sz w:val="28"/>
          <w:szCs w:val="28"/>
        </w:rPr>
        <w:t>е</w:t>
      </w:r>
      <w:r w:rsidRPr="00042CC9">
        <w:rPr>
          <w:i/>
          <w:sz w:val="28"/>
          <w:szCs w:val="28"/>
        </w:rPr>
        <w:t>ракционизма, этнометодологии, теория обмена</w:t>
      </w:r>
      <w:r w:rsidRPr="00042CC9">
        <w:rPr>
          <w:sz w:val="28"/>
          <w:szCs w:val="28"/>
        </w:rPr>
        <w:t>.</w:t>
      </w:r>
    </w:p>
    <w:p w:rsidR="00BF319B" w:rsidRPr="00042CC9" w:rsidRDefault="00BF319B" w:rsidP="001B06E3">
      <w:pPr>
        <w:ind w:firstLine="708"/>
        <w:jc w:val="both"/>
        <w:rPr>
          <w:sz w:val="28"/>
          <w:szCs w:val="28"/>
        </w:rPr>
      </w:pPr>
      <w:r w:rsidRPr="00042CC9">
        <w:rPr>
          <w:sz w:val="28"/>
          <w:szCs w:val="28"/>
        </w:rPr>
        <w:t xml:space="preserve">Первая разрабатывается на основе работ </w:t>
      </w:r>
      <w:r w:rsidRPr="00042CC9">
        <w:rPr>
          <w:b/>
          <w:i/>
          <w:sz w:val="28"/>
          <w:szCs w:val="28"/>
        </w:rPr>
        <w:t>Л. Козера</w:t>
      </w:r>
      <w:r w:rsidRPr="00042CC9">
        <w:rPr>
          <w:sz w:val="28"/>
          <w:szCs w:val="28"/>
        </w:rPr>
        <w:t xml:space="preserve"> и </w:t>
      </w:r>
      <w:r w:rsidRPr="00042CC9">
        <w:rPr>
          <w:b/>
          <w:i/>
          <w:sz w:val="28"/>
          <w:szCs w:val="28"/>
        </w:rPr>
        <w:t>Р. Дарендорфа</w:t>
      </w:r>
      <w:r w:rsidRPr="00042CC9">
        <w:rPr>
          <w:sz w:val="28"/>
          <w:szCs w:val="28"/>
        </w:rPr>
        <w:t>, теоретиков Франкфуртской школы, которые в свою очередь восприняли о</w:t>
      </w:r>
      <w:r w:rsidRPr="00042CC9">
        <w:rPr>
          <w:sz w:val="28"/>
          <w:szCs w:val="28"/>
        </w:rPr>
        <w:t>п</w:t>
      </w:r>
      <w:r w:rsidRPr="00042CC9">
        <w:rPr>
          <w:sz w:val="28"/>
          <w:szCs w:val="28"/>
        </w:rPr>
        <w:t>ределенные положения марксизма. Она исходит из социальной неоднородн</w:t>
      </w:r>
      <w:r w:rsidRPr="00042CC9">
        <w:rPr>
          <w:sz w:val="28"/>
          <w:szCs w:val="28"/>
        </w:rPr>
        <w:t>о</w:t>
      </w:r>
      <w:r w:rsidRPr="00042CC9">
        <w:rPr>
          <w:sz w:val="28"/>
          <w:szCs w:val="28"/>
        </w:rPr>
        <w:t>сти общества, из наличия в нем групп с разными интересами, вследствие чего в нем всегда существуют условия для возникновения конфликтов. Главными причинами их являются, однако, не экономические, а растущие идейные ра</w:t>
      </w:r>
      <w:r w:rsidRPr="00042CC9">
        <w:rPr>
          <w:sz w:val="28"/>
          <w:szCs w:val="28"/>
        </w:rPr>
        <w:t>с</w:t>
      </w:r>
      <w:r w:rsidRPr="00042CC9">
        <w:rPr>
          <w:sz w:val="28"/>
          <w:szCs w:val="28"/>
        </w:rPr>
        <w:t>хождения в обществе, борьба  в нем за власть, стремление людей к повыш</w:t>
      </w:r>
      <w:r w:rsidRPr="00042CC9">
        <w:rPr>
          <w:sz w:val="28"/>
          <w:szCs w:val="28"/>
        </w:rPr>
        <w:t>е</w:t>
      </w:r>
      <w:r w:rsidRPr="00042CC9">
        <w:rPr>
          <w:sz w:val="28"/>
          <w:szCs w:val="28"/>
        </w:rPr>
        <w:t>нию своего статуса и т.д. Конфликты являются естественным состоянием  общества, стимулом его развития. Но задача состоит в том, чтобы не допу</w:t>
      </w:r>
      <w:r w:rsidRPr="00042CC9">
        <w:rPr>
          <w:sz w:val="28"/>
          <w:szCs w:val="28"/>
        </w:rPr>
        <w:t>с</w:t>
      </w:r>
      <w:r w:rsidRPr="00042CC9">
        <w:rPr>
          <w:sz w:val="28"/>
          <w:szCs w:val="28"/>
        </w:rPr>
        <w:t>кать их перерастания в социальные потрясения.</w:t>
      </w:r>
    </w:p>
    <w:p w:rsidR="00BF319B" w:rsidRPr="00042CC9" w:rsidRDefault="00BF319B" w:rsidP="001B06E3">
      <w:pPr>
        <w:ind w:firstLine="708"/>
        <w:jc w:val="both"/>
        <w:rPr>
          <w:sz w:val="28"/>
          <w:szCs w:val="28"/>
        </w:rPr>
      </w:pPr>
      <w:r w:rsidRPr="00042CC9">
        <w:rPr>
          <w:sz w:val="28"/>
          <w:szCs w:val="28"/>
        </w:rPr>
        <w:t>Положения (тезисы) символического интеракционизма были сформ</w:t>
      </w:r>
      <w:r w:rsidRPr="00042CC9">
        <w:rPr>
          <w:sz w:val="28"/>
          <w:szCs w:val="28"/>
        </w:rPr>
        <w:t>у</w:t>
      </w:r>
      <w:r w:rsidRPr="00042CC9">
        <w:rPr>
          <w:sz w:val="28"/>
          <w:szCs w:val="28"/>
        </w:rPr>
        <w:t xml:space="preserve">лированы еще в 20-е годы </w:t>
      </w:r>
      <w:r w:rsidRPr="00042CC9">
        <w:rPr>
          <w:b/>
          <w:i/>
          <w:sz w:val="28"/>
          <w:szCs w:val="28"/>
        </w:rPr>
        <w:t>Д. Мидом</w:t>
      </w:r>
      <w:r w:rsidRPr="00042CC9">
        <w:rPr>
          <w:sz w:val="28"/>
          <w:szCs w:val="28"/>
        </w:rPr>
        <w:t xml:space="preserve">, позднее его последователи, особенно </w:t>
      </w:r>
      <w:r w:rsidRPr="00042CC9">
        <w:rPr>
          <w:b/>
          <w:i/>
          <w:sz w:val="28"/>
          <w:szCs w:val="28"/>
        </w:rPr>
        <w:t>Г</w:t>
      </w:r>
      <w:r w:rsidR="00D22698" w:rsidRPr="00D22698">
        <w:rPr>
          <w:b/>
          <w:i/>
          <w:sz w:val="28"/>
          <w:szCs w:val="28"/>
        </w:rPr>
        <w:t>.</w:t>
      </w:r>
      <w:r w:rsidR="00D22698">
        <w:rPr>
          <w:b/>
          <w:i/>
          <w:sz w:val="28"/>
          <w:szCs w:val="28"/>
          <w:lang w:val="en-US"/>
        </w:rPr>
        <w:t> </w:t>
      </w:r>
      <w:r w:rsidRPr="00042CC9">
        <w:rPr>
          <w:b/>
          <w:i/>
          <w:sz w:val="28"/>
          <w:szCs w:val="28"/>
        </w:rPr>
        <w:t>Блумер</w:t>
      </w:r>
      <w:r w:rsidRPr="00042CC9">
        <w:rPr>
          <w:sz w:val="28"/>
          <w:szCs w:val="28"/>
        </w:rPr>
        <w:t>, придали им законченную форму. Поведение людей является с</w:t>
      </w:r>
      <w:r w:rsidRPr="00042CC9">
        <w:rPr>
          <w:sz w:val="28"/>
          <w:szCs w:val="28"/>
        </w:rPr>
        <w:t>о</w:t>
      </w:r>
      <w:r w:rsidRPr="00042CC9">
        <w:rPr>
          <w:sz w:val="28"/>
          <w:szCs w:val="28"/>
        </w:rPr>
        <w:t>циальным в том смысле (потому), что они руководствуются в своих действ</w:t>
      </w:r>
      <w:r w:rsidRPr="00042CC9">
        <w:rPr>
          <w:sz w:val="28"/>
          <w:szCs w:val="28"/>
        </w:rPr>
        <w:t>и</w:t>
      </w:r>
      <w:r w:rsidRPr="00042CC9">
        <w:rPr>
          <w:sz w:val="28"/>
          <w:szCs w:val="28"/>
        </w:rPr>
        <w:t>ях символами, которые представляют собой значения, придаваемые людьми предметам, действиям, событиям. Без символов не может быть ни человеч</w:t>
      </w:r>
      <w:r w:rsidRPr="00042CC9">
        <w:rPr>
          <w:sz w:val="28"/>
          <w:szCs w:val="28"/>
        </w:rPr>
        <w:t>е</w:t>
      </w:r>
      <w:r w:rsidRPr="00042CC9">
        <w:rPr>
          <w:sz w:val="28"/>
          <w:szCs w:val="28"/>
        </w:rPr>
        <w:t>ского  общения, ни общества. Символы являются средствами, с помощью к</w:t>
      </w:r>
      <w:r w:rsidRPr="00042CC9">
        <w:rPr>
          <w:sz w:val="28"/>
          <w:szCs w:val="28"/>
        </w:rPr>
        <w:t>о</w:t>
      </w:r>
      <w:r w:rsidRPr="00042CC9">
        <w:rPr>
          <w:sz w:val="28"/>
          <w:szCs w:val="28"/>
        </w:rPr>
        <w:t>торых происходят взаимодействия (интеракции) между людьми. Осущест</w:t>
      </w:r>
      <w:r w:rsidRPr="00042CC9">
        <w:rPr>
          <w:sz w:val="28"/>
          <w:szCs w:val="28"/>
        </w:rPr>
        <w:t>в</w:t>
      </w:r>
      <w:r w:rsidRPr="00042CC9">
        <w:rPr>
          <w:sz w:val="28"/>
          <w:szCs w:val="28"/>
        </w:rPr>
        <w:t>ление интеракций связано с необходимостью каждым его участником инте</w:t>
      </w:r>
      <w:r w:rsidRPr="00042CC9">
        <w:rPr>
          <w:sz w:val="28"/>
          <w:szCs w:val="28"/>
        </w:rPr>
        <w:t>р</w:t>
      </w:r>
      <w:r w:rsidRPr="00042CC9">
        <w:rPr>
          <w:sz w:val="28"/>
          <w:szCs w:val="28"/>
        </w:rPr>
        <w:t>претировать намерения других.</w:t>
      </w:r>
    </w:p>
    <w:p w:rsidR="00BF319B" w:rsidRPr="00042CC9" w:rsidRDefault="00BF319B" w:rsidP="001B06E3">
      <w:pPr>
        <w:ind w:firstLine="708"/>
        <w:jc w:val="both"/>
        <w:rPr>
          <w:sz w:val="28"/>
          <w:szCs w:val="28"/>
        </w:rPr>
      </w:pPr>
      <w:r w:rsidRPr="00042CC9">
        <w:rPr>
          <w:sz w:val="28"/>
          <w:szCs w:val="28"/>
        </w:rPr>
        <w:t xml:space="preserve">Теория  обмена (видными ее разработчиками являются </w:t>
      </w:r>
      <w:r w:rsidRPr="00042CC9">
        <w:rPr>
          <w:b/>
          <w:i/>
          <w:sz w:val="28"/>
          <w:szCs w:val="28"/>
        </w:rPr>
        <w:t>Р. Хоманс</w:t>
      </w:r>
      <w:r w:rsidRPr="00042CC9">
        <w:rPr>
          <w:sz w:val="28"/>
          <w:szCs w:val="28"/>
        </w:rPr>
        <w:t xml:space="preserve"> и </w:t>
      </w:r>
      <w:r w:rsidRPr="00042CC9">
        <w:rPr>
          <w:b/>
          <w:i/>
          <w:sz w:val="28"/>
          <w:szCs w:val="28"/>
        </w:rPr>
        <w:t>П. Блау</w:t>
      </w:r>
      <w:r w:rsidRPr="00042CC9">
        <w:rPr>
          <w:sz w:val="28"/>
          <w:szCs w:val="28"/>
        </w:rPr>
        <w:t>) понимает социальные действия людей как обмен между ними разли</w:t>
      </w:r>
      <w:r w:rsidRPr="00042CC9">
        <w:rPr>
          <w:sz w:val="28"/>
          <w:szCs w:val="28"/>
        </w:rPr>
        <w:t>ч</w:t>
      </w:r>
      <w:r w:rsidRPr="00042CC9">
        <w:rPr>
          <w:sz w:val="28"/>
          <w:szCs w:val="28"/>
        </w:rPr>
        <w:t xml:space="preserve">ными благами, в котором они стремятся к присвоению качеств, характерных свойств друг друга, причем с наибольшей выгодой для себя. Обменные акты </w:t>
      </w:r>
      <w:r w:rsidRPr="00042CC9">
        <w:rPr>
          <w:sz w:val="28"/>
          <w:szCs w:val="28"/>
        </w:rPr>
        <w:lastRenderedPageBreak/>
        <w:t>рассматриваются как элементы социальных действий, которые лежат в осн</w:t>
      </w:r>
      <w:r w:rsidRPr="00042CC9">
        <w:rPr>
          <w:sz w:val="28"/>
          <w:szCs w:val="28"/>
        </w:rPr>
        <w:t>о</w:t>
      </w:r>
      <w:r w:rsidRPr="00042CC9">
        <w:rPr>
          <w:sz w:val="28"/>
          <w:szCs w:val="28"/>
        </w:rPr>
        <w:t>ве всей общественной жизни. Теория обмена основывается на учете завис</w:t>
      </w:r>
      <w:r w:rsidRPr="00042CC9">
        <w:rPr>
          <w:sz w:val="28"/>
          <w:szCs w:val="28"/>
        </w:rPr>
        <w:t>и</w:t>
      </w:r>
      <w:r w:rsidRPr="00042CC9">
        <w:rPr>
          <w:sz w:val="28"/>
          <w:szCs w:val="28"/>
        </w:rPr>
        <w:t>мости действий людей (групп) от испытываемых от них чувств. Это огран</w:t>
      </w:r>
      <w:r w:rsidRPr="00042CC9">
        <w:rPr>
          <w:sz w:val="28"/>
          <w:szCs w:val="28"/>
        </w:rPr>
        <w:t>и</w:t>
      </w:r>
      <w:r w:rsidRPr="00042CC9">
        <w:rPr>
          <w:sz w:val="28"/>
          <w:szCs w:val="28"/>
        </w:rPr>
        <w:t xml:space="preserve">чивает возможность ее применения в макросоциологических процессах. </w:t>
      </w:r>
    </w:p>
    <w:p w:rsidR="00BF319B" w:rsidRPr="00042CC9" w:rsidRDefault="00BF319B" w:rsidP="001B06E3">
      <w:pPr>
        <w:ind w:firstLine="708"/>
        <w:jc w:val="both"/>
        <w:rPr>
          <w:sz w:val="28"/>
          <w:szCs w:val="28"/>
        </w:rPr>
      </w:pPr>
      <w:r w:rsidRPr="00042CC9">
        <w:rPr>
          <w:sz w:val="28"/>
          <w:szCs w:val="28"/>
        </w:rPr>
        <w:t>На исходе века обозначилось стремление к преодолению различий м</w:t>
      </w:r>
      <w:r w:rsidRPr="00042CC9">
        <w:rPr>
          <w:sz w:val="28"/>
          <w:szCs w:val="28"/>
        </w:rPr>
        <w:t>е</w:t>
      </w:r>
      <w:r w:rsidRPr="00042CC9">
        <w:rPr>
          <w:sz w:val="28"/>
          <w:szCs w:val="28"/>
        </w:rPr>
        <w:t>жду разными социологическими теориями, к выработке нового видения с</w:t>
      </w:r>
      <w:r w:rsidRPr="00042CC9">
        <w:rPr>
          <w:sz w:val="28"/>
          <w:szCs w:val="28"/>
        </w:rPr>
        <w:t>у</w:t>
      </w:r>
      <w:r w:rsidRPr="00042CC9">
        <w:rPr>
          <w:sz w:val="28"/>
          <w:szCs w:val="28"/>
        </w:rPr>
        <w:t>щественно изменяющегося общества и использованию в социологии после</w:t>
      </w:r>
      <w:r w:rsidRPr="00042CC9">
        <w:rPr>
          <w:sz w:val="28"/>
          <w:szCs w:val="28"/>
        </w:rPr>
        <w:t>д</w:t>
      </w:r>
      <w:r w:rsidRPr="00042CC9">
        <w:rPr>
          <w:sz w:val="28"/>
          <w:szCs w:val="28"/>
        </w:rPr>
        <w:t>них достижений разных наук. В наибольшей мере это нашло отражение в р</w:t>
      </w:r>
      <w:r w:rsidRPr="00042CC9">
        <w:rPr>
          <w:sz w:val="28"/>
          <w:szCs w:val="28"/>
        </w:rPr>
        <w:t>а</w:t>
      </w:r>
      <w:r w:rsidRPr="00042CC9">
        <w:rPr>
          <w:sz w:val="28"/>
          <w:szCs w:val="28"/>
        </w:rPr>
        <w:t xml:space="preserve">ботах таких крупных современных социологов как </w:t>
      </w:r>
      <w:r w:rsidRPr="00042CC9">
        <w:rPr>
          <w:b/>
          <w:i/>
          <w:sz w:val="28"/>
          <w:szCs w:val="28"/>
        </w:rPr>
        <w:t>Э. Гидденс, П. Бурдье, П. Штомпка</w:t>
      </w:r>
      <w:r w:rsidRPr="00042CC9">
        <w:rPr>
          <w:sz w:val="28"/>
          <w:szCs w:val="28"/>
        </w:rPr>
        <w:t>. Вместе с тем, продолжают разрабатываться разные направления социологического познания социальной реальности, в частности, культурные (</w:t>
      </w:r>
      <w:r w:rsidRPr="00042CC9">
        <w:rPr>
          <w:b/>
          <w:i/>
          <w:sz w:val="28"/>
          <w:szCs w:val="28"/>
        </w:rPr>
        <w:t>Ст. Холл</w:t>
      </w:r>
      <w:r w:rsidRPr="00042CC9">
        <w:rPr>
          <w:sz w:val="28"/>
          <w:szCs w:val="28"/>
        </w:rPr>
        <w:t>) и культуральные (</w:t>
      </w:r>
      <w:r w:rsidRPr="00042CC9">
        <w:rPr>
          <w:b/>
          <w:i/>
          <w:sz w:val="28"/>
          <w:szCs w:val="28"/>
        </w:rPr>
        <w:t>Дж. Александер</w:t>
      </w:r>
      <w:r w:rsidRPr="00042CC9">
        <w:rPr>
          <w:sz w:val="28"/>
          <w:szCs w:val="28"/>
        </w:rPr>
        <w:t>). У первого культуры зависят от классов, рас, полов, у второго – они автономны.</w:t>
      </w:r>
    </w:p>
    <w:p w:rsidR="00BF319B" w:rsidRPr="00042CC9" w:rsidRDefault="00BF319B" w:rsidP="001B06E3">
      <w:pPr>
        <w:ind w:firstLine="708"/>
        <w:jc w:val="both"/>
        <w:rPr>
          <w:sz w:val="28"/>
          <w:szCs w:val="28"/>
        </w:rPr>
      </w:pPr>
      <w:r w:rsidRPr="00042CC9">
        <w:rPr>
          <w:sz w:val="28"/>
          <w:szCs w:val="28"/>
        </w:rPr>
        <w:t>В заключение отметим, что более чем полуторовековая история соци</w:t>
      </w:r>
      <w:r w:rsidRPr="00042CC9">
        <w:rPr>
          <w:sz w:val="28"/>
          <w:szCs w:val="28"/>
        </w:rPr>
        <w:t>о</w:t>
      </w:r>
      <w:r w:rsidRPr="00042CC9">
        <w:rPr>
          <w:sz w:val="28"/>
          <w:szCs w:val="28"/>
        </w:rPr>
        <w:t>логии характеризуется упорным трудом обществоведов по ее экспликации – по углублению и уточнению знаний о предметном поле и особенностях м</w:t>
      </w:r>
      <w:r w:rsidRPr="00042CC9">
        <w:rPr>
          <w:sz w:val="28"/>
          <w:szCs w:val="28"/>
        </w:rPr>
        <w:t>е</w:t>
      </w:r>
      <w:r w:rsidRPr="00042CC9">
        <w:rPr>
          <w:sz w:val="28"/>
          <w:szCs w:val="28"/>
        </w:rPr>
        <w:t>тода познания данной науки, по обновлению интерпретации используемых в ней понятий. Важное место в нём заняло выяснение сущности социальной жизни, её роли в обществе. Весомый вклад в эту работу внесли не только з</w:t>
      </w:r>
      <w:r w:rsidRPr="00042CC9">
        <w:rPr>
          <w:sz w:val="28"/>
          <w:szCs w:val="28"/>
        </w:rPr>
        <w:t>а</w:t>
      </w:r>
      <w:r w:rsidRPr="00042CC9">
        <w:rPr>
          <w:sz w:val="28"/>
          <w:szCs w:val="28"/>
        </w:rPr>
        <w:t>падные, но и российские (советские) ученые. Их взгляды, тезисы учтены н</w:t>
      </w:r>
      <w:r w:rsidRPr="00042CC9">
        <w:rPr>
          <w:sz w:val="28"/>
          <w:szCs w:val="28"/>
        </w:rPr>
        <w:t>а</w:t>
      </w:r>
      <w:r w:rsidRPr="00042CC9">
        <w:rPr>
          <w:sz w:val="28"/>
          <w:szCs w:val="28"/>
        </w:rPr>
        <w:t>ми при изложении тем учебного пособия.</w:t>
      </w:r>
    </w:p>
    <w:p w:rsidR="00BF319B" w:rsidRPr="00042CC9" w:rsidRDefault="00BF319B" w:rsidP="001B06E3">
      <w:pPr>
        <w:jc w:val="center"/>
        <w:rPr>
          <w:b/>
          <w:bCs/>
          <w:sz w:val="28"/>
          <w:szCs w:val="28"/>
        </w:rPr>
      </w:pPr>
    </w:p>
    <w:p w:rsidR="00BF319B" w:rsidRDefault="000D1187" w:rsidP="001B06E3">
      <w:pPr>
        <w:jc w:val="center"/>
        <w:rPr>
          <w:b/>
          <w:bCs/>
          <w:sz w:val="28"/>
          <w:szCs w:val="28"/>
        </w:rPr>
      </w:pPr>
      <w:r w:rsidRPr="000D1187">
        <w:rPr>
          <w:b/>
          <w:bCs/>
          <w:sz w:val="28"/>
          <w:szCs w:val="28"/>
        </w:rPr>
        <w:t>Основные понятия темы</w:t>
      </w:r>
      <w:r w:rsidR="00BF319B" w:rsidRPr="00042CC9">
        <w:rPr>
          <w:b/>
          <w:bCs/>
          <w:sz w:val="28"/>
          <w:szCs w:val="28"/>
        </w:rPr>
        <w:t>:</w:t>
      </w:r>
    </w:p>
    <w:p w:rsidR="008A26E9" w:rsidRPr="00042CC9" w:rsidRDefault="008A26E9" w:rsidP="001B06E3">
      <w:pPr>
        <w:jc w:val="center"/>
        <w:rPr>
          <w:b/>
          <w:bCs/>
          <w:sz w:val="28"/>
          <w:szCs w:val="28"/>
        </w:rPr>
      </w:pPr>
    </w:p>
    <w:p w:rsidR="00BF319B" w:rsidRPr="00042CC9" w:rsidRDefault="00BF319B" w:rsidP="001B06E3">
      <w:pPr>
        <w:ind w:firstLine="708"/>
        <w:jc w:val="both"/>
        <w:rPr>
          <w:sz w:val="28"/>
          <w:szCs w:val="28"/>
        </w:rPr>
      </w:pPr>
      <w:r w:rsidRPr="00042CC9">
        <w:rPr>
          <w:sz w:val="28"/>
          <w:szCs w:val="28"/>
        </w:rPr>
        <w:t>Направления социологической мысли – позитивистское, антипозитив</w:t>
      </w:r>
      <w:r w:rsidRPr="00042CC9">
        <w:rPr>
          <w:sz w:val="28"/>
          <w:szCs w:val="28"/>
        </w:rPr>
        <w:t>и</w:t>
      </w:r>
      <w:r w:rsidRPr="00042CC9">
        <w:rPr>
          <w:sz w:val="28"/>
          <w:szCs w:val="28"/>
        </w:rPr>
        <w:t>стское, марксистское. Классическая социология. Редукционизм. Социолог</w:t>
      </w:r>
      <w:r w:rsidRPr="00042CC9">
        <w:rPr>
          <w:sz w:val="28"/>
          <w:szCs w:val="28"/>
        </w:rPr>
        <w:t>и</w:t>
      </w:r>
      <w:r w:rsidRPr="00042CC9">
        <w:rPr>
          <w:sz w:val="28"/>
          <w:szCs w:val="28"/>
        </w:rPr>
        <w:t>ческие школы – географическая, психологическая, организмическая, бих</w:t>
      </w:r>
      <w:r w:rsidRPr="00042CC9">
        <w:rPr>
          <w:sz w:val="28"/>
          <w:szCs w:val="28"/>
        </w:rPr>
        <w:t>е</w:t>
      </w:r>
      <w:r w:rsidRPr="00042CC9">
        <w:rPr>
          <w:sz w:val="28"/>
          <w:szCs w:val="28"/>
        </w:rPr>
        <w:t xml:space="preserve">виоризм. Русская социология. Западная социология </w:t>
      </w:r>
      <w:r w:rsidRPr="00042CC9">
        <w:rPr>
          <w:sz w:val="28"/>
          <w:szCs w:val="28"/>
          <w:lang w:val="en-US"/>
        </w:rPr>
        <w:t>XX</w:t>
      </w:r>
      <w:r w:rsidRPr="00042CC9">
        <w:rPr>
          <w:sz w:val="28"/>
          <w:szCs w:val="28"/>
        </w:rPr>
        <w:t xml:space="preserve"> века – теория ко</w:t>
      </w:r>
      <w:r w:rsidRPr="00042CC9">
        <w:rPr>
          <w:sz w:val="28"/>
          <w:szCs w:val="28"/>
        </w:rPr>
        <w:t>н</w:t>
      </w:r>
      <w:r w:rsidRPr="00042CC9">
        <w:rPr>
          <w:sz w:val="28"/>
          <w:szCs w:val="28"/>
        </w:rPr>
        <w:t xml:space="preserve">фликтов, символический интеракционизм, теория обмена, этнометодология. </w:t>
      </w:r>
    </w:p>
    <w:p w:rsidR="00BF319B" w:rsidRDefault="00BF319B">
      <w:pPr>
        <w:ind w:firstLine="708"/>
        <w:jc w:val="both"/>
        <w:rPr>
          <w:sz w:val="28"/>
        </w:rPr>
      </w:pPr>
    </w:p>
    <w:p w:rsidR="00BF319B" w:rsidRDefault="000D1187">
      <w:pPr>
        <w:jc w:val="both"/>
        <w:rPr>
          <w:b/>
          <w:sz w:val="28"/>
          <w:szCs w:val="28"/>
        </w:rPr>
      </w:pPr>
      <w:r w:rsidRPr="000D1187">
        <w:rPr>
          <w:b/>
          <w:sz w:val="28"/>
          <w:szCs w:val="28"/>
        </w:rPr>
        <w:t>Схема № 1.</w:t>
      </w:r>
    </w:p>
    <w:p w:rsidR="00BF319B" w:rsidRDefault="00BF319B">
      <w:pPr>
        <w:pStyle w:val="5"/>
        <w:tabs>
          <w:tab w:val="left" w:pos="0"/>
        </w:tabs>
        <w:rPr>
          <w:sz w:val="24"/>
        </w:rPr>
      </w:pPr>
      <w:r>
        <w:rPr>
          <w:sz w:val="24"/>
        </w:rPr>
        <w:t>Основные направления социологической мысли</w:t>
      </w:r>
    </w:p>
    <w:p w:rsidR="00BF319B" w:rsidRDefault="00BF319B">
      <w:pPr>
        <w:jc w:val="center"/>
      </w:pPr>
      <w:r>
        <w:rPr>
          <w:b/>
        </w:rPr>
        <w:t>и время их появления</w:t>
      </w:r>
    </w:p>
    <w:p w:rsidR="00BF319B" w:rsidRDefault="008E04FF">
      <w:pPr>
        <w:jc w:val="center"/>
      </w:pPr>
      <w:r>
        <w:pict>
          <v:group id="_x0000_s2062" style="position:absolute;left:0;text-align:left;margin-left:21.5pt;margin-top:10.9pt;width:369.3pt;height:100pt;z-index:251526144;mso-wrap-distance-left:0;mso-wrap-distance-right:0" coordorigin="430,218" coordsize="7385,1999">
            <o:lock v:ext="edit" text="t"/>
            <v:line id="_x0000_s2063" style="position:absolute" from="4833,1106" to="7815,1106" strokeweight=".18mm">
              <v:stroke dashstyle="1 1" joinstyle="miter"/>
            </v:line>
            <v:line id="_x0000_s2064" style="position:absolute" from="1141,905" to="1141,1189" strokeweight=".35mm">
              <v:stroke joinstyle="miter"/>
            </v:line>
            <v:line id="_x0000_s2065" style="position:absolute" from="2277,905" to="2277,1189" strokeweight=".35mm">
              <v:stroke joinstyle="miter"/>
            </v:line>
            <v:line id="_x0000_s2066" style="position:absolute" from="3555,905" to="3555,1189" strokeweight=".35mm">
              <v:stroke joinstyle="miter"/>
            </v:line>
            <v:line id="_x0000_s2067" style="position:absolute;flip:y" from="3601,218" to="7793,1195" strokeweight=".79mm">
              <v:stroke joinstyle="miter"/>
            </v:line>
            <v:line id="_x0000_s2068" style="position:absolute" from="2327,1114" to="7815,1803" strokeweight=".79mm">
              <v:stroke joinstyle="miter"/>
            </v:line>
            <v:line id="_x0000_s2069" style="position:absolute" from="4775,1066" to="7798,2217" strokeweight=".79mm">
              <v:stroke joinstyle="miter"/>
            </v:line>
            <v:line id="_x0000_s2070" style="position:absolute;flip:x" from="430,1106" to="3554,1106" strokeweight=".35mm">
              <v:stroke joinstyle="miter"/>
            </v:line>
            <v:line id="_x0000_s2071" style="position:absolute" from="3555,1106" to="4833,1106" strokeweight=".18mm">
              <v:stroke dashstyle="1 1" joinstyle="miter"/>
            </v:line>
          </v:group>
        </w:pict>
      </w:r>
      <w:r w:rsidR="00BF319B">
        <w:tab/>
      </w:r>
      <w:r w:rsidR="00BF319B">
        <w:tab/>
      </w:r>
      <w:r w:rsidR="00BF319B">
        <w:tab/>
      </w:r>
      <w:r w:rsidR="00BF319B">
        <w:tab/>
      </w:r>
      <w:r w:rsidR="00BF319B">
        <w:tab/>
      </w:r>
      <w:r w:rsidR="00BF319B">
        <w:tab/>
      </w:r>
      <w:r w:rsidR="00BF319B">
        <w:tab/>
      </w:r>
      <w:r w:rsidR="00BF319B">
        <w:tab/>
      </w:r>
      <w:r w:rsidR="00BF319B">
        <w:tab/>
        <w:t>2</w:t>
      </w:r>
    </w:p>
    <w:p w:rsidR="00BF319B" w:rsidRDefault="00BF319B">
      <w:pPr>
        <w:jc w:val="center"/>
      </w:pPr>
    </w:p>
    <w:p w:rsidR="00BF319B" w:rsidRDefault="00BF319B">
      <w:pPr>
        <w:jc w:val="center"/>
      </w:pPr>
    </w:p>
    <w:p w:rsidR="00BF319B" w:rsidRDefault="008E04FF">
      <w:pPr>
        <w:jc w:val="both"/>
      </w:pPr>
      <w:r>
        <w:pict>
          <v:line id="_x0000_s2061" style="position:absolute;left:0;text-align:left;z-index:251525120" from="241.6pt,3.85pt" to="241.65pt,18.1pt" strokeweight=".35mm">
            <v:stroke joinstyle="miter"/>
          </v:line>
        </w:pict>
      </w:r>
    </w:p>
    <w:p w:rsidR="00BF319B" w:rsidRDefault="00BF319B">
      <w:pPr>
        <w:jc w:val="both"/>
      </w:pPr>
    </w:p>
    <w:p w:rsidR="00BF319B" w:rsidRDefault="00BF319B">
      <w:pPr>
        <w:jc w:val="both"/>
      </w:pPr>
    </w:p>
    <w:p w:rsidR="00BF319B" w:rsidRDefault="00BF319B">
      <w:pPr>
        <w:jc w:val="both"/>
      </w:pPr>
      <w:r>
        <w:tab/>
      </w:r>
      <w:r>
        <w:tab/>
      </w:r>
      <w:r>
        <w:tab/>
        <w:t>40-е гг.      60-е гг.</w:t>
      </w:r>
      <w:r>
        <w:tab/>
        <w:t xml:space="preserve">   80-е гг.</w:t>
      </w:r>
      <w:r>
        <w:tab/>
      </w:r>
      <w:r>
        <w:tab/>
      </w:r>
      <w:r>
        <w:tab/>
      </w:r>
      <w:r>
        <w:tab/>
        <w:t>1</w:t>
      </w:r>
      <w:r>
        <w:tab/>
      </w:r>
    </w:p>
    <w:p w:rsidR="00BF319B" w:rsidRDefault="00BF319B">
      <w:pPr>
        <w:jc w:val="both"/>
      </w:pPr>
      <w:r>
        <w:tab/>
      </w:r>
      <w:r>
        <w:tab/>
      </w:r>
      <w:r>
        <w:tab/>
      </w:r>
      <w:r>
        <w:tab/>
      </w:r>
      <w:r>
        <w:tab/>
      </w:r>
      <w:r>
        <w:tab/>
      </w:r>
      <w:r>
        <w:tab/>
      </w:r>
      <w:r>
        <w:tab/>
      </w:r>
      <w:r>
        <w:tab/>
      </w:r>
      <w:r>
        <w:tab/>
      </w:r>
      <w:r>
        <w:tab/>
        <w:t xml:space="preserve">  </w:t>
      </w:r>
      <w:r>
        <w:tab/>
      </w:r>
      <w:r>
        <w:tab/>
      </w:r>
      <w:r>
        <w:tab/>
      </w:r>
      <w:r>
        <w:tab/>
      </w:r>
      <w:r>
        <w:tab/>
        <w:t xml:space="preserve"> XIX век</w:t>
      </w:r>
      <w:r>
        <w:tab/>
      </w:r>
      <w:r>
        <w:tab/>
      </w:r>
      <w:r>
        <w:tab/>
      </w:r>
      <w:r>
        <w:tab/>
      </w:r>
      <w:r>
        <w:tab/>
      </w:r>
      <w:r>
        <w:tab/>
        <w:t xml:space="preserve">  </w:t>
      </w:r>
      <w:r>
        <w:tab/>
        <w:t>3</w:t>
      </w:r>
      <w:r>
        <w:tab/>
      </w:r>
    </w:p>
    <w:p w:rsidR="00BF319B" w:rsidRDefault="00BF319B">
      <w:pPr>
        <w:jc w:val="both"/>
      </w:pPr>
      <w:r>
        <w:t>1. Позитивистское</w:t>
      </w:r>
    </w:p>
    <w:p w:rsidR="00BF319B" w:rsidRDefault="00BF319B">
      <w:pPr>
        <w:jc w:val="both"/>
      </w:pPr>
      <w:r>
        <w:t>2. Марксистское</w:t>
      </w:r>
    </w:p>
    <w:p w:rsidR="00BF319B" w:rsidRDefault="00BF319B">
      <w:pPr>
        <w:jc w:val="both"/>
      </w:pPr>
      <w:r>
        <w:t>3. Антипозитивистское</w:t>
      </w:r>
    </w:p>
    <w:p w:rsidR="00BF319B" w:rsidRDefault="00BF319B">
      <w:pPr>
        <w:ind w:left="3420" w:hanging="3420"/>
        <w:jc w:val="both"/>
      </w:pPr>
    </w:p>
    <w:p w:rsidR="00BF319B" w:rsidRPr="00F44B55" w:rsidRDefault="000D1187" w:rsidP="00511A00">
      <w:pPr>
        <w:jc w:val="both"/>
        <w:rPr>
          <w:b/>
        </w:rPr>
      </w:pPr>
      <w:r w:rsidRPr="000D1187">
        <w:rPr>
          <w:b/>
          <w:sz w:val="28"/>
        </w:rPr>
        <w:lastRenderedPageBreak/>
        <w:t>Схема № 2.</w:t>
      </w:r>
      <w:r w:rsidR="00511A00">
        <w:rPr>
          <w:b/>
          <w:sz w:val="28"/>
        </w:rPr>
        <w:t xml:space="preserve">           </w:t>
      </w:r>
      <w:r w:rsidR="00BF319B" w:rsidRPr="00F44B55">
        <w:rPr>
          <w:b/>
        </w:rPr>
        <w:t>Социальное действие (по  М. Веберу)</w:t>
      </w:r>
    </w:p>
    <w:p w:rsidR="00BF319B" w:rsidRDefault="00BF319B">
      <w:pPr>
        <w:jc w:val="center"/>
      </w:pPr>
    </w:p>
    <w:p w:rsidR="00BF319B" w:rsidRDefault="008E04FF">
      <w:pPr>
        <w:ind w:left="2832" w:firstLine="708"/>
        <w:jc w:val="both"/>
        <w:rPr>
          <w:b/>
          <w:sz w:val="48"/>
        </w:rPr>
      </w:pPr>
      <w:r w:rsidRPr="008E04FF">
        <w:pict>
          <v:line id="_x0000_s2072" style="position:absolute;left:0;text-align:left;z-index:251527168" from="199pt,10.7pt" to="241.65pt,10.75pt" strokeweight=".26mm">
            <v:stroke endarrow="block" joinstyle="miter"/>
          </v:line>
        </w:pict>
      </w:r>
      <w:r w:rsidRPr="008E04FF">
        <w:pict>
          <v:line id="_x0000_s2073" style="position:absolute;left:0;text-align:left;z-index:251528192" from="199pt,26.6pt" to="241.65pt,26.65pt" strokeweight=".26mm">
            <v:stroke endarrow="block" joinstyle="miter"/>
          </v:line>
        </w:pict>
      </w:r>
      <w:r w:rsidRPr="008E04FF">
        <w:pict>
          <v:line id="_x0000_s2074" style="position:absolute;left:0;text-align:left;z-index:251529216" from="199pt,17.8pt" to="241.65pt,17.85pt" strokeweight=".26mm">
            <v:stroke startarrow="block" joinstyle="miter"/>
          </v:line>
        </w:pict>
      </w:r>
      <w:r w:rsidR="00BF319B">
        <w:rPr>
          <w:b/>
          <w:sz w:val="48"/>
          <w:lang w:val="en-US"/>
        </w:rPr>
        <w:t>S</w:t>
      </w:r>
      <w:r w:rsidR="00BF319B">
        <w:rPr>
          <w:b/>
          <w:sz w:val="48"/>
        </w:rPr>
        <w:t xml:space="preserve">          </w:t>
      </w:r>
      <w:r w:rsidR="00BF319B">
        <w:rPr>
          <w:b/>
          <w:sz w:val="48"/>
          <w:lang w:val="en-US"/>
        </w:rPr>
        <w:t>S</w:t>
      </w:r>
      <w:r w:rsidR="00BF319B">
        <w:rPr>
          <w:rFonts w:ascii="Symbol" w:hAnsi="Symbol"/>
          <w:b/>
          <w:sz w:val="48"/>
        </w:rPr>
        <w:t></w:t>
      </w:r>
      <w:r w:rsidR="00BF319B">
        <w:rPr>
          <w:b/>
          <w:sz w:val="48"/>
        </w:rPr>
        <w:t xml:space="preserve"> </w:t>
      </w:r>
    </w:p>
    <w:p w:rsidR="00BF319B" w:rsidRDefault="00BF319B">
      <w:pPr>
        <w:jc w:val="both"/>
        <w:rPr>
          <w:sz w:val="36"/>
        </w:rPr>
      </w:pPr>
      <w:r>
        <w:rPr>
          <w:sz w:val="36"/>
          <w:lang w:val="en-US"/>
        </w:rPr>
        <w:t>S</w:t>
      </w:r>
      <w:r>
        <w:rPr>
          <w:sz w:val="36"/>
        </w:rPr>
        <w:t xml:space="preserve">, </w:t>
      </w:r>
      <w:r>
        <w:rPr>
          <w:sz w:val="36"/>
          <w:lang w:val="en-US"/>
        </w:rPr>
        <w:t>S</w:t>
      </w:r>
      <w:r>
        <w:rPr>
          <w:sz w:val="36"/>
        </w:rPr>
        <w:t xml:space="preserve">' – </w:t>
      </w:r>
      <w:r>
        <w:t xml:space="preserve">индивиды </w:t>
      </w:r>
      <w:r>
        <w:rPr>
          <w:sz w:val="36"/>
        </w:rPr>
        <w:t xml:space="preserve">  </w:t>
      </w:r>
    </w:p>
    <w:p w:rsidR="00BF319B" w:rsidRDefault="008E04FF">
      <w:pPr>
        <w:jc w:val="both"/>
        <w:rPr>
          <w:sz w:val="20"/>
        </w:rPr>
      </w:pPr>
      <w:r w:rsidRPr="008E04FF">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2075" type="#_x0000_t88" style="position:absolute;left:0;text-align:left;margin-left:65.9pt;margin-top:12.05pt;width:7.2pt;height:36pt;z-index:251530240;v-text-anchor:middle" strokeweight=".26mm">
            <v:stroke dashstyle="1 1" joinstyle="miter"/>
          </v:shape>
        </w:pict>
      </w:r>
    </w:p>
    <w:p w:rsidR="00BF319B" w:rsidRDefault="008E04FF">
      <w:pPr>
        <w:jc w:val="both"/>
      </w:pPr>
      <w:r>
        <w:pict>
          <v:group id="_x0000_s2299" style="position:absolute;left:0;text-align:left;margin-left:4.45pt;margin-top:.55pt;width:69.5pt;height:37.7pt;z-index:251659264;mso-wrap-distance-left:0;mso-wrap-distance-right:0" coordorigin="4,241" coordsize="1389,753">
            <o:lock v:ext="edit" text="t"/>
            <v:line id="_x0000_s2300" style="position:absolute" from="4,369" to="1104,369" strokeweight=".26mm">
              <v:stroke startarrow="block" joinstyle="miter"/>
            </v:line>
            <v:line id="_x0000_s2301" style="position:absolute;flip:x" from="21,789" to="996,789" strokeweight=".26mm">
              <v:stroke startarrow="block" joinstyle="miter"/>
            </v:line>
            <v:shape id="_x0000_s2302" type="#_x0000_t88" style="position:absolute;left:1220;top:241;width:173;height:753;v-text-anchor:middle" strokeweight=".26mm">
              <v:stroke joinstyle="miter"/>
            </v:shape>
          </v:group>
        </w:pict>
      </w:r>
    </w:p>
    <w:p w:rsidR="00BF319B" w:rsidRDefault="00BF319B">
      <w:pPr>
        <w:jc w:val="both"/>
      </w:pPr>
      <w:r>
        <w:tab/>
        <w:t xml:space="preserve">               взаимные ожидания от взаимных действий индивидов (групп)</w:t>
      </w:r>
    </w:p>
    <w:p w:rsidR="00BF319B" w:rsidRDefault="00BF319B">
      <w:pPr>
        <w:jc w:val="both"/>
      </w:pPr>
    </w:p>
    <w:p w:rsidR="00BF319B" w:rsidRDefault="00BF319B">
      <w:pPr>
        <w:ind w:left="3420" w:hanging="3420"/>
      </w:pPr>
    </w:p>
    <w:p w:rsidR="00BF319B" w:rsidRDefault="000D1187">
      <w:pPr>
        <w:ind w:left="3420" w:hanging="3420"/>
        <w:rPr>
          <w:b/>
          <w:sz w:val="28"/>
        </w:rPr>
      </w:pPr>
      <w:r w:rsidRPr="000D1187">
        <w:rPr>
          <w:b/>
          <w:sz w:val="28"/>
        </w:rPr>
        <w:t>Таблица № 1.</w:t>
      </w:r>
    </w:p>
    <w:p w:rsidR="00BF319B" w:rsidRDefault="00BF319B">
      <w:pPr>
        <w:ind w:left="3420" w:hanging="3420"/>
        <w:jc w:val="center"/>
        <w:rPr>
          <w:b/>
        </w:rPr>
      </w:pPr>
      <w:r>
        <w:rPr>
          <w:b/>
        </w:rPr>
        <w:t>Два метода социологического познания</w:t>
      </w:r>
    </w:p>
    <w:p w:rsidR="00BF319B" w:rsidRDefault="00BF319B">
      <w:pPr>
        <w:ind w:left="3420" w:hanging="3420"/>
        <w:jc w:val="center"/>
        <w:rPr>
          <w:b/>
          <w:sz w:val="28"/>
        </w:rPr>
      </w:pPr>
    </w:p>
    <w:tbl>
      <w:tblPr>
        <w:tblW w:w="0" w:type="auto"/>
        <w:jc w:val="center"/>
        <w:tblInd w:w="675" w:type="dxa"/>
        <w:tblLook w:val="0000"/>
      </w:tblPr>
      <w:tblGrid>
        <w:gridCol w:w="3141"/>
        <w:gridCol w:w="4939"/>
      </w:tblGrid>
      <w:tr w:rsidR="00BF319B" w:rsidTr="006B7235">
        <w:trPr>
          <w:jc w:val="center"/>
        </w:trPr>
        <w:tc>
          <w:tcPr>
            <w:tcW w:w="3141" w:type="dxa"/>
            <w:tcBorders>
              <w:top w:val="double" w:sz="28" w:space="0" w:color="000000"/>
              <w:left w:val="double" w:sz="28" w:space="0" w:color="000000"/>
              <w:bottom w:val="double" w:sz="20" w:space="0" w:color="000000"/>
            </w:tcBorders>
            <w:vAlign w:val="center"/>
          </w:tcPr>
          <w:p w:rsidR="00BF319B" w:rsidRDefault="00BF319B" w:rsidP="00D22698">
            <w:pPr>
              <w:snapToGrid w:val="0"/>
              <w:jc w:val="center"/>
            </w:pPr>
            <w:r>
              <w:rPr>
                <w:b/>
              </w:rPr>
              <w:t xml:space="preserve">Объяснение </w:t>
            </w:r>
            <w:r>
              <w:t>социальных процессов</w:t>
            </w:r>
          </w:p>
        </w:tc>
        <w:tc>
          <w:tcPr>
            <w:tcW w:w="4939" w:type="dxa"/>
            <w:tcBorders>
              <w:top w:val="double" w:sz="28" w:space="0" w:color="000000"/>
              <w:left w:val="double" w:sz="20" w:space="0" w:color="000000"/>
              <w:bottom w:val="double" w:sz="20" w:space="0" w:color="000000"/>
              <w:right w:val="double" w:sz="20" w:space="0" w:color="000000"/>
            </w:tcBorders>
            <w:vAlign w:val="center"/>
          </w:tcPr>
          <w:p w:rsidR="00BF319B" w:rsidRDefault="00BF319B" w:rsidP="00D22698">
            <w:pPr>
              <w:snapToGrid w:val="0"/>
              <w:jc w:val="center"/>
            </w:pPr>
            <w:r>
              <w:rPr>
                <w:b/>
              </w:rPr>
              <w:t xml:space="preserve">Понимание </w:t>
            </w:r>
            <w:r>
              <w:t>социальных взаимоотношений индивидов</w:t>
            </w:r>
          </w:p>
        </w:tc>
      </w:tr>
    </w:tbl>
    <w:p w:rsidR="00BF319B" w:rsidRDefault="00BF319B">
      <w:pPr>
        <w:jc w:val="both"/>
      </w:pPr>
      <w:r>
        <w:t xml:space="preserve">           </w:t>
      </w:r>
    </w:p>
    <w:p w:rsidR="00BF319B" w:rsidRPr="001B06E3" w:rsidRDefault="00BF319B" w:rsidP="001B06E3">
      <w:pPr>
        <w:pStyle w:val="1"/>
        <w:tabs>
          <w:tab w:val="left" w:pos="0"/>
        </w:tabs>
        <w:ind w:firstLine="0"/>
        <w:rPr>
          <w:szCs w:val="28"/>
        </w:rPr>
      </w:pPr>
      <w:r w:rsidRPr="001B06E3">
        <w:rPr>
          <w:szCs w:val="28"/>
        </w:rPr>
        <w:t>Вопросы</w:t>
      </w:r>
    </w:p>
    <w:p w:rsidR="00BF319B" w:rsidRPr="001B06E3" w:rsidRDefault="00BF319B" w:rsidP="00F86B96">
      <w:pPr>
        <w:ind w:left="993" w:hanging="285"/>
        <w:jc w:val="both"/>
        <w:rPr>
          <w:sz w:val="28"/>
          <w:szCs w:val="28"/>
        </w:rPr>
      </w:pPr>
      <w:r w:rsidRPr="001B06E3">
        <w:rPr>
          <w:sz w:val="28"/>
          <w:szCs w:val="28"/>
        </w:rPr>
        <w:t>1. Усилиями каких преимущественно ученых социология превратилась в самостоятельную науку?</w:t>
      </w:r>
    </w:p>
    <w:p w:rsidR="00BF319B" w:rsidRPr="001B06E3" w:rsidRDefault="00BF319B" w:rsidP="00F86B96">
      <w:pPr>
        <w:ind w:left="993" w:hanging="285"/>
        <w:jc w:val="both"/>
        <w:rPr>
          <w:sz w:val="28"/>
          <w:szCs w:val="28"/>
        </w:rPr>
      </w:pPr>
      <w:r w:rsidRPr="001B06E3">
        <w:rPr>
          <w:sz w:val="28"/>
          <w:szCs w:val="28"/>
        </w:rPr>
        <w:t>2. Чьим именем нынче названо Российское социологическое общество?</w:t>
      </w:r>
    </w:p>
    <w:p w:rsidR="00BF319B" w:rsidRPr="001B06E3" w:rsidRDefault="00BF319B" w:rsidP="00F86B96">
      <w:pPr>
        <w:ind w:left="993" w:hanging="285"/>
        <w:jc w:val="both"/>
        <w:rPr>
          <w:sz w:val="28"/>
          <w:szCs w:val="28"/>
        </w:rPr>
      </w:pPr>
      <w:r w:rsidRPr="001B06E3">
        <w:rPr>
          <w:sz w:val="28"/>
          <w:szCs w:val="28"/>
        </w:rPr>
        <w:t>3. Чем объяснить, что социологи стремились познавать общество (с</w:t>
      </w:r>
      <w:r w:rsidRPr="001B06E3">
        <w:rPr>
          <w:sz w:val="28"/>
          <w:szCs w:val="28"/>
        </w:rPr>
        <w:t>о</w:t>
      </w:r>
      <w:r w:rsidRPr="001B06E3">
        <w:rPr>
          <w:sz w:val="28"/>
          <w:szCs w:val="28"/>
        </w:rPr>
        <w:t>циальную жизнь) с позиций других наук?</w:t>
      </w:r>
    </w:p>
    <w:p w:rsidR="00BF319B" w:rsidRPr="001B06E3" w:rsidRDefault="00BF319B" w:rsidP="00F86B96">
      <w:pPr>
        <w:ind w:left="993" w:hanging="285"/>
        <w:jc w:val="both"/>
        <w:rPr>
          <w:sz w:val="28"/>
          <w:szCs w:val="28"/>
        </w:rPr>
      </w:pPr>
      <w:r w:rsidRPr="001B06E3">
        <w:rPr>
          <w:sz w:val="28"/>
          <w:szCs w:val="28"/>
        </w:rPr>
        <w:t>4. Какой социолог понимал социальное действие как «ожидание – ож</w:t>
      </w:r>
      <w:r w:rsidRPr="001B06E3">
        <w:rPr>
          <w:sz w:val="28"/>
          <w:szCs w:val="28"/>
        </w:rPr>
        <w:t>и</w:t>
      </w:r>
      <w:r w:rsidRPr="001B06E3">
        <w:rPr>
          <w:sz w:val="28"/>
          <w:szCs w:val="28"/>
        </w:rPr>
        <w:t>дания – ожидания»?</w:t>
      </w:r>
    </w:p>
    <w:p w:rsidR="00BF319B" w:rsidRPr="001B06E3" w:rsidRDefault="00BF319B" w:rsidP="00F86B96">
      <w:pPr>
        <w:ind w:left="993" w:hanging="285"/>
        <w:jc w:val="both"/>
        <w:rPr>
          <w:sz w:val="28"/>
          <w:szCs w:val="28"/>
        </w:rPr>
      </w:pPr>
      <w:r w:rsidRPr="001B06E3">
        <w:rPr>
          <w:sz w:val="28"/>
          <w:szCs w:val="28"/>
        </w:rPr>
        <w:t>5. Укажите, создателями социологической теории  какого общества я</w:t>
      </w:r>
      <w:r w:rsidRPr="001B06E3">
        <w:rPr>
          <w:sz w:val="28"/>
          <w:szCs w:val="28"/>
        </w:rPr>
        <w:t>в</w:t>
      </w:r>
      <w:r w:rsidRPr="001B06E3">
        <w:rPr>
          <w:sz w:val="28"/>
          <w:szCs w:val="28"/>
        </w:rPr>
        <w:t>ляются Д. Белл, Р. Арон, А. Турен, У. Ростоу:</w:t>
      </w:r>
    </w:p>
    <w:p w:rsidR="00BF319B" w:rsidRPr="001B06E3" w:rsidRDefault="00BF319B" w:rsidP="00F86B96">
      <w:pPr>
        <w:numPr>
          <w:ilvl w:val="1"/>
          <w:numId w:val="26"/>
        </w:numPr>
        <w:tabs>
          <w:tab w:val="left" w:pos="1785"/>
        </w:tabs>
        <w:ind w:left="993" w:hanging="285"/>
        <w:jc w:val="both"/>
        <w:rPr>
          <w:sz w:val="28"/>
          <w:szCs w:val="28"/>
        </w:rPr>
      </w:pPr>
      <w:r w:rsidRPr="001B06E3">
        <w:rPr>
          <w:sz w:val="28"/>
          <w:szCs w:val="28"/>
        </w:rPr>
        <w:t>индустриального;</w:t>
      </w:r>
    </w:p>
    <w:p w:rsidR="00BF319B" w:rsidRDefault="00BF319B" w:rsidP="00F86B96">
      <w:pPr>
        <w:numPr>
          <w:ilvl w:val="1"/>
          <w:numId w:val="26"/>
        </w:numPr>
        <w:tabs>
          <w:tab w:val="left" w:pos="1785"/>
        </w:tabs>
        <w:ind w:left="993" w:hanging="285"/>
        <w:jc w:val="both"/>
        <w:rPr>
          <w:sz w:val="28"/>
          <w:szCs w:val="28"/>
        </w:rPr>
      </w:pPr>
      <w:r w:rsidRPr="001B06E3">
        <w:rPr>
          <w:sz w:val="28"/>
          <w:szCs w:val="28"/>
        </w:rPr>
        <w:t>постиндустриального.</w:t>
      </w:r>
    </w:p>
    <w:p w:rsidR="00511A00" w:rsidRPr="001B06E3" w:rsidRDefault="00511A00" w:rsidP="00511A00">
      <w:pPr>
        <w:tabs>
          <w:tab w:val="left" w:pos="1785"/>
        </w:tabs>
        <w:ind w:left="1785"/>
        <w:jc w:val="both"/>
        <w:rPr>
          <w:sz w:val="28"/>
          <w:szCs w:val="28"/>
        </w:rPr>
      </w:pPr>
    </w:p>
    <w:p w:rsidR="00BF319B" w:rsidRPr="001B06E3" w:rsidRDefault="00BF319B" w:rsidP="001B06E3">
      <w:pPr>
        <w:pStyle w:val="ad"/>
        <w:rPr>
          <w:szCs w:val="28"/>
        </w:rPr>
      </w:pPr>
      <w:r w:rsidRPr="001B06E3">
        <w:rPr>
          <w:szCs w:val="28"/>
        </w:rPr>
        <w:t>ТЕМА 3</w:t>
      </w:r>
    </w:p>
    <w:p w:rsidR="00BF319B" w:rsidRPr="001B06E3" w:rsidRDefault="00BF319B" w:rsidP="001B06E3">
      <w:pPr>
        <w:pStyle w:val="ad"/>
        <w:rPr>
          <w:szCs w:val="28"/>
        </w:rPr>
      </w:pPr>
    </w:p>
    <w:p w:rsidR="00BF319B" w:rsidRPr="001B06E3" w:rsidRDefault="00BF319B" w:rsidP="001B06E3">
      <w:pPr>
        <w:jc w:val="center"/>
        <w:rPr>
          <w:b/>
          <w:sz w:val="28"/>
          <w:szCs w:val="28"/>
        </w:rPr>
      </w:pPr>
      <w:r w:rsidRPr="001B06E3">
        <w:rPr>
          <w:b/>
          <w:sz w:val="28"/>
          <w:szCs w:val="28"/>
        </w:rPr>
        <w:t>ТЕОРЕТИЧЕСКАЯ И ЭМПИРИЧЕСКАЯ СОЦИОЛОГИЯ</w:t>
      </w:r>
    </w:p>
    <w:p w:rsidR="00BF319B" w:rsidRPr="001B06E3" w:rsidRDefault="00BF319B" w:rsidP="001B06E3">
      <w:pPr>
        <w:jc w:val="center"/>
        <w:rPr>
          <w:b/>
          <w:sz w:val="28"/>
          <w:szCs w:val="28"/>
          <w:lang w:val="en-US"/>
        </w:rPr>
      </w:pPr>
    </w:p>
    <w:p w:rsidR="00BF319B" w:rsidRPr="001B06E3" w:rsidRDefault="00BF319B" w:rsidP="008A26E9">
      <w:pPr>
        <w:numPr>
          <w:ilvl w:val="0"/>
          <w:numId w:val="20"/>
        </w:numPr>
        <w:tabs>
          <w:tab w:val="clear" w:pos="1068"/>
          <w:tab w:val="left" w:pos="1843"/>
        </w:tabs>
        <w:ind w:left="1701"/>
        <w:rPr>
          <w:b/>
          <w:sz w:val="28"/>
          <w:szCs w:val="28"/>
        </w:rPr>
      </w:pPr>
      <w:r w:rsidRPr="001B06E3">
        <w:rPr>
          <w:b/>
          <w:sz w:val="28"/>
          <w:szCs w:val="28"/>
        </w:rPr>
        <w:t>Специфика социальной жизни.</w:t>
      </w:r>
    </w:p>
    <w:p w:rsidR="00BF319B" w:rsidRPr="001B06E3" w:rsidRDefault="00BF319B" w:rsidP="008A26E9">
      <w:pPr>
        <w:numPr>
          <w:ilvl w:val="0"/>
          <w:numId w:val="20"/>
        </w:numPr>
        <w:tabs>
          <w:tab w:val="clear" w:pos="1068"/>
          <w:tab w:val="left" w:pos="1843"/>
        </w:tabs>
        <w:ind w:left="1701"/>
        <w:rPr>
          <w:b/>
          <w:sz w:val="28"/>
          <w:szCs w:val="28"/>
        </w:rPr>
      </w:pPr>
      <w:r w:rsidRPr="001B06E3">
        <w:rPr>
          <w:b/>
          <w:sz w:val="28"/>
          <w:szCs w:val="28"/>
        </w:rPr>
        <w:t>Социальная жизнь как система.</w:t>
      </w:r>
    </w:p>
    <w:p w:rsidR="00BF319B" w:rsidRPr="001B06E3" w:rsidRDefault="00BF319B" w:rsidP="008A26E9">
      <w:pPr>
        <w:numPr>
          <w:ilvl w:val="0"/>
          <w:numId w:val="20"/>
        </w:numPr>
        <w:tabs>
          <w:tab w:val="clear" w:pos="1068"/>
          <w:tab w:val="left" w:pos="1843"/>
        </w:tabs>
        <w:ind w:left="1701"/>
        <w:rPr>
          <w:b/>
          <w:sz w:val="28"/>
          <w:szCs w:val="28"/>
        </w:rPr>
      </w:pPr>
      <w:r w:rsidRPr="001B06E3">
        <w:rPr>
          <w:b/>
          <w:sz w:val="28"/>
          <w:szCs w:val="28"/>
        </w:rPr>
        <w:t>Экологический аспект социальной жизни.</w:t>
      </w:r>
    </w:p>
    <w:p w:rsidR="00BF319B" w:rsidRPr="001B06E3" w:rsidRDefault="00BF319B" w:rsidP="008A26E9">
      <w:pPr>
        <w:numPr>
          <w:ilvl w:val="0"/>
          <w:numId w:val="20"/>
        </w:numPr>
        <w:tabs>
          <w:tab w:val="clear" w:pos="1068"/>
          <w:tab w:val="left" w:pos="1843"/>
        </w:tabs>
        <w:ind w:left="1701"/>
        <w:rPr>
          <w:b/>
          <w:sz w:val="28"/>
          <w:szCs w:val="28"/>
        </w:rPr>
      </w:pPr>
      <w:r w:rsidRPr="001B06E3">
        <w:rPr>
          <w:b/>
          <w:sz w:val="28"/>
          <w:szCs w:val="28"/>
        </w:rPr>
        <w:t>Структура социальных общностей.</w:t>
      </w:r>
    </w:p>
    <w:p w:rsidR="00BF319B" w:rsidRPr="001B06E3" w:rsidRDefault="00BF319B" w:rsidP="008A26E9">
      <w:pPr>
        <w:numPr>
          <w:ilvl w:val="0"/>
          <w:numId w:val="20"/>
        </w:numPr>
        <w:tabs>
          <w:tab w:val="clear" w:pos="1068"/>
          <w:tab w:val="left" w:pos="1843"/>
        </w:tabs>
        <w:ind w:left="1701"/>
        <w:rPr>
          <w:b/>
          <w:sz w:val="28"/>
          <w:szCs w:val="28"/>
        </w:rPr>
      </w:pPr>
      <w:r w:rsidRPr="001B06E3">
        <w:rPr>
          <w:b/>
          <w:sz w:val="28"/>
          <w:szCs w:val="28"/>
        </w:rPr>
        <w:t>Социальные процессы и изменения.</w:t>
      </w:r>
    </w:p>
    <w:p w:rsidR="00BF319B" w:rsidRPr="001B06E3" w:rsidRDefault="00BF319B" w:rsidP="008A26E9">
      <w:pPr>
        <w:numPr>
          <w:ilvl w:val="0"/>
          <w:numId w:val="20"/>
        </w:numPr>
        <w:tabs>
          <w:tab w:val="clear" w:pos="1068"/>
          <w:tab w:val="left" w:pos="1843"/>
        </w:tabs>
        <w:ind w:left="1701"/>
        <w:rPr>
          <w:b/>
          <w:sz w:val="28"/>
          <w:szCs w:val="28"/>
        </w:rPr>
      </w:pPr>
      <w:r w:rsidRPr="001B06E3">
        <w:rPr>
          <w:b/>
          <w:sz w:val="28"/>
          <w:szCs w:val="28"/>
        </w:rPr>
        <w:t>Особенности социального и социологического познания.</w:t>
      </w:r>
    </w:p>
    <w:p w:rsidR="00BF319B" w:rsidRPr="001B06E3" w:rsidRDefault="00BF319B" w:rsidP="008A26E9">
      <w:pPr>
        <w:numPr>
          <w:ilvl w:val="0"/>
          <w:numId w:val="20"/>
        </w:numPr>
        <w:tabs>
          <w:tab w:val="clear" w:pos="1068"/>
          <w:tab w:val="left" w:pos="1843"/>
        </w:tabs>
        <w:ind w:left="1701"/>
        <w:rPr>
          <w:b/>
          <w:sz w:val="28"/>
          <w:szCs w:val="28"/>
        </w:rPr>
      </w:pPr>
      <w:r w:rsidRPr="001B06E3">
        <w:rPr>
          <w:b/>
          <w:sz w:val="28"/>
          <w:szCs w:val="28"/>
        </w:rPr>
        <w:t>Эмпирическая социология.</w:t>
      </w:r>
    </w:p>
    <w:p w:rsidR="00BF319B" w:rsidRPr="001B06E3" w:rsidRDefault="00BF319B" w:rsidP="008A26E9">
      <w:pPr>
        <w:numPr>
          <w:ilvl w:val="0"/>
          <w:numId w:val="20"/>
        </w:numPr>
        <w:tabs>
          <w:tab w:val="clear" w:pos="1068"/>
          <w:tab w:val="left" w:pos="1843"/>
        </w:tabs>
        <w:ind w:left="1701"/>
        <w:rPr>
          <w:b/>
          <w:sz w:val="28"/>
          <w:szCs w:val="28"/>
        </w:rPr>
      </w:pPr>
      <w:r w:rsidRPr="001B06E3">
        <w:rPr>
          <w:b/>
          <w:sz w:val="28"/>
          <w:szCs w:val="28"/>
        </w:rPr>
        <w:t>Принципы социологического анализа социальной жизни.</w:t>
      </w:r>
    </w:p>
    <w:p w:rsidR="00BF319B" w:rsidRPr="001B06E3" w:rsidRDefault="00BF319B" w:rsidP="001B06E3">
      <w:pPr>
        <w:ind w:left="360"/>
        <w:jc w:val="both"/>
        <w:rPr>
          <w:b/>
          <w:sz w:val="28"/>
          <w:szCs w:val="28"/>
        </w:rPr>
      </w:pPr>
    </w:p>
    <w:p w:rsidR="00BF319B" w:rsidRPr="001B06E3" w:rsidRDefault="00BF319B" w:rsidP="001B06E3">
      <w:pPr>
        <w:pStyle w:val="ac"/>
        <w:rPr>
          <w:szCs w:val="28"/>
        </w:rPr>
      </w:pPr>
      <w:r w:rsidRPr="00497410">
        <w:rPr>
          <w:b/>
          <w:szCs w:val="28"/>
          <w:bdr w:val="single" w:sz="4" w:space="0" w:color="auto"/>
        </w:rPr>
        <w:t>1</w:t>
      </w:r>
      <w:r w:rsidRPr="001B06E3">
        <w:rPr>
          <w:szCs w:val="28"/>
        </w:rPr>
        <w:t xml:space="preserve"> В этой теме нами продолжается характеристика социальной жизни, излагаются дополнительные сведения о ней; в теме говориться об основных особенностях теоретического и эмпирического социологического знания. </w:t>
      </w:r>
      <w:r w:rsidRPr="001B06E3">
        <w:rPr>
          <w:szCs w:val="28"/>
        </w:rPr>
        <w:lastRenderedPageBreak/>
        <w:t>Она даёт представление о специфике социальной жизни, о месте и роли её в обществе.</w:t>
      </w:r>
    </w:p>
    <w:p w:rsidR="00BF319B" w:rsidRPr="001B06E3" w:rsidRDefault="00BF319B" w:rsidP="001B06E3">
      <w:pPr>
        <w:ind w:firstLine="708"/>
        <w:jc w:val="both"/>
        <w:rPr>
          <w:sz w:val="28"/>
          <w:szCs w:val="28"/>
        </w:rPr>
      </w:pPr>
      <w:r w:rsidRPr="001B06E3">
        <w:rPr>
          <w:sz w:val="28"/>
          <w:szCs w:val="28"/>
        </w:rPr>
        <w:t>Социальная жизнь людей возникла до того, как сложилось общество, которое наряду с ней образуют ещё их экономическая, политическая и д</w:t>
      </w:r>
      <w:r w:rsidRPr="001B06E3">
        <w:rPr>
          <w:sz w:val="28"/>
          <w:szCs w:val="28"/>
        </w:rPr>
        <w:t>у</w:t>
      </w:r>
      <w:r w:rsidRPr="001B06E3">
        <w:rPr>
          <w:sz w:val="28"/>
          <w:szCs w:val="28"/>
        </w:rPr>
        <w:t>ховно-идеологическая жизнь. Эти формы жизни возникли на почве социал</w:t>
      </w:r>
      <w:r w:rsidRPr="001B06E3">
        <w:rPr>
          <w:sz w:val="28"/>
          <w:szCs w:val="28"/>
        </w:rPr>
        <w:t>ь</w:t>
      </w:r>
      <w:r w:rsidRPr="001B06E3">
        <w:rPr>
          <w:sz w:val="28"/>
          <w:szCs w:val="28"/>
        </w:rPr>
        <w:t xml:space="preserve">ной жизни как её </w:t>
      </w:r>
      <w:r w:rsidRPr="001B06E3">
        <w:rPr>
          <w:i/>
          <w:sz w:val="28"/>
          <w:szCs w:val="28"/>
        </w:rPr>
        <w:t>продолжение</w:t>
      </w:r>
      <w:r w:rsidRPr="001B06E3">
        <w:rPr>
          <w:sz w:val="28"/>
          <w:szCs w:val="28"/>
        </w:rPr>
        <w:t xml:space="preserve"> и </w:t>
      </w:r>
      <w:r w:rsidRPr="001B06E3">
        <w:rPr>
          <w:i/>
          <w:sz w:val="28"/>
          <w:szCs w:val="28"/>
        </w:rPr>
        <w:t>ради её обслуживания</w:t>
      </w:r>
      <w:r w:rsidRPr="001B06E3">
        <w:rPr>
          <w:sz w:val="28"/>
          <w:szCs w:val="28"/>
        </w:rPr>
        <w:t>. Появление их стало результатом сознательных действий людей, вызванных во многом не отв</w:t>
      </w:r>
      <w:r w:rsidRPr="001B06E3">
        <w:rPr>
          <w:sz w:val="28"/>
          <w:szCs w:val="28"/>
        </w:rPr>
        <w:t>е</w:t>
      </w:r>
      <w:r w:rsidRPr="001B06E3">
        <w:rPr>
          <w:sz w:val="28"/>
          <w:szCs w:val="28"/>
        </w:rPr>
        <w:t>чающими природе социальной жизни причинами. Со временем, уже в рамках общества, социальная жизнь претерпела значительные изменения и прошла все характеризующие его развитие исторические этапы. Но и сегодня, н</w:t>
      </w:r>
      <w:r w:rsidRPr="001B06E3">
        <w:rPr>
          <w:sz w:val="28"/>
          <w:szCs w:val="28"/>
        </w:rPr>
        <w:t>е</w:t>
      </w:r>
      <w:r w:rsidRPr="001B06E3">
        <w:rPr>
          <w:sz w:val="28"/>
          <w:szCs w:val="28"/>
        </w:rPr>
        <w:t>смотря на чрезвычайно возросшее влияние социетальных форм жизни, она остаётся для общества основной.</w:t>
      </w:r>
    </w:p>
    <w:p w:rsidR="00BF319B" w:rsidRPr="001B06E3" w:rsidRDefault="00BF319B" w:rsidP="001B06E3">
      <w:pPr>
        <w:ind w:firstLine="708"/>
        <w:jc w:val="both"/>
        <w:rPr>
          <w:sz w:val="28"/>
          <w:szCs w:val="28"/>
        </w:rPr>
      </w:pPr>
      <w:r w:rsidRPr="001B06E3">
        <w:rPr>
          <w:sz w:val="28"/>
          <w:szCs w:val="28"/>
        </w:rPr>
        <w:t xml:space="preserve">Социальная жизнь этимологически связана с понятием </w:t>
      </w:r>
      <w:r w:rsidRPr="001B06E3">
        <w:rPr>
          <w:b/>
          <w:i/>
          <w:sz w:val="28"/>
          <w:szCs w:val="28"/>
        </w:rPr>
        <w:t>социальности</w:t>
      </w:r>
      <w:r w:rsidRPr="001B06E3">
        <w:rPr>
          <w:sz w:val="28"/>
          <w:szCs w:val="28"/>
        </w:rPr>
        <w:t>, которое указывает на совместность жизни людей. Однако так люди ведут и свою экономическую, политическую, идеологическую жизнь, участвуют во всех формах общественной жизни. Поэтому указания на совместность для характеристики специфики социальной жизни недостаточно. Последняя им</w:t>
      </w:r>
      <w:r w:rsidRPr="001B06E3">
        <w:rPr>
          <w:sz w:val="28"/>
          <w:szCs w:val="28"/>
        </w:rPr>
        <w:t>е</w:t>
      </w:r>
      <w:r w:rsidRPr="001B06E3">
        <w:rPr>
          <w:sz w:val="28"/>
          <w:szCs w:val="28"/>
        </w:rPr>
        <w:t>ет и другие качественные особенности.</w:t>
      </w:r>
    </w:p>
    <w:p w:rsidR="00D420CC" w:rsidRPr="001B06E3" w:rsidRDefault="00D420CC" w:rsidP="001B06E3">
      <w:pPr>
        <w:ind w:firstLine="708"/>
        <w:jc w:val="both"/>
        <w:rPr>
          <w:sz w:val="28"/>
          <w:szCs w:val="28"/>
        </w:rPr>
      </w:pPr>
      <w:r w:rsidRPr="001B06E3">
        <w:rPr>
          <w:sz w:val="28"/>
          <w:szCs w:val="28"/>
        </w:rPr>
        <w:t xml:space="preserve">Социальная жизнь – </w:t>
      </w:r>
      <w:r w:rsidRPr="001B06E3">
        <w:rPr>
          <w:b/>
          <w:i/>
          <w:sz w:val="28"/>
          <w:szCs w:val="28"/>
        </w:rPr>
        <w:t>субстантивна</w:t>
      </w:r>
      <w:r w:rsidRPr="001B06E3">
        <w:rPr>
          <w:sz w:val="28"/>
          <w:szCs w:val="28"/>
        </w:rPr>
        <w:t xml:space="preserve">, она отвечает родовой природе и сути человека. Особенность её в том, что она является для людей </w:t>
      </w:r>
      <w:r w:rsidRPr="001B06E3">
        <w:rPr>
          <w:b/>
          <w:i/>
          <w:sz w:val="28"/>
          <w:szCs w:val="28"/>
        </w:rPr>
        <w:t>необход</w:t>
      </w:r>
      <w:r w:rsidRPr="001B06E3">
        <w:rPr>
          <w:b/>
          <w:i/>
          <w:sz w:val="28"/>
          <w:szCs w:val="28"/>
        </w:rPr>
        <w:t>и</w:t>
      </w:r>
      <w:r w:rsidRPr="001B06E3">
        <w:rPr>
          <w:b/>
          <w:i/>
          <w:sz w:val="28"/>
          <w:szCs w:val="28"/>
        </w:rPr>
        <w:t>мой</w:t>
      </w:r>
      <w:r w:rsidRPr="001B06E3">
        <w:rPr>
          <w:sz w:val="28"/>
          <w:szCs w:val="28"/>
        </w:rPr>
        <w:t>, без осуществления ими её утрачивается то, в чём заключается их чел</w:t>
      </w:r>
      <w:r w:rsidRPr="001B06E3">
        <w:rPr>
          <w:sz w:val="28"/>
          <w:szCs w:val="28"/>
        </w:rPr>
        <w:t>о</w:t>
      </w:r>
      <w:r w:rsidRPr="001B06E3">
        <w:rPr>
          <w:sz w:val="28"/>
          <w:szCs w:val="28"/>
        </w:rPr>
        <w:t>веческое существование. Когда разумеется бытие людей под ним прежде вс</w:t>
      </w:r>
      <w:r w:rsidRPr="001B06E3">
        <w:rPr>
          <w:sz w:val="28"/>
          <w:szCs w:val="28"/>
        </w:rPr>
        <w:t>е</w:t>
      </w:r>
      <w:r w:rsidRPr="001B06E3">
        <w:rPr>
          <w:sz w:val="28"/>
          <w:szCs w:val="28"/>
        </w:rPr>
        <w:t>го имеется в виду их социальная жизнь. Она чаще всего осуществляется людьми как то, что и составляет их жизнь, а социетальные формы жизни – как её необходимое дополнение. Социальная жизнь имеет для людей знач</w:t>
      </w:r>
      <w:r w:rsidRPr="001B06E3">
        <w:rPr>
          <w:sz w:val="28"/>
          <w:szCs w:val="28"/>
        </w:rPr>
        <w:t>е</w:t>
      </w:r>
      <w:r w:rsidRPr="001B06E3">
        <w:rPr>
          <w:sz w:val="28"/>
          <w:szCs w:val="28"/>
        </w:rPr>
        <w:t xml:space="preserve">ние </w:t>
      </w:r>
      <w:r w:rsidRPr="001B06E3">
        <w:rPr>
          <w:b/>
          <w:i/>
          <w:sz w:val="28"/>
          <w:szCs w:val="28"/>
        </w:rPr>
        <w:t>сама по себе</w:t>
      </w:r>
      <w:r w:rsidRPr="001B06E3">
        <w:rPr>
          <w:sz w:val="28"/>
          <w:szCs w:val="28"/>
        </w:rPr>
        <w:t xml:space="preserve"> – она важна для них не тем, что они посредством её пол</w:t>
      </w:r>
      <w:r w:rsidRPr="001B06E3">
        <w:rPr>
          <w:sz w:val="28"/>
          <w:szCs w:val="28"/>
        </w:rPr>
        <w:t>у</w:t>
      </w:r>
      <w:r w:rsidRPr="001B06E3">
        <w:rPr>
          <w:sz w:val="28"/>
          <w:szCs w:val="28"/>
        </w:rPr>
        <w:t>чают, а тем, чем сама обогащает их. В этом заключается её самоценность. Отличие социальной жизни состоит в высокой степени солидарном её ос</w:t>
      </w:r>
      <w:r w:rsidRPr="001B06E3">
        <w:rPr>
          <w:sz w:val="28"/>
          <w:szCs w:val="28"/>
        </w:rPr>
        <w:t>у</w:t>
      </w:r>
      <w:r w:rsidRPr="001B06E3">
        <w:rPr>
          <w:sz w:val="28"/>
          <w:szCs w:val="28"/>
        </w:rPr>
        <w:t>ществлении людьми, в ней нет между ними той разобщенности, которая пр</w:t>
      </w:r>
      <w:r w:rsidRPr="001B06E3">
        <w:rPr>
          <w:sz w:val="28"/>
          <w:szCs w:val="28"/>
        </w:rPr>
        <w:t>и</w:t>
      </w:r>
      <w:r w:rsidRPr="001B06E3">
        <w:rPr>
          <w:sz w:val="28"/>
          <w:szCs w:val="28"/>
        </w:rPr>
        <w:t>суща их экономической, идеологической, политической жизни.</w:t>
      </w:r>
    </w:p>
    <w:p w:rsidR="00D420CC" w:rsidRPr="001B06E3" w:rsidRDefault="00D420CC" w:rsidP="001B06E3">
      <w:pPr>
        <w:ind w:firstLine="708"/>
        <w:jc w:val="both"/>
        <w:rPr>
          <w:sz w:val="28"/>
          <w:szCs w:val="28"/>
        </w:rPr>
      </w:pPr>
      <w:r w:rsidRPr="001B06E3">
        <w:rPr>
          <w:sz w:val="28"/>
          <w:szCs w:val="28"/>
        </w:rPr>
        <w:t xml:space="preserve">Социальная жизнь существует преимущественно как общая для всех людей, социетальные формы жизни – как разделённые. Это объясняется тем, что участие людей в каждой из социетальных форм жизни связано с разными их, часто классовыми, интересами. Но они фактически едины в стремлении реализовать себя </w:t>
      </w:r>
      <w:r w:rsidRPr="001B06E3">
        <w:rPr>
          <w:b/>
          <w:i/>
          <w:sz w:val="28"/>
          <w:szCs w:val="28"/>
        </w:rPr>
        <w:t>как все</w:t>
      </w:r>
      <w:r w:rsidRPr="001B06E3">
        <w:rPr>
          <w:sz w:val="28"/>
          <w:szCs w:val="28"/>
        </w:rPr>
        <w:t xml:space="preserve"> в социальной жизни: обзавестись семьёй, преуспеть на трудовом поприще, сохранить свою национальную самобытность и т.д. В этом кроется значение и необходимость для них семейной и этнической, тр</w:t>
      </w:r>
      <w:r w:rsidRPr="001B06E3">
        <w:rPr>
          <w:sz w:val="28"/>
          <w:szCs w:val="28"/>
        </w:rPr>
        <w:t>у</w:t>
      </w:r>
      <w:r w:rsidRPr="001B06E3">
        <w:rPr>
          <w:sz w:val="28"/>
          <w:szCs w:val="28"/>
        </w:rPr>
        <w:t>довой и гендерной, поселенческой и бытодосуговой жизни. Более того, н</w:t>
      </w:r>
      <w:r w:rsidRPr="001B06E3">
        <w:rPr>
          <w:sz w:val="28"/>
          <w:szCs w:val="28"/>
        </w:rPr>
        <w:t>а</w:t>
      </w:r>
      <w:r w:rsidRPr="001B06E3">
        <w:rPr>
          <w:sz w:val="28"/>
          <w:szCs w:val="28"/>
        </w:rPr>
        <w:t xml:space="preserve">рушение каждой из них угрожает гомеостазу – равновесному, устойчивому существованию людей в обществе. Социальная жизнь </w:t>
      </w:r>
      <w:r w:rsidRPr="001B06E3">
        <w:rPr>
          <w:b/>
          <w:i/>
          <w:sz w:val="28"/>
          <w:szCs w:val="28"/>
        </w:rPr>
        <w:t>всеохватна</w:t>
      </w:r>
      <w:r w:rsidRPr="001B06E3">
        <w:rPr>
          <w:sz w:val="28"/>
          <w:szCs w:val="28"/>
        </w:rPr>
        <w:t xml:space="preserve"> – она ра</w:t>
      </w:r>
      <w:r w:rsidRPr="001B06E3">
        <w:rPr>
          <w:sz w:val="28"/>
          <w:szCs w:val="28"/>
        </w:rPr>
        <w:t>с</w:t>
      </w:r>
      <w:r w:rsidRPr="001B06E3">
        <w:rPr>
          <w:sz w:val="28"/>
          <w:szCs w:val="28"/>
        </w:rPr>
        <w:t>пространяется и на работу людей, и на их быт и досуг. К тому же люди ос</w:t>
      </w:r>
      <w:r w:rsidRPr="001B06E3">
        <w:rPr>
          <w:sz w:val="28"/>
          <w:szCs w:val="28"/>
        </w:rPr>
        <w:t>у</w:t>
      </w:r>
      <w:r w:rsidRPr="001B06E3">
        <w:rPr>
          <w:sz w:val="28"/>
          <w:szCs w:val="28"/>
        </w:rPr>
        <w:t xml:space="preserve">ществляют её </w:t>
      </w:r>
      <w:r w:rsidRPr="001B06E3">
        <w:rPr>
          <w:b/>
          <w:i/>
          <w:sz w:val="28"/>
          <w:szCs w:val="28"/>
        </w:rPr>
        <w:t>постоянно</w:t>
      </w:r>
      <w:r w:rsidRPr="001B06E3">
        <w:rPr>
          <w:sz w:val="28"/>
          <w:szCs w:val="28"/>
        </w:rPr>
        <w:t>, тогда как экономическую, политическую, идеол</w:t>
      </w:r>
      <w:r w:rsidRPr="001B06E3">
        <w:rPr>
          <w:sz w:val="28"/>
          <w:szCs w:val="28"/>
        </w:rPr>
        <w:t>о</w:t>
      </w:r>
      <w:r w:rsidRPr="001B06E3">
        <w:rPr>
          <w:sz w:val="28"/>
          <w:szCs w:val="28"/>
        </w:rPr>
        <w:t xml:space="preserve">гическую только определённое время. Жизнь людей непрерывна, постоянно нуждается в проявлениях их социальных особенностей, а в социетальных – </w:t>
      </w:r>
      <w:r w:rsidRPr="001B06E3">
        <w:rPr>
          <w:sz w:val="28"/>
          <w:szCs w:val="28"/>
        </w:rPr>
        <w:lastRenderedPageBreak/>
        <w:t xml:space="preserve">лишь периодически. Представляется важным отметить и такую особенность социальной жизни, как её тесную связь с биологической и физиологической природой людей. Человек прежде всего </w:t>
      </w:r>
      <w:r w:rsidRPr="001B06E3">
        <w:rPr>
          <w:b/>
          <w:i/>
          <w:sz w:val="28"/>
          <w:szCs w:val="28"/>
        </w:rPr>
        <w:t>биосоциальное</w:t>
      </w:r>
      <w:r w:rsidRPr="001B06E3">
        <w:rPr>
          <w:sz w:val="28"/>
          <w:szCs w:val="28"/>
        </w:rPr>
        <w:t>, а не биосоциетал</w:t>
      </w:r>
      <w:r w:rsidRPr="001B06E3">
        <w:rPr>
          <w:sz w:val="28"/>
          <w:szCs w:val="28"/>
        </w:rPr>
        <w:t>ь</w:t>
      </w:r>
      <w:r w:rsidRPr="001B06E3">
        <w:rPr>
          <w:sz w:val="28"/>
          <w:szCs w:val="28"/>
        </w:rPr>
        <w:t>ное существо. Отсюда и первейшие его потребности – это потребности в о</w:t>
      </w:r>
      <w:r w:rsidRPr="001B06E3">
        <w:rPr>
          <w:sz w:val="28"/>
          <w:szCs w:val="28"/>
        </w:rPr>
        <w:t>б</w:t>
      </w:r>
      <w:r w:rsidRPr="001B06E3">
        <w:rPr>
          <w:sz w:val="28"/>
          <w:szCs w:val="28"/>
        </w:rPr>
        <w:t>щении с другими людьми, в заботе о них и их о нём, в совместном осущест</w:t>
      </w:r>
      <w:r w:rsidRPr="001B06E3">
        <w:rPr>
          <w:sz w:val="28"/>
          <w:szCs w:val="28"/>
        </w:rPr>
        <w:t>в</w:t>
      </w:r>
      <w:r w:rsidRPr="001B06E3">
        <w:rPr>
          <w:sz w:val="28"/>
          <w:szCs w:val="28"/>
        </w:rPr>
        <w:t>лении большинства социальных занятий и др.</w:t>
      </w:r>
    </w:p>
    <w:p w:rsidR="00D420CC" w:rsidRPr="001B06E3" w:rsidRDefault="00D420CC" w:rsidP="001B06E3">
      <w:pPr>
        <w:ind w:firstLine="708"/>
        <w:jc w:val="both"/>
        <w:rPr>
          <w:sz w:val="28"/>
          <w:szCs w:val="28"/>
        </w:rPr>
      </w:pPr>
      <w:r w:rsidRPr="001B06E3">
        <w:rPr>
          <w:sz w:val="28"/>
          <w:szCs w:val="28"/>
        </w:rPr>
        <w:t xml:space="preserve">Особенность социальной жизни в отличие от других форм жизни в том, что к ней люди приобщаются во многом </w:t>
      </w:r>
      <w:r w:rsidRPr="001B06E3">
        <w:rPr>
          <w:i/>
          <w:sz w:val="28"/>
          <w:szCs w:val="28"/>
        </w:rPr>
        <w:t>естественным</w:t>
      </w:r>
      <w:r w:rsidRPr="001B06E3">
        <w:rPr>
          <w:sz w:val="28"/>
          <w:szCs w:val="28"/>
        </w:rPr>
        <w:t xml:space="preserve"> образом, как бы само собой, а к социетальным обязательно посредством специального </w:t>
      </w:r>
      <w:r w:rsidRPr="001B06E3">
        <w:rPr>
          <w:i/>
          <w:sz w:val="28"/>
          <w:szCs w:val="28"/>
        </w:rPr>
        <w:t>обучения</w:t>
      </w:r>
      <w:r w:rsidRPr="001B06E3">
        <w:rPr>
          <w:sz w:val="28"/>
          <w:szCs w:val="28"/>
        </w:rPr>
        <w:t>.</w:t>
      </w:r>
    </w:p>
    <w:p w:rsidR="00D420CC" w:rsidRPr="001B06E3" w:rsidRDefault="00D420CC" w:rsidP="001B06E3">
      <w:pPr>
        <w:ind w:firstLine="708"/>
        <w:jc w:val="both"/>
        <w:rPr>
          <w:sz w:val="28"/>
          <w:szCs w:val="28"/>
        </w:rPr>
      </w:pPr>
      <w:r w:rsidRPr="001B06E3">
        <w:rPr>
          <w:sz w:val="28"/>
          <w:szCs w:val="28"/>
        </w:rPr>
        <w:t>Во всём этом раскрывается специфика социальной жизни.</w:t>
      </w:r>
    </w:p>
    <w:p w:rsidR="00BF319B" w:rsidRPr="001B06E3" w:rsidRDefault="00BF319B" w:rsidP="001B06E3">
      <w:pPr>
        <w:ind w:firstLine="708"/>
        <w:jc w:val="both"/>
        <w:rPr>
          <w:sz w:val="28"/>
          <w:szCs w:val="28"/>
        </w:rPr>
      </w:pPr>
      <w:r w:rsidRPr="001B06E3">
        <w:rPr>
          <w:sz w:val="28"/>
          <w:szCs w:val="28"/>
        </w:rPr>
        <w:t>Вместе с тем, необходимо помнить, что современная социальная жизнь при всей её важности является лишь частью жизни общества и испытывает с его стороны сильное влияние. Вследствие этого нет разновидностей соц</w:t>
      </w:r>
      <w:r w:rsidRPr="001B06E3">
        <w:rPr>
          <w:sz w:val="28"/>
          <w:szCs w:val="28"/>
        </w:rPr>
        <w:t>и</w:t>
      </w:r>
      <w:r w:rsidRPr="001B06E3">
        <w:rPr>
          <w:sz w:val="28"/>
          <w:szCs w:val="28"/>
        </w:rPr>
        <w:t>альной жизни в первозданном их виде. Все они существуют, испытывая большое влияние экономической, политической, идеологической форм жи</w:t>
      </w:r>
      <w:r w:rsidRPr="001B06E3">
        <w:rPr>
          <w:sz w:val="28"/>
          <w:szCs w:val="28"/>
        </w:rPr>
        <w:t>з</w:t>
      </w:r>
      <w:r w:rsidRPr="001B06E3">
        <w:rPr>
          <w:sz w:val="28"/>
          <w:szCs w:val="28"/>
        </w:rPr>
        <w:t>ни.</w:t>
      </w:r>
    </w:p>
    <w:p w:rsidR="00BF319B" w:rsidRPr="001B06E3" w:rsidRDefault="00BF319B" w:rsidP="001B06E3">
      <w:pPr>
        <w:ind w:firstLine="708"/>
        <w:jc w:val="both"/>
        <w:rPr>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2</w:t>
      </w:r>
      <w:r w:rsidRPr="001B06E3">
        <w:rPr>
          <w:sz w:val="28"/>
          <w:szCs w:val="28"/>
        </w:rPr>
        <w:t>. Углублённому изучению социальной жизни способствует её систе</w:t>
      </w:r>
      <w:r w:rsidRPr="001B06E3">
        <w:rPr>
          <w:sz w:val="28"/>
          <w:szCs w:val="28"/>
        </w:rPr>
        <w:t>м</w:t>
      </w:r>
      <w:r w:rsidRPr="001B06E3">
        <w:rPr>
          <w:sz w:val="28"/>
          <w:szCs w:val="28"/>
        </w:rPr>
        <w:t>ный анализ. Он заключается в рассмотрении социальной жизни в трех пло</w:t>
      </w:r>
      <w:r w:rsidRPr="001B06E3">
        <w:rPr>
          <w:sz w:val="28"/>
          <w:szCs w:val="28"/>
        </w:rPr>
        <w:t>с</w:t>
      </w:r>
      <w:r w:rsidRPr="001B06E3">
        <w:rPr>
          <w:sz w:val="28"/>
          <w:szCs w:val="28"/>
        </w:rPr>
        <w:t xml:space="preserve">костях: </w:t>
      </w:r>
      <w:r w:rsidRPr="001B06E3">
        <w:rPr>
          <w:b/>
          <w:i/>
          <w:sz w:val="28"/>
          <w:szCs w:val="28"/>
        </w:rPr>
        <w:t>элементной</w:t>
      </w:r>
      <w:r w:rsidRPr="001B06E3">
        <w:rPr>
          <w:i/>
          <w:sz w:val="28"/>
          <w:szCs w:val="28"/>
        </w:rPr>
        <w:t xml:space="preserve">, </w:t>
      </w:r>
      <w:r w:rsidRPr="001B06E3">
        <w:rPr>
          <w:b/>
          <w:i/>
          <w:sz w:val="28"/>
          <w:szCs w:val="28"/>
        </w:rPr>
        <w:t>функциональной</w:t>
      </w:r>
      <w:r w:rsidRPr="001B06E3">
        <w:rPr>
          <w:i/>
          <w:sz w:val="28"/>
          <w:szCs w:val="28"/>
        </w:rPr>
        <w:t xml:space="preserve"> и </w:t>
      </w:r>
      <w:r w:rsidRPr="001B06E3">
        <w:rPr>
          <w:b/>
          <w:i/>
          <w:sz w:val="28"/>
          <w:szCs w:val="28"/>
        </w:rPr>
        <w:t>исторической</w:t>
      </w:r>
      <w:r w:rsidRPr="001B06E3">
        <w:rPr>
          <w:sz w:val="28"/>
          <w:szCs w:val="28"/>
        </w:rPr>
        <w:t>. Анализ направлен на выяснение того, из каких основных частей состоит социальная жизнь, к</w:t>
      </w:r>
      <w:r w:rsidRPr="001B06E3">
        <w:rPr>
          <w:sz w:val="28"/>
          <w:szCs w:val="28"/>
        </w:rPr>
        <w:t>а</w:t>
      </w:r>
      <w:r w:rsidRPr="001B06E3">
        <w:rPr>
          <w:sz w:val="28"/>
          <w:szCs w:val="28"/>
        </w:rPr>
        <w:t>кие они выполняют функции в отношении других частей и социальной жизни в целом и какие этапы, стадии социальная жизнь проходит в своей историч</w:t>
      </w:r>
      <w:r w:rsidRPr="001B06E3">
        <w:rPr>
          <w:sz w:val="28"/>
          <w:szCs w:val="28"/>
        </w:rPr>
        <w:t>е</w:t>
      </w:r>
      <w:r w:rsidRPr="001B06E3">
        <w:rPr>
          <w:sz w:val="28"/>
          <w:szCs w:val="28"/>
        </w:rPr>
        <w:t xml:space="preserve">ской эволюции. Особенность системного анализа социальной жизни состоит также в том, что он включает в себя рассмотрение ее </w:t>
      </w:r>
      <w:r w:rsidRPr="001B06E3">
        <w:rPr>
          <w:b/>
          <w:i/>
          <w:sz w:val="28"/>
          <w:szCs w:val="28"/>
        </w:rPr>
        <w:t>как социального, вх</w:t>
      </w:r>
      <w:r w:rsidRPr="001B06E3">
        <w:rPr>
          <w:b/>
          <w:i/>
          <w:sz w:val="28"/>
          <w:szCs w:val="28"/>
        </w:rPr>
        <w:t>о</w:t>
      </w:r>
      <w:r w:rsidRPr="001B06E3">
        <w:rPr>
          <w:b/>
          <w:i/>
          <w:sz w:val="28"/>
          <w:szCs w:val="28"/>
        </w:rPr>
        <w:t>дящего в общество и экосоциального</w:t>
      </w:r>
      <w:r w:rsidRPr="001B06E3">
        <w:rPr>
          <w:sz w:val="28"/>
          <w:szCs w:val="28"/>
        </w:rPr>
        <w:t xml:space="preserve"> образования. Возникает вопрос, что считать </w:t>
      </w:r>
      <w:r w:rsidRPr="001B06E3">
        <w:rPr>
          <w:i/>
          <w:sz w:val="28"/>
          <w:szCs w:val="28"/>
        </w:rPr>
        <w:t>элементами</w:t>
      </w:r>
      <w:r w:rsidRPr="001B06E3">
        <w:rPr>
          <w:sz w:val="28"/>
          <w:szCs w:val="28"/>
        </w:rPr>
        <w:t xml:space="preserve"> социальной системы?</w:t>
      </w:r>
    </w:p>
    <w:p w:rsidR="00BF319B" w:rsidRPr="001B06E3" w:rsidRDefault="00BF319B" w:rsidP="001B06E3">
      <w:pPr>
        <w:ind w:firstLine="708"/>
        <w:jc w:val="both"/>
        <w:rPr>
          <w:sz w:val="28"/>
          <w:szCs w:val="28"/>
        </w:rPr>
      </w:pPr>
      <w:r w:rsidRPr="001B06E3">
        <w:rPr>
          <w:sz w:val="28"/>
          <w:szCs w:val="28"/>
        </w:rPr>
        <w:t xml:space="preserve">В качестве них называют социальные действия, социальные статусы и роли личности. Мы полагаем, что первокирпичиками системы социальной жизни являются </w:t>
      </w:r>
      <w:r w:rsidRPr="001B06E3">
        <w:rPr>
          <w:b/>
          <w:i/>
          <w:sz w:val="28"/>
          <w:szCs w:val="28"/>
        </w:rPr>
        <w:t>общности</w:t>
      </w:r>
      <w:r w:rsidRPr="001B06E3">
        <w:rPr>
          <w:sz w:val="28"/>
          <w:szCs w:val="28"/>
        </w:rPr>
        <w:t xml:space="preserve"> всех разновидностей этой жизни. Они изначал</w:t>
      </w:r>
      <w:r w:rsidRPr="001B06E3">
        <w:rPr>
          <w:sz w:val="28"/>
          <w:szCs w:val="28"/>
        </w:rPr>
        <w:t>ь</w:t>
      </w:r>
      <w:r w:rsidRPr="001B06E3">
        <w:rPr>
          <w:sz w:val="28"/>
          <w:szCs w:val="28"/>
        </w:rPr>
        <w:t>ные в истории человечества, отвечают родовой природе человека. Это, пре</w:t>
      </w:r>
      <w:r w:rsidRPr="001B06E3">
        <w:rPr>
          <w:sz w:val="28"/>
          <w:szCs w:val="28"/>
        </w:rPr>
        <w:t>ж</w:t>
      </w:r>
      <w:r w:rsidRPr="001B06E3">
        <w:rPr>
          <w:sz w:val="28"/>
          <w:szCs w:val="28"/>
        </w:rPr>
        <w:t>де всего общности гендерной, этнической, семейной, поселенческой разн</w:t>
      </w:r>
      <w:r w:rsidRPr="001B06E3">
        <w:rPr>
          <w:sz w:val="28"/>
          <w:szCs w:val="28"/>
        </w:rPr>
        <w:t>о</w:t>
      </w:r>
      <w:r w:rsidRPr="001B06E3">
        <w:rPr>
          <w:sz w:val="28"/>
          <w:szCs w:val="28"/>
        </w:rPr>
        <w:t xml:space="preserve">видностей социальной жизни, обладающие в наибольшей степени </w:t>
      </w:r>
      <w:r w:rsidRPr="001B06E3">
        <w:rPr>
          <w:i/>
          <w:sz w:val="28"/>
          <w:szCs w:val="28"/>
        </w:rPr>
        <w:t>естес</w:t>
      </w:r>
      <w:r w:rsidRPr="001B06E3">
        <w:rPr>
          <w:i/>
          <w:sz w:val="28"/>
          <w:szCs w:val="28"/>
        </w:rPr>
        <w:t>т</w:t>
      </w:r>
      <w:r w:rsidRPr="001B06E3">
        <w:rPr>
          <w:i/>
          <w:sz w:val="28"/>
          <w:szCs w:val="28"/>
        </w:rPr>
        <w:t>венными</w:t>
      </w:r>
      <w:r w:rsidRPr="001B06E3">
        <w:rPr>
          <w:sz w:val="28"/>
          <w:szCs w:val="28"/>
        </w:rPr>
        <w:t xml:space="preserve"> свойствами. Общности трудовой, бытовой, досуговой разновидн</w:t>
      </w:r>
      <w:r w:rsidRPr="001B06E3">
        <w:rPr>
          <w:sz w:val="28"/>
          <w:szCs w:val="28"/>
        </w:rPr>
        <w:t>о</w:t>
      </w:r>
      <w:r w:rsidRPr="001B06E3">
        <w:rPr>
          <w:sz w:val="28"/>
          <w:szCs w:val="28"/>
        </w:rPr>
        <w:t xml:space="preserve">стей социальной жизни имеют </w:t>
      </w:r>
      <w:r w:rsidRPr="001B06E3">
        <w:rPr>
          <w:i/>
          <w:sz w:val="28"/>
          <w:szCs w:val="28"/>
        </w:rPr>
        <w:t>искусственное</w:t>
      </w:r>
      <w:r w:rsidRPr="001B06E3">
        <w:rPr>
          <w:sz w:val="28"/>
          <w:szCs w:val="28"/>
        </w:rPr>
        <w:t xml:space="preserve"> происхождение, опираются на развитые физические и интеллектуальные способности людей. Следует по</w:t>
      </w:r>
      <w:r w:rsidRPr="001B06E3">
        <w:rPr>
          <w:sz w:val="28"/>
          <w:szCs w:val="28"/>
        </w:rPr>
        <w:t>д</w:t>
      </w:r>
      <w:r w:rsidRPr="001B06E3">
        <w:rPr>
          <w:sz w:val="28"/>
          <w:szCs w:val="28"/>
        </w:rPr>
        <w:t>черкнуть, что без указанных разновидностей социальной жизни человечество утрачивает свою качественную особенность. Поэтому все они являются н</w:t>
      </w:r>
      <w:r w:rsidRPr="001B06E3">
        <w:rPr>
          <w:sz w:val="28"/>
          <w:szCs w:val="28"/>
        </w:rPr>
        <w:t>е</w:t>
      </w:r>
      <w:r w:rsidRPr="001B06E3">
        <w:rPr>
          <w:sz w:val="28"/>
          <w:szCs w:val="28"/>
        </w:rPr>
        <w:t>обходимыми. Вместе с тем, состав их свидетельствует о достаточности их для жизни людей в обществе, поскольку позволяет им, участвуя в них, удо</w:t>
      </w:r>
      <w:r w:rsidRPr="001B06E3">
        <w:rPr>
          <w:sz w:val="28"/>
          <w:szCs w:val="28"/>
        </w:rPr>
        <w:t>в</w:t>
      </w:r>
      <w:r w:rsidRPr="001B06E3">
        <w:rPr>
          <w:sz w:val="28"/>
          <w:szCs w:val="28"/>
        </w:rPr>
        <w:t>летворять все обусловленные их природой потребности и тем самым полн</w:t>
      </w:r>
      <w:r w:rsidRPr="001B06E3">
        <w:rPr>
          <w:sz w:val="28"/>
          <w:szCs w:val="28"/>
        </w:rPr>
        <w:t>о</w:t>
      </w:r>
      <w:r w:rsidRPr="001B06E3">
        <w:rPr>
          <w:sz w:val="28"/>
          <w:szCs w:val="28"/>
        </w:rPr>
        <w:t xml:space="preserve">ценно реализовывать себя. </w:t>
      </w:r>
    </w:p>
    <w:p w:rsidR="00BF319B" w:rsidRPr="001B06E3" w:rsidRDefault="00BF319B" w:rsidP="001B06E3">
      <w:pPr>
        <w:ind w:firstLine="708"/>
        <w:jc w:val="both"/>
        <w:rPr>
          <w:sz w:val="28"/>
          <w:szCs w:val="28"/>
        </w:rPr>
      </w:pPr>
      <w:r w:rsidRPr="001B06E3">
        <w:rPr>
          <w:sz w:val="28"/>
          <w:szCs w:val="28"/>
        </w:rPr>
        <w:t xml:space="preserve">Модификациями общностей являются </w:t>
      </w:r>
      <w:r w:rsidRPr="001B06E3">
        <w:rPr>
          <w:i/>
          <w:sz w:val="28"/>
          <w:szCs w:val="28"/>
        </w:rPr>
        <w:t>социумы</w:t>
      </w:r>
      <w:r w:rsidRPr="001B06E3">
        <w:rPr>
          <w:sz w:val="28"/>
          <w:szCs w:val="28"/>
        </w:rPr>
        <w:t xml:space="preserve"> и социальные </w:t>
      </w:r>
      <w:r w:rsidRPr="001B06E3">
        <w:rPr>
          <w:i/>
          <w:sz w:val="28"/>
          <w:szCs w:val="28"/>
        </w:rPr>
        <w:t>группы</w:t>
      </w:r>
      <w:r w:rsidRPr="001B06E3">
        <w:rPr>
          <w:sz w:val="28"/>
          <w:szCs w:val="28"/>
        </w:rPr>
        <w:t xml:space="preserve">. И те и другие обладают чертами социальных общностей. Только в первом </w:t>
      </w:r>
      <w:r w:rsidRPr="001B06E3">
        <w:rPr>
          <w:sz w:val="28"/>
          <w:szCs w:val="28"/>
        </w:rPr>
        <w:lastRenderedPageBreak/>
        <w:t>случае признаки их обобщены, синтезированы, а во втором – индивидуал</w:t>
      </w:r>
      <w:r w:rsidRPr="001B06E3">
        <w:rPr>
          <w:sz w:val="28"/>
          <w:szCs w:val="28"/>
        </w:rPr>
        <w:t>и</w:t>
      </w:r>
      <w:r w:rsidRPr="001B06E3">
        <w:rPr>
          <w:sz w:val="28"/>
          <w:szCs w:val="28"/>
        </w:rPr>
        <w:t>зированы, конкретизированы. Отдельные люди в социологии рассматрив</w:t>
      </w:r>
      <w:r w:rsidRPr="001B06E3">
        <w:rPr>
          <w:sz w:val="28"/>
          <w:szCs w:val="28"/>
        </w:rPr>
        <w:t>а</w:t>
      </w:r>
      <w:r w:rsidRPr="001B06E3">
        <w:rPr>
          <w:sz w:val="28"/>
          <w:szCs w:val="28"/>
        </w:rPr>
        <w:t>ются как представители общностей, обладающие их особенностями, и наз</w:t>
      </w:r>
      <w:r w:rsidRPr="001B06E3">
        <w:rPr>
          <w:sz w:val="28"/>
          <w:szCs w:val="28"/>
        </w:rPr>
        <w:t>ы</w:t>
      </w:r>
      <w:r w:rsidRPr="001B06E3">
        <w:rPr>
          <w:sz w:val="28"/>
          <w:szCs w:val="28"/>
        </w:rPr>
        <w:t xml:space="preserve">ваются </w:t>
      </w:r>
      <w:r w:rsidRPr="001B06E3">
        <w:rPr>
          <w:i/>
          <w:sz w:val="28"/>
          <w:szCs w:val="28"/>
        </w:rPr>
        <w:t>личностями</w:t>
      </w:r>
      <w:r w:rsidRPr="001B06E3">
        <w:rPr>
          <w:sz w:val="28"/>
          <w:szCs w:val="28"/>
        </w:rPr>
        <w:t>.</w:t>
      </w:r>
    </w:p>
    <w:p w:rsidR="00BF319B" w:rsidRPr="001B06E3" w:rsidRDefault="00BF319B" w:rsidP="001B06E3">
      <w:pPr>
        <w:ind w:firstLine="708"/>
        <w:jc w:val="both"/>
        <w:rPr>
          <w:sz w:val="28"/>
          <w:szCs w:val="28"/>
        </w:rPr>
      </w:pPr>
      <w:r w:rsidRPr="001B06E3">
        <w:rPr>
          <w:sz w:val="28"/>
          <w:szCs w:val="28"/>
        </w:rPr>
        <w:t xml:space="preserve">Общности разновидностей социальной жизни подразделяются на </w:t>
      </w:r>
      <w:r w:rsidRPr="001B06E3">
        <w:rPr>
          <w:i/>
          <w:sz w:val="28"/>
          <w:szCs w:val="28"/>
        </w:rPr>
        <w:t>де</w:t>
      </w:r>
      <w:r w:rsidRPr="001B06E3">
        <w:rPr>
          <w:i/>
          <w:sz w:val="28"/>
          <w:szCs w:val="28"/>
        </w:rPr>
        <w:t>я</w:t>
      </w:r>
      <w:r w:rsidRPr="001B06E3">
        <w:rPr>
          <w:i/>
          <w:sz w:val="28"/>
          <w:szCs w:val="28"/>
        </w:rPr>
        <w:t>тельностные</w:t>
      </w:r>
      <w:r w:rsidRPr="001B06E3">
        <w:rPr>
          <w:sz w:val="28"/>
          <w:szCs w:val="28"/>
        </w:rPr>
        <w:t xml:space="preserve"> (проявляющиеся в деятельности людей – трудовой, бытовой, досуговой) и на </w:t>
      </w:r>
      <w:r w:rsidRPr="001B06E3">
        <w:rPr>
          <w:i/>
          <w:sz w:val="28"/>
          <w:szCs w:val="28"/>
        </w:rPr>
        <w:t>интеракционные</w:t>
      </w:r>
      <w:r w:rsidRPr="001B06E3">
        <w:rPr>
          <w:sz w:val="28"/>
          <w:szCs w:val="28"/>
        </w:rPr>
        <w:t>, характеризующиеся взаимодействиями между людьми – гендерными, этническими, семейными, поселенческими. Общности трудовой жизни играют среди них центральную роль. Это об</w:t>
      </w:r>
      <w:r w:rsidRPr="001B06E3">
        <w:rPr>
          <w:sz w:val="28"/>
          <w:szCs w:val="28"/>
        </w:rPr>
        <w:t>у</w:t>
      </w:r>
      <w:r w:rsidRPr="001B06E3">
        <w:rPr>
          <w:sz w:val="28"/>
          <w:szCs w:val="28"/>
        </w:rPr>
        <w:t>словлено их непосредственной связью с материальным производством, имеющим первостепенное значение для социальной и всей жизни общества.</w:t>
      </w:r>
    </w:p>
    <w:p w:rsidR="00BF319B" w:rsidRPr="001B06E3" w:rsidRDefault="00BF319B" w:rsidP="001B06E3">
      <w:pPr>
        <w:ind w:firstLine="708"/>
        <w:jc w:val="both"/>
        <w:rPr>
          <w:sz w:val="28"/>
          <w:szCs w:val="28"/>
        </w:rPr>
      </w:pPr>
      <w:r w:rsidRPr="001B06E3">
        <w:rPr>
          <w:sz w:val="28"/>
          <w:szCs w:val="28"/>
        </w:rPr>
        <w:t>Разновидности социальной жизни, их общности исторически изменч</w:t>
      </w:r>
      <w:r w:rsidRPr="001B06E3">
        <w:rPr>
          <w:sz w:val="28"/>
          <w:szCs w:val="28"/>
        </w:rPr>
        <w:t>и</w:t>
      </w:r>
      <w:r w:rsidRPr="001B06E3">
        <w:rPr>
          <w:sz w:val="28"/>
          <w:szCs w:val="28"/>
        </w:rPr>
        <w:t>вы. Например, известны такие сменяющие друг друга общности этнической жизни как род, племя, народность, нация.</w:t>
      </w:r>
    </w:p>
    <w:p w:rsidR="00BF319B" w:rsidRPr="001B06E3" w:rsidRDefault="00BF319B" w:rsidP="001B06E3">
      <w:pPr>
        <w:ind w:firstLine="708"/>
        <w:jc w:val="both"/>
        <w:rPr>
          <w:sz w:val="28"/>
          <w:szCs w:val="28"/>
        </w:rPr>
      </w:pPr>
      <w:r w:rsidRPr="001B06E3">
        <w:rPr>
          <w:sz w:val="28"/>
          <w:szCs w:val="28"/>
        </w:rPr>
        <w:t>Общности разновидностей социальной жизни взаимосвязаны, взаим</w:t>
      </w:r>
      <w:r w:rsidRPr="001B06E3">
        <w:rPr>
          <w:sz w:val="28"/>
          <w:szCs w:val="28"/>
        </w:rPr>
        <w:t>о</w:t>
      </w:r>
      <w:r w:rsidRPr="001B06E3">
        <w:rPr>
          <w:sz w:val="28"/>
          <w:szCs w:val="28"/>
        </w:rPr>
        <w:t>влияют, и тем самым оказывают друг на друга воздействие. По этой причине не существует их в чистом виде, обладающих чертами только одной из ра</w:t>
      </w:r>
      <w:r w:rsidRPr="001B06E3">
        <w:rPr>
          <w:sz w:val="28"/>
          <w:szCs w:val="28"/>
        </w:rPr>
        <w:t>з</w:t>
      </w:r>
      <w:r w:rsidRPr="001B06E3">
        <w:rPr>
          <w:sz w:val="28"/>
          <w:szCs w:val="28"/>
        </w:rPr>
        <w:t>новидностей. Это приводит к тому, что каждая из общностей характеризуе</w:t>
      </w:r>
      <w:r w:rsidRPr="001B06E3">
        <w:rPr>
          <w:sz w:val="28"/>
          <w:szCs w:val="28"/>
        </w:rPr>
        <w:t>т</w:t>
      </w:r>
      <w:r w:rsidRPr="001B06E3">
        <w:rPr>
          <w:sz w:val="28"/>
          <w:szCs w:val="28"/>
        </w:rPr>
        <w:t>ся признаками всех других. Скажем, жизнь семьи зависит и от того, в городе она живет или в селе, какие профессии, национальности у супругов, молодые они или пожилые, то есть от всех ее социальных особенностей. В конкретных условиях влияние отдельных разновидностей социальной жизни может быть преобладающим. В выявлении в той или иной разновидности социальной жизни присутствия (признаков) других ее разновидностей, степени их во</w:t>
      </w:r>
      <w:r w:rsidRPr="001B06E3">
        <w:rPr>
          <w:sz w:val="28"/>
          <w:szCs w:val="28"/>
        </w:rPr>
        <w:t>з</w:t>
      </w:r>
      <w:r w:rsidRPr="001B06E3">
        <w:rPr>
          <w:sz w:val="28"/>
          <w:szCs w:val="28"/>
        </w:rPr>
        <w:t>действия на нее состоит один из важных аспектов социологического анализа.</w:t>
      </w:r>
    </w:p>
    <w:p w:rsidR="00BF319B" w:rsidRPr="001B06E3" w:rsidRDefault="00BF319B" w:rsidP="001B06E3">
      <w:pPr>
        <w:ind w:firstLine="708"/>
        <w:jc w:val="both"/>
        <w:rPr>
          <w:sz w:val="28"/>
          <w:szCs w:val="28"/>
        </w:rPr>
      </w:pPr>
      <w:r w:rsidRPr="001B06E3">
        <w:rPr>
          <w:sz w:val="28"/>
          <w:szCs w:val="28"/>
        </w:rPr>
        <w:t xml:space="preserve">Рассмотренные общности представляют собой </w:t>
      </w:r>
      <w:r w:rsidRPr="001B06E3">
        <w:rPr>
          <w:b/>
          <w:i/>
          <w:sz w:val="28"/>
          <w:szCs w:val="28"/>
        </w:rPr>
        <w:t>ядро</w:t>
      </w:r>
      <w:r w:rsidRPr="001B06E3">
        <w:rPr>
          <w:sz w:val="28"/>
          <w:szCs w:val="28"/>
        </w:rPr>
        <w:t xml:space="preserve"> социальной сист</w:t>
      </w:r>
      <w:r w:rsidRPr="001B06E3">
        <w:rPr>
          <w:sz w:val="28"/>
          <w:szCs w:val="28"/>
        </w:rPr>
        <w:t>е</w:t>
      </w:r>
      <w:r w:rsidRPr="001B06E3">
        <w:rPr>
          <w:sz w:val="28"/>
          <w:szCs w:val="28"/>
        </w:rPr>
        <w:t xml:space="preserve">мы, её </w:t>
      </w:r>
      <w:r w:rsidRPr="001B06E3">
        <w:rPr>
          <w:i/>
          <w:sz w:val="28"/>
          <w:szCs w:val="28"/>
        </w:rPr>
        <w:t>первый</w:t>
      </w:r>
      <w:r w:rsidRPr="001B06E3">
        <w:rPr>
          <w:sz w:val="28"/>
          <w:szCs w:val="28"/>
        </w:rPr>
        <w:t xml:space="preserve"> уровень.</w:t>
      </w:r>
    </w:p>
    <w:p w:rsidR="00BF319B" w:rsidRPr="001B06E3" w:rsidRDefault="00BF319B" w:rsidP="001B06E3">
      <w:pPr>
        <w:ind w:firstLine="708"/>
        <w:jc w:val="both"/>
        <w:rPr>
          <w:sz w:val="28"/>
          <w:szCs w:val="28"/>
        </w:rPr>
      </w:pPr>
      <w:r w:rsidRPr="001B06E3">
        <w:rPr>
          <w:sz w:val="28"/>
          <w:szCs w:val="28"/>
        </w:rPr>
        <w:t>Взаимодействия общностей с социетальными образованиями соста</w:t>
      </w:r>
      <w:r w:rsidRPr="001B06E3">
        <w:rPr>
          <w:sz w:val="28"/>
          <w:szCs w:val="28"/>
        </w:rPr>
        <w:t>в</w:t>
      </w:r>
      <w:r w:rsidRPr="001B06E3">
        <w:rPr>
          <w:sz w:val="28"/>
          <w:szCs w:val="28"/>
        </w:rPr>
        <w:t xml:space="preserve">ляют </w:t>
      </w:r>
      <w:r w:rsidRPr="001B06E3">
        <w:rPr>
          <w:i/>
          <w:sz w:val="28"/>
          <w:szCs w:val="28"/>
        </w:rPr>
        <w:t>второй</w:t>
      </w:r>
      <w:r w:rsidRPr="001B06E3">
        <w:rPr>
          <w:sz w:val="28"/>
          <w:szCs w:val="28"/>
        </w:rPr>
        <w:t xml:space="preserve"> – </w:t>
      </w:r>
      <w:r w:rsidRPr="001B06E3">
        <w:rPr>
          <w:b/>
          <w:i/>
          <w:sz w:val="28"/>
          <w:szCs w:val="28"/>
        </w:rPr>
        <w:t>общественный</w:t>
      </w:r>
      <w:r w:rsidRPr="001B06E3">
        <w:rPr>
          <w:sz w:val="28"/>
          <w:szCs w:val="28"/>
        </w:rPr>
        <w:t xml:space="preserve"> уровень социальной системы. Экономич</w:t>
      </w:r>
      <w:r w:rsidRPr="001B06E3">
        <w:rPr>
          <w:sz w:val="28"/>
          <w:szCs w:val="28"/>
        </w:rPr>
        <w:t>е</w:t>
      </w:r>
      <w:r w:rsidRPr="001B06E3">
        <w:rPr>
          <w:sz w:val="28"/>
          <w:szCs w:val="28"/>
        </w:rPr>
        <w:t>ская, политическая, идеологическая формы жизни общества осуществляются соответственно посредством взаимодействия людей по поводу собственн</w:t>
      </w:r>
      <w:r w:rsidRPr="001B06E3">
        <w:rPr>
          <w:sz w:val="28"/>
          <w:szCs w:val="28"/>
        </w:rPr>
        <w:t>о</w:t>
      </w:r>
      <w:r w:rsidRPr="001B06E3">
        <w:rPr>
          <w:sz w:val="28"/>
          <w:szCs w:val="28"/>
        </w:rPr>
        <w:t>сти, власти и идей (знаний). Каждая из них является общей, распространя</w:t>
      </w:r>
      <w:r w:rsidRPr="001B06E3">
        <w:rPr>
          <w:sz w:val="28"/>
          <w:szCs w:val="28"/>
        </w:rPr>
        <w:t>ю</w:t>
      </w:r>
      <w:r w:rsidRPr="001B06E3">
        <w:rPr>
          <w:sz w:val="28"/>
          <w:szCs w:val="28"/>
        </w:rPr>
        <w:t>щейся на все разновидности и общности социальной жизни. Поэтому они существуют как социально-экономические (-политические, -идеологические) формы жизни. Обращение людей, ведущих социальную жизнь, к социетал</w:t>
      </w:r>
      <w:r w:rsidRPr="001B06E3">
        <w:rPr>
          <w:sz w:val="28"/>
          <w:szCs w:val="28"/>
        </w:rPr>
        <w:t>ь</w:t>
      </w:r>
      <w:r w:rsidRPr="001B06E3">
        <w:rPr>
          <w:sz w:val="28"/>
          <w:szCs w:val="28"/>
        </w:rPr>
        <w:t>ным формам её обусловлено тем, что им часто для своего существования в обществе не хватает их, возникает потребность в экономической политич</w:t>
      </w:r>
      <w:r w:rsidRPr="001B06E3">
        <w:rPr>
          <w:sz w:val="28"/>
          <w:szCs w:val="28"/>
        </w:rPr>
        <w:t>е</w:t>
      </w:r>
      <w:r w:rsidRPr="001B06E3">
        <w:rPr>
          <w:sz w:val="28"/>
          <w:szCs w:val="28"/>
        </w:rPr>
        <w:t>ской, идеологической жизни.</w:t>
      </w:r>
    </w:p>
    <w:p w:rsidR="00BF319B" w:rsidRPr="001B06E3" w:rsidRDefault="00BF319B" w:rsidP="001B06E3">
      <w:pPr>
        <w:ind w:firstLine="708"/>
        <w:jc w:val="both"/>
        <w:rPr>
          <w:sz w:val="28"/>
          <w:szCs w:val="28"/>
        </w:rPr>
      </w:pPr>
      <w:r w:rsidRPr="001B06E3">
        <w:rPr>
          <w:sz w:val="28"/>
          <w:szCs w:val="28"/>
        </w:rPr>
        <w:t>Социология не занимается специальным рассмотрением социетальных форм жизни, характеризующих их процессов. Это является прерогативой экономической науки, политологии, науковедения, искусствоведения, рел</w:t>
      </w:r>
      <w:r w:rsidRPr="001B06E3">
        <w:rPr>
          <w:sz w:val="28"/>
          <w:szCs w:val="28"/>
        </w:rPr>
        <w:t>и</w:t>
      </w:r>
      <w:r w:rsidRPr="001B06E3">
        <w:rPr>
          <w:sz w:val="28"/>
          <w:szCs w:val="28"/>
        </w:rPr>
        <w:t>гиоведения и др. Она же имеет дело с социетальными формами жизни лишь в связи с наличием в них социального аспекта.</w:t>
      </w:r>
    </w:p>
    <w:p w:rsidR="00BF319B" w:rsidRPr="001B06E3" w:rsidRDefault="00BF319B" w:rsidP="001B06E3">
      <w:pPr>
        <w:ind w:firstLine="708"/>
        <w:jc w:val="both"/>
        <w:rPr>
          <w:sz w:val="28"/>
          <w:szCs w:val="28"/>
        </w:rPr>
      </w:pPr>
      <w:r w:rsidRPr="001B06E3">
        <w:rPr>
          <w:sz w:val="28"/>
          <w:szCs w:val="28"/>
        </w:rPr>
        <w:lastRenderedPageBreak/>
        <w:t xml:space="preserve">Социальная жизнь проявляется также во взаимодействиях социальных образований с окружающими их </w:t>
      </w:r>
      <w:r w:rsidRPr="001B06E3">
        <w:rPr>
          <w:b/>
          <w:i/>
          <w:sz w:val="28"/>
          <w:szCs w:val="28"/>
        </w:rPr>
        <w:t>средами</w:t>
      </w:r>
      <w:r w:rsidRPr="001B06E3">
        <w:rPr>
          <w:sz w:val="28"/>
          <w:szCs w:val="28"/>
        </w:rPr>
        <w:t xml:space="preserve"> – </w:t>
      </w:r>
      <w:r w:rsidRPr="001B06E3">
        <w:rPr>
          <w:i/>
          <w:sz w:val="28"/>
          <w:szCs w:val="28"/>
        </w:rPr>
        <w:t>природной</w:t>
      </w:r>
      <w:r w:rsidRPr="001B06E3">
        <w:rPr>
          <w:sz w:val="28"/>
          <w:szCs w:val="28"/>
        </w:rPr>
        <w:t xml:space="preserve">, </w:t>
      </w:r>
      <w:r w:rsidRPr="001B06E3">
        <w:rPr>
          <w:i/>
          <w:sz w:val="28"/>
          <w:szCs w:val="28"/>
        </w:rPr>
        <w:t xml:space="preserve">вещной </w:t>
      </w:r>
      <w:r w:rsidRPr="001B06E3">
        <w:rPr>
          <w:sz w:val="28"/>
          <w:szCs w:val="28"/>
        </w:rPr>
        <w:t xml:space="preserve">и </w:t>
      </w:r>
      <w:r w:rsidRPr="001B06E3">
        <w:rPr>
          <w:i/>
          <w:sz w:val="28"/>
          <w:szCs w:val="28"/>
        </w:rPr>
        <w:t>духовной</w:t>
      </w:r>
      <w:r w:rsidRPr="001B06E3">
        <w:rPr>
          <w:sz w:val="28"/>
          <w:szCs w:val="28"/>
        </w:rPr>
        <w:t xml:space="preserve"> или какими-то их частями (фрагментами), в процессе которых обеспечивае</w:t>
      </w:r>
      <w:r w:rsidRPr="001B06E3">
        <w:rPr>
          <w:sz w:val="28"/>
          <w:szCs w:val="28"/>
        </w:rPr>
        <w:t>т</w:t>
      </w:r>
      <w:r w:rsidRPr="001B06E3">
        <w:rPr>
          <w:sz w:val="28"/>
          <w:szCs w:val="28"/>
        </w:rPr>
        <w:t xml:space="preserve">ся </w:t>
      </w:r>
      <w:r w:rsidRPr="001B06E3">
        <w:rPr>
          <w:i/>
          <w:sz w:val="28"/>
          <w:szCs w:val="28"/>
        </w:rPr>
        <w:t>биологическое</w:t>
      </w:r>
      <w:r w:rsidRPr="001B06E3">
        <w:rPr>
          <w:sz w:val="28"/>
          <w:szCs w:val="28"/>
        </w:rPr>
        <w:t xml:space="preserve"> существование людей, удовлетворяются их витальные (жизненные) потребности. Это </w:t>
      </w:r>
      <w:r w:rsidRPr="001B06E3">
        <w:rPr>
          <w:b/>
          <w:i/>
          <w:sz w:val="28"/>
          <w:szCs w:val="28"/>
        </w:rPr>
        <w:t>третий</w:t>
      </w:r>
      <w:r w:rsidRPr="001B06E3">
        <w:rPr>
          <w:sz w:val="28"/>
          <w:szCs w:val="28"/>
        </w:rPr>
        <w:t xml:space="preserve"> – </w:t>
      </w:r>
      <w:r w:rsidRPr="001B06E3">
        <w:rPr>
          <w:b/>
          <w:i/>
          <w:sz w:val="28"/>
          <w:szCs w:val="28"/>
        </w:rPr>
        <w:t>экосоциальный</w:t>
      </w:r>
      <w:r w:rsidRPr="001B06E3">
        <w:rPr>
          <w:sz w:val="28"/>
          <w:szCs w:val="28"/>
        </w:rPr>
        <w:t xml:space="preserve"> уровень рассма</w:t>
      </w:r>
      <w:r w:rsidRPr="001B06E3">
        <w:rPr>
          <w:sz w:val="28"/>
          <w:szCs w:val="28"/>
        </w:rPr>
        <w:t>т</w:t>
      </w:r>
      <w:r w:rsidRPr="001B06E3">
        <w:rPr>
          <w:sz w:val="28"/>
          <w:szCs w:val="28"/>
        </w:rPr>
        <w:t>риваемой системы.</w:t>
      </w:r>
    </w:p>
    <w:p w:rsidR="00BF319B" w:rsidRPr="001B06E3" w:rsidRDefault="00BF319B" w:rsidP="001B06E3">
      <w:pPr>
        <w:ind w:firstLine="708"/>
        <w:jc w:val="both"/>
        <w:rPr>
          <w:sz w:val="28"/>
          <w:szCs w:val="28"/>
        </w:rPr>
      </w:pPr>
      <w:r w:rsidRPr="001B06E3">
        <w:rPr>
          <w:b/>
          <w:i/>
          <w:sz w:val="28"/>
          <w:szCs w:val="28"/>
        </w:rPr>
        <w:t>Природа</w:t>
      </w:r>
      <w:r w:rsidRPr="001B06E3">
        <w:rPr>
          <w:sz w:val="28"/>
          <w:szCs w:val="28"/>
        </w:rPr>
        <w:t xml:space="preserve"> – это лито, гидро и атмосфера, флора и фауна Земли. </w:t>
      </w:r>
      <w:r w:rsidRPr="001B06E3">
        <w:rPr>
          <w:b/>
          <w:i/>
          <w:sz w:val="28"/>
          <w:szCs w:val="28"/>
        </w:rPr>
        <w:t>Вещи</w:t>
      </w:r>
      <w:r w:rsidRPr="001B06E3">
        <w:rPr>
          <w:sz w:val="28"/>
          <w:szCs w:val="28"/>
        </w:rPr>
        <w:t xml:space="preserve"> – все многообразие материальных ценностей, созданных людьми для удовл</w:t>
      </w:r>
      <w:r w:rsidRPr="001B06E3">
        <w:rPr>
          <w:sz w:val="28"/>
          <w:szCs w:val="28"/>
        </w:rPr>
        <w:t>е</w:t>
      </w:r>
      <w:r w:rsidRPr="001B06E3">
        <w:rPr>
          <w:sz w:val="28"/>
          <w:szCs w:val="28"/>
        </w:rPr>
        <w:t>творения своих потребностей и поэтому имеющих разное функциональное назначение. Это здания, транспортные средства, мебель, одежда, посуда. В составе их особое место занимают орудия труда, технические устройства, п</w:t>
      </w:r>
      <w:r w:rsidRPr="001B06E3">
        <w:rPr>
          <w:sz w:val="28"/>
          <w:szCs w:val="28"/>
        </w:rPr>
        <w:t>о</w:t>
      </w:r>
      <w:r w:rsidRPr="001B06E3">
        <w:rPr>
          <w:sz w:val="28"/>
          <w:szCs w:val="28"/>
        </w:rPr>
        <w:t xml:space="preserve">средством которых создаются материальные ценности. </w:t>
      </w:r>
      <w:r w:rsidRPr="001B06E3">
        <w:rPr>
          <w:b/>
          <w:i/>
          <w:sz w:val="28"/>
          <w:szCs w:val="28"/>
        </w:rPr>
        <w:t>Духовные</w:t>
      </w:r>
      <w:r w:rsidRPr="001B06E3">
        <w:rPr>
          <w:sz w:val="28"/>
          <w:szCs w:val="28"/>
        </w:rPr>
        <w:t xml:space="preserve"> </w:t>
      </w:r>
      <w:r w:rsidRPr="001B06E3">
        <w:rPr>
          <w:b/>
          <w:i/>
          <w:sz w:val="28"/>
          <w:szCs w:val="28"/>
        </w:rPr>
        <w:t>ценности</w:t>
      </w:r>
      <w:r w:rsidRPr="001B06E3">
        <w:rPr>
          <w:sz w:val="28"/>
          <w:szCs w:val="28"/>
        </w:rPr>
        <w:t xml:space="preserve"> – результаты научной, художественной, религиозной деятельности, сущес</w:t>
      </w:r>
      <w:r w:rsidRPr="001B06E3">
        <w:rPr>
          <w:sz w:val="28"/>
          <w:szCs w:val="28"/>
        </w:rPr>
        <w:t>т</w:t>
      </w:r>
      <w:r w:rsidRPr="001B06E3">
        <w:rPr>
          <w:sz w:val="28"/>
          <w:szCs w:val="28"/>
        </w:rPr>
        <w:t>вующие в опредмеченном виде как книги, ноты, картины, фоно и видеозап</w:t>
      </w:r>
      <w:r w:rsidRPr="001B06E3">
        <w:rPr>
          <w:sz w:val="28"/>
          <w:szCs w:val="28"/>
        </w:rPr>
        <w:t>и</w:t>
      </w:r>
      <w:r w:rsidRPr="001B06E3">
        <w:rPr>
          <w:sz w:val="28"/>
          <w:szCs w:val="28"/>
        </w:rPr>
        <w:t>си.</w:t>
      </w:r>
    </w:p>
    <w:p w:rsidR="00BF319B" w:rsidRPr="001B06E3" w:rsidRDefault="00BF319B" w:rsidP="001B06E3">
      <w:pPr>
        <w:ind w:firstLine="708"/>
        <w:jc w:val="both"/>
        <w:rPr>
          <w:sz w:val="28"/>
          <w:szCs w:val="28"/>
        </w:rPr>
      </w:pPr>
      <w:r w:rsidRPr="001B06E3">
        <w:rPr>
          <w:sz w:val="28"/>
          <w:szCs w:val="28"/>
        </w:rPr>
        <w:t>Каждая среда выполняет определенные функции. Природа является е</w:t>
      </w:r>
      <w:r w:rsidRPr="001B06E3">
        <w:rPr>
          <w:sz w:val="28"/>
          <w:szCs w:val="28"/>
        </w:rPr>
        <w:t>с</w:t>
      </w:r>
      <w:r w:rsidRPr="001B06E3">
        <w:rPr>
          <w:sz w:val="28"/>
          <w:szCs w:val="28"/>
        </w:rPr>
        <w:t>тественной первоосновой и постоянным первичным условием социальной жизни. Вещи, которыми люди не только пользуются, но и владеют, оказыв</w:t>
      </w:r>
      <w:r w:rsidRPr="001B06E3">
        <w:rPr>
          <w:sz w:val="28"/>
          <w:szCs w:val="28"/>
        </w:rPr>
        <w:t>а</w:t>
      </w:r>
      <w:r w:rsidRPr="001B06E3">
        <w:rPr>
          <w:sz w:val="28"/>
          <w:szCs w:val="28"/>
        </w:rPr>
        <w:t>ют решающее влияние на характер их взаимоотношений.  Доминирование частной собственности  на вещи ведет к «овеществлению» отношений  ме</w:t>
      </w:r>
      <w:r w:rsidRPr="001B06E3">
        <w:rPr>
          <w:sz w:val="28"/>
          <w:szCs w:val="28"/>
        </w:rPr>
        <w:t>ж</w:t>
      </w:r>
      <w:r w:rsidRPr="001B06E3">
        <w:rPr>
          <w:sz w:val="28"/>
          <w:szCs w:val="28"/>
        </w:rPr>
        <w:t>ду людьми. Духовные ценности выполняют просветительскую, социализ</w:t>
      </w:r>
      <w:r w:rsidRPr="001B06E3">
        <w:rPr>
          <w:sz w:val="28"/>
          <w:szCs w:val="28"/>
        </w:rPr>
        <w:t>а</w:t>
      </w:r>
      <w:r w:rsidRPr="001B06E3">
        <w:rPr>
          <w:sz w:val="28"/>
          <w:szCs w:val="28"/>
        </w:rPr>
        <w:t>торскую, регулятивную и другие функции в жизни социальных общностей.</w:t>
      </w:r>
    </w:p>
    <w:p w:rsidR="00BF319B" w:rsidRPr="001B06E3" w:rsidRDefault="00BF319B" w:rsidP="001B06E3">
      <w:pPr>
        <w:ind w:firstLine="708"/>
        <w:jc w:val="both"/>
        <w:rPr>
          <w:sz w:val="28"/>
          <w:szCs w:val="28"/>
        </w:rPr>
      </w:pPr>
      <w:r w:rsidRPr="001B06E3">
        <w:rPr>
          <w:sz w:val="28"/>
          <w:szCs w:val="28"/>
        </w:rPr>
        <w:t>Под влиянием трех сред обитания и во временных рамках их историч</w:t>
      </w:r>
      <w:r w:rsidRPr="001B06E3">
        <w:rPr>
          <w:sz w:val="28"/>
          <w:szCs w:val="28"/>
        </w:rPr>
        <w:t>е</w:t>
      </w:r>
      <w:r w:rsidRPr="001B06E3">
        <w:rPr>
          <w:sz w:val="28"/>
          <w:szCs w:val="28"/>
        </w:rPr>
        <w:t xml:space="preserve">ского действия сложились и существуют разные </w:t>
      </w:r>
      <w:r w:rsidRPr="001B06E3">
        <w:rPr>
          <w:i/>
          <w:sz w:val="28"/>
          <w:szCs w:val="28"/>
        </w:rPr>
        <w:t>формационные</w:t>
      </w:r>
      <w:r w:rsidRPr="001B06E3">
        <w:rPr>
          <w:sz w:val="28"/>
          <w:szCs w:val="28"/>
        </w:rPr>
        <w:t xml:space="preserve"> и </w:t>
      </w:r>
      <w:r w:rsidRPr="001B06E3">
        <w:rPr>
          <w:i/>
          <w:sz w:val="28"/>
          <w:szCs w:val="28"/>
        </w:rPr>
        <w:t>цивилиз</w:t>
      </w:r>
      <w:r w:rsidRPr="001B06E3">
        <w:rPr>
          <w:i/>
          <w:sz w:val="28"/>
          <w:szCs w:val="28"/>
        </w:rPr>
        <w:t>а</w:t>
      </w:r>
      <w:r w:rsidRPr="001B06E3">
        <w:rPr>
          <w:i/>
          <w:sz w:val="28"/>
          <w:szCs w:val="28"/>
        </w:rPr>
        <w:t>ционные</w:t>
      </w:r>
      <w:r w:rsidRPr="001B06E3">
        <w:rPr>
          <w:sz w:val="28"/>
          <w:szCs w:val="28"/>
        </w:rPr>
        <w:t xml:space="preserve"> типы общества. Первые характеризуются главным образом особе</w:t>
      </w:r>
      <w:r w:rsidRPr="001B06E3">
        <w:rPr>
          <w:sz w:val="28"/>
          <w:szCs w:val="28"/>
        </w:rPr>
        <w:t>н</w:t>
      </w:r>
      <w:r w:rsidRPr="001B06E3">
        <w:rPr>
          <w:sz w:val="28"/>
          <w:szCs w:val="28"/>
        </w:rPr>
        <w:t>ностями способа производства, вторые к тому же  – особенностями социал</w:t>
      </w:r>
      <w:r w:rsidRPr="001B06E3">
        <w:rPr>
          <w:sz w:val="28"/>
          <w:szCs w:val="28"/>
        </w:rPr>
        <w:t>ь</w:t>
      </w:r>
      <w:r w:rsidRPr="001B06E3">
        <w:rPr>
          <w:sz w:val="28"/>
          <w:szCs w:val="28"/>
        </w:rPr>
        <w:t>ной и духовной жизни.</w:t>
      </w:r>
    </w:p>
    <w:p w:rsidR="00BF319B" w:rsidRPr="001B06E3" w:rsidRDefault="00BF319B" w:rsidP="001B06E3">
      <w:pPr>
        <w:ind w:firstLine="708"/>
        <w:jc w:val="both"/>
        <w:rPr>
          <w:sz w:val="28"/>
          <w:szCs w:val="28"/>
        </w:rPr>
      </w:pPr>
      <w:r w:rsidRPr="001B06E3">
        <w:rPr>
          <w:sz w:val="28"/>
          <w:szCs w:val="28"/>
        </w:rPr>
        <w:t xml:space="preserve">И </w:t>
      </w:r>
      <w:r w:rsidRPr="001B06E3">
        <w:rPr>
          <w:i/>
          <w:sz w:val="28"/>
          <w:szCs w:val="28"/>
        </w:rPr>
        <w:t>общественный</w:t>
      </w:r>
      <w:r w:rsidRPr="001B06E3">
        <w:rPr>
          <w:sz w:val="28"/>
          <w:szCs w:val="28"/>
        </w:rPr>
        <w:t xml:space="preserve">, и </w:t>
      </w:r>
      <w:r w:rsidRPr="001B06E3">
        <w:rPr>
          <w:i/>
          <w:sz w:val="28"/>
          <w:szCs w:val="28"/>
        </w:rPr>
        <w:t>экосоциальный</w:t>
      </w:r>
      <w:r w:rsidRPr="001B06E3">
        <w:rPr>
          <w:sz w:val="28"/>
          <w:szCs w:val="28"/>
        </w:rPr>
        <w:t xml:space="preserve"> уровни социальной системы имеют в ней свое специфическое назначение. Первый играет роль в придании соц</w:t>
      </w:r>
      <w:r w:rsidRPr="001B06E3">
        <w:rPr>
          <w:sz w:val="28"/>
          <w:szCs w:val="28"/>
        </w:rPr>
        <w:t>и</w:t>
      </w:r>
      <w:r w:rsidRPr="001B06E3">
        <w:rPr>
          <w:sz w:val="28"/>
          <w:szCs w:val="28"/>
        </w:rPr>
        <w:t>альной жизни той или иной общественной формы, опосредует воздействие на нее окружающей природной, вещной  и духовной среды. Эту функцию с</w:t>
      </w:r>
      <w:r w:rsidRPr="001B06E3">
        <w:rPr>
          <w:sz w:val="28"/>
          <w:szCs w:val="28"/>
        </w:rPr>
        <w:t>о</w:t>
      </w:r>
      <w:r w:rsidRPr="001B06E3">
        <w:rPr>
          <w:sz w:val="28"/>
          <w:szCs w:val="28"/>
        </w:rPr>
        <w:t>циетальные формы жизни выполняют и при воздействии людей на окр</w:t>
      </w:r>
      <w:r w:rsidRPr="001B06E3">
        <w:rPr>
          <w:sz w:val="28"/>
          <w:szCs w:val="28"/>
        </w:rPr>
        <w:t>у</w:t>
      </w:r>
      <w:r w:rsidRPr="001B06E3">
        <w:rPr>
          <w:sz w:val="28"/>
          <w:szCs w:val="28"/>
        </w:rPr>
        <w:t>жающую среду в процессе их многовидовой деятельности.</w:t>
      </w:r>
    </w:p>
    <w:p w:rsidR="00BF319B" w:rsidRPr="001B06E3" w:rsidRDefault="00BF319B" w:rsidP="001B06E3">
      <w:pPr>
        <w:ind w:firstLine="708"/>
        <w:jc w:val="both"/>
        <w:rPr>
          <w:sz w:val="28"/>
          <w:szCs w:val="28"/>
        </w:rPr>
      </w:pPr>
      <w:r w:rsidRPr="001B06E3">
        <w:rPr>
          <w:sz w:val="28"/>
          <w:szCs w:val="28"/>
        </w:rPr>
        <w:t>Экосоциальный уровень выступает в качестве фактора, детермин</w:t>
      </w:r>
      <w:r w:rsidRPr="001B06E3">
        <w:rPr>
          <w:sz w:val="28"/>
          <w:szCs w:val="28"/>
        </w:rPr>
        <w:t>и</w:t>
      </w:r>
      <w:r w:rsidRPr="001B06E3">
        <w:rPr>
          <w:sz w:val="28"/>
          <w:szCs w:val="28"/>
        </w:rPr>
        <w:t>рующего историческую эволюцию социальной жизни. Содержание, характер, темп изменений социальных и социетальных форм жизни общества зависит от доминирующего воздействия на них природной или искусственной (ве</w:t>
      </w:r>
      <w:r w:rsidRPr="001B06E3">
        <w:rPr>
          <w:sz w:val="28"/>
          <w:szCs w:val="28"/>
        </w:rPr>
        <w:t>щ</w:t>
      </w:r>
      <w:r w:rsidRPr="001B06E3">
        <w:rPr>
          <w:sz w:val="28"/>
          <w:szCs w:val="28"/>
        </w:rPr>
        <w:t>ной и духовной) среды. С поочередным преобладающим влиянием этих трех сред на социальную жизнь связано выделение основных этапов (эпох) в ее истории. Десятки тысяч лет жизнь народов была обусловлена воздействием на них природы – почвенными, гидрографическими, климатическими, сырь</w:t>
      </w:r>
      <w:r w:rsidRPr="001B06E3">
        <w:rPr>
          <w:sz w:val="28"/>
          <w:szCs w:val="28"/>
        </w:rPr>
        <w:t>е</w:t>
      </w:r>
      <w:r w:rsidRPr="001B06E3">
        <w:rPr>
          <w:sz w:val="28"/>
          <w:szCs w:val="28"/>
        </w:rPr>
        <w:t>выми и другими условиями их проживания. Жизнь людей была предельно натурализованной, подвластной силам природы.</w:t>
      </w:r>
    </w:p>
    <w:p w:rsidR="00BF319B" w:rsidRPr="001B06E3" w:rsidRDefault="00BF319B" w:rsidP="001B06E3">
      <w:pPr>
        <w:ind w:firstLine="708"/>
        <w:jc w:val="both"/>
        <w:rPr>
          <w:sz w:val="28"/>
          <w:szCs w:val="28"/>
        </w:rPr>
      </w:pPr>
      <w:r w:rsidRPr="001B06E3">
        <w:rPr>
          <w:sz w:val="28"/>
          <w:szCs w:val="28"/>
        </w:rPr>
        <w:lastRenderedPageBreak/>
        <w:t>Ее сменила вещная среда, определяющая и ныне особенности истор</w:t>
      </w:r>
      <w:r w:rsidRPr="001B06E3">
        <w:rPr>
          <w:sz w:val="28"/>
          <w:szCs w:val="28"/>
        </w:rPr>
        <w:t>и</w:t>
      </w:r>
      <w:r w:rsidRPr="001B06E3">
        <w:rPr>
          <w:sz w:val="28"/>
          <w:szCs w:val="28"/>
        </w:rPr>
        <w:t>ческого процесса, проявляющегося в господстве в обществе экономических отношений между людьми. Последние являются следствием разной собс</w:t>
      </w:r>
      <w:r w:rsidRPr="001B06E3">
        <w:rPr>
          <w:sz w:val="28"/>
          <w:szCs w:val="28"/>
        </w:rPr>
        <w:t>т</w:t>
      </w:r>
      <w:r w:rsidRPr="001B06E3">
        <w:rPr>
          <w:sz w:val="28"/>
          <w:szCs w:val="28"/>
        </w:rPr>
        <w:t>венности людей на вещи и приводят к реификации – овеществлению всех ч</w:t>
      </w:r>
      <w:r w:rsidRPr="001B06E3">
        <w:rPr>
          <w:sz w:val="28"/>
          <w:szCs w:val="28"/>
        </w:rPr>
        <w:t>е</w:t>
      </w:r>
      <w:r w:rsidRPr="001B06E3">
        <w:rPr>
          <w:sz w:val="28"/>
          <w:szCs w:val="28"/>
        </w:rPr>
        <w:t>ловеческих отношений, в том числе социальных, к отношениям людей друг к другу как к вещам.</w:t>
      </w:r>
    </w:p>
    <w:p w:rsidR="00BF319B" w:rsidRPr="001B06E3" w:rsidRDefault="00BF319B" w:rsidP="001B06E3">
      <w:pPr>
        <w:ind w:firstLine="708"/>
        <w:jc w:val="both"/>
        <w:rPr>
          <w:sz w:val="28"/>
          <w:szCs w:val="28"/>
        </w:rPr>
      </w:pPr>
      <w:r w:rsidRPr="001B06E3">
        <w:rPr>
          <w:sz w:val="28"/>
          <w:szCs w:val="28"/>
        </w:rPr>
        <w:t>На рубеже третьего тысячелетия индустриально-развитые страны стали переходить в постиндустриальное и информационное общество, характерные особенности которого определяются радикальными изменениями в духовной среде, в частности в возрастании роли такого ее компонента как наука. С ней связано создание наукоемких технологий, электронизация всей жизнеде</w:t>
      </w:r>
      <w:r w:rsidRPr="001B06E3">
        <w:rPr>
          <w:sz w:val="28"/>
          <w:szCs w:val="28"/>
        </w:rPr>
        <w:t>я</w:t>
      </w:r>
      <w:r w:rsidRPr="001B06E3">
        <w:rPr>
          <w:sz w:val="28"/>
          <w:szCs w:val="28"/>
        </w:rPr>
        <w:t>тельности людей. Сциентизация всех форм жизни является отличительной чертой наступающей эры человеческой истории.</w:t>
      </w:r>
    </w:p>
    <w:p w:rsidR="00BF319B" w:rsidRPr="001B06E3" w:rsidRDefault="00BF319B" w:rsidP="001B06E3">
      <w:pPr>
        <w:ind w:firstLine="708"/>
        <w:jc w:val="both"/>
        <w:rPr>
          <w:sz w:val="28"/>
          <w:szCs w:val="28"/>
        </w:rPr>
      </w:pPr>
      <w:r w:rsidRPr="001B06E3">
        <w:rPr>
          <w:sz w:val="28"/>
          <w:szCs w:val="28"/>
        </w:rPr>
        <w:t xml:space="preserve">Социальная жизнь, взятая в целом, с учетом 3-х уровней ее системного строения, способна к </w:t>
      </w:r>
      <w:r w:rsidRPr="001B06E3">
        <w:rPr>
          <w:i/>
          <w:sz w:val="28"/>
          <w:szCs w:val="28"/>
        </w:rPr>
        <w:t>телеономическому</w:t>
      </w:r>
      <w:r w:rsidRPr="001B06E3">
        <w:rPr>
          <w:sz w:val="28"/>
          <w:szCs w:val="28"/>
        </w:rPr>
        <w:t xml:space="preserve"> – целеполагаемому, </w:t>
      </w:r>
      <w:r w:rsidRPr="001B06E3">
        <w:rPr>
          <w:i/>
          <w:sz w:val="28"/>
          <w:szCs w:val="28"/>
        </w:rPr>
        <w:t>адаптивно-адаптирующему</w:t>
      </w:r>
      <w:r w:rsidRPr="001B06E3">
        <w:rPr>
          <w:sz w:val="28"/>
          <w:szCs w:val="28"/>
        </w:rPr>
        <w:t>, связанному как с приспособлением, так и с преобразован</w:t>
      </w:r>
      <w:r w:rsidRPr="001B06E3">
        <w:rPr>
          <w:sz w:val="28"/>
          <w:szCs w:val="28"/>
        </w:rPr>
        <w:t>и</w:t>
      </w:r>
      <w:r w:rsidRPr="001B06E3">
        <w:rPr>
          <w:sz w:val="28"/>
          <w:szCs w:val="28"/>
        </w:rPr>
        <w:t xml:space="preserve">ем окружающей среды и к </w:t>
      </w:r>
      <w:r w:rsidRPr="001B06E3">
        <w:rPr>
          <w:i/>
          <w:sz w:val="28"/>
          <w:szCs w:val="28"/>
        </w:rPr>
        <w:t>коэволюционному</w:t>
      </w:r>
      <w:r w:rsidRPr="001B06E3">
        <w:rPr>
          <w:sz w:val="28"/>
          <w:szCs w:val="28"/>
        </w:rPr>
        <w:t>, совместному со средой обит</w:t>
      </w:r>
      <w:r w:rsidRPr="001B06E3">
        <w:rPr>
          <w:sz w:val="28"/>
          <w:szCs w:val="28"/>
        </w:rPr>
        <w:t>а</w:t>
      </w:r>
      <w:r w:rsidRPr="001B06E3">
        <w:rPr>
          <w:sz w:val="28"/>
          <w:szCs w:val="28"/>
        </w:rPr>
        <w:t>ния саморазвитию.</w:t>
      </w:r>
    </w:p>
    <w:p w:rsidR="00BF319B" w:rsidRPr="001B06E3" w:rsidRDefault="00BF319B" w:rsidP="001B06E3">
      <w:pPr>
        <w:ind w:firstLine="708"/>
        <w:jc w:val="both"/>
        <w:rPr>
          <w:sz w:val="28"/>
          <w:szCs w:val="28"/>
        </w:rPr>
      </w:pPr>
    </w:p>
    <w:p w:rsidR="00BF319B" w:rsidRPr="001B06E3" w:rsidRDefault="00BF319B" w:rsidP="001B06E3">
      <w:pPr>
        <w:ind w:firstLine="708"/>
        <w:jc w:val="both"/>
        <w:rPr>
          <w:sz w:val="28"/>
          <w:szCs w:val="28"/>
        </w:rPr>
      </w:pPr>
      <w:r w:rsidRPr="00497410">
        <w:rPr>
          <w:b/>
          <w:bCs/>
          <w:sz w:val="28"/>
          <w:szCs w:val="28"/>
          <w:bdr w:val="single" w:sz="4" w:space="0" w:color="auto"/>
        </w:rPr>
        <w:t>3</w:t>
      </w:r>
      <w:r w:rsidRPr="001B06E3">
        <w:rPr>
          <w:bCs/>
          <w:sz w:val="28"/>
          <w:szCs w:val="28"/>
        </w:rPr>
        <w:t xml:space="preserve"> Социальную жизнь </w:t>
      </w:r>
      <w:r w:rsidRPr="001B06E3">
        <w:rPr>
          <w:rFonts w:ascii="соц" w:hAnsi="соц"/>
          <w:bCs/>
          <w:sz w:val="28"/>
          <w:szCs w:val="28"/>
        </w:rPr>
        <w:t>людей</w:t>
      </w:r>
      <w:r w:rsidRPr="001B06E3">
        <w:rPr>
          <w:bCs/>
          <w:sz w:val="28"/>
          <w:szCs w:val="28"/>
        </w:rPr>
        <w:t>, проходящую во взаимодействии с окр</w:t>
      </w:r>
      <w:r w:rsidRPr="001B06E3">
        <w:rPr>
          <w:bCs/>
          <w:sz w:val="28"/>
          <w:szCs w:val="28"/>
        </w:rPr>
        <w:t>у</w:t>
      </w:r>
      <w:r w:rsidRPr="001B06E3">
        <w:rPr>
          <w:bCs/>
          <w:sz w:val="28"/>
          <w:szCs w:val="28"/>
        </w:rPr>
        <w:t>жающей средой, следует рассматривать как экологическую сторону их б</w:t>
      </w:r>
      <w:r w:rsidRPr="001B06E3">
        <w:rPr>
          <w:bCs/>
          <w:sz w:val="28"/>
          <w:szCs w:val="28"/>
        </w:rPr>
        <w:t>ы</w:t>
      </w:r>
      <w:r w:rsidRPr="001B06E3">
        <w:rPr>
          <w:bCs/>
          <w:sz w:val="28"/>
          <w:szCs w:val="28"/>
        </w:rPr>
        <w:t xml:space="preserve">тия, в рамках </w:t>
      </w:r>
      <w:r w:rsidRPr="001B06E3">
        <w:rPr>
          <w:b/>
          <w:bCs/>
          <w:i/>
          <w:sz w:val="28"/>
          <w:szCs w:val="28"/>
        </w:rPr>
        <w:t>социальной экологии</w:t>
      </w:r>
      <w:r w:rsidRPr="001B06E3">
        <w:rPr>
          <w:bCs/>
          <w:sz w:val="28"/>
          <w:szCs w:val="28"/>
        </w:rPr>
        <w:t>, которая является одной из отраслей с</w:t>
      </w:r>
      <w:r w:rsidRPr="001B06E3">
        <w:rPr>
          <w:bCs/>
          <w:sz w:val="28"/>
          <w:szCs w:val="28"/>
        </w:rPr>
        <w:t>о</w:t>
      </w:r>
      <w:r w:rsidRPr="001B06E3">
        <w:rPr>
          <w:bCs/>
          <w:sz w:val="28"/>
          <w:szCs w:val="28"/>
        </w:rPr>
        <w:t>циологической науки. Экология – это наука о таких взаимодействиях людей с окружающим миром, прежде всего с природным, от которых зависит их с</w:t>
      </w:r>
      <w:r w:rsidRPr="001B06E3">
        <w:rPr>
          <w:bCs/>
          <w:sz w:val="28"/>
          <w:szCs w:val="28"/>
        </w:rPr>
        <w:t>у</w:t>
      </w:r>
      <w:r w:rsidRPr="001B06E3">
        <w:rPr>
          <w:bCs/>
          <w:sz w:val="28"/>
          <w:szCs w:val="28"/>
        </w:rPr>
        <w:t xml:space="preserve">ществование как </w:t>
      </w:r>
      <w:r w:rsidRPr="001B06E3">
        <w:rPr>
          <w:b/>
          <w:bCs/>
          <w:i/>
          <w:sz w:val="28"/>
          <w:szCs w:val="28"/>
        </w:rPr>
        <w:t>биологических</w:t>
      </w:r>
      <w:r w:rsidRPr="001B06E3">
        <w:rPr>
          <w:bCs/>
          <w:sz w:val="28"/>
          <w:szCs w:val="28"/>
        </w:rPr>
        <w:t xml:space="preserve"> существ. </w:t>
      </w:r>
      <w:r w:rsidRPr="001B06E3">
        <w:rPr>
          <w:sz w:val="28"/>
          <w:szCs w:val="28"/>
        </w:rPr>
        <w:t>Человек – биосоциальное, прир</w:t>
      </w:r>
      <w:r w:rsidRPr="001B06E3">
        <w:rPr>
          <w:sz w:val="28"/>
          <w:szCs w:val="28"/>
        </w:rPr>
        <w:t>о</w:t>
      </w:r>
      <w:r w:rsidRPr="001B06E3">
        <w:rPr>
          <w:sz w:val="28"/>
          <w:szCs w:val="28"/>
        </w:rPr>
        <w:t>досоциальное существо. У него биологические свойства составляют фунд</w:t>
      </w:r>
      <w:r w:rsidRPr="001B06E3">
        <w:rPr>
          <w:sz w:val="28"/>
          <w:szCs w:val="28"/>
        </w:rPr>
        <w:t>а</w:t>
      </w:r>
      <w:r w:rsidRPr="001B06E3">
        <w:rPr>
          <w:sz w:val="28"/>
          <w:szCs w:val="28"/>
        </w:rPr>
        <w:t>мент, на котором возникает и развивается прежде всего его социальная жизнь и уже на её почве все социетальные формы жизни. Экологический аспект с</w:t>
      </w:r>
      <w:r w:rsidRPr="001B06E3">
        <w:rPr>
          <w:sz w:val="28"/>
          <w:szCs w:val="28"/>
        </w:rPr>
        <w:t>о</w:t>
      </w:r>
      <w:r w:rsidRPr="001B06E3">
        <w:rPr>
          <w:sz w:val="28"/>
          <w:szCs w:val="28"/>
        </w:rPr>
        <w:t>циальной жизни заключается в обеспечении гомеостаза – устойчивости ф</w:t>
      </w:r>
      <w:r w:rsidRPr="001B06E3">
        <w:rPr>
          <w:sz w:val="28"/>
          <w:szCs w:val="28"/>
        </w:rPr>
        <w:t>и</w:t>
      </w:r>
      <w:r w:rsidRPr="001B06E3">
        <w:rPr>
          <w:sz w:val="28"/>
          <w:szCs w:val="28"/>
        </w:rPr>
        <w:t>зического состояния человека. От благополучного состояния его природных свойств зависит активность его социальной жизни, участие в трудовой, б</w:t>
      </w:r>
      <w:r w:rsidRPr="001B06E3">
        <w:rPr>
          <w:sz w:val="28"/>
          <w:szCs w:val="28"/>
        </w:rPr>
        <w:t>ы</w:t>
      </w:r>
      <w:r w:rsidRPr="001B06E3">
        <w:rPr>
          <w:sz w:val="28"/>
          <w:szCs w:val="28"/>
        </w:rPr>
        <w:t>товой, семейной и других её разновидностях. Особенность экологической стороны социальной жизни людей состоит в том, что она относится к повс</w:t>
      </w:r>
      <w:r w:rsidRPr="001B06E3">
        <w:rPr>
          <w:sz w:val="28"/>
          <w:szCs w:val="28"/>
        </w:rPr>
        <w:t>е</w:t>
      </w:r>
      <w:r w:rsidRPr="001B06E3">
        <w:rPr>
          <w:sz w:val="28"/>
          <w:szCs w:val="28"/>
        </w:rPr>
        <w:t>дневно осуществляемым ими действиям, поступкам, которые составляют о</w:t>
      </w:r>
      <w:r w:rsidRPr="001B06E3">
        <w:rPr>
          <w:sz w:val="28"/>
          <w:szCs w:val="28"/>
        </w:rPr>
        <w:t>с</w:t>
      </w:r>
      <w:r w:rsidRPr="001B06E3">
        <w:rPr>
          <w:sz w:val="28"/>
          <w:szCs w:val="28"/>
        </w:rPr>
        <w:t>нову человеческого бытия.</w:t>
      </w:r>
    </w:p>
    <w:p w:rsidR="00BF319B" w:rsidRPr="001B06E3" w:rsidRDefault="00BF319B" w:rsidP="001B06E3">
      <w:pPr>
        <w:ind w:firstLine="708"/>
        <w:jc w:val="both"/>
        <w:rPr>
          <w:bCs/>
          <w:sz w:val="28"/>
          <w:szCs w:val="28"/>
        </w:rPr>
      </w:pPr>
      <w:r w:rsidRPr="001B06E3">
        <w:rPr>
          <w:bCs/>
          <w:sz w:val="28"/>
          <w:szCs w:val="28"/>
        </w:rPr>
        <w:t>Если общая экология акцент делает на изучение состояния окружа</w:t>
      </w:r>
      <w:r w:rsidRPr="001B06E3">
        <w:rPr>
          <w:bCs/>
          <w:sz w:val="28"/>
          <w:szCs w:val="28"/>
        </w:rPr>
        <w:t>ю</w:t>
      </w:r>
      <w:r w:rsidRPr="001B06E3">
        <w:rPr>
          <w:bCs/>
          <w:sz w:val="28"/>
          <w:szCs w:val="28"/>
        </w:rPr>
        <w:t>щей среды, иначе говоря, условий, в которых осуществляется жизнедеятел</w:t>
      </w:r>
      <w:r w:rsidRPr="001B06E3">
        <w:rPr>
          <w:bCs/>
          <w:sz w:val="28"/>
          <w:szCs w:val="28"/>
        </w:rPr>
        <w:t>ь</w:t>
      </w:r>
      <w:r w:rsidRPr="001B06E3">
        <w:rPr>
          <w:bCs/>
          <w:sz w:val="28"/>
          <w:szCs w:val="28"/>
        </w:rPr>
        <w:t>ность людей, то социальная экология первостепенное внимание уделяет и</w:t>
      </w:r>
      <w:r w:rsidRPr="001B06E3">
        <w:rPr>
          <w:bCs/>
          <w:sz w:val="28"/>
          <w:szCs w:val="28"/>
        </w:rPr>
        <w:t>с</w:t>
      </w:r>
      <w:r w:rsidRPr="001B06E3">
        <w:rPr>
          <w:bCs/>
          <w:sz w:val="28"/>
          <w:szCs w:val="28"/>
        </w:rPr>
        <w:t>следованию особенностей взаимодействия с окружающей средой групп, имеющих разное социальное положение в обществе, на выяснение роли с</w:t>
      </w:r>
      <w:r w:rsidRPr="001B06E3">
        <w:rPr>
          <w:bCs/>
          <w:sz w:val="28"/>
          <w:szCs w:val="28"/>
        </w:rPr>
        <w:t>о</w:t>
      </w:r>
      <w:r w:rsidRPr="001B06E3">
        <w:rPr>
          <w:bCs/>
          <w:sz w:val="28"/>
          <w:szCs w:val="28"/>
        </w:rPr>
        <w:t>циальных интеракций по поводу экологических проблем. В наибольшей мере решению задач социальной экологии отвечает социология.</w:t>
      </w:r>
    </w:p>
    <w:p w:rsidR="00BF319B" w:rsidRPr="001B06E3" w:rsidRDefault="00BF319B" w:rsidP="001B06E3">
      <w:pPr>
        <w:ind w:firstLine="708"/>
        <w:jc w:val="both"/>
        <w:rPr>
          <w:bCs/>
          <w:sz w:val="28"/>
          <w:szCs w:val="28"/>
        </w:rPr>
      </w:pPr>
      <w:r w:rsidRPr="001B06E3">
        <w:rPr>
          <w:bCs/>
          <w:sz w:val="28"/>
          <w:szCs w:val="28"/>
        </w:rPr>
        <w:t>Итак, социальная экология выясняет особенности и степень активности разных социальных субъектов во взаимодействиях их с естественной, иску</w:t>
      </w:r>
      <w:r w:rsidRPr="001B06E3">
        <w:rPr>
          <w:bCs/>
          <w:sz w:val="28"/>
          <w:szCs w:val="28"/>
        </w:rPr>
        <w:t>с</w:t>
      </w:r>
      <w:r w:rsidRPr="001B06E3">
        <w:rPr>
          <w:bCs/>
          <w:sz w:val="28"/>
          <w:szCs w:val="28"/>
        </w:rPr>
        <w:lastRenderedPageBreak/>
        <w:t xml:space="preserve">ственной и т.н. социальной средами с целью обеспечения своего </w:t>
      </w:r>
      <w:r w:rsidRPr="001B06E3">
        <w:rPr>
          <w:bCs/>
          <w:i/>
          <w:sz w:val="28"/>
          <w:szCs w:val="28"/>
        </w:rPr>
        <w:t>биологич</w:t>
      </w:r>
      <w:r w:rsidRPr="001B06E3">
        <w:rPr>
          <w:bCs/>
          <w:i/>
          <w:sz w:val="28"/>
          <w:szCs w:val="28"/>
        </w:rPr>
        <w:t>е</w:t>
      </w:r>
      <w:r w:rsidRPr="001B06E3">
        <w:rPr>
          <w:bCs/>
          <w:i/>
          <w:sz w:val="28"/>
          <w:szCs w:val="28"/>
        </w:rPr>
        <w:t>ского</w:t>
      </w:r>
      <w:r w:rsidRPr="001B06E3">
        <w:rPr>
          <w:bCs/>
          <w:sz w:val="28"/>
          <w:szCs w:val="28"/>
        </w:rPr>
        <w:t xml:space="preserve"> существования.</w:t>
      </w:r>
    </w:p>
    <w:p w:rsidR="00BF319B" w:rsidRPr="001B06E3" w:rsidRDefault="00BF319B" w:rsidP="001B06E3">
      <w:pPr>
        <w:ind w:firstLine="708"/>
        <w:jc w:val="both"/>
        <w:rPr>
          <w:bCs/>
          <w:sz w:val="28"/>
          <w:szCs w:val="28"/>
        </w:rPr>
      </w:pPr>
      <w:r w:rsidRPr="001B06E3">
        <w:rPr>
          <w:bCs/>
          <w:sz w:val="28"/>
          <w:szCs w:val="28"/>
        </w:rPr>
        <w:t xml:space="preserve">Подчеркнём сразу, что мы рассматриваем </w:t>
      </w:r>
      <w:r w:rsidRPr="001B06E3">
        <w:rPr>
          <w:bCs/>
          <w:i/>
          <w:sz w:val="28"/>
          <w:szCs w:val="28"/>
        </w:rPr>
        <w:t>экологический аспект</w:t>
      </w:r>
      <w:r w:rsidRPr="001B06E3">
        <w:rPr>
          <w:bCs/>
          <w:sz w:val="28"/>
          <w:szCs w:val="28"/>
        </w:rPr>
        <w:t xml:space="preserve"> соц</w:t>
      </w:r>
      <w:r w:rsidRPr="001B06E3">
        <w:rPr>
          <w:bCs/>
          <w:sz w:val="28"/>
          <w:szCs w:val="28"/>
        </w:rPr>
        <w:t>и</w:t>
      </w:r>
      <w:r w:rsidRPr="001B06E3">
        <w:rPr>
          <w:bCs/>
          <w:sz w:val="28"/>
          <w:szCs w:val="28"/>
        </w:rPr>
        <w:t>альной жизни людей, который у других форм их жизни имеет иное содерж</w:t>
      </w:r>
      <w:r w:rsidRPr="001B06E3">
        <w:rPr>
          <w:bCs/>
          <w:sz w:val="28"/>
          <w:szCs w:val="28"/>
        </w:rPr>
        <w:t>а</w:t>
      </w:r>
      <w:r w:rsidRPr="001B06E3">
        <w:rPr>
          <w:bCs/>
          <w:sz w:val="28"/>
          <w:szCs w:val="28"/>
        </w:rPr>
        <w:t>ние. Конечно, вследствие того, что социальная жизнь является частью общ</w:t>
      </w:r>
      <w:r w:rsidRPr="001B06E3">
        <w:rPr>
          <w:bCs/>
          <w:sz w:val="28"/>
          <w:szCs w:val="28"/>
        </w:rPr>
        <w:t>е</w:t>
      </w:r>
      <w:r w:rsidRPr="001B06E3">
        <w:rPr>
          <w:bCs/>
          <w:sz w:val="28"/>
          <w:szCs w:val="28"/>
        </w:rPr>
        <w:t>ства, полноценное её постижение возможно только в рамках последнего, принимая во внимание его типологические (формационные и цивилизацио</w:t>
      </w:r>
      <w:r w:rsidRPr="001B06E3">
        <w:rPr>
          <w:bCs/>
          <w:sz w:val="28"/>
          <w:szCs w:val="28"/>
        </w:rPr>
        <w:t>н</w:t>
      </w:r>
      <w:r w:rsidRPr="001B06E3">
        <w:rPr>
          <w:bCs/>
          <w:sz w:val="28"/>
          <w:szCs w:val="28"/>
        </w:rPr>
        <w:t>ные) особенности. И социальная экология это учитывает. К тому же, науки об экономической, политической и духовной жизни общества большое вн</w:t>
      </w:r>
      <w:r w:rsidRPr="001B06E3">
        <w:rPr>
          <w:bCs/>
          <w:sz w:val="28"/>
          <w:szCs w:val="28"/>
        </w:rPr>
        <w:t>и</w:t>
      </w:r>
      <w:r w:rsidRPr="001B06E3">
        <w:rPr>
          <w:bCs/>
          <w:sz w:val="28"/>
          <w:szCs w:val="28"/>
        </w:rPr>
        <w:t>мание уделяют осуществлению соответствующих им мер по решению экол</w:t>
      </w:r>
      <w:r w:rsidRPr="001B06E3">
        <w:rPr>
          <w:bCs/>
          <w:sz w:val="28"/>
          <w:szCs w:val="28"/>
        </w:rPr>
        <w:t>о</w:t>
      </w:r>
      <w:r w:rsidRPr="001B06E3">
        <w:rPr>
          <w:bCs/>
          <w:sz w:val="28"/>
          <w:szCs w:val="28"/>
        </w:rPr>
        <w:t>гических проблем социальной жизни.</w:t>
      </w:r>
    </w:p>
    <w:p w:rsidR="00BF319B" w:rsidRPr="001B06E3" w:rsidRDefault="00BF319B" w:rsidP="001B06E3">
      <w:pPr>
        <w:ind w:firstLine="708"/>
        <w:jc w:val="both"/>
        <w:rPr>
          <w:sz w:val="28"/>
          <w:szCs w:val="28"/>
        </w:rPr>
      </w:pPr>
      <w:r w:rsidRPr="001B06E3">
        <w:rPr>
          <w:bCs/>
          <w:sz w:val="28"/>
          <w:szCs w:val="28"/>
        </w:rPr>
        <w:t xml:space="preserve">Первостепенное внимание социальная экология уделяет выяснению особенностей экологического взаимодействия людей, ведущих социальную жизнь, и экологии социальной жизни того или иного социального субъекта, зависящей как от него самого, от его экологического состояния, так и от внешнего экологического воздействия на него окружающей среды. Здесь важно пояснить следующее: три основных среды социальных субъектов – </w:t>
      </w:r>
      <w:r w:rsidRPr="001B06E3">
        <w:rPr>
          <w:sz w:val="28"/>
          <w:szCs w:val="28"/>
        </w:rPr>
        <w:t>природная, искусственная (всевозможные материальные и духовные блага) и социальная, в которых они живут; взаимодействия субъектов со средами м</w:t>
      </w:r>
      <w:r w:rsidRPr="001B06E3">
        <w:rPr>
          <w:sz w:val="28"/>
          <w:szCs w:val="28"/>
        </w:rPr>
        <w:t>о</w:t>
      </w:r>
      <w:r w:rsidRPr="001B06E3">
        <w:rPr>
          <w:sz w:val="28"/>
          <w:szCs w:val="28"/>
        </w:rPr>
        <w:t>гут иметь для них как позитивные, так и негативные последствия (скажем, способствовать устойчивости биологического состояния людей или наносить ему вред); в результате экологического взаимодействия людей с естестве</w:t>
      </w:r>
      <w:r w:rsidRPr="001B06E3">
        <w:rPr>
          <w:sz w:val="28"/>
          <w:szCs w:val="28"/>
        </w:rPr>
        <w:t>н</w:t>
      </w:r>
      <w:r w:rsidRPr="001B06E3">
        <w:rPr>
          <w:sz w:val="28"/>
          <w:szCs w:val="28"/>
        </w:rPr>
        <w:t>ной и искусственной средой изменяются их материальные характеристики (природная и вещественная).</w:t>
      </w:r>
    </w:p>
    <w:p w:rsidR="00BF319B" w:rsidRPr="001B06E3" w:rsidRDefault="00BF319B" w:rsidP="001B06E3">
      <w:pPr>
        <w:ind w:firstLine="708"/>
        <w:jc w:val="both"/>
        <w:rPr>
          <w:sz w:val="28"/>
          <w:szCs w:val="28"/>
        </w:rPr>
      </w:pPr>
      <w:r w:rsidRPr="001B06E3">
        <w:rPr>
          <w:sz w:val="28"/>
          <w:szCs w:val="28"/>
        </w:rPr>
        <w:t>В центре социальной экологии находится экологическая сторона соц</w:t>
      </w:r>
      <w:r w:rsidRPr="001B06E3">
        <w:rPr>
          <w:sz w:val="28"/>
          <w:szCs w:val="28"/>
        </w:rPr>
        <w:t>и</w:t>
      </w:r>
      <w:r w:rsidRPr="001B06E3">
        <w:rPr>
          <w:sz w:val="28"/>
          <w:szCs w:val="28"/>
        </w:rPr>
        <w:t>альной жизни субъектов, те связи их, которые являются экологическими.  В связи с этим надо сказать, что социальная экология изучает не только соци</w:t>
      </w:r>
      <w:r w:rsidRPr="001B06E3">
        <w:rPr>
          <w:sz w:val="28"/>
          <w:szCs w:val="28"/>
        </w:rPr>
        <w:t>о</w:t>
      </w:r>
      <w:r w:rsidRPr="001B06E3">
        <w:rPr>
          <w:sz w:val="28"/>
          <w:szCs w:val="28"/>
        </w:rPr>
        <w:t>природные связи, но и те, что существуют у субъекта с искусственной и с</w:t>
      </w:r>
      <w:r w:rsidRPr="001B06E3">
        <w:rPr>
          <w:sz w:val="28"/>
          <w:szCs w:val="28"/>
        </w:rPr>
        <w:t>о</w:t>
      </w:r>
      <w:r w:rsidRPr="001B06E3">
        <w:rPr>
          <w:sz w:val="28"/>
          <w:szCs w:val="28"/>
        </w:rPr>
        <w:t>циальной средой и имеют для него экологическое значение, т.е. касаются всего того, от чего зависит физико-биологическое его состояние. Оно зависит от влияния разных факторов – от материального благополучия людей до х</w:t>
      </w:r>
      <w:r w:rsidRPr="001B06E3">
        <w:rPr>
          <w:sz w:val="28"/>
          <w:szCs w:val="28"/>
        </w:rPr>
        <w:t>о</w:t>
      </w:r>
      <w:r w:rsidRPr="001B06E3">
        <w:rPr>
          <w:sz w:val="28"/>
          <w:szCs w:val="28"/>
        </w:rPr>
        <w:t>рошего или плохого их самочувствия, от использования людьми экологич</w:t>
      </w:r>
      <w:r w:rsidRPr="001B06E3">
        <w:rPr>
          <w:sz w:val="28"/>
          <w:szCs w:val="28"/>
        </w:rPr>
        <w:t>е</w:t>
      </w:r>
      <w:r w:rsidRPr="001B06E3">
        <w:rPr>
          <w:sz w:val="28"/>
          <w:szCs w:val="28"/>
        </w:rPr>
        <w:t>ски чистых вещей, до здорового их образа жизни. В немалой мере экологич</w:t>
      </w:r>
      <w:r w:rsidRPr="001B06E3">
        <w:rPr>
          <w:sz w:val="28"/>
          <w:szCs w:val="28"/>
        </w:rPr>
        <w:t>е</w:t>
      </w:r>
      <w:r w:rsidRPr="001B06E3">
        <w:rPr>
          <w:sz w:val="28"/>
          <w:szCs w:val="28"/>
        </w:rPr>
        <w:t>ское взаимодействие людей с окружающей средой зависит от их социальных особенностей (гендерных, этнических, профессиональных) и статусных ра</w:t>
      </w:r>
      <w:r w:rsidRPr="001B06E3">
        <w:rPr>
          <w:sz w:val="28"/>
          <w:szCs w:val="28"/>
        </w:rPr>
        <w:t>з</w:t>
      </w:r>
      <w:r w:rsidRPr="001B06E3">
        <w:rPr>
          <w:sz w:val="28"/>
          <w:szCs w:val="28"/>
        </w:rPr>
        <w:t>личий. Во многом они обуславливают позитивное или негативное его знач</w:t>
      </w:r>
      <w:r w:rsidRPr="001B06E3">
        <w:rPr>
          <w:sz w:val="28"/>
          <w:szCs w:val="28"/>
        </w:rPr>
        <w:t>е</w:t>
      </w:r>
      <w:r w:rsidRPr="001B06E3">
        <w:rPr>
          <w:sz w:val="28"/>
          <w:szCs w:val="28"/>
        </w:rPr>
        <w:t xml:space="preserve">ние. Выявление их является важной задачей социальной экологии. </w:t>
      </w:r>
    </w:p>
    <w:p w:rsidR="00BF319B" w:rsidRPr="001B06E3" w:rsidRDefault="00BF319B" w:rsidP="001B06E3">
      <w:pPr>
        <w:ind w:firstLine="708"/>
        <w:jc w:val="both"/>
        <w:rPr>
          <w:sz w:val="28"/>
          <w:szCs w:val="28"/>
        </w:rPr>
      </w:pPr>
      <w:r w:rsidRPr="001B06E3">
        <w:rPr>
          <w:sz w:val="28"/>
          <w:szCs w:val="28"/>
        </w:rPr>
        <w:t>Общо выражаясь, экологическое взаимодействие людей со средами предполагает, что последние не будут загрязняться, что не будет наноситься ущерб атмосфере, почве, водам, не будут создаваться экологически вредные машины, вещи. Всё это является последствием нарушения правил природ</w:t>
      </w:r>
      <w:r w:rsidRPr="001B06E3">
        <w:rPr>
          <w:sz w:val="28"/>
          <w:szCs w:val="28"/>
        </w:rPr>
        <w:t>о</w:t>
      </w:r>
      <w:r w:rsidRPr="001B06E3">
        <w:rPr>
          <w:sz w:val="28"/>
          <w:szCs w:val="28"/>
        </w:rPr>
        <w:t>пользования, изготовлением экологически дефектной техники и технологии, всяких вещей. Ухудшение состояния природной и искусственной среды об</w:t>
      </w:r>
      <w:r w:rsidRPr="001B06E3">
        <w:rPr>
          <w:sz w:val="28"/>
          <w:szCs w:val="28"/>
        </w:rPr>
        <w:t>о</w:t>
      </w:r>
      <w:r w:rsidRPr="001B06E3">
        <w:rPr>
          <w:sz w:val="28"/>
          <w:szCs w:val="28"/>
        </w:rPr>
        <w:t>рачивается негативными последствиями для самих людей, влияет на их зд</w:t>
      </w:r>
      <w:r w:rsidRPr="001B06E3">
        <w:rPr>
          <w:sz w:val="28"/>
          <w:szCs w:val="28"/>
        </w:rPr>
        <w:t>о</w:t>
      </w:r>
      <w:r w:rsidRPr="001B06E3">
        <w:rPr>
          <w:sz w:val="28"/>
          <w:szCs w:val="28"/>
        </w:rPr>
        <w:lastRenderedPageBreak/>
        <w:t>ровье. «Загрязнение» природной и социальной сред является следствием а</w:t>
      </w:r>
      <w:r w:rsidRPr="001B06E3">
        <w:rPr>
          <w:sz w:val="28"/>
          <w:szCs w:val="28"/>
        </w:rPr>
        <w:t>н</w:t>
      </w:r>
      <w:r w:rsidRPr="001B06E3">
        <w:rPr>
          <w:sz w:val="28"/>
          <w:szCs w:val="28"/>
        </w:rPr>
        <w:t>тиэкологического поведения людей в обществе. Это выражается главным о</w:t>
      </w:r>
      <w:r w:rsidRPr="001B06E3">
        <w:rPr>
          <w:sz w:val="28"/>
          <w:szCs w:val="28"/>
        </w:rPr>
        <w:t>б</w:t>
      </w:r>
      <w:r w:rsidRPr="001B06E3">
        <w:rPr>
          <w:sz w:val="28"/>
          <w:szCs w:val="28"/>
        </w:rPr>
        <w:t xml:space="preserve">разом в воздействии на сознание, в изменении экологического мышления людей, которым обусловлен характер их взаимодействий со средой. </w:t>
      </w:r>
    </w:p>
    <w:p w:rsidR="00BF319B" w:rsidRPr="001B06E3" w:rsidRDefault="00BF319B" w:rsidP="001B06E3">
      <w:pPr>
        <w:ind w:firstLine="708"/>
        <w:jc w:val="both"/>
        <w:rPr>
          <w:sz w:val="28"/>
          <w:szCs w:val="28"/>
        </w:rPr>
      </w:pPr>
      <w:r w:rsidRPr="001B06E3">
        <w:rPr>
          <w:sz w:val="28"/>
          <w:szCs w:val="28"/>
        </w:rPr>
        <w:t>Не менее актуально экологическое состояние  социальной жизни суб</w:t>
      </w:r>
      <w:r w:rsidRPr="001B06E3">
        <w:rPr>
          <w:sz w:val="28"/>
          <w:szCs w:val="28"/>
        </w:rPr>
        <w:t>ъ</w:t>
      </w:r>
      <w:r w:rsidRPr="001B06E3">
        <w:rPr>
          <w:sz w:val="28"/>
          <w:szCs w:val="28"/>
        </w:rPr>
        <w:t>екта. Во многом оно является следствием того позитивного или негативного воздействия, которое оказывают на него окружающие среды, особенно пр</w:t>
      </w:r>
      <w:r w:rsidRPr="001B06E3">
        <w:rPr>
          <w:sz w:val="28"/>
          <w:szCs w:val="28"/>
        </w:rPr>
        <w:t>и</w:t>
      </w:r>
      <w:r w:rsidRPr="001B06E3">
        <w:rPr>
          <w:sz w:val="28"/>
          <w:szCs w:val="28"/>
        </w:rPr>
        <w:t>родная и искусственна. От него зависит здоровье человека. Словом, речь идёт о таких зависимостях социальных субъектов от предметов и явлений искусственной и социальной среды, которые определяют их экологическое состояние. Но экологическое состояние социальной жизни людей зависит и от них самих, от их информированности о правилах взаимодействия с пр</w:t>
      </w:r>
      <w:r w:rsidRPr="001B06E3">
        <w:rPr>
          <w:sz w:val="28"/>
          <w:szCs w:val="28"/>
        </w:rPr>
        <w:t>и</w:t>
      </w:r>
      <w:r w:rsidRPr="001B06E3">
        <w:rPr>
          <w:sz w:val="28"/>
          <w:szCs w:val="28"/>
        </w:rPr>
        <w:t>родной и искусственной средой, от знания нормативов их загрязнения, от общей экологической осмысленности социальной жизни. Негативное экол</w:t>
      </w:r>
      <w:r w:rsidRPr="001B06E3">
        <w:rPr>
          <w:sz w:val="28"/>
          <w:szCs w:val="28"/>
        </w:rPr>
        <w:t>о</w:t>
      </w:r>
      <w:r w:rsidRPr="001B06E3">
        <w:rPr>
          <w:sz w:val="28"/>
          <w:szCs w:val="28"/>
        </w:rPr>
        <w:t>гическое воздействие со стороны природы является следствием не только её испорченности людьми, но и естественно происходящих в ней изменений.</w:t>
      </w:r>
    </w:p>
    <w:p w:rsidR="00BF319B" w:rsidRPr="001B06E3" w:rsidRDefault="00BF319B" w:rsidP="001B06E3">
      <w:pPr>
        <w:ind w:firstLine="708"/>
        <w:jc w:val="both"/>
        <w:rPr>
          <w:sz w:val="28"/>
          <w:szCs w:val="28"/>
        </w:rPr>
      </w:pPr>
    </w:p>
    <w:p w:rsidR="00BF319B" w:rsidRPr="001B06E3" w:rsidRDefault="00BF319B" w:rsidP="001B06E3">
      <w:pPr>
        <w:jc w:val="both"/>
        <w:rPr>
          <w:sz w:val="28"/>
          <w:szCs w:val="28"/>
        </w:rPr>
      </w:pPr>
      <w:r w:rsidRPr="00497410">
        <w:rPr>
          <w:b/>
          <w:sz w:val="28"/>
          <w:szCs w:val="28"/>
          <w:bdr w:val="single" w:sz="4" w:space="0" w:color="auto"/>
        </w:rPr>
        <w:t>4</w:t>
      </w:r>
      <w:r w:rsidRPr="001B06E3">
        <w:rPr>
          <w:sz w:val="28"/>
          <w:szCs w:val="28"/>
        </w:rPr>
        <w:t xml:space="preserve">  Системное строение имеют все социальные общности. Каждая из них – это объединение людей, ведущих преимущественно одну из разновидностей с</w:t>
      </w:r>
      <w:r w:rsidRPr="001B06E3">
        <w:rPr>
          <w:sz w:val="28"/>
          <w:szCs w:val="28"/>
        </w:rPr>
        <w:t>о</w:t>
      </w:r>
      <w:r w:rsidRPr="001B06E3">
        <w:rPr>
          <w:sz w:val="28"/>
          <w:szCs w:val="28"/>
        </w:rPr>
        <w:t xml:space="preserve">циальной жизни. Общность образуют: </w:t>
      </w:r>
    </w:p>
    <w:p w:rsidR="00BF319B" w:rsidRPr="001B06E3" w:rsidRDefault="00BF319B" w:rsidP="000504ED">
      <w:pPr>
        <w:numPr>
          <w:ilvl w:val="0"/>
          <w:numId w:val="43"/>
        </w:numPr>
        <w:tabs>
          <w:tab w:val="left" w:pos="1068"/>
        </w:tabs>
        <w:jc w:val="both"/>
        <w:rPr>
          <w:sz w:val="28"/>
          <w:szCs w:val="28"/>
        </w:rPr>
      </w:pPr>
      <w:r w:rsidRPr="001B06E3">
        <w:rPr>
          <w:sz w:val="28"/>
          <w:szCs w:val="28"/>
        </w:rPr>
        <w:t>Субъекты социальной активности – люди, имеющие этнические, с</w:t>
      </w:r>
      <w:r w:rsidRPr="001B06E3">
        <w:rPr>
          <w:sz w:val="28"/>
          <w:szCs w:val="28"/>
        </w:rPr>
        <w:t>е</w:t>
      </w:r>
      <w:r w:rsidRPr="001B06E3">
        <w:rPr>
          <w:sz w:val="28"/>
          <w:szCs w:val="28"/>
        </w:rPr>
        <w:t xml:space="preserve">мейные, профессионально-трудовые, гендерные и другие </w:t>
      </w:r>
      <w:r w:rsidRPr="001B06E3">
        <w:rPr>
          <w:b/>
          <w:sz w:val="28"/>
          <w:szCs w:val="28"/>
        </w:rPr>
        <w:t>интересы</w:t>
      </w:r>
      <w:r w:rsidRPr="001B06E3">
        <w:rPr>
          <w:sz w:val="28"/>
          <w:szCs w:val="28"/>
        </w:rPr>
        <w:t>,</w:t>
      </w:r>
      <w:r w:rsidRPr="001B06E3">
        <w:rPr>
          <w:b/>
          <w:sz w:val="28"/>
          <w:szCs w:val="28"/>
        </w:rPr>
        <w:t xml:space="preserve"> </w:t>
      </w:r>
      <w:r w:rsidRPr="001B06E3">
        <w:rPr>
          <w:sz w:val="28"/>
          <w:szCs w:val="28"/>
        </w:rPr>
        <w:t>взгляды,</w:t>
      </w:r>
      <w:r w:rsidRPr="001B06E3">
        <w:rPr>
          <w:b/>
          <w:sz w:val="28"/>
          <w:szCs w:val="28"/>
        </w:rPr>
        <w:t xml:space="preserve"> </w:t>
      </w:r>
      <w:r w:rsidRPr="001B06E3">
        <w:rPr>
          <w:sz w:val="28"/>
          <w:szCs w:val="28"/>
        </w:rPr>
        <w:t>ценности;</w:t>
      </w:r>
    </w:p>
    <w:p w:rsidR="00BF319B" w:rsidRPr="001B06E3" w:rsidRDefault="00BF319B" w:rsidP="000504ED">
      <w:pPr>
        <w:numPr>
          <w:ilvl w:val="0"/>
          <w:numId w:val="43"/>
        </w:numPr>
        <w:tabs>
          <w:tab w:val="left" w:pos="1068"/>
        </w:tabs>
        <w:jc w:val="both"/>
        <w:rPr>
          <w:sz w:val="28"/>
          <w:szCs w:val="28"/>
        </w:rPr>
      </w:pPr>
      <w:r w:rsidRPr="001B06E3">
        <w:rPr>
          <w:sz w:val="28"/>
          <w:szCs w:val="28"/>
        </w:rPr>
        <w:t xml:space="preserve">Социальные </w:t>
      </w:r>
      <w:r w:rsidRPr="001B06E3">
        <w:rPr>
          <w:b/>
          <w:sz w:val="28"/>
          <w:szCs w:val="28"/>
        </w:rPr>
        <w:t>отношения</w:t>
      </w:r>
      <w:r w:rsidRPr="001B06E3">
        <w:rPr>
          <w:sz w:val="28"/>
          <w:szCs w:val="28"/>
        </w:rPr>
        <w:t xml:space="preserve"> индивидов друг к другу и к объектам их деятельности;</w:t>
      </w:r>
    </w:p>
    <w:p w:rsidR="00BF319B" w:rsidRPr="001B06E3" w:rsidRDefault="00BF319B" w:rsidP="000504ED">
      <w:pPr>
        <w:numPr>
          <w:ilvl w:val="0"/>
          <w:numId w:val="43"/>
        </w:numPr>
        <w:tabs>
          <w:tab w:val="left" w:pos="1068"/>
        </w:tabs>
        <w:jc w:val="both"/>
        <w:rPr>
          <w:sz w:val="28"/>
          <w:szCs w:val="28"/>
        </w:rPr>
      </w:pPr>
      <w:r w:rsidRPr="001B06E3">
        <w:rPr>
          <w:sz w:val="28"/>
          <w:szCs w:val="28"/>
        </w:rPr>
        <w:t xml:space="preserve">Социальные </w:t>
      </w:r>
      <w:r w:rsidRPr="001B06E3">
        <w:rPr>
          <w:b/>
          <w:sz w:val="28"/>
          <w:szCs w:val="28"/>
        </w:rPr>
        <w:t>связи</w:t>
      </w:r>
      <w:r w:rsidRPr="001B06E3">
        <w:rPr>
          <w:sz w:val="28"/>
          <w:szCs w:val="28"/>
        </w:rPr>
        <w:t xml:space="preserve"> – разные контакты людей, образующих об</w:t>
      </w:r>
      <w:r w:rsidRPr="001B06E3">
        <w:rPr>
          <w:sz w:val="28"/>
          <w:szCs w:val="28"/>
        </w:rPr>
        <w:t>щ</w:t>
      </w:r>
      <w:r w:rsidRPr="001B06E3">
        <w:rPr>
          <w:sz w:val="28"/>
          <w:szCs w:val="28"/>
        </w:rPr>
        <w:t>ность, с действительностью;</w:t>
      </w:r>
    </w:p>
    <w:p w:rsidR="00BF319B" w:rsidRPr="001B06E3" w:rsidRDefault="008E04FF" w:rsidP="000504ED">
      <w:pPr>
        <w:numPr>
          <w:ilvl w:val="1"/>
          <w:numId w:val="43"/>
        </w:numPr>
        <w:tabs>
          <w:tab w:val="left" w:pos="1788"/>
        </w:tabs>
        <w:jc w:val="both"/>
        <w:rPr>
          <w:sz w:val="28"/>
          <w:szCs w:val="28"/>
        </w:rPr>
      </w:pPr>
      <w:r>
        <w:rPr>
          <w:sz w:val="28"/>
          <w:szCs w:val="28"/>
        </w:rPr>
        <w:pict>
          <v:shape id="_x0000_s2398" type="#_x0000_t88" style="position:absolute;left:0;text-align:left;margin-left:310.2pt;margin-top:3.75pt;width:9pt;height:24pt;z-index:251682816;v-text-anchor:middle" strokeweight=".26mm">
            <v:stroke joinstyle="miter"/>
          </v:shape>
        </w:pict>
      </w:r>
      <w:r w:rsidR="00BF319B" w:rsidRPr="001B06E3">
        <w:rPr>
          <w:b/>
          <w:sz w:val="28"/>
          <w:szCs w:val="28"/>
        </w:rPr>
        <w:t>Деятельность</w:t>
      </w:r>
      <w:r w:rsidR="00BF319B" w:rsidRPr="001B06E3">
        <w:rPr>
          <w:sz w:val="28"/>
          <w:szCs w:val="28"/>
        </w:rPr>
        <w:t xml:space="preserve"> людей;</w:t>
      </w:r>
      <w:r w:rsidR="00BF319B" w:rsidRPr="001B06E3">
        <w:rPr>
          <w:sz w:val="28"/>
          <w:szCs w:val="28"/>
        </w:rPr>
        <w:tab/>
      </w:r>
      <w:r w:rsidR="00BF319B" w:rsidRPr="001B06E3">
        <w:rPr>
          <w:sz w:val="28"/>
          <w:szCs w:val="28"/>
        </w:rPr>
        <w:tab/>
      </w:r>
      <w:r w:rsidR="00BF319B" w:rsidRPr="001B06E3">
        <w:rPr>
          <w:sz w:val="28"/>
          <w:szCs w:val="28"/>
        </w:rPr>
        <w:tab/>
      </w:r>
      <w:r w:rsidR="006E3422" w:rsidRPr="006E3422">
        <w:rPr>
          <w:sz w:val="28"/>
          <w:szCs w:val="28"/>
        </w:rPr>
        <w:t xml:space="preserve">   </w:t>
      </w:r>
      <w:r w:rsidR="00BF319B" w:rsidRPr="006E3422">
        <w:rPr>
          <w:i/>
          <w:sz w:val="28"/>
          <w:szCs w:val="28"/>
        </w:rPr>
        <w:t>Два основных вида</w:t>
      </w:r>
      <w:r w:rsidR="00BF319B" w:rsidRPr="001B06E3">
        <w:rPr>
          <w:sz w:val="28"/>
          <w:szCs w:val="28"/>
        </w:rPr>
        <w:t xml:space="preserve"> </w:t>
      </w:r>
    </w:p>
    <w:p w:rsidR="00BF319B" w:rsidRPr="001B06E3" w:rsidRDefault="00BF319B" w:rsidP="000504ED">
      <w:pPr>
        <w:numPr>
          <w:ilvl w:val="1"/>
          <w:numId w:val="43"/>
        </w:numPr>
        <w:tabs>
          <w:tab w:val="left" w:pos="1788"/>
        </w:tabs>
        <w:jc w:val="both"/>
        <w:rPr>
          <w:sz w:val="28"/>
          <w:szCs w:val="28"/>
        </w:rPr>
      </w:pPr>
      <w:r w:rsidRPr="001B06E3">
        <w:rPr>
          <w:b/>
          <w:sz w:val="28"/>
          <w:szCs w:val="28"/>
        </w:rPr>
        <w:t xml:space="preserve">Взаимоотношения </w:t>
      </w:r>
      <w:r w:rsidRPr="001B06E3">
        <w:rPr>
          <w:sz w:val="28"/>
          <w:szCs w:val="28"/>
        </w:rPr>
        <w:t>между людьми;</w:t>
      </w:r>
      <w:r w:rsidRPr="001B06E3">
        <w:rPr>
          <w:sz w:val="28"/>
          <w:szCs w:val="28"/>
        </w:rPr>
        <w:tab/>
      </w:r>
      <w:r w:rsidRPr="006E3422">
        <w:rPr>
          <w:i/>
          <w:sz w:val="28"/>
          <w:szCs w:val="28"/>
        </w:rPr>
        <w:t>социальной активности</w:t>
      </w:r>
    </w:p>
    <w:p w:rsidR="00BF319B" w:rsidRPr="001B06E3" w:rsidRDefault="00BF319B" w:rsidP="000504ED">
      <w:pPr>
        <w:numPr>
          <w:ilvl w:val="1"/>
          <w:numId w:val="43"/>
        </w:numPr>
        <w:tabs>
          <w:tab w:val="left" w:pos="1788"/>
        </w:tabs>
        <w:jc w:val="both"/>
        <w:rPr>
          <w:sz w:val="28"/>
          <w:szCs w:val="28"/>
        </w:rPr>
      </w:pPr>
      <w:r w:rsidRPr="001B06E3">
        <w:rPr>
          <w:b/>
          <w:sz w:val="28"/>
          <w:szCs w:val="28"/>
        </w:rPr>
        <w:t>Культура</w:t>
      </w:r>
      <w:r w:rsidRPr="001B06E3">
        <w:rPr>
          <w:sz w:val="28"/>
          <w:szCs w:val="28"/>
        </w:rPr>
        <w:t xml:space="preserve"> – совершенный способ осуществления людьми, с</w:t>
      </w:r>
      <w:r w:rsidRPr="001B06E3">
        <w:rPr>
          <w:sz w:val="28"/>
          <w:szCs w:val="28"/>
        </w:rPr>
        <w:t>о</w:t>
      </w:r>
      <w:r w:rsidRPr="001B06E3">
        <w:rPr>
          <w:sz w:val="28"/>
          <w:szCs w:val="28"/>
        </w:rPr>
        <w:t>ставляющими общность, разных видов социальных действий;</w:t>
      </w:r>
    </w:p>
    <w:p w:rsidR="00BF319B" w:rsidRPr="001B06E3" w:rsidRDefault="00BF319B" w:rsidP="000504ED">
      <w:pPr>
        <w:numPr>
          <w:ilvl w:val="0"/>
          <w:numId w:val="43"/>
        </w:numPr>
        <w:tabs>
          <w:tab w:val="left" w:pos="1068"/>
        </w:tabs>
        <w:jc w:val="both"/>
        <w:rPr>
          <w:sz w:val="28"/>
          <w:szCs w:val="28"/>
        </w:rPr>
      </w:pPr>
      <w:r w:rsidRPr="001B06E3">
        <w:rPr>
          <w:b/>
          <w:sz w:val="28"/>
          <w:szCs w:val="28"/>
        </w:rPr>
        <w:t>Объект</w:t>
      </w:r>
      <w:r w:rsidRPr="001B06E3">
        <w:rPr>
          <w:b/>
          <w:i/>
          <w:sz w:val="28"/>
          <w:szCs w:val="28"/>
        </w:rPr>
        <w:t xml:space="preserve"> </w:t>
      </w:r>
      <w:r w:rsidRPr="001B06E3">
        <w:rPr>
          <w:sz w:val="28"/>
          <w:szCs w:val="28"/>
        </w:rPr>
        <w:t>воздействия людей;</w:t>
      </w:r>
    </w:p>
    <w:p w:rsidR="00BF319B" w:rsidRPr="001B06E3" w:rsidRDefault="00BF319B" w:rsidP="000504ED">
      <w:pPr>
        <w:numPr>
          <w:ilvl w:val="0"/>
          <w:numId w:val="43"/>
        </w:numPr>
        <w:tabs>
          <w:tab w:val="left" w:pos="1068"/>
        </w:tabs>
        <w:jc w:val="both"/>
        <w:rPr>
          <w:sz w:val="28"/>
          <w:szCs w:val="28"/>
        </w:rPr>
      </w:pPr>
      <w:r w:rsidRPr="001B06E3">
        <w:rPr>
          <w:b/>
          <w:sz w:val="28"/>
          <w:szCs w:val="28"/>
        </w:rPr>
        <w:t>Результаты</w:t>
      </w:r>
      <w:r w:rsidRPr="001B06E3">
        <w:rPr>
          <w:sz w:val="28"/>
          <w:szCs w:val="28"/>
        </w:rPr>
        <w:t xml:space="preserve"> материальной и духовной деятельности;</w:t>
      </w:r>
    </w:p>
    <w:p w:rsidR="00BF319B" w:rsidRPr="001B06E3" w:rsidRDefault="00BF319B" w:rsidP="000504ED">
      <w:pPr>
        <w:numPr>
          <w:ilvl w:val="0"/>
          <w:numId w:val="43"/>
        </w:numPr>
        <w:tabs>
          <w:tab w:val="left" w:pos="1068"/>
        </w:tabs>
        <w:jc w:val="both"/>
        <w:rPr>
          <w:sz w:val="28"/>
          <w:szCs w:val="28"/>
        </w:rPr>
      </w:pPr>
      <w:r w:rsidRPr="001B06E3">
        <w:rPr>
          <w:b/>
          <w:sz w:val="28"/>
          <w:szCs w:val="28"/>
        </w:rPr>
        <w:t>Окружение</w:t>
      </w:r>
      <w:r w:rsidRPr="001B06E3">
        <w:rPr>
          <w:sz w:val="28"/>
          <w:szCs w:val="28"/>
        </w:rPr>
        <w:t xml:space="preserve"> общностей – природная, искусственная (вещная и д</w:t>
      </w:r>
      <w:r w:rsidRPr="001B06E3">
        <w:rPr>
          <w:sz w:val="28"/>
          <w:szCs w:val="28"/>
        </w:rPr>
        <w:t>у</w:t>
      </w:r>
      <w:r w:rsidRPr="001B06E3">
        <w:rPr>
          <w:sz w:val="28"/>
          <w:szCs w:val="28"/>
        </w:rPr>
        <w:t xml:space="preserve">ховная) и социетальная </w:t>
      </w:r>
      <w:r w:rsidRPr="001B06E3">
        <w:rPr>
          <w:b/>
          <w:sz w:val="28"/>
          <w:szCs w:val="28"/>
        </w:rPr>
        <w:t>среды</w:t>
      </w:r>
      <w:r w:rsidRPr="001B06E3">
        <w:rPr>
          <w:sz w:val="28"/>
          <w:szCs w:val="28"/>
        </w:rPr>
        <w:t>, которые выступают в качестве усл</w:t>
      </w:r>
      <w:r w:rsidRPr="001B06E3">
        <w:rPr>
          <w:sz w:val="28"/>
          <w:szCs w:val="28"/>
        </w:rPr>
        <w:t>о</w:t>
      </w:r>
      <w:r w:rsidRPr="001B06E3">
        <w:rPr>
          <w:sz w:val="28"/>
          <w:szCs w:val="28"/>
        </w:rPr>
        <w:t>вий их социальной активности, а также объектов их деятельности или субъектов взаимодействия (последнее относится только к с</w:t>
      </w:r>
      <w:r w:rsidRPr="001B06E3">
        <w:rPr>
          <w:sz w:val="28"/>
          <w:szCs w:val="28"/>
        </w:rPr>
        <w:t>о</w:t>
      </w:r>
      <w:r w:rsidRPr="001B06E3">
        <w:rPr>
          <w:sz w:val="28"/>
          <w:szCs w:val="28"/>
        </w:rPr>
        <w:t>циетальной среде).</w:t>
      </w:r>
    </w:p>
    <w:p w:rsidR="00BF319B" w:rsidRPr="001B06E3" w:rsidRDefault="00BF319B" w:rsidP="001B06E3">
      <w:pPr>
        <w:jc w:val="both"/>
        <w:rPr>
          <w:sz w:val="28"/>
          <w:szCs w:val="28"/>
        </w:rPr>
      </w:pPr>
    </w:p>
    <w:p w:rsidR="00BF319B" w:rsidRPr="001B06E3" w:rsidRDefault="00BF319B" w:rsidP="001B06E3">
      <w:pPr>
        <w:ind w:firstLine="708"/>
        <w:jc w:val="both"/>
        <w:rPr>
          <w:sz w:val="28"/>
          <w:szCs w:val="28"/>
        </w:rPr>
      </w:pPr>
      <w:r w:rsidRPr="001B06E3">
        <w:rPr>
          <w:sz w:val="28"/>
          <w:szCs w:val="28"/>
        </w:rPr>
        <w:t xml:space="preserve">В социальной жизни, как и в других формах жизни общества, люди проявляют себя трояко: участвуют в 1) </w:t>
      </w:r>
      <w:r w:rsidRPr="001B06E3">
        <w:rPr>
          <w:b/>
          <w:i/>
          <w:sz w:val="28"/>
          <w:szCs w:val="28"/>
        </w:rPr>
        <w:t>предметной</w:t>
      </w:r>
      <w:r w:rsidRPr="001B06E3">
        <w:rPr>
          <w:sz w:val="28"/>
          <w:szCs w:val="28"/>
        </w:rPr>
        <w:t xml:space="preserve"> </w:t>
      </w:r>
      <w:r w:rsidRPr="001B06E3">
        <w:rPr>
          <w:b/>
          <w:i/>
          <w:sz w:val="28"/>
          <w:szCs w:val="28"/>
        </w:rPr>
        <w:t>деятельности</w:t>
      </w:r>
      <w:r w:rsidRPr="001B06E3">
        <w:rPr>
          <w:sz w:val="28"/>
          <w:szCs w:val="28"/>
        </w:rPr>
        <w:t xml:space="preserve">, 2) </w:t>
      </w:r>
      <w:r w:rsidRPr="001B06E3">
        <w:rPr>
          <w:b/>
          <w:i/>
          <w:sz w:val="28"/>
          <w:szCs w:val="28"/>
        </w:rPr>
        <w:t>соц</w:t>
      </w:r>
      <w:r w:rsidRPr="001B06E3">
        <w:rPr>
          <w:b/>
          <w:i/>
          <w:sz w:val="28"/>
          <w:szCs w:val="28"/>
        </w:rPr>
        <w:t>и</w:t>
      </w:r>
      <w:r w:rsidRPr="001B06E3">
        <w:rPr>
          <w:b/>
          <w:i/>
          <w:sz w:val="28"/>
          <w:szCs w:val="28"/>
        </w:rPr>
        <w:t>альной деятельности</w:t>
      </w:r>
      <w:r w:rsidRPr="001B06E3">
        <w:rPr>
          <w:sz w:val="28"/>
          <w:szCs w:val="28"/>
        </w:rPr>
        <w:t xml:space="preserve"> и</w:t>
      </w:r>
      <w:r w:rsidRPr="001B06E3">
        <w:rPr>
          <w:b/>
          <w:i/>
          <w:sz w:val="28"/>
          <w:szCs w:val="28"/>
        </w:rPr>
        <w:t xml:space="preserve"> </w:t>
      </w:r>
      <w:r w:rsidRPr="001B06E3">
        <w:rPr>
          <w:sz w:val="28"/>
          <w:szCs w:val="28"/>
        </w:rPr>
        <w:t xml:space="preserve">3) во </w:t>
      </w:r>
      <w:r w:rsidRPr="001B06E3">
        <w:rPr>
          <w:b/>
          <w:i/>
          <w:sz w:val="28"/>
          <w:szCs w:val="28"/>
        </w:rPr>
        <w:t xml:space="preserve">взаимоотношениях </w:t>
      </w:r>
      <w:r w:rsidRPr="001B06E3">
        <w:rPr>
          <w:sz w:val="28"/>
          <w:szCs w:val="28"/>
        </w:rPr>
        <w:t>друг с другом. Первая представляет собой разнообразные действия людей в отношении природы и созданных ими вещей с целью удовлетворения различных своих материал</w:t>
      </w:r>
      <w:r w:rsidRPr="001B06E3">
        <w:rPr>
          <w:sz w:val="28"/>
          <w:szCs w:val="28"/>
        </w:rPr>
        <w:t>ь</w:t>
      </w:r>
      <w:r w:rsidRPr="001B06E3">
        <w:rPr>
          <w:sz w:val="28"/>
          <w:szCs w:val="28"/>
        </w:rPr>
        <w:lastRenderedPageBreak/>
        <w:t>ных и духовных потребностей. Вторая – действия одних людей в отношении других с целью изменения их сознания (например, речь оратора). Часто их называют социальными взаимодействиями или интеракциями. Особенность социологии в том, что её интересует в деятельности только то, кто и как ею занимается, какие социальные свойства, черты действующих субъектов в ней проявляются. Саму деятельность людей социология не исследует. Содерж</w:t>
      </w:r>
      <w:r w:rsidRPr="001B06E3">
        <w:rPr>
          <w:sz w:val="28"/>
          <w:szCs w:val="28"/>
        </w:rPr>
        <w:t>а</w:t>
      </w:r>
      <w:r w:rsidRPr="001B06E3">
        <w:rPr>
          <w:sz w:val="28"/>
          <w:szCs w:val="28"/>
        </w:rPr>
        <w:t>ние всякой материальной и духовной деятельности (что она собой предста</w:t>
      </w:r>
      <w:r w:rsidRPr="001B06E3">
        <w:rPr>
          <w:sz w:val="28"/>
          <w:szCs w:val="28"/>
        </w:rPr>
        <w:t>в</w:t>
      </w:r>
      <w:r w:rsidRPr="001B06E3">
        <w:rPr>
          <w:sz w:val="28"/>
          <w:szCs w:val="28"/>
        </w:rPr>
        <w:t xml:space="preserve">ляет, чем отличается от другой деятельности) изучают те или иные </w:t>
      </w:r>
      <w:r w:rsidRPr="001B06E3">
        <w:rPr>
          <w:i/>
          <w:sz w:val="28"/>
          <w:szCs w:val="28"/>
        </w:rPr>
        <w:t>технол</w:t>
      </w:r>
      <w:r w:rsidRPr="001B06E3">
        <w:rPr>
          <w:i/>
          <w:sz w:val="28"/>
          <w:szCs w:val="28"/>
        </w:rPr>
        <w:t>о</w:t>
      </w:r>
      <w:r w:rsidRPr="001B06E3">
        <w:rPr>
          <w:i/>
          <w:sz w:val="28"/>
          <w:szCs w:val="28"/>
        </w:rPr>
        <w:t>гические</w:t>
      </w:r>
      <w:r w:rsidRPr="001B06E3">
        <w:rPr>
          <w:sz w:val="28"/>
          <w:szCs w:val="28"/>
        </w:rPr>
        <w:t xml:space="preserve"> науки. Третьи – это взаимосвязи, контакты людей вследствие их обоюдной зависимости или нужды друг в друге. </w:t>
      </w:r>
    </w:p>
    <w:p w:rsidR="00BF319B" w:rsidRPr="001B06E3" w:rsidRDefault="00BF319B" w:rsidP="001B06E3">
      <w:pPr>
        <w:ind w:firstLine="708"/>
        <w:jc w:val="both"/>
        <w:rPr>
          <w:sz w:val="28"/>
          <w:szCs w:val="28"/>
        </w:rPr>
        <w:sectPr w:rsidR="00BF319B" w:rsidRPr="001B06E3" w:rsidSect="00D47D82">
          <w:headerReference w:type="default" r:id="rId10"/>
          <w:footerReference w:type="default" r:id="rId11"/>
          <w:pgSz w:w="11905" w:h="16837"/>
          <w:pgMar w:top="1134" w:right="851" w:bottom="1134" w:left="1701" w:header="720" w:footer="720" w:gutter="0"/>
          <w:pgNumType w:start="2"/>
          <w:cols w:space="720"/>
          <w:titlePg/>
          <w:docGrid w:linePitch="360"/>
        </w:sectPr>
      </w:pPr>
      <w:r w:rsidRPr="001B06E3">
        <w:rPr>
          <w:sz w:val="28"/>
          <w:szCs w:val="28"/>
        </w:rPr>
        <w:t xml:space="preserve">Деятельность субъектно-объектна, это то, на </w:t>
      </w:r>
      <w:r w:rsidRPr="001B06E3">
        <w:rPr>
          <w:b/>
          <w:i/>
          <w:sz w:val="28"/>
          <w:szCs w:val="28"/>
        </w:rPr>
        <w:t>что</w:t>
      </w:r>
      <w:r w:rsidRPr="001B06E3">
        <w:rPr>
          <w:sz w:val="28"/>
          <w:szCs w:val="28"/>
        </w:rPr>
        <w:t xml:space="preserve"> </w:t>
      </w:r>
      <w:r w:rsidRPr="001B06E3">
        <w:rPr>
          <w:sz w:val="28"/>
          <w:szCs w:val="28"/>
          <w:lang w:val="en-US"/>
        </w:rPr>
        <w:t>S</w:t>
      </w:r>
      <w:r w:rsidRPr="001B06E3">
        <w:rPr>
          <w:sz w:val="28"/>
          <w:szCs w:val="28"/>
        </w:rPr>
        <w:t>→</w:t>
      </w:r>
      <w:r w:rsidRPr="001B06E3">
        <w:rPr>
          <w:sz w:val="28"/>
          <w:szCs w:val="28"/>
          <w:lang w:val="en-US"/>
        </w:rPr>
        <w:t>O</w:t>
      </w:r>
      <w:r w:rsidRPr="001B06E3">
        <w:rPr>
          <w:sz w:val="28"/>
          <w:szCs w:val="28"/>
        </w:rPr>
        <w:t xml:space="preserve"> или на </w:t>
      </w:r>
      <w:r w:rsidRPr="001B06E3">
        <w:rPr>
          <w:b/>
          <w:i/>
          <w:sz w:val="28"/>
          <w:szCs w:val="28"/>
        </w:rPr>
        <w:t>кого</w:t>
      </w:r>
      <w:r w:rsidRPr="001B06E3">
        <w:rPr>
          <w:sz w:val="28"/>
          <w:szCs w:val="28"/>
        </w:rPr>
        <w:t xml:space="preserve"> </w:t>
      </w:r>
      <w:r w:rsidRPr="001B06E3">
        <w:rPr>
          <w:sz w:val="28"/>
          <w:szCs w:val="28"/>
          <w:lang w:val="en-US"/>
        </w:rPr>
        <w:t>S</w:t>
      </w:r>
      <w:r w:rsidRPr="001B06E3">
        <w:rPr>
          <w:sz w:val="28"/>
          <w:szCs w:val="28"/>
        </w:rPr>
        <w:t>→</w:t>
      </w:r>
      <w:r w:rsidRPr="001B06E3">
        <w:rPr>
          <w:sz w:val="28"/>
          <w:szCs w:val="28"/>
          <w:lang w:val="en-US"/>
        </w:rPr>
        <w:t>S</w:t>
      </w:r>
      <w:r w:rsidRPr="001B06E3">
        <w:rPr>
          <w:sz w:val="28"/>
          <w:szCs w:val="28"/>
        </w:rPr>
        <w:t>`(</w:t>
      </w:r>
      <w:r w:rsidRPr="001B06E3">
        <w:rPr>
          <w:sz w:val="28"/>
          <w:szCs w:val="28"/>
          <w:lang w:val="en-US"/>
        </w:rPr>
        <w:t>O</w:t>
      </w:r>
      <w:r w:rsidRPr="001B06E3">
        <w:rPr>
          <w:sz w:val="28"/>
          <w:szCs w:val="28"/>
        </w:rPr>
        <w:t>) направлена деятельность. В первом случае она предметная, во вт</w:t>
      </w:r>
      <w:r w:rsidRPr="001B06E3">
        <w:rPr>
          <w:sz w:val="28"/>
          <w:szCs w:val="28"/>
        </w:rPr>
        <w:t>о</w:t>
      </w:r>
      <w:r w:rsidRPr="001B06E3">
        <w:rPr>
          <w:sz w:val="28"/>
          <w:szCs w:val="28"/>
        </w:rPr>
        <w:t>ром – социальная. В деятельности активен субъект и пассивен объект. Соц</w:t>
      </w:r>
      <w:r w:rsidRPr="001B06E3">
        <w:rPr>
          <w:sz w:val="28"/>
          <w:szCs w:val="28"/>
        </w:rPr>
        <w:t>и</w:t>
      </w:r>
      <w:r w:rsidRPr="001B06E3">
        <w:rPr>
          <w:sz w:val="28"/>
          <w:szCs w:val="28"/>
        </w:rPr>
        <w:t xml:space="preserve">альные взаимоотношения субъектно-субъектны </w:t>
      </w:r>
      <w:r w:rsidRPr="001B06E3">
        <w:rPr>
          <w:sz w:val="28"/>
          <w:szCs w:val="28"/>
          <w:lang w:val="en-US"/>
        </w:rPr>
        <w:t>S</w:t>
      </w:r>
      <w:r w:rsidRPr="001B06E3">
        <w:rPr>
          <w:sz w:val="28"/>
          <w:szCs w:val="28"/>
        </w:rPr>
        <w:t>↔</w:t>
      </w:r>
      <w:r w:rsidRPr="001B06E3">
        <w:rPr>
          <w:sz w:val="28"/>
          <w:szCs w:val="28"/>
          <w:lang w:val="en-US"/>
        </w:rPr>
        <w:t>S</w:t>
      </w:r>
      <w:r w:rsidRPr="001B06E3">
        <w:rPr>
          <w:sz w:val="28"/>
          <w:szCs w:val="28"/>
        </w:rPr>
        <w:t>’. В них каждая сторона активна, осуществляет контакты, реализует в них свои социальные интересы. Социальные взаимоотношения не только одна их двух основных форм а</w:t>
      </w:r>
      <w:r w:rsidRPr="001B06E3">
        <w:rPr>
          <w:sz w:val="28"/>
          <w:szCs w:val="28"/>
        </w:rPr>
        <w:t>к</w:t>
      </w:r>
      <w:r w:rsidRPr="001B06E3">
        <w:rPr>
          <w:sz w:val="28"/>
          <w:szCs w:val="28"/>
        </w:rPr>
        <w:t>тивности людей, но и обязательная сторона, составляющая всякой их де</w:t>
      </w:r>
      <w:r w:rsidRPr="001B06E3">
        <w:rPr>
          <w:sz w:val="28"/>
          <w:szCs w:val="28"/>
        </w:rPr>
        <w:t>я</w:t>
      </w:r>
      <w:r w:rsidRPr="001B06E3">
        <w:rPr>
          <w:sz w:val="28"/>
          <w:szCs w:val="28"/>
        </w:rPr>
        <w:t xml:space="preserve">тельности.  Последняя существует только в единстве с ними. </w:t>
      </w:r>
      <w:r w:rsidRPr="001B06E3">
        <w:rPr>
          <w:sz w:val="28"/>
          <w:szCs w:val="28"/>
        </w:rPr>
        <w:tab/>
      </w:r>
    </w:p>
    <w:p w:rsidR="00BF319B" w:rsidRPr="001B06E3" w:rsidRDefault="00BF319B" w:rsidP="001B06E3">
      <w:pPr>
        <w:ind w:firstLine="708"/>
        <w:jc w:val="both"/>
        <w:rPr>
          <w:sz w:val="28"/>
          <w:szCs w:val="28"/>
        </w:rPr>
      </w:pPr>
      <w:r w:rsidRPr="001B06E3">
        <w:rPr>
          <w:sz w:val="28"/>
          <w:szCs w:val="28"/>
        </w:rPr>
        <w:lastRenderedPageBreak/>
        <w:t>Жизнь общностей зависит от активности входящих в них людей. Что же движет ими, заставляет  их совершать  действия в отношении разного р</w:t>
      </w:r>
      <w:r w:rsidRPr="001B06E3">
        <w:rPr>
          <w:sz w:val="28"/>
          <w:szCs w:val="28"/>
        </w:rPr>
        <w:t>о</w:t>
      </w:r>
      <w:r w:rsidRPr="001B06E3">
        <w:rPr>
          <w:sz w:val="28"/>
          <w:szCs w:val="28"/>
        </w:rPr>
        <w:t>да предметов и других людей, вступать с ними во взаимодействия и взаим</w:t>
      </w:r>
      <w:r w:rsidRPr="001B06E3">
        <w:rPr>
          <w:sz w:val="28"/>
          <w:szCs w:val="28"/>
        </w:rPr>
        <w:t>о</w:t>
      </w:r>
      <w:r w:rsidRPr="001B06E3">
        <w:rPr>
          <w:sz w:val="28"/>
          <w:szCs w:val="28"/>
        </w:rPr>
        <w:t xml:space="preserve">отношения? Главной побудительной силой является их нужда, их </w:t>
      </w:r>
      <w:r w:rsidRPr="001B06E3">
        <w:rPr>
          <w:i/>
          <w:sz w:val="28"/>
          <w:szCs w:val="28"/>
        </w:rPr>
        <w:t>потребн</w:t>
      </w:r>
      <w:r w:rsidRPr="001B06E3">
        <w:rPr>
          <w:i/>
          <w:sz w:val="28"/>
          <w:szCs w:val="28"/>
        </w:rPr>
        <w:t>о</w:t>
      </w:r>
      <w:r w:rsidRPr="001B06E3">
        <w:rPr>
          <w:i/>
          <w:sz w:val="28"/>
          <w:szCs w:val="28"/>
        </w:rPr>
        <w:t>сти</w:t>
      </w:r>
      <w:r w:rsidRPr="001B06E3">
        <w:rPr>
          <w:sz w:val="28"/>
          <w:szCs w:val="28"/>
        </w:rPr>
        <w:t xml:space="preserve"> в чем-то. Среди них выделяют социальные. Однако единого понимания последних нет. Так, для </w:t>
      </w:r>
      <w:r w:rsidRPr="001B06E3">
        <w:rPr>
          <w:b/>
          <w:i/>
          <w:sz w:val="28"/>
          <w:szCs w:val="28"/>
        </w:rPr>
        <w:t>А. Маслоу</w:t>
      </w:r>
      <w:r w:rsidRPr="001B06E3">
        <w:rPr>
          <w:sz w:val="28"/>
          <w:szCs w:val="28"/>
        </w:rPr>
        <w:t xml:space="preserve"> – это потребности в принадлежности к коллективу, в привязанности к другим людям, в общении с ними, заботе о них, во внимании к себе.</w:t>
      </w:r>
    </w:p>
    <w:p w:rsidR="00BF319B" w:rsidRPr="001B06E3" w:rsidRDefault="00BF319B" w:rsidP="001B06E3">
      <w:pPr>
        <w:ind w:firstLine="708"/>
        <w:jc w:val="both"/>
        <w:rPr>
          <w:sz w:val="28"/>
          <w:szCs w:val="28"/>
        </w:rPr>
      </w:pPr>
      <w:r w:rsidRPr="001B06E3">
        <w:rPr>
          <w:sz w:val="28"/>
          <w:szCs w:val="28"/>
        </w:rPr>
        <w:t>Потребности, осознанные индивидами и группами, становятся их соц</w:t>
      </w:r>
      <w:r w:rsidRPr="001B06E3">
        <w:rPr>
          <w:sz w:val="28"/>
          <w:szCs w:val="28"/>
        </w:rPr>
        <w:t>и</w:t>
      </w:r>
      <w:r w:rsidRPr="001B06E3">
        <w:rPr>
          <w:sz w:val="28"/>
          <w:szCs w:val="28"/>
        </w:rPr>
        <w:t xml:space="preserve">альными </w:t>
      </w:r>
      <w:r w:rsidRPr="001B06E3">
        <w:rPr>
          <w:i/>
          <w:sz w:val="28"/>
          <w:szCs w:val="28"/>
        </w:rPr>
        <w:t>интересами</w:t>
      </w:r>
      <w:r w:rsidRPr="001B06E3">
        <w:rPr>
          <w:sz w:val="28"/>
          <w:szCs w:val="28"/>
        </w:rPr>
        <w:t>. В последних всегда выражается стремление разных общностей и отдельных людей к воспроизводству себя, к сохранению или изменению своего социального положения. Социальные интересы являются главной движущей силой, импульсом социальных действий всех социальных субъектов. Социальные интересы являются той силой, которая объединяет людей в общности и группы.  Однако участие их и в социетальных формах жизни предполагает существование у них также экономических, политич</w:t>
      </w:r>
      <w:r w:rsidRPr="001B06E3">
        <w:rPr>
          <w:sz w:val="28"/>
          <w:szCs w:val="28"/>
        </w:rPr>
        <w:t>е</w:t>
      </w:r>
      <w:r w:rsidRPr="001B06E3">
        <w:rPr>
          <w:sz w:val="28"/>
          <w:szCs w:val="28"/>
        </w:rPr>
        <w:t>ских, идеологических интересов, точнее их синтезацию – наличие социально-экономических (-политических, -идеологических) интересов. Например, на отношение людей к работе оказывают влияние как их социальные, так и с</w:t>
      </w:r>
      <w:r w:rsidRPr="001B06E3">
        <w:rPr>
          <w:sz w:val="28"/>
          <w:szCs w:val="28"/>
        </w:rPr>
        <w:t>о</w:t>
      </w:r>
      <w:r w:rsidRPr="001B06E3">
        <w:rPr>
          <w:sz w:val="28"/>
          <w:szCs w:val="28"/>
        </w:rPr>
        <w:t>циетальные, интересы. Какие из них возьмут «верх», будет зависеть от ко</w:t>
      </w:r>
      <w:r w:rsidRPr="001B06E3">
        <w:rPr>
          <w:sz w:val="28"/>
          <w:szCs w:val="28"/>
        </w:rPr>
        <w:t>н</w:t>
      </w:r>
      <w:r w:rsidRPr="001B06E3">
        <w:rPr>
          <w:sz w:val="28"/>
          <w:szCs w:val="28"/>
        </w:rPr>
        <w:t>кретных обстоятельств, от приоритетности для личности (группы) тех или других проблем.</w:t>
      </w:r>
    </w:p>
    <w:p w:rsidR="00BF319B" w:rsidRPr="001B06E3" w:rsidRDefault="00BF319B" w:rsidP="001B06E3">
      <w:pPr>
        <w:ind w:firstLine="708"/>
        <w:jc w:val="both"/>
        <w:rPr>
          <w:sz w:val="28"/>
          <w:szCs w:val="28"/>
        </w:rPr>
      </w:pPr>
      <w:r w:rsidRPr="001B06E3">
        <w:rPr>
          <w:sz w:val="28"/>
          <w:szCs w:val="28"/>
        </w:rPr>
        <w:t>Наличие у социальных субъектов интересов указывает лишь на поте</w:t>
      </w:r>
      <w:r w:rsidRPr="001B06E3">
        <w:rPr>
          <w:sz w:val="28"/>
          <w:szCs w:val="28"/>
        </w:rPr>
        <w:t>н</w:t>
      </w:r>
      <w:r w:rsidRPr="001B06E3">
        <w:rPr>
          <w:sz w:val="28"/>
          <w:szCs w:val="28"/>
        </w:rPr>
        <w:t xml:space="preserve">циальные способности их к социальным действиям. Начало практической реализации субъектом своих интересов выражается в его </w:t>
      </w:r>
      <w:r w:rsidRPr="001B06E3">
        <w:rPr>
          <w:i/>
          <w:sz w:val="28"/>
          <w:szCs w:val="28"/>
        </w:rPr>
        <w:t>отношениях</w:t>
      </w:r>
      <w:r w:rsidRPr="001B06E3">
        <w:rPr>
          <w:sz w:val="28"/>
          <w:szCs w:val="28"/>
        </w:rPr>
        <w:t xml:space="preserve"> к др</w:t>
      </w:r>
      <w:r w:rsidRPr="001B06E3">
        <w:rPr>
          <w:sz w:val="28"/>
          <w:szCs w:val="28"/>
        </w:rPr>
        <w:t>у</w:t>
      </w:r>
      <w:r w:rsidRPr="001B06E3">
        <w:rPr>
          <w:sz w:val="28"/>
          <w:szCs w:val="28"/>
        </w:rPr>
        <w:t xml:space="preserve">гим субъектам и объектам своих действий. Отношения служат основаниями </w:t>
      </w:r>
      <w:r w:rsidRPr="001B06E3">
        <w:rPr>
          <w:sz w:val="28"/>
          <w:szCs w:val="28"/>
        </w:rPr>
        <w:lastRenderedPageBreak/>
        <w:t xml:space="preserve">для завязывания субъектами социальных </w:t>
      </w:r>
      <w:r w:rsidRPr="001B06E3">
        <w:rPr>
          <w:i/>
          <w:sz w:val="28"/>
          <w:szCs w:val="28"/>
        </w:rPr>
        <w:t>связей</w:t>
      </w:r>
      <w:r w:rsidRPr="001B06E3">
        <w:rPr>
          <w:sz w:val="28"/>
          <w:szCs w:val="28"/>
        </w:rPr>
        <w:t>, т.е. вступления их в разли</w:t>
      </w:r>
      <w:r w:rsidRPr="001B06E3">
        <w:rPr>
          <w:sz w:val="28"/>
          <w:szCs w:val="28"/>
        </w:rPr>
        <w:t>ч</w:t>
      </w:r>
      <w:r w:rsidRPr="001B06E3">
        <w:rPr>
          <w:sz w:val="28"/>
          <w:szCs w:val="28"/>
        </w:rPr>
        <w:t>ные контакты с определенными субъектами или предметами окружающей среды. Последние являются объектами социальной деятельности. Социал</w:t>
      </w:r>
      <w:r w:rsidRPr="001B06E3">
        <w:rPr>
          <w:sz w:val="28"/>
          <w:szCs w:val="28"/>
        </w:rPr>
        <w:t>ь</w:t>
      </w:r>
      <w:r w:rsidRPr="001B06E3">
        <w:rPr>
          <w:sz w:val="28"/>
          <w:szCs w:val="28"/>
        </w:rPr>
        <w:t>ные связи возникают и в результате выполнения субъектами каких-то ролей, обязанностей, возложенных на них социальных функций.</w:t>
      </w:r>
    </w:p>
    <w:p w:rsidR="00BF319B" w:rsidRPr="001B06E3" w:rsidRDefault="00BF319B" w:rsidP="001B06E3">
      <w:pPr>
        <w:ind w:firstLine="708"/>
        <w:jc w:val="both"/>
        <w:rPr>
          <w:sz w:val="28"/>
          <w:szCs w:val="28"/>
        </w:rPr>
      </w:pPr>
      <w:r w:rsidRPr="001B06E3">
        <w:rPr>
          <w:sz w:val="28"/>
          <w:szCs w:val="28"/>
        </w:rPr>
        <w:t xml:space="preserve">Все социальные действия характеризуются определённым способом их выполнения. Он указывает на то </w:t>
      </w:r>
      <w:r w:rsidRPr="001B06E3">
        <w:rPr>
          <w:b/>
          <w:i/>
          <w:sz w:val="28"/>
          <w:szCs w:val="28"/>
        </w:rPr>
        <w:t>как</w:t>
      </w:r>
      <w:r w:rsidRPr="001B06E3">
        <w:rPr>
          <w:sz w:val="28"/>
          <w:szCs w:val="28"/>
        </w:rPr>
        <w:t xml:space="preserve"> действуют люди (социальные группы) в отличие от того </w:t>
      </w:r>
      <w:r w:rsidRPr="001B06E3">
        <w:rPr>
          <w:b/>
          <w:i/>
          <w:sz w:val="28"/>
          <w:szCs w:val="28"/>
        </w:rPr>
        <w:t>что</w:t>
      </w:r>
      <w:r w:rsidRPr="001B06E3">
        <w:rPr>
          <w:sz w:val="28"/>
          <w:szCs w:val="28"/>
        </w:rPr>
        <w:t xml:space="preserve"> представляют собой их социальные действия, каково их содержание. Образцовый способ деятельности и взаимоотношений людей является их </w:t>
      </w:r>
      <w:r w:rsidRPr="001B06E3">
        <w:rPr>
          <w:b/>
          <w:i/>
          <w:sz w:val="28"/>
          <w:szCs w:val="28"/>
        </w:rPr>
        <w:t>культурой</w:t>
      </w:r>
      <w:r w:rsidRPr="001B06E3">
        <w:rPr>
          <w:sz w:val="28"/>
          <w:szCs w:val="28"/>
        </w:rPr>
        <w:t xml:space="preserve">. </w:t>
      </w:r>
    </w:p>
    <w:p w:rsidR="00BF319B" w:rsidRPr="001B06E3" w:rsidRDefault="00BF319B" w:rsidP="001B06E3">
      <w:pPr>
        <w:ind w:firstLine="708"/>
        <w:jc w:val="both"/>
        <w:rPr>
          <w:sz w:val="28"/>
          <w:szCs w:val="28"/>
        </w:rPr>
      </w:pPr>
    </w:p>
    <w:tbl>
      <w:tblPr>
        <w:tblW w:w="0" w:type="auto"/>
        <w:tblInd w:w="-5" w:type="dxa"/>
        <w:tblLayout w:type="fixed"/>
        <w:tblLook w:val="0000"/>
      </w:tblPr>
      <w:tblGrid>
        <w:gridCol w:w="2392"/>
        <w:gridCol w:w="2392"/>
        <w:gridCol w:w="2393"/>
        <w:gridCol w:w="2403"/>
      </w:tblGrid>
      <w:tr w:rsidR="00BF319B" w:rsidRPr="001B06E3" w:rsidTr="006E3422">
        <w:tc>
          <w:tcPr>
            <w:tcW w:w="2392" w:type="dxa"/>
            <w:tcBorders>
              <w:top w:val="single" w:sz="4" w:space="0" w:color="000000"/>
              <w:left w:val="single" w:sz="4" w:space="0" w:color="000000"/>
              <w:bottom w:val="single" w:sz="4" w:space="0" w:color="000000"/>
            </w:tcBorders>
            <w:vAlign w:val="center"/>
          </w:tcPr>
          <w:p w:rsidR="00BF319B" w:rsidRPr="001B06E3" w:rsidRDefault="00BF319B" w:rsidP="00F44B55">
            <w:pPr>
              <w:snapToGrid w:val="0"/>
              <w:jc w:val="both"/>
              <w:rPr>
                <w:b/>
                <w:i/>
                <w:sz w:val="28"/>
                <w:szCs w:val="28"/>
              </w:rPr>
            </w:pPr>
            <w:r w:rsidRPr="001B06E3">
              <w:rPr>
                <w:sz w:val="28"/>
                <w:szCs w:val="28"/>
              </w:rPr>
              <w:t>Важнейшее сво</w:t>
            </w:r>
            <w:r w:rsidRPr="001B06E3">
              <w:rPr>
                <w:sz w:val="28"/>
                <w:szCs w:val="28"/>
              </w:rPr>
              <w:t>й</w:t>
            </w:r>
            <w:r w:rsidRPr="001B06E3">
              <w:rPr>
                <w:sz w:val="28"/>
                <w:szCs w:val="28"/>
              </w:rPr>
              <w:t>ство субъекта – его сознание, главным комп</w:t>
            </w:r>
            <w:r w:rsidRPr="001B06E3">
              <w:rPr>
                <w:sz w:val="28"/>
                <w:szCs w:val="28"/>
              </w:rPr>
              <w:t>о</w:t>
            </w:r>
            <w:r w:rsidRPr="001B06E3">
              <w:rPr>
                <w:sz w:val="28"/>
                <w:szCs w:val="28"/>
              </w:rPr>
              <w:t xml:space="preserve">нентом которого являются </w:t>
            </w:r>
            <w:r w:rsidRPr="001B06E3">
              <w:rPr>
                <w:b/>
                <w:i/>
                <w:sz w:val="28"/>
                <w:szCs w:val="28"/>
              </w:rPr>
              <w:t>инт</w:t>
            </w:r>
            <w:r w:rsidRPr="001B06E3">
              <w:rPr>
                <w:b/>
                <w:i/>
                <w:sz w:val="28"/>
                <w:szCs w:val="28"/>
              </w:rPr>
              <w:t>е</w:t>
            </w:r>
            <w:r w:rsidRPr="001B06E3">
              <w:rPr>
                <w:b/>
                <w:i/>
                <w:sz w:val="28"/>
                <w:szCs w:val="28"/>
              </w:rPr>
              <w:t>ресы</w:t>
            </w:r>
          </w:p>
        </w:tc>
        <w:tc>
          <w:tcPr>
            <w:tcW w:w="2392" w:type="dxa"/>
            <w:tcBorders>
              <w:top w:val="single" w:sz="4" w:space="0" w:color="000000"/>
              <w:left w:val="single" w:sz="4" w:space="0" w:color="000000"/>
              <w:bottom w:val="single" w:sz="4" w:space="0" w:color="000000"/>
            </w:tcBorders>
            <w:vAlign w:val="center"/>
          </w:tcPr>
          <w:p w:rsidR="00BF319B" w:rsidRPr="001B06E3" w:rsidRDefault="00BF319B" w:rsidP="00F44B55">
            <w:pPr>
              <w:snapToGrid w:val="0"/>
              <w:jc w:val="both"/>
              <w:rPr>
                <w:sz w:val="28"/>
                <w:szCs w:val="28"/>
              </w:rPr>
            </w:pPr>
            <w:r w:rsidRPr="001B06E3">
              <w:rPr>
                <w:sz w:val="28"/>
                <w:szCs w:val="28"/>
              </w:rPr>
              <w:t>Интересы суб</w:t>
            </w:r>
            <w:r w:rsidRPr="001B06E3">
              <w:rPr>
                <w:sz w:val="28"/>
                <w:szCs w:val="28"/>
              </w:rPr>
              <w:t>ъ</w:t>
            </w:r>
            <w:r w:rsidRPr="001B06E3">
              <w:rPr>
                <w:sz w:val="28"/>
                <w:szCs w:val="28"/>
              </w:rPr>
              <w:t>екта выражаются, конкретизирую</w:t>
            </w:r>
            <w:r w:rsidRPr="001B06E3">
              <w:rPr>
                <w:sz w:val="28"/>
                <w:szCs w:val="28"/>
              </w:rPr>
              <w:t>т</w:t>
            </w:r>
            <w:r w:rsidRPr="001B06E3">
              <w:rPr>
                <w:sz w:val="28"/>
                <w:szCs w:val="28"/>
              </w:rPr>
              <w:t>ся в его социал</w:t>
            </w:r>
            <w:r w:rsidRPr="001B06E3">
              <w:rPr>
                <w:sz w:val="28"/>
                <w:szCs w:val="28"/>
              </w:rPr>
              <w:t>ь</w:t>
            </w:r>
            <w:r w:rsidRPr="001B06E3">
              <w:rPr>
                <w:sz w:val="28"/>
                <w:szCs w:val="28"/>
              </w:rPr>
              <w:t xml:space="preserve">ных </w:t>
            </w:r>
            <w:r w:rsidRPr="001B06E3">
              <w:rPr>
                <w:b/>
                <w:i/>
                <w:sz w:val="28"/>
                <w:szCs w:val="28"/>
              </w:rPr>
              <w:t>отношениях</w:t>
            </w:r>
            <w:r w:rsidRPr="001B06E3">
              <w:rPr>
                <w:sz w:val="28"/>
                <w:szCs w:val="28"/>
              </w:rPr>
              <w:t xml:space="preserve"> к другим субъе</w:t>
            </w:r>
            <w:r w:rsidRPr="001B06E3">
              <w:rPr>
                <w:sz w:val="28"/>
                <w:szCs w:val="28"/>
              </w:rPr>
              <w:t>к</w:t>
            </w:r>
            <w:r w:rsidRPr="001B06E3">
              <w:rPr>
                <w:sz w:val="28"/>
                <w:szCs w:val="28"/>
              </w:rPr>
              <w:t>там и объектам – предметам окр</w:t>
            </w:r>
            <w:r w:rsidRPr="001B06E3">
              <w:rPr>
                <w:sz w:val="28"/>
                <w:szCs w:val="28"/>
              </w:rPr>
              <w:t>у</w:t>
            </w:r>
            <w:r w:rsidRPr="001B06E3">
              <w:rPr>
                <w:sz w:val="28"/>
                <w:szCs w:val="28"/>
              </w:rPr>
              <w:t>жающего мира</w:t>
            </w:r>
          </w:p>
        </w:tc>
        <w:tc>
          <w:tcPr>
            <w:tcW w:w="2393" w:type="dxa"/>
            <w:tcBorders>
              <w:top w:val="single" w:sz="4" w:space="0" w:color="000000"/>
              <w:left w:val="single" w:sz="4" w:space="0" w:color="000000"/>
              <w:bottom w:val="single" w:sz="4" w:space="0" w:color="000000"/>
            </w:tcBorders>
            <w:vAlign w:val="center"/>
          </w:tcPr>
          <w:p w:rsidR="00BF319B" w:rsidRPr="001B06E3" w:rsidRDefault="00BF319B" w:rsidP="00F44B55">
            <w:pPr>
              <w:snapToGrid w:val="0"/>
              <w:jc w:val="both"/>
              <w:rPr>
                <w:sz w:val="28"/>
                <w:szCs w:val="28"/>
              </w:rPr>
            </w:pPr>
            <w:r w:rsidRPr="001B06E3">
              <w:rPr>
                <w:sz w:val="28"/>
                <w:szCs w:val="28"/>
              </w:rPr>
              <w:t>Следствием о</w:t>
            </w:r>
            <w:r w:rsidRPr="001B06E3">
              <w:rPr>
                <w:sz w:val="28"/>
                <w:szCs w:val="28"/>
              </w:rPr>
              <w:t>т</w:t>
            </w:r>
            <w:r w:rsidRPr="001B06E3">
              <w:rPr>
                <w:sz w:val="28"/>
                <w:szCs w:val="28"/>
              </w:rPr>
              <w:t>ношений субъе</w:t>
            </w:r>
            <w:r w:rsidRPr="001B06E3">
              <w:rPr>
                <w:sz w:val="28"/>
                <w:szCs w:val="28"/>
              </w:rPr>
              <w:t>к</w:t>
            </w:r>
            <w:r w:rsidRPr="001B06E3">
              <w:rPr>
                <w:sz w:val="28"/>
                <w:szCs w:val="28"/>
              </w:rPr>
              <w:t xml:space="preserve">та становятся его определенные социальные </w:t>
            </w:r>
            <w:r w:rsidRPr="001B06E3">
              <w:rPr>
                <w:b/>
                <w:i/>
                <w:sz w:val="28"/>
                <w:szCs w:val="28"/>
              </w:rPr>
              <w:t>связи</w:t>
            </w:r>
            <w:r w:rsidRPr="001B06E3">
              <w:rPr>
                <w:b/>
                <w:sz w:val="28"/>
                <w:szCs w:val="28"/>
              </w:rPr>
              <w:t xml:space="preserve"> </w:t>
            </w:r>
            <w:r w:rsidRPr="001B06E3">
              <w:rPr>
                <w:sz w:val="28"/>
                <w:szCs w:val="28"/>
              </w:rPr>
              <w:t>(контакты) с др</w:t>
            </w:r>
            <w:r w:rsidRPr="001B06E3">
              <w:rPr>
                <w:sz w:val="28"/>
                <w:szCs w:val="28"/>
              </w:rPr>
              <w:t>у</w:t>
            </w:r>
            <w:r w:rsidRPr="001B06E3">
              <w:rPr>
                <w:sz w:val="28"/>
                <w:szCs w:val="28"/>
              </w:rPr>
              <w:t>гими субъектами и объектами</w:t>
            </w:r>
          </w:p>
        </w:tc>
        <w:tc>
          <w:tcPr>
            <w:tcW w:w="2403" w:type="dxa"/>
            <w:tcBorders>
              <w:top w:val="single" w:sz="4" w:space="0" w:color="000000"/>
              <w:left w:val="single" w:sz="4" w:space="0" w:color="000000"/>
              <w:bottom w:val="single" w:sz="4" w:space="0" w:color="000000"/>
              <w:right w:val="single" w:sz="4" w:space="0" w:color="000000"/>
            </w:tcBorders>
            <w:vAlign w:val="center"/>
          </w:tcPr>
          <w:p w:rsidR="00BF319B" w:rsidRPr="001B06E3" w:rsidRDefault="00BF319B" w:rsidP="00F44B55">
            <w:pPr>
              <w:snapToGrid w:val="0"/>
              <w:jc w:val="both"/>
              <w:rPr>
                <w:b/>
                <w:i/>
                <w:sz w:val="28"/>
                <w:szCs w:val="28"/>
              </w:rPr>
            </w:pPr>
            <w:r w:rsidRPr="001B06E3">
              <w:rPr>
                <w:sz w:val="28"/>
                <w:szCs w:val="28"/>
              </w:rPr>
              <w:t>Результатом св</w:t>
            </w:r>
            <w:r w:rsidRPr="001B06E3">
              <w:rPr>
                <w:sz w:val="28"/>
                <w:szCs w:val="28"/>
              </w:rPr>
              <w:t>я</w:t>
            </w:r>
            <w:r w:rsidRPr="001B06E3">
              <w:rPr>
                <w:sz w:val="28"/>
                <w:szCs w:val="28"/>
              </w:rPr>
              <w:t>зей являются с</w:t>
            </w:r>
            <w:r w:rsidRPr="001B06E3">
              <w:rPr>
                <w:sz w:val="28"/>
                <w:szCs w:val="28"/>
              </w:rPr>
              <w:t>о</w:t>
            </w:r>
            <w:r w:rsidRPr="001B06E3">
              <w:rPr>
                <w:sz w:val="28"/>
                <w:szCs w:val="28"/>
              </w:rPr>
              <w:t xml:space="preserve">циальные </w:t>
            </w:r>
            <w:r w:rsidRPr="001B06E3">
              <w:rPr>
                <w:b/>
                <w:i/>
                <w:sz w:val="28"/>
                <w:szCs w:val="28"/>
              </w:rPr>
              <w:t>дейс</w:t>
            </w:r>
            <w:r w:rsidRPr="001B06E3">
              <w:rPr>
                <w:b/>
                <w:i/>
                <w:sz w:val="28"/>
                <w:szCs w:val="28"/>
              </w:rPr>
              <w:t>т</w:t>
            </w:r>
            <w:r w:rsidRPr="001B06E3">
              <w:rPr>
                <w:b/>
                <w:i/>
                <w:sz w:val="28"/>
                <w:szCs w:val="28"/>
              </w:rPr>
              <w:t>вия</w:t>
            </w:r>
            <w:r w:rsidRPr="001B06E3">
              <w:rPr>
                <w:b/>
                <w:sz w:val="28"/>
                <w:szCs w:val="28"/>
              </w:rPr>
              <w:t xml:space="preserve"> </w:t>
            </w:r>
            <w:r w:rsidRPr="001B06E3">
              <w:rPr>
                <w:sz w:val="28"/>
                <w:szCs w:val="28"/>
              </w:rPr>
              <w:t>субъекта, их искусное испо</w:t>
            </w:r>
            <w:r w:rsidRPr="001B06E3">
              <w:rPr>
                <w:sz w:val="28"/>
                <w:szCs w:val="28"/>
              </w:rPr>
              <w:t>л</w:t>
            </w:r>
            <w:r w:rsidRPr="001B06E3">
              <w:rPr>
                <w:sz w:val="28"/>
                <w:szCs w:val="28"/>
              </w:rPr>
              <w:t xml:space="preserve">нение – </w:t>
            </w:r>
            <w:r w:rsidRPr="001B06E3">
              <w:rPr>
                <w:b/>
                <w:i/>
                <w:sz w:val="28"/>
                <w:szCs w:val="28"/>
              </w:rPr>
              <w:t>культура</w:t>
            </w:r>
          </w:p>
        </w:tc>
      </w:tr>
    </w:tbl>
    <w:p w:rsidR="00BF319B" w:rsidRPr="001B06E3" w:rsidRDefault="00BF319B" w:rsidP="001B06E3">
      <w:pPr>
        <w:ind w:firstLine="708"/>
        <w:jc w:val="both"/>
        <w:rPr>
          <w:b/>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5</w:t>
      </w:r>
      <w:r w:rsidRPr="001B06E3">
        <w:rPr>
          <w:sz w:val="28"/>
          <w:szCs w:val="28"/>
        </w:rPr>
        <w:t xml:space="preserve"> Мы рассматривали социальную жизнь главным образом в неизме</w:t>
      </w:r>
      <w:r w:rsidRPr="001B06E3">
        <w:rPr>
          <w:sz w:val="28"/>
          <w:szCs w:val="28"/>
        </w:rPr>
        <w:t>н</w:t>
      </w:r>
      <w:r w:rsidRPr="001B06E3">
        <w:rPr>
          <w:sz w:val="28"/>
          <w:szCs w:val="28"/>
        </w:rPr>
        <w:t>ном состоянии, в статике, но она живет (на это указывает ее название), изм</w:t>
      </w:r>
      <w:r w:rsidRPr="001B06E3">
        <w:rPr>
          <w:sz w:val="28"/>
          <w:szCs w:val="28"/>
        </w:rPr>
        <w:t>е</w:t>
      </w:r>
      <w:r w:rsidRPr="001B06E3">
        <w:rPr>
          <w:sz w:val="28"/>
          <w:szCs w:val="28"/>
        </w:rPr>
        <w:t xml:space="preserve">няется, развивается. Подвижность, динамичность ее выражается  в </w:t>
      </w:r>
      <w:r w:rsidRPr="001B06E3">
        <w:rPr>
          <w:b/>
          <w:i/>
          <w:sz w:val="28"/>
          <w:szCs w:val="28"/>
        </w:rPr>
        <w:t>социал</w:t>
      </w:r>
      <w:r w:rsidRPr="001B06E3">
        <w:rPr>
          <w:b/>
          <w:i/>
          <w:sz w:val="28"/>
          <w:szCs w:val="28"/>
        </w:rPr>
        <w:t>ь</w:t>
      </w:r>
      <w:r w:rsidRPr="001B06E3">
        <w:rPr>
          <w:b/>
          <w:i/>
          <w:sz w:val="28"/>
          <w:szCs w:val="28"/>
        </w:rPr>
        <w:t>ных процессах</w:t>
      </w:r>
      <w:r w:rsidRPr="001B06E3">
        <w:rPr>
          <w:sz w:val="28"/>
          <w:szCs w:val="28"/>
        </w:rPr>
        <w:t>. Они представляют собой смену состояний социальной жи</w:t>
      </w:r>
      <w:r w:rsidRPr="001B06E3">
        <w:rPr>
          <w:sz w:val="28"/>
          <w:szCs w:val="28"/>
        </w:rPr>
        <w:t>з</w:t>
      </w:r>
      <w:r w:rsidRPr="001B06E3">
        <w:rPr>
          <w:sz w:val="28"/>
          <w:szCs w:val="28"/>
        </w:rPr>
        <w:t>ни. Существует множество социальных процессов. Их классификация стр</w:t>
      </w:r>
      <w:r w:rsidRPr="001B06E3">
        <w:rPr>
          <w:sz w:val="28"/>
          <w:szCs w:val="28"/>
        </w:rPr>
        <w:t>о</w:t>
      </w:r>
      <w:r w:rsidRPr="001B06E3">
        <w:rPr>
          <w:sz w:val="28"/>
          <w:szCs w:val="28"/>
        </w:rPr>
        <w:t xml:space="preserve">ится на разных основаниях, в частности, с учетом участия разных субъектов. В соответствии с ней выделяются социальные процессы на </w:t>
      </w:r>
      <w:r w:rsidRPr="001B06E3">
        <w:rPr>
          <w:b/>
          <w:i/>
          <w:sz w:val="28"/>
          <w:szCs w:val="28"/>
        </w:rPr>
        <w:t>микро</w:t>
      </w:r>
      <w:r w:rsidRPr="001B06E3">
        <w:rPr>
          <w:sz w:val="28"/>
          <w:szCs w:val="28"/>
        </w:rPr>
        <w:t xml:space="preserve"> уровне – как межличностные взаимодействия, на </w:t>
      </w:r>
      <w:r w:rsidRPr="001B06E3">
        <w:rPr>
          <w:b/>
          <w:i/>
          <w:sz w:val="28"/>
          <w:szCs w:val="28"/>
        </w:rPr>
        <w:t>мезо</w:t>
      </w:r>
      <w:r w:rsidRPr="001B06E3">
        <w:rPr>
          <w:sz w:val="28"/>
          <w:szCs w:val="28"/>
        </w:rPr>
        <w:t xml:space="preserve"> уровне – как взаимоотношения общностей всех разновидностей социальной жизни, на </w:t>
      </w:r>
      <w:r w:rsidRPr="001B06E3">
        <w:rPr>
          <w:b/>
          <w:i/>
          <w:sz w:val="28"/>
          <w:szCs w:val="28"/>
        </w:rPr>
        <w:t>макро</w:t>
      </w:r>
      <w:r w:rsidRPr="001B06E3">
        <w:rPr>
          <w:sz w:val="28"/>
          <w:szCs w:val="28"/>
        </w:rPr>
        <w:t xml:space="preserve"> уровне – как взаимосвязи социумов. Причем взаимозависимости каждого предыдущего уровня входят в состав последующих уровней.</w:t>
      </w:r>
    </w:p>
    <w:p w:rsidR="00BF319B" w:rsidRPr="001B06E3" w:rsidRDefault="00BF319B" w:rsidP="001B06E3">
      <w:pPr>
        <w:ind w:firstLine="708"/>
        <w:jc w:val="both"/>
        <w:rPr>
          <w:sz w:val="28"/>
          <w:szCs w:val="28"/>
        </w:rPr>
      </w:pPr>
      <w:r w:rsidRPr="001B06E3">
        <w:rPr>
          <w:sz w:val="28"/>
          <w:szCs w:val="28"/>
        </w:rPr>
        <w:t>Особенностью личностного социального процесса является то, что он осуществляется отдельными людьми, причём действия индивидов набл</w:t>
      </w:r>
      <w:r w:rsidRPr="001B06E3">
        <w:rPr>
          <w:sz w:val="28"/>
          <w:szCs w:val="28"/>
        </w:rPr>
        <w:t>ю</w:t>
      </w:r>
      <w:r w:rsidRPr="001B06E3">
        <w:rPr>
          <w:sz w:val="28"/>
          <w:szCs w:val="28"/>
        </w:rPr>
        <w:t>даемы и фиксируемы, и тем самым дают возможность судить о том, какие цели ими преследуются. Отличительная черта процесса, в котором участвуют социумы, состоит в том, что он осуществляется множеством людей и состоит из столкновений и сочетаний  их действий, тем самым даёт возможность с</w:t>
      </w:r>
      <w:r w:rsidRPr="001B06E3">
        <w:rPr>
          <w:sz w:val="28"/>
          <w:szCs w:val="28"/>
        </w:rPr>
        <w:t>у</w:t>
      </w:r>
      <w:r w:rsidRPr="001B06E3">
        <w:rPr>
          <w:sz w:val="28"/>
          <w:szCs w:val="28"/>
        </w:rPr>
        <w:t xml:space="preserve">дить только о </w:t>
      </w:r>
      <w:r w:rsidRPr="001B06E3">
        <w:rPr>
          <w:i/>
          <w:sz w:val="28"/>
          <w:szCs w:val="28"/>
        </w:rPr>
        <w:t>тенденции</w:t>
      </w:r>
      <w:r w:rsidRPr="001B06E3">
        <w:rPr>
          <w:sz w:val="28"/>
          <w:szCs w:val="28"/>
        </w:rPr>
        <w:t xml:space="preserve"> социальных изменений.</w:t>
      </w:r>
    </w:p>
    <w:p w:rsidR="00BF319B" w:rsidRPr="001B06E3" w:rsidRDefault="00BF319B" w:rsidP="001B06E3">
      <w:pPr>
        <w:ind w:firstLine="708"/>
        <w:jc w:val="both"/>
        <w:rPr>
          <w:sz w:val="28"/>
          <w:szCs w:val="28"/>
        </w:rPr>
      </w:pPr>
      <w:r w:rsidRPr="001B06E3">
        <w:rPr>
          <w:sz w:val="28"/>
          <w:szCs w:val="28"/>
        </w:rPr>
        <w:t xml:space="preserve">Существуют и другие классификации социальных процессов. Отметим среди них процессы: </w:t>
      </w:r>
      <w:r w:rsidRPr="001B06E3">
        <w:rPr>
          <w:b/>
          <w:i/>
          <w:sz w:val="28"/>
          <w:szCs w:val="28"/>
        </w:rPr>
        <w:t>интеграции</w:t>
      </w:r>
      <w:r w:rsidRPr="001B06E3">
        <w:rPr>
          <w:sz w:val="28"/>
          <w:szCs w:val="28"/>
        </w:rPr>
        <w:t xml:space="preserve"> (объединения, сближения) и </w:t>
      </w:r>
      <w:r w:rsidRPr="001B06E3">
        <w:rPr>
          <w:b/>
          <w:i/>
          <w:sz w:val="28"/>
          <w:szCs w:val="28"/>
        </w:rPr>
        <w:t>дезинтегр</w:t>
      </w:r>
      <w:r w:rsidRPr="001B06E3">
        <w:rPr>
          <w:b/>
          <w:i/>
          <w:sz w:val="28"/>
          <w:szCs w:val="28"/>
        </w:rPr>
        <w:t>а</w:t>
      </w:r>
      <w:r w:rsidRPr="001B06E3">
        <w:rPr>
          <w:b/>
          <w:i/>
          <w:sz w:val="28"/>
          <w:szCs w:val="28"/>
        </w:rPr>
        <w:t>ции;</w:t>
      </w:r>
      <w:r w:rsidRPr="001B06E3">
        <w:rPr>
          <w:sz w:val="28"/>
          <w:szCs w:val="28"/>
        </w:rPr>
        <w:t xml:space="preserve"> </w:t>
      </w:r>
      <w:r w:rsidRPr="001B06E3">
        <w:rPr>
          <w:b/>
          <w:i/>
          <w:sz w:val="28"/>
          <w:szCs w:val="28"/>
        </w:rPr>
        <w:t xml:space="preserve">адаптации </w:t>
      </w:r>
      <w:r w:rsidRPr="001B06E3">
        <w:rPr>
          <w:sz w:val="28"/>
          <w:szCs w:val="28"/>
        </w:rPr>
        <w:t xml:space="preserve">(приспособления) и </w:t>
      </w:r>
      <w:r w:rsidRPr="001B06E3">
        <w:rPr>
          <w:b/>
          <w:i/>
          <w:sz w:val="28"/>
          <w:szCs w:val="28"/>
        </w:rPr>
        <w:t>дезадаптации;</w:t>
      </w:r>
      <w:r w:rsidRPr="001B06E3">
        <w:rPr>
          <w:sz w:val="28"/>
          <w:szCs w:val="28"/>
        </w:rPr>
        <w:t xml:space="preserve"> </w:t>
      </w:r>
      <w:r w:rsidRPr="001B06E3">
        <w:rPr>
          <w:b/>
          <w:i/>
          <w:sz w:val="28"/>
          <w:szCs w:val="28"/>
        </w:rPr>
        <w:t>сотрудничества</w:t>
      </w:r>
      <w:r w:rsidRPr="001B06E3">
        <w:rPr>
          <w:sz w:val="28"/>
          <w:szCs w:val="28"/>
        </w:rPr>
        <w:t xml:space="preserve"> и </w:t>
      </w:r>
      <w:r w:rsidRPr="001B06E3">
        <w:rPr>
          <w:b/>
          <w:i/>
          <w:sz w:val="28"/>
          <w:szCs w:val="28"/>
        </w:rPr>
        <w:t>конфликтования</w:t>
      </w:r>
      <w:r w:rsidRPr="001B06E3">
        <w:rPr>
          <w:sz w:val="28"/>
          <w:szCs w:val="28"/>
        </w:rPr>
        <w:t xml:space="preserve">, а также, </w:t>
      </w:r>
      <w:r w:rsidRPr="001B06E3">
        <w:rPr>
          <w:b/>
          <w:i/>
          <w:sz w:val="28"/>
          <w:szCs w:val="28"/>
        </w:rPr>
        <w:t>трансформации</w:t>
      </w:r>
      <w:r w:rsidRPr="001B06E3">
        <w:rPr>
          <w:sz w:val="28"/>
          <w:szCs w:val="28"/>
        </w:rPr>
        <w:t xml:space="preserve"> – перехода от одного состояния социальной жизни к другому, </w:t>
      </w:r>
      <w:r w:rsidRPr="001B06E3">
        <w:rPr>
          <w:b/>
          <w:i/>
          <w:sz w:val="28"/>
          <w:szCs w:val="28"/>
        </w:rPr>
        <w:t>модернизации</w:t>
      </w:r>
      <w:r w:rsidRPr="001B06E3">
        <w:rPr>
          <w:sz w:val="28"/>
          <w:szCs w:val="28"/>
        </w:rPr>
        <w:t xml:space="preserve"> (обновления, осовременивания).</w:t>
      </w:r>
    </w:p>
    <w:p w:rsidR="00BF319B" w:rsidRPr="001B06E3" w:rsidRDefault="00BF319B" w:rsidP="001B06E3">
      <w:pPr>
        <w:ind w:firstLine="708"/>
        <w:jc w:val="both"/>
        <w:rPr>
          <w:sz w:val="28"/>
          <w:szCs w:val="28"/>
        </w:rPr>
      </w:pPr>
      <w:r w:rsidRPr="001B06E3">
        <w:rPr>
          <w:sz w:val="28"/>
          <w:szCs w:val="28"/>
        </w:rPr>
        <w:lastRenderedPageBreak/>
        <w:t xml:space="preserve">Социальные процессы могут быть </w:t>
      </w:r>
      <w:r w:rsidRPr="001B06E3">
        <w:rPr>
          <w:b/>
          <w:i/>
          <w:sz w:val="28"/>
          <w:szCs w:val="28"/>
        </w:rPr>
        <w:t>интрасоциальными</w:t>
      </w:r>
      <w:r w:rsidRPr="001B06E3">
        <w:rPr>
          <w:sz w:val="28"/>
          <w:szCs w:val="28"/>
        </w:rPr>
        <w:t xml:space="preserve"> и </w:t>
      </w:r>
      <w:r w:rsidRPr="001B06E3">
        <w:rPr>
          <w:b/>
          <w:i/>
          <w:sz w:val="28"/>
          <w:szCs w:val="28"/>
        </w:rPr>
        <w:t>интерсоц</w:t>
      </w:r>
      <w:r w:rsidRPr="001B06E3">
        <w:rPr>
          <w:b/>
          <w:i/>
          <w:sz w:val="28"/>
          <w:szCs w:val="28"/>
        </w:rPr>
        <w:t>и</w:t>
      </w:r>
      <w:r w:rsidRPr="001B06E3">
        <w:rPr>
          <w:b/>
          <w:i/>
          <w:sz w:val="28"/>
          <w:szCs w:val="28"/>
        </w:rPr>
        <w:t>альными</w:t>
      </w:r>
      <w:r w:rsidRPr="001B06E3">
        <w:rPr>
          <w:sz w:val="28"/>
          <w:szCs w:val="28"/>
        </w:rPr>
        <w:t xml:space="preserve">, то есть происходящими внутри социальных образований и между ними (например, этнические, семейные и межэтнические, межсемейные). </w:t>
      </w:r>
    </w:p>
    <w:p w:rsidR="00BF319B" w:rsidRPr="001B06E3" w:rsidRDefault="00BF319B" w:rsidP="001B06E3">
      <w:pPr>
        <w:ind w:firstLine="708"/>
        <w:jc w:val="both"/>
        <w:rPr>
          <w:sz w:val="28"/>
          <w:szCs w:val="28"/>
        </w:rPr>
      </w:pPr>
      <w:r w:rsidRPr="001B06E3">
        <w:rPr>
          <w:sz w:val="28"/>
          <w:szCs w:val="28"/>
        </w:rPr>
        <w:t>Социальная жизнь эволюционирует, находится в процессе закономе</w:t>
      </w:r>
      <w:r w:rsidRPr="001B06E3">
        <w:rPr>
          <w:sz w:val="28"/>
          <w:szCs w:val="28"/>
        </w:rPr>
        <w:t>р</w:t>
      </w:r>
      <w:r w:rsidRPr="001B06E3">
        <w:rPr>
          <w:sz w:val="28"/>
          <w:szCs w:val="28"/>
        </w:rPr>
        <w:t>ного изменения. Она имеет свою историю, которая является срезом общес</w:t>
      </w:r>
      <w:r w:rsidRPr="001B06E3">
        <w:rPr>
          <w:sz w:val="28"/>
          <w:szCs w:val="28"/>
        </w:rPr>
        <w:t>т</w:t>
      </w:r>
      <w:r w:rsidRPr="001B06E3">
        <w:rPr>
          <w:sz w:val="28"/>
          <w:szCs w:val="28"/>
        </w:rPr>
        <w:t>венной истории. Это обусловлено ее единством с обществом. Поэтому о пройденных социальной жизнью стадиях истории свидетельствуют этапы формационного и цивилизационного развития человечества. Важной особе</w:t>
      </w:r>
      <w:r w:rsidRPr="001B06E3">
        <w:rPr>
          <w:sz w:val="28"/>
          <w:szCs w:val="28"/>
        </w:rPr>
        <w:t>н</w:t>
      </w:r>
      <w:r w:rsidRPr="001B06E3">
        <w:rPr>
          <w:sz w:val="28"/>
          <w:szCs w:val="28"/>
        </w:rPr>
        <w:t xml:space="preserve">ностью единого исторического процесса является его </w:t>
      </w:r>
      <w:r w:rsidRPr="001B06E3">
        <w:rPr>
          <w:b/>
          <w:i/>
          <w:sz w:val="28"/>
          <w:szCs w:val="28"/>
        </w:rPr>
        <w:t>направленность</w:t>
      </w:r>
      <w:r w:rsidRPr="001B06E3">
        <w:rPr>
          <w:sz w:val="28"/>
          <w:szCs w:val="28"/>
        </w:rPr>
        <w:t>, ук</w:t>
      </w:r>
      <w:r w:rsidRPr="001B06E3">
        <w:rPr>
          <w:sz w:val="28"/>
          <w:szCs w:val="28"/>
        </w:rPr>
        <w:t>а</w:t>
      </w:r>
      <w:r w:rsidRPr="001B06E3">
        <w:rPr>
          <w:sz w:val="28"/>
          <w:szCs w:val="28"/>
        </w:rPr>
        <w:t>зывающая на прогрессивность изменений в содержании социальной жизни, и на то, что люди, сами делая свою историю, не могут поступать по прихоти своих интересов и вынуждены считаться с действиями природных и соц</w:t>
      </w:r>
      <w:r w:rsidRPr="001B06E3">
        <w:rPr>
          <w:sz w:val="28"/>
          <w:szCs w:val="28"/>
        </w:rPr>
        <w:t>и</w:t>
      </w:r>
      <w:r w:rsidRPr="001B06E3">
        <w:rPr>
          <w:sz w:val="28"/>
          <w:szCs w:val="28"/>
        </w:rPr>
        <w:t>альных сил, то есть с детерминирующим воздействием на них социетальных факторов и окружающей среды. Вместе с тем, нельзя не учитывать того, что история осуществляется социальными силами, добивающимися разных ц</w:t>
      </w:r>
      <w:r w:rsidRPr="001B06E3">
        <w:rPr>
          <w:sz w:val="28"/>
          <w:szCs w:val="28"/>
        </w:rPr>
        <w:t>е</w:t>
      </w:r>
      <w:r w:rsidRPr="001B06E3">
        <w:rPr>
          <w:sz w:val="28"/>
          <w:szCs w:val="28"/>
        </w:rPr>
        <w:t>лей. Это не может не сказываться на ее направленности, которая подвергае</w:t>
      </w:r>
      <w:r w:rsidRPr="001B06E3">
        <w:rPr>
          <w:sz w:val="28"/>
          <w:szCs w:val="28"/>
        </w:rPr>
        <w:t>т</w:t>
      </w:r>
      <w:r w:rsidRPr="001B06E3">
        <w:rPr>
          <w:sz w:val="28"/>
          <w:szCs w:val="28"/>
        </w:rPr>
        <w:t>ся воздействию (порой очень сильному) субъективных факторов – особенно в рамках относительно краткосрочных периодов.</w:t>
      </w:r>
    </w:p>
    <w:p w:rsidR="00BF319B" w:rsidRPr="001B06E3" w:rsidRDefault="00BF319B" w:rsidP="001B06E3">
      <w:pPr>
        <w:ind w:firstLine="708"/>
        <w:jc w:val="both"/>
        <w:rPr>
          <w:sz w:val="28"/>
          <w:szCs w:val="28"/>
        </w:rPr>
      </w:pPr>
      <w:r w:rsidRPr="001B06E3">
        <w:rPr>
          <w:sz w:val="28"/>
          <w:szCs w:val="28"/>
        </w:rPr>
        <w:t>Важной стороной исторического среза социальной жизни является в</w:t>
      </w:r>
      <w:r w:rsidRPr="001B06E3">
        <w:rPr>
          <w:sz w:val="28"/>
          <w:szCs w:val="28"/>
        </w:rPr>
        <w:t>ы</w:t>
      </w:r>
      <w:r w:rsidRPr="001B06E3">
        <w:rPr>
          <w:sz w:val="28"/>
          <w:szCs w:val="28"/>
        </w:rPr>
        <w:t xml:space="preserve">яснение перспектив её изменения. В различных социологических теориях прогнозируются три основных варианта: </w:t>
      </w:r>
      <w:r w:rsidRPr="001B06E3">
        <w:rPr>
          <w:i/>
          <w:sz w:val="28"/>
          <w:szCs w:val="28"/>
        </w:rPr>
        <w:t>финалистский</w:t>
      </w:r>
      <w:r w:rsidRPr="001B06E3">
        <w:rPr>
          <w:sz w:val="28"/>
          <w:szCs w:val="28"/>
        </w:rPr>
        <w:t xml:space="preserve"> (неотвратимость конца общественного и социального развития), </w:t>
      </w:r>
      <w:r w:rsidRPr="001B06E3">
        <w:rPr>
          <w:i/>
          <w:sz w:val="28"/>
          <w:szCs w:val="28"/>
        </w:rPr>
        <w:t>пессимистический</w:t>
      </w:r>
      <w:r w:rsidRPr="001B06E3">
        <w:rPr>
          <w:sz w:val="28"/>
          <w:szCs w:val="28"/>
        </w:rPr>
        <w:t xml:space="preserve"> (неопр</w:t>
      </w:r>
      <w:r w:rsidRPr="001B06E3">
        <w:rPr>
          <w:sz w:val="28"/>
          <w:szCs w:val="28"/>
        </w:rPr>
        <w:t>е</w:t>
      </w:r>
      <w:r w:rsidRPr="001B06E3">
        <w:rPr>
          <w:sz w:val="28"/>
          <w:szCs w:val="28"/>
        </w:rPr>
        <w:t xml:space="preserve">деленность дальнейшего их изменения), </w:t>
      </w:r>
      <w:r w:rsidRPr="001B06E3">
        <w:rPr>
          <w:i/>
          <w:sz w:val="28"/>
          <w:szCs w:val="28"/>
        </w:rPr>
        <w:t>оптимистический</w:t>
      </w:r>
      <w:r w:rsidRPr="001B06E3">
        <w:rPr>
          <w:sz w:val="28"/>
          <w:szCs w:val="28"/>
        </w:rPr>
        <w:t xml:space="preserve"> (неизбежность поступательного движения истории). Для обоснования прогнозов использ</w:t>
      </w:r>
      <w:r w:rsidRPr="001B06E3">
        <w:rPr>
          <w:sz w:val="28"/>
          <w:szCs w:val="28"/>
        </w:rPr>
        <w:t>у</w:t>
      </w:r>
      <w:r w:rsidRPr="001B06E3">
        <w:rPr>
          <w:sz w:val="28"/>
          <w:szCs w:val="28"/>
        </w:rPr>
        <w:t>ются естественнонаучные, экологические и гуманистические основания и</w:t>
      </w:r>
      <w:r w:rsidRPr="001B06E3">
        <w:rPr>
          <w:sz w:val="28"/>
          <w:szCs w:val="28"/>
        </w:rPr>
        <w:t>с</w:t>
      </w:r>
      <w:r w:rsidRPr="001B06E3">
        <w:rPr>
          <w:sz w:val="28"/>
          <w:szCs w:val="28"/>
        </w:rPr>
        <w:t>торического процесса. Большое место в прогнозной аргументации занимает рассмотрение складывающегося в мире постиндустриального и информац</w:t>
      </w:r>
      <w:r w:rsidRPr="001B06E3">
        <w:rPr>
          <w:sz w:val="28"/>
          <w:szCs w:val="28"/>
        </w:rPr>
        <w:t>и</w:t>
      </w:r>
      <w:r w:rsidRPr="001B06E3">
        <w:rPr>
          <w:sz w:val="28"/>
          <w:szCs w:val="28"/>
        </w:rPr>
        <w:t>онного общества.</w:t>
      </w:r>
    </w:p>
    <w:p w:rsidR="00BF319B" w:rsidRPr="001B06E3" w:rsidRDefault="00BF319B" w:rsidP="001B06E3">
      <w:pPr>
        <w:ind w:firstLine="708"/>
        <w:jc w:val="both"/>
        <w:rPr>
          <w:sz w:val="28"/>
          <w:szCs w:val="28"/>
        </w:rPr>
      </w:pPr>
      <w:r w:rsidRPr="001B06E3">
        <w:rPr>
          <w:sz w:val="28"/>
          <w:szCs w:val="28"/>
        </w:rPr>
        <w:t>Особый интерес для предвидения будущего имеет созданная отечес</w:t>
      </w:r>
      <w:r w:rsidRPr="001B06E3">
        <w:rPr>
          <w:sz w:val="28"/>
          <w:szCs w:val="28"/>
        </w:rPr>
        <w:t>т</w:t>
      </w:r>
      <w:r w:rsidRPr="001B06E3">
        <w:rPr>
          <w:sz w:val="28"/>
          <w:szCs w:val="28"/>
        </w:rPr>
        <w:t>венными учёными на основе учения В.И. Вернадского о превращении би</w:t>
      </w:r>
      <w:r w:rsidRPr="001B06E3">
        <w:rPr>
          <w:sz w:val="28"/>
          <w:szCs w:val="28"/>
        </w:rPr>
        <w:t>о</w:t>
      </w:r>
      <w:r w:rsidRPr="001B06E3">
        <w:rPr>
          <w:sz w:val="28"/>
          <w:szCs w:val="28"/>
        </w:rPr>
        <w:t xml:space="preserve">сферы земли в ноосферу и социально-экономической доктрины К.Маркса теория </w:t>
      </w:r>
      <w:r w:rsidRPr="001B06E3">
        <w:rPr>
          <w:b/>
          <w:i/>
          <w:sz w:val="28"/>
          <w:szCs w:val="28"/>
        </w:rPr>
        <w:t>глобалистского</w:t>
      </w:r>
      <w:r w:rsidRPr="001B06E3">
        <w:rPr>
          <w:sz w:val="28"/>
          <w:szCs w:val="28"/>
        </w:rPr>
        <w:t xml:space="preserve"> общества. Достоинством теории ноосферной цивил</w:t>
      </w:r>
      <w:r w:rsidRPr="001B06E3">
        <w:rPr>
          <w:sz w:val="28"/>
          <w:szCs w:val="28"/>
        </w:rPr>
        <w:t>и</w:t>
      </w:r>
      <w:r w:rsidRPr="001B06E3">
        <w:rPr>
          <w:sz w:val="28"/>
          <w:szCs w:val="28"/>
        </w:rPr>
        <w:t>зации является то, что она учитывает выявленные в последнее время пределы антропогенной нагрузки на биосферу, связанные с экологическим кризисом индустриального роста, использованием невозобновляемых ресурсов. Глоб</w:t>
      </w:r>
      <w:r w:rsidRPr="001B06E3">
        <w:rPr>
          <w:sz w:val="28"/>
          <w:szCs w:val="28"/>
        </w:rPr>
        <w:t>а</w:t>
      </w:r>
      <w:r w:rsidRPr="001B06E3">
        <w:rPr>
          <w:sz w:val="28"/>
          <w:szCs w:val="28"/>
        </w:rPr>
        <w:t>листское общество опирается на такие фундаментальные принципы его ра</w:t>
      </w:r>
      <w:r w:rsidRPr="001B06E3">
        <w:rPr>
          <w:sz w:val="28"/>
          <w:szCs w:val="28"/>
        </w:rPr>
        <w:t>з</w:t>
      </w:r>
      <w:r w:rsidRPr="001B06E3">
        <w:rPr>
          <w:sz w:val="28"/>
          <w:szCs w:val="28"/>
        </w:rPr>
        <w:t>вития как: концепция устойчивого развития, индекс развития человеческого потенциала (ожидаемая продолжительность жизни, достигнутый уровень о</w:t>
      </w:r>
      <w:r w:rsidRPr="001B06E3">
        <w:rPr>
          <w:sz w:val="28"/>
          <w:szCs w:val="28"/>
        </w:rPr>
        <w:t>б</w:t>
      </w:r>
      <w:r w:rsidRPr="001B06E3">
        <w:rPr>
          <w:sz w:val="28"/>
          <w:szCs w:val="28"/>
        </w:rPr>
        <w:t>разования, душевой доход населения), учение о ноосфере (сфере процвета</w:t>
      </w:r>
      <w:r w:rsidRPr="001B06E3">
        <w:rPr>
          <w:sz w:val="28"/>
          <w:szCs w:val="28"/>
        </w:rPr>
        <w:t>ю</w:t>
      </w:r>
      <w:r w:rsidRPr="001B06E3">
        <w:rPr>
          <w:sz w:val="28"/>
          <w:szCs w:val="28"/>
        </w:rPr>
        <w:t>щего разума и духа), экологический социализм (общество, взаимодейству</w:t>
      </w:r>
      <w:r w:rsidRPr="001B06E3">
        <w:rPr>
          <w:sz w:val="28"/>
          <w:szCs w:val="28"/>
        </w:rPr>
        <w:t>ю</w:t>
      </w:r>
      <w:r w:rsidRPr="001B06E3">
        <w:rPr>
          <w:sz w:val="28"/>
          <w:szCs w:val="28"/>
        </w:rPr>
        <w:t>щее с природой в интересах всего населения).</w:t>
      </w:r>
    </w:p>
    <w:p w:rsidR="00BF319B" w:rsidRPr="001B06E3" w:rsidRDefault="00BF319B" w:rsidP="001B06E3">
      <w:pPr>
        <w:ind w:firstLine="708"/>
        <w:jc w:val="both"/>
        <w:rPr>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6</w:t>
      </w:r>
      <w:r w:rsidRPr="001B06E3">
        <w:rPr>
          <w:b/>
          <w:sz w:val="28"/>
          <w:szCs w:val="28"/>
        </w:rPr>
        <w:t xml:space="preserve"> </w:t>
      </w:r>
      <w:r w:rsidRPr="001B06E3">
        <w:rPr>
          <w:sz w:val="28"/>
          <w:szCs w:val="28"/>
        </w:rPr>
        <w:t>Научное познание имеет две основных ветви. Первая связана с из</w:t>
      </w:r>
      <w:r w:rsidRPr="001B06E3">
        <w:rPr>
          <w:sz w:val="28"/>
          <w:szCs w:val="28"/>
        </w:rPr>
        <w:t>у</w:t>
      </w:r>
      <w:r w:rsidRPr="001B06E3">
        <w:rPr>
          <w:sz w:val="28"/>
          <w:szCs w:val="28"/>
        </w:rPr>
        <w:t>чением естественного (природного), а вторая – искусственного мира (общ</w:t>
      </w:r>
      <w:r w:rsidRPr="001B06E3">
        <w:rPr>
          <w:sz w:val="28"/>
          <w:szCs w:val="28"/>
        </w:rPr>
        <w:t>е</w:t>
      </w:r>
      <w:r w:rsidRPr="001B06E3">
        <w:rPr>
          <w:sz w:val="28"/>
          <w:szCs w:val="28"/>
        </w:rPr>
        <w:lastRenderedPageBreak/>
        <w:t>ства, созданных людьми вещей, человека). Социальная жизнь относится ко второму миру, познанием которого занимаются социально-гуманитарные науки. Главная особенность последних в том, что посредством их исслед</w:t>
      </w:r>
      <w:r w:rsidRPr="001B06E3">
        <w:rPr>
          <w:sz w:val="28"/>
          <w:szCs w:val="28"/>
        </w:rPr>
        <w:t>у</w:t>
      </w:r>
      <w:r w:rsidRPr="001B06E3">
        <w:rPr>
          <w:sz w:val="28"/>
          <w:szCs w:val="28"/>
        </w:rPr>
        <w:t xml:space="preserve">ются </w:t>
      </w:r>
      <w:r w:rsidRPr="001B06E3">
        <w:rPr>
          <w:i/>
          <w:sz w:val="28"/>
          <w:szCs w:val="28"/>
        </w:rPr>
        <w:t>единичные</w:t>
      </w:r>
      <w:r w:rsidRPr="001B06E3">
        <w:rPr>
          <w:sz w:val="28"/>
          <w:szCs w:val="28"/>
        </w:rPr>
        <w:t xml:space="preserve">, </w:t>
      </w:r>
      <w:r w:rsidRPr="001B06E3">
        <w:rPr>
          <w:i/>
          <w:sz w:val="28"/>
          <w:szCs w:val="28"/>
        </w:rPr>
        <w:t>индивидуальные</w:t>
      </w:r>
      <w:r w:rsidRPr="001B06E3">
        <w:rPr>
          <w:sz w:val="28"/>
          <w:szCs w:val="28"/>
        </w:rPr>
        <w:t xml:space="preserve"> объекты, явления, интересные своей ун</w:t>
      </w:r>
      <w:r w:rsidRPr="001B06E3">
        <w:rPr>
          <w:sz w:val="28"/>
          <w:szCs w:val="28"/>
        </w:rPr>
        <w:t>и</w:t>
      </w:r>
      <w:r w:rsidRPr="001B06E3">
        <w:rPr>
          <w:sz w:val="28"/>
          <w:szCs w:val="28"/>
        </w:rPr>
        <w:t xml:space="preserve">кальностью, тогда как, с помощью естественных – </w:t>
      </w:r>
      <w:r w:rsidRPr="001B06E3">
        <w:rPr>
          <w:i/>
          <w:sz w:val="28"/>
          <w:szCs w:val="28"/>
        </w:rPr>
        <w:t>общие</w:t>
      </w:r>
      <w:r w:rsidRPr="001B06E3">
        <w:rPr>
          <w:sz w:val="28"/>
          <w:szCs w:val="28"/>
        </w:rPr>
        <w:t>, при определённых условиях повторяющиеся, регулярно воспроизводимые. Для этого использ</w:t>
      </w:r>
      <w:r w:rsidRPr="001B06E3">
        <w:rPr>
          <w:sz w:val="28"/>
          <w:szCs w:val="28"/>
        </w:rPr>
        <w:t>у</w:t>
      </w:r>
      <w:r w:rsidRPr="001B06E3">
        <w:rPr>
          <w:sz w:val="28"/>
          <w:szCs w:val="28"/>
        </w:rPr>
        <w:t xml:space="preserve">ются разные методы познания, в первом случае – </w:t>
      </w:r>
      <w:r w:rsidRPr="001B06E3">
        <w:rPr>
          <w:b/>
          <w:i/>
          <w:sz w:val="28"/>
          <w:szCs w:val="28"/>
        </w:rPr>
        <w:t>идеографический</w:t>
      </w:r>
      <w:r w:rsidRPr="001B06E3">
        <w:rPr>
          <w:sz w:val="28"/>
          <w:szCs w:val="28"/>
        </w:rPr>
        <w:t>, во вт</w:t>
      </w:r>
      <w:r w:rsidRPr="001B06E3">
        <w:rPr>
          <w:sz w:val="28"/>
          <w:szCs w:val="28"/>
        </w:rPr>
        <w:t>о</w:t>
      </w:r>
      <w:r w:rsidRPr="001B06E3">
        <w:rPr>
          <w:sz w:val="28"/>
          <w:szCs w:val="28"/>
        </w:rPr>
        <w:t xml:space="preserve">ром – </w:t>
      </w:r>
      <w:r w:rsidRPr="001B06E3">
        <w:rPr>
          <w:b/>
          <w:i/>
          <w:sz w:val="28"/>
          <w:szCs w:val="28"/>
        </w:rPr>
        <w:t>номотетический</w:t>
      </w:r>
      <w:r w:rsidRPr="001B06E3">
        <w:rPr>
          <w:sz w:val="28"/>
          <w:szCs w:val="28"/>
        </w:rPr>
        <w:t>. Несмотря на то, что социология относится к соц</w:t>
      </w:r>
      <w:r w:rsidRPr="001B06E3">
        <w:rPr>
          <w:sz w:val="28"/>
          <w:szCs w:val="28"/>
        </w:rPr>
        <w:t>и</w:t>
      </w:r>
      <w:r w:rsidRPr="001B06E3">
        <w:rPr>
          <w:sz w:val="28"/>
          <w:szCs w:val="28"/>
        </w:rPr>
        <w:t xml:space="preserve">ально-гуманитарным наукам, особенность её в </w:t>
      </w:r>
      <w:r w:rsidRPr="001B06E3">
        <w:rPr>
          <w:i/>
          <w:sz w:val="28"/>
          <w:szCs w:val="28"/>
        </w:rPr>
        <w:t>номологичности</w:t>
      </w:r>
      <w:r w:rsidRPr="001B06E3">
        <w:rPr>
          <w:sz w:val="28"/>
          <w:szCs w:val="28"/>
        </w:rPr>
        <w:t xml:space="preserve"> – в стремл</w:t>
      </w:r>
      <w:r w:rsidRPr="001B06E3">
        <w:rPr>
          <w:sz w:val="28"/>
          <w:szCs w:val="28"/>
        </w:rPr>
        <w:t>е</w:t>
      </w:r>
      <w:r w:rsidRPr="001B06E3">
        <w:rPr>
          <w:sz w:val="28"/>
          <w:szCs w:val="28"/>
        </w:rPr>
        <w:t xml:space="preserve">нии к открытию законов, т.е. к выяснению </w:t>
      </w:r>
      <w:r w:rsidRPr="001B06E3">
        <w:rPr>
          <w:i/>
          <w:sz w:val="28"/>
          <w:szCs w:val="28"/>
        </w:rPr>
        <w:t>необходимых</w:t>
      </w:r>
      <w:r w:rsidRPr="001B06E3">
        <w:rPr>
          <w:sz w:val="28"/>
          <w:szCs w:val="28"/>
        </w:rPr>
        <w:t xml:space="preserve">, </w:t>
      </w:r>
      <w:r w:rsidRPr="001B06E3">
        <w:rPr>
          <w:i/>
          <w:sz w:val="28"/>
          <w:szCs w:val="28"/>
        </w:rPr>
        <w:t>существенных</w:t>
      </w:r>
      <w:r w:rsidRPr="001B06E3">
        <w:rPr>
          <w:sz w:val="28"/>
          <w:szCs w:val="28"/>
        </w:rPr>
        <w:t xml:space="preserve">, </w:t>
      </w:r>
      <w:r w:rsidRPr="001B06E3">
        <w:rPr>
          <w:i/>
          <w:sz w:val="28"/>
          <w:szCs w:val="28"/>
        </w:rPr>
        <w:t>п</w:t>
      </w:r>
      <w:r w:rsidRPr="001B06E3">
        <w:rPr>
          <w:i/>
          <w:sz w:val="28"/>
          <w:szCs w:val="28"/>
        </w:rPr>
        <w:t>о</w:t>
      </w:r>
      <w:r w:rsidRPr="001B06E3">
        <w:rPr>
          <w:i/>
          <w:sz w:val="28"/>
          <w:szCs w:val="28"/>
        </w:rPr>
        <w:t>вторяющихся</w:t>
      </w:r>
      <w:r w:rsidRPr="001B06E3">
        <w:rPr>
          <w:sz w:val="28"/>
          <w:szCs w:val="28"/>
        </w:rPr>
        <w:t xml:space="preserve">, </w:t>
      </w:r>
      <w:r w:rsidRPr="001B06E3">
        <w:rPr>
          <w:i/>
          <w:sz w:val="28"/>
          <w:szCs w:val="28"/>
        </w:rPr>
        <w:t>устойчивых</w:t>
      </w:r>
      <w:r w:rsidRPr="001B06E3">
        <w:rPr>
          <w:sz w:val="28"/>
          <w:szCs w:val="28"/>
        </w:rPr>
        <w:t xml:space="preserve"> связей между людьми в социальной жизни. Это даёт основание считать, что среди единичных и индивидуальных социальных объектов, явлений, ценностных ориентаций людей, их взаимоотношений о</w:t>
      </w:r>
      <w:r w:rsidRPr="001B06E3">
        <w:rPr>
          <w:sz w:val="28"/>
          <w:szCs w:val="28"/>
        </w:rPr>
        <w:t>т</w:t>
      </w:r>
      <w:r w:rsidRPr="001B06E3">
        <w:rPr>
          <w:sz w:val="28"/>
          <w:szCs w:val="28"/>
        </w:rPr>
        <w:t>бираются наиболее характерные, типичные и обязательно репрезентативные – отвечающие характеристикам изучаемой совокупности людей, т.е. отл</w:t>
      </w:r>
      <w:r w:rsidRPr="001B06E3">
        <w:rPr>
          <w:sz w:val="28"/>
          <w:szCs w:val="28"/>
        </w:rPr>
        <w:t>и</w:t>
      </w:r>
      <w:r w:rsidRPr="001B06E3">
        <w:rPr>
          <w:sz w:val="28"/>
          <w:szCs w:val="28"/>
        </w:rPr>
        <w:t>чающиеся той общностью признаков, которая даёт основание для построения законов. При изучении социальной жизни используется номотетический м</w:t>
      </w:r>
      <w:r w:rsidRPr="001B06E3">
        <w:rPr>
          <w:sz w:val="28"/>
          <w:szCs w:val="28"/>
        </w:rPr>
        <w:t>е</w:t>
      </w:r>
      <w:r w:rsidRPr="001B06E3">
        <w:rPr>
          <w:sz w:val="28"/>
          <w:szCs w:val="28"/>
        </w:rPr>
        <w:t>тод её познания, тот же, что применяется при изучении природных проце</w:t>
      </w:r>
      <w:r w:rsidRPr="001B06E3">
        <w:rPr>
          <w:sz w:val="28"/>
          <w:szCs w:val="28"/>
        </w:rPr>
        <w:t>с</w:t>
      </w:r>
      <w:r w:rsidRPr="001B06E3">
        <w:rPr>
          <w:sz w:val="28"/>
          <w:szCs w:val="28"/>
        </w:rPr>
        <w:t>сов, явлений.</w:t>
      </w:r>
    </w:p>
    <w:p w:rsidR="00BF319B" w:rsidRPr="001B06E3" w:rsidRDefault="00BF319B" w:rsidP="001B06E3">
      <w:pPr>
        <w:ind w:firstLine="708"/>
        <w:jc w:val="both"/>
        <w:rPr>
          <w:sz w:val="28"/>
          <w:szCs w:val="28"/>
        </w:rPr>
      </w:pPr>
      <w:r w:rsidRPr="001B06E3">
        <w:rPr>
          <w:sz w:val="28"/>
          <w:szCs w:val="28"/>
        </w:rPr>
        <w:t>Конечно, между естественными и социальными науками есть различия: первые выясняют то, как происходят процессы, явления, вторые – и то, как они должны происходить. Это обусловлено различием объектов познания указанных наук. Одни изучают стихийно, слепо происходящие природные процессы, другие  – исследуют осуществляемые человеком действия. Ос</w:t>
      </w:r>
      <w:r w:rsidRPr="001B06E3">
        <w:rPr>
          <w:sz w:val="28"/>
          <w:szCs w:val="28"/>
        </w:rPr>
        <w:t>о</w:t>
      </w:r>
      <w:r w:rsidRPr="001B06E3">
        <w:rPr>
          <w:sz w:val="28"/>
          <w:szCs w:val="28"/>
        </w:rPr>
        <w:t>бенность последних в их целеполагаемости и осмысленности. Это свидетел</w:t>
      </w:r>
      <w:r w:rsidRPr="001B06E3">
        <w:rPr>
          <w:sz w:val="28"/>
          <w:szCs w:val="28"/>
        </w:rPr>
        <w:t>ь</w:t>
      </w:r>
      <w:r w:rsidRPr="001B06E3">
        <w:rPr>
          <w:sz w:val="28"/>
          <w:szCs w:val="28"/>
        </w:rPr>
        <w:t>ствует об известной свободе его воли, о возможности им выбора своих де</w:t>
      </w:r>
      <w:r w:rsidRPr="001B06E3">
        <w:rPr>
          <w:sz w:val="28"/>
          <w:szCs w:val="28"/>
        </w:rPr>
        <w:t>й</w:t>
      </w:r>
      <w:r w:rsidRPr="001B06E3">
        <w:rPr>
          <w:sz w:val="28"/>
          <w:szCs w:val="28"/>
        </w:rPr>
        <w:t>ствий, тогда как природа не обладает этим. Тем самым, необходимость пр</w:t>
      </w:r>
      <w:r w:rsidRPr="001B06E3">
        <w:rPr>
          <w:sz w:val="28"/>
          <w:szCs w:val="28"/>
        </w:rPr>
        <w:t>и</w:t>
      </w:r>
      <w:r w:rsidRPr="001B06E3">
        <w:rPr>
          <w:sz w:val="28"/>
          <w:szCs w:val="28"/>
        </w:rPr>
        <w:t>родных явлений, процессов и человеческих действий принципиально разная. Выражением первой являются онтологические, динамические законы, опр</w:t>
      </w:r>
      <w:r w:rsidRPr="001B06E3">
        <w:rPr>
          <w:sz w:val="28"/>
          <w:szCs w:val="28"/>
        </w:rPr>
        <w:t>е</w:t>
      </w:r>
      <w:r w:rsidRPr="001B06E3">
        <w:rPr>
          <w:sz w:val="28"/>
          <w:szCs w:val="28"/>
        </w:rPr>
        <w:t>деляющие однозначные причинно-следственные существующие связи в ест</w:t>
      </w:r>
      <w:r w:rsidRPr="001B06E3">
        <w:rPr>
          <w:sz w:val="28"/>
          <w:szCs w:val="28"/>
        </w:rPr>
        <w:t>е</w:t>
      </w:r>
      <w:r w:rsidRPr="001B06E3">
        <w:rPr>
          <w:sz w:val="28"/>
          <w:szCs w:val="28"/>
        </w:rPr>
        <w:t>ственном мире, обусловленность одних явлений и процессов другими, выр</w:t>
      </w:r>
      <w:r w:rsidRPr="001B06E3">
        <w:rPr>
          <w:sz w:val="28"/>
          <w:szCs w:val="28"/>
        </w:rPr>
        <w:t>а</w:t>
      </w:r>
      <w:r w:rsidRPr="001B06E3">
        <w:rPr>
          <w:sz w:val="28"/>
          <w:szCs w:val="28"/>
        </w:rPr>
        <w:t>жением второй – деонтологические, стохастические (вероятностные) закон</w:t>
      </w:r>
      <w:r w:rsidRPr="001B06E3">
        <w:rPr>
          <w:sz w:val="28"/>
          <w:szCs w:val="28"/>
        </w:rPr>
        <w:t>о</w:t>
      </w:r>
      <w:r w:rsidRPr="001B06E3">
        <w:rPr>
          <w:sz w:val="28"/>
          <w:szCs w:val="28"/>
        </w:rPr>
        <w:t>мерности, определяющие лишь тенденции социальных процессов, должные и эвентуальные – возможные только при определённых обстоятельствах связи. При этом степень определённости социальных процессов понижается по м</w:t>
      </w:r>
      <w:r w:rsidRPr="001B06E3">
        <w:rPr>
          <w:sz w:val="28"/>
          <w:szCs w:val="28"/>
        </w:rPr>
        <w:t>е</w:t>
      </w:r>
      <w:r w:rsidRPr="001B06E3">
        <w:rPr>
          <w:sz w:val="28"/>
          <w:szCs w:val="28"/>
        </w:rPr>
        <w:t>ре снижения уровня их обобщённости. Наиболее непредсказуемыми являю</w:t>
      </w:r>
      <w:r w:rsidRPr="001B06E3">
        <w:rPr>
          <w:sz w:val="28"/>
          <w:szCs w:val="28"/>
        </w:rPr>
        <w:t>т</w:t>
      </w:r>
      <w:r w:rsidRPr="001B06E3">
        <w:rPr>
          <w:sz w:val="28"/>
          <w:szCs w:val="28"/>
        </w:rPr>
        <w:t>ся действия и взаимодействия отдельных людей, малых групп.</w:t>
      </w:r>
    </w:p>
    <w:p w:rsidR="00BF319B" w:rsidRPr="001B06E3" w:rsidRDefault="00BF319B" w:rsidP="001B06E3">
      <w:pPr>
        <w:ind w:firstLine="708"/>
        <w:jc w:val="both"/>
        <w:rPr>
          <w:sz w:val="28"/>
          <w:szCs w:val="28"/>
        </w:rPr>
      </w:pPr>
      <w:r w:rsidRPr="001B06E3">
        <w:rPr>
          <w:sz w:val="28"/>
          <w:szCs w:val="28"/>
        </w:rPr>
        <w:t xml:space="preserve">Что касается идеографического метода, с помощью которого изучаются единичные объекты, то он не противопоказан социологии и применяется в ней при выяснении социально-психологических особенностей отдельных личностей (их социальных портретов). </w:t>
      </w:r>
    </w:p>
    <w:p w:rsidR="00BF319B" w:rsidRPr="001B06E3" w:rsidRDefault="00BF319B" w:rsidP="001B06E3">
      <w:pPr>
        <w:ind w:firstLine="708"/>
        <w:jc w:val="both"/>
        <w:rPr>
          <w:sz w:val="28"/>
          <w:szCs w:val="28"/>
        </w:rPr>
      </w:pPr>
      <w:r w:rsidRPr="001B06E3">
        <w:rPr>
          <w:sz w:val="28"/>
          <w:szCs w:val="28"/>
        </w:rPr>
        <w:t>Важной особенностью социально-гуманитарных наук, исследующих различные проявления жизнедеятельности людей, является то, что они в к</w:t>
      </w:r>
      <w:r w:rsidRPr="001B06E3">
        <w:rPr>
          <w:sz w:val="28"/>
          <w:szCs w:val="28"/>
        </w:rPr>
        <w:t>а</w:t>
      </w:r>
      <w:r w:rsidRPr="001B06E3">
        <w:rPr>
          <w:sz w:val="28"/>
          <w:szCs w:val="28"/>
        </w:rPr>
        <w:t>честве результирующих её показателей имеют дело с осмысленными «след</w:t>
      </w:r>
      <w:r w:rsidRPr="001B06E3">
        <w:rPr>
          <w:sz w:val="28"/>
          <w:szCs w:val="28"/>
        </w:rPr>
        <w:t>а</w:t>
      </w:r>
      <w:r w:rsidRPr="001B06E3">
        <w:rPr>
          <w:sz w:val="28"/>
          <w:szCs w:val="28"/>
        </w:rPr>
        <w:lastRenderedPageBreak/>
        <w:t>ми их действий». В каждой сфере деятельности и взаимоотношений людей следы свои, прочтением которых занимаются разные социально-гуманитарные науки, в том числе социология.</w:t>
      </w:r>
    </w:p>
    <w:p w:rsidR="00BF319B" w:rsidRPr="001B06E3" w:rsidRDefault="00BF319B" w:rsidP="001B06E3">
      <w:pPr>
        <w:ind w:firstLine="708"/>
        <w:jc w:val="both"/>
        <w:rPr>
          <w:sz w:val="28"/>
          <w:szCs w:val="28"/>
        </w:rPr>
      </w:pPr>
      <w:r w:rsidRPr="001B06E3">
        <w:rPr>
          <w:sz w:val="28"/>
          <w:szCs w:val="28"/>
        </w:rPr>
        <w:t xml:space="preserve">Имеются особенности и у </w:t>
      </w:r>
      <w:r w:rsidRPr="001B06E3">
        <w:rPr>
          <w:b/>
          <w:i/>
          <w:sz w:val="28"/>
          <w:szCs w:val="28"/>
        </w:rPr>
        <w:t>социологического</w:t>
      </w:r>
      <w:r w:rsidRPr="001B06E3">
        <w:rPr>
          <w:sz w:val="28"/>
          <w:szCs w:val="28"/>
        </w:rPr>
        <w:t xml:space="preserve"> познания социальной жизни. Оно опирается на определенные теоретико-методологические основ</w:t>
      </w:r>
      <w:r w:rsidRPr="001B06E3">
        <w:rPr>
          <w:sz w:val="28"/>
          <w:szCs w:val="28"/>
        </w:rPr>
        <w:t>а</w:t>
      </w:r>
      <w:r w:rsidRPr="001B06E3">
        <w:rPr>
          <w:sz w:val="28"/>
          <w:szCs w:val="28"/>
        </w:rPr>
        <w:t>ния и принципы. Как показывает история социологии, у разных  её направл</w:t>
      </w:r>
      <w:r w:rsidRPr="001B06E3">
        <w:rPr>
          <w:sz w:val="28"/>
          <w:szCs w:val="28"/>
        </w:rPr>
        <w:t>е</w:t>
      </w:r>
      <w:r w:rsidRPr="001B06E3">
        <w:rPr>
          <w:sz w:val="28"/>
          <w:szCs w:val="28"/>
        </w:rPr>
        <w:t>ний и школ они имеют онтологические и эпистемологические различия, к</w:t>
      </w:r>
      <w:r w:rsidRPr="001B06E3">
        <w:rPr>
          <w:sz w:val="28"/>
          <w:szCs w:val="28"/>
        </w:rPr>
        <w:t>о</w:t>
      </w:r>
      <w:r w:rsidRPr="001B06E3">
        <w:rPr>
          <w:sz w:val="28"/>
          <w:szCs w:val="28"/>
        </w:rPr>
        <w:t>торые отражаются на выборе учёными предмета, методов и принципов ан</w:t>
      </w:r>
      <w:r w:rsidRPr="001B06E3">
        <w:rPr>
          <w:sz w:val="28"/>
          <w:szCs w:val="28"/>
        </w:rPr>
        <w:t>а</w:t>
      </w:r>
      <w:r w:rsidRPr="001B06E3">
        <w:rPr>
          <w:sz w:val="28"/>
          <w:szCs w:val="28"/>
        </w:rPr>
        <w:t>лиза социальной действительности.</w:t>
      </w:r>
    </w:p>
    <w:p w:rsidR="00BF319B" w:rsidRPr="001B06E3" w:rsidRDefault="00BF319B" w:rsidP="001B06E3">
      <w:pPr>
        <w:ind w:firstLine="708"/>
        <w:jc w:val="both"/>
        <w:rPr>
          <w:sz w:val="28"/>
          <w:szCs w:val="28"/>
        </w:rPr>
      </w:pPr>
      <w:r w:rsidRPr="001B06E3">
        <w:rPr>
          <w:sz w:val="28"/>
          <w:szCs w:val="28"/>
        </w:rPr>
        <w:t>В современной российской социологии приоритет отдается материал</w:t>
      </w:r>
      <w:r w:rsidRPr="001B06E3">
        <w:rPr>
          <w:sz w:val="28"/>
          <w:szCs w:val="28"/>
        </w:rPr>
        <w:t>и</w:t>
      </w:r>
      <w:r w:rsidRPr="001B06E3">
        <w:rPr>
          <w:sz w:val="28"/>
          <w:szCs w:val="28"/>
        </w:rPr>
        <w:t>стическому методу познания, в котором доминирует взгляд на общество как на саморазвивающийся организм, изменяющийся в результате разрешения присущих ему противоречий. Это в полной мере относится и к социальной жизни, глубина и полнота понимания которой зависит от диалектико-материалистического ее познания. Выявление социальных противоречий, стоящих за ними противодействующих сил и характера их взаимодействия является важнейшей задачей социологического исследования. Социология осуществляет рассмотрение явлений и общностей социальной жизни не столько в статике, сколько в динамике, в процессах их изменения и развития. Это позволяет обнаружить особенности характерных для них различий и противоположностей, взаимоотношения между которыми в форме соперн</w:t>
      </w:r>
      <w:r w:rsidRPr="001B06E3">
        <w:rPr>
          <w:sz w:val="28"/>
          <w:szCs w:val="28"/>
        </w:rPr>
        <w:t>и</w:t>
      </w:r>
      <w:r w:rsidRPr="001B06E3">
        <w:rPr>
          <w:sz w:val="28"/>
          <w:szCs w:val="28"/>
        </w:rPr>
        <w:t>чества и противоборства и составляют суть их противоречий.</w:t>
      </w:r>
    </w:p>
    <w:p w:rsidR="00BF319B" w:rsidRPr="001B06E3" w:rsidRDefault="00BF319B" w:rsidP="001B06E3">
      <w:pPr>
        <w:ind w:firstLine="708"/>
        <w:jc w:val="both"/>
        <w:rPr>
          <w:sz w:val="28"/>
          <w:szCs w:val="28"/>
        </w:rPr>
      </w:pPr>
      <w:r w:rsidRPr="001B06E3">
        <w:rPr>
          <w:sz w:val="28"/>
          <w:szCs w:val="28"/>
        </w:rPr>
        <w:t>Для социологии характерно преимущественное рассмотрение трех ст</w:t>
      </w:r>
      <w:r w:rsidRPr="001B06E3">
        <w:rPr>
          <w:sz w:val="28"/>
          <w:szCs w:val="28"/>
        </w:rPr>
        <w:t>о</w:t>
      </w:r>
      <w:r w:rsidRPr="001B06E3">
        <w:rPr>
          <w:sz w:val="28"/>
          <w:szCs w:val="28"/>
        </w:rPr>
        <w:t xml:space="preserve">рон социальной действительности. Они представляют собой три направления ее познания. Первое связано  с изучением </w:t>
      </w:r>
      <w:r w:rsidRPr="001B06E3">
        <w:rPr>
          <w:i/>
          <w:sz w:val="28"/>
          <w:szCs w:val="28"/>
        </w:rPr>
        <w:t>состава</w:t>
      </w:r>
      <w:r w:rsidRPr="001B06E3">
        <w:rPr>
          <w:sz w:val="28"/>
          <w:szCs w:val="28"/>
        </w:rPr>
        <w:t xml:space="preserve"> и </w:t>
      </w:r>
      <w:r w:rsidRPr="001B06E3">
        <w:rPr>
          <w:i/>
          <w:sz w:val="28"/>
          <w:szCs w:val="28"/>
        </w:rPr>
        <w:t>структуры</w:t>
      </w:r>
      <w:r w:rsidRPr="001B06E3">
        <w:rPr>
          <w:sz w:val="28"/>
          <w:szCs w:val="28"/>
        </w:rPr>
        <w:t xml:space="preserve"> социальной жизни, второе – с изучением особенностей участия социальных субъектов в многовидовой деятельности; третье – с исследованием всех разновидностей социальных взаимоотношений людей. При этом надо иметь  в виду, что с</w:t>
      </w:r>
      <w:r w:rsidRPr="001B06E3">
        <w:rPr>
          <w:sz w:val="28"/>
          <w:szCs w:val="28"/>
        </w:rPr>
        <w:t>о</w:t>
      </w:r>
      <w:r w:rsidRPr="001B06E3">
        <w:rPr>
          <w:sz w:val="28"/>
          <w:szCs w:val="28"/>
        </w:rPr>
        <w:t>ставной частью структурного анализа является стратификационная дифф</w:t>
      </w:r>
      <w:r w:rsidRPr="001B06E3">
        <w:rPr>
          <w:sz w:val="28"/>
          <w:szCs w:val="28"/>
        </w:rPr>
        <w:t>е</w:t>
      </w:r>
      <w:r w:rsidRPr="001B06E3">
        <w:rPr>
          <w:sz w:val="28"/>
          <w:szCs w:val="28"/>
        </w:rPr>
        <w:t>ренциация, а деятельность рассматривается как результат взаимодействий социальных субъектов с окружающей природной, вещной и духовной сред</w:t>
      </w:r>
      <w:r w:rsidRPr="001B06E3">
        <w:rPr>
          <w:sz w:val="28"/>
          <w:szCs w:val="28"/>
        </w:rPr>
        <w:t>а</w:t>
      </w:r>
      <w:r w:rsidRPr="001B06E3">
        <w:rPr>
          <w:sz w:val="28"/>
          <w:szCs w:val="28"/>
        </w:rPr>
        <w:t xml:space="preserve">ми или какими-то их частями. Причем исследуется </w:t>
      </w:r>
      <w:r w:rsidRPr="001B06E3">
        <w:rPr>
          <w:i/>
          <w:sz w:val="28"/>
          <w:szCs w:val="28"/>
        </w:rPr>
        <w:t>субъектная</w:t>
      </w:r>
      <w:r w:rsidRPr="001B06E3">
        <w:rPr>
          <w:sz w:val="28"/>
          <w:szCs w:val="28"/>
        </w:rPr>
        <w:t xml:space="preserve"> сторона де</w:t>
      </w:r>
      <w:r w:rsidRPr="001B06E3">
        <w:rPr>
          <w:sz w:val="28"/>
          <w:szCs w:val="28"/>
        </w:rPr>
        <w:t>я</w:t>
      </w:r>
      <w:r w:rsidRPr="001B06E3">
        <w:rPr>
          <w:sz w:val="28"/>
          <w:szCs w:val="28"/>
        </w:rPr>
        <w:t>тельности, особенности социального влияния субъектов на объекты их де</w:t>
      </w:r>
      <w:r w:rsidRPr="001B06E3">
        <w:rPr>
          <w:sz w:val="28"/>
          <w:szCs w:val="28"/>
        </w:rPr>
        <w:t>я</w:t>
      </w:r>
      <w:r w:rsidRPr="001B06E3">
        <w:rPr>
          <w:sz w:val="28"/>
          <w:szCs w:val="28"/>
        </w:rPr>
        <w:t>тельности.</w:t>
      </w:r>
    </w:p>
    <w:p w:rsidR="00BF319B" w:rsidRPr="001B06E3" w:rsidRDefault="00BF319B" w:rsidP="001B06E3">
      <w:pPr>
        <w:ind w:firstLine="708"/>
        <w:jc w:val="both"/>
        <w:rPr>
          <w:sz w:val="28"/>
          <w:szCs w:val="28"/>
        </w:rPr>
      </w:pPr>
      <w:r w:rsidRPr="001B06E3">
        <w:rPr>
          <w:sz w:val="28"/>
          <w:szCs w:val="28"/>
        </w:rPr>
        <w:t>Особенность применяемой в современной социологии эпистемологии состоит в том, что она основывается на том что, как и кем изучается. Объе</w:t>
      </w:r>
      <w:r w:rsidRPr="001B06E3">
        <w:rPr>
          <w:sz w:val="28"/>
          <w:szCs w:val="28"/>
        </w:rPr>
        <w:t>к</w:t>
      </w:r>
      <w:r w:rsidRPr="001B06E3">
        <w:rPr>
          <w:sz w:val="28"/>
          <w:szCs w:val="28"/>
        </w:rPr>
        <w:t>том изучения является социальная жизнь. Она познается с помощью иссл</w:t>
      </w:r>
      <w:r w:rsidRPr="001B06E3">
        <w:rPr>
          <w:sz w:val="28"/>
          <w:szCs w:val="28"/>
        </w:rPr>
        <w:t>е</w:t>
      </w:r>
      <w:r w:rsidRPr="001B06E3">
        <w:rPr>
          <w:sz w:val="28"/>
          <w:szCs w:val="28"/>
        </w:rPr>
        <w:t>довательских принципов, в том числе её объяснения и понимания. При этом на результатах исследования отражаются социально-гуманитарные устано</w:t>
      </w:r>
      <w:r w:rsidRPr="001B06E3">
        <w:rPr>
          <w:sz w:val="28"/>
          <w:szCs w:val="28"/>
        </w:rPr>
        <w:t>в</w:t>
      </w:r>
      <w:r w:rsidRPr="001B06E3">
        <w:rPr>
          <w:sz w:val="28"/>
          <w:szCs w:val="28"/>
        </w:rPr>
        <w:t>ки познающего социолога.</w:t>
      </w:r>
    </w:p>
    <w:p w:rsidR="00BF319B" w:rsidRPr="001B06E3" w:rsidRDefault="00BF319B" w:rsidP="001B06E3">
      <w:pPr>
        <w:ind w:firstLine="708"/>
        <w:jc w:val="both"/>
        <w:rPr>
          <w:sz w:val="28"/>
          <w:szCs w:val="28"/>
        </w:rPr>
      </w:pPr>
      <w:r w:rsidRPr="001B06E3">
        <w:rPr>
          <w:sz w:val="28"/>
          <w:szCs w:val="28"/>
        </w:rPr>
        <w:t>К числу социологических принципов можно отнести:</w:t>
      </w:r>
    </w:p>
    <w:p w:rsidR="00BF319B" w:rsidRPr="001B06E3" w:rsidRDefault="00BF319B" w:rsidP="000504ED">
      <w:pPr>
        <w:numPr>
          <w:ilvl w:val="0"/>
          <w:numId w:val="8"/>
        </w:numPr>
        <w:tabs>
          <w:tab w:val="left" w:pos="1428"/>
        </w:tabs>
        <w:jc w:val="both"/>
        <w:rPr>
          <w:sz w:val="28"/>
          <w:szCs w:val="28"/>
        </w:rPr>
      </w:pPr>
      <w:r w:rsidRPr="001B06E3">
        <w:rPr>
          <w:sz w:val="28"/>
          <w:szCs w:val="28"/>
        </w:rPr>
        <w:t xml:space="preserve">– изучение того, что учёные считают </w:t>
      </w:r>
      <w:r w:rsidRPr="001B06E3">
        <w:rPr>
          <w:i/>
          <w:sz w:val="28"/>
          <w:szCs w:val="28"/>
        </w:rPr>
        <w:t>значимым</w:t>
      </w:r>
      <w:r w:rsidRPr="001B06E3">
        <w:rPr>
          <w:sz w:val="28"/>
          <w:szCs w:val="28"/>
        </w:rPr>
        <w:t>, что отвечает их интересам. С этим связано привнесение ими в исследования ли</w:t>
      </w:r>
      <w:r w:rsidRPr="001B06E3">
        <w:rPr>
          <w:sz w:val="28"/>
          <w:szCs w:val="28"/>
        </w:rPr>
        <w:t>ч</w:t>
      </w:r>
      <w:r w:rsidRPr="001B06E3">
        <w:rPr>
          <w:sz w:val="28"/>
          <w:szCs w:val="28"/>
        </w:rPr>
        <w:t>ного взгляда;</w:t>
      </w:r>
    </w:p>
    <w:p w:rsidR="00BF319B" w:rsidRPr="001B06E3" w:rsidRDefault="00BF319B" w:rsidP="000504ED">
      <w:pPr>
        <w:numPr>
          <w:ilvl w:val="0"/>
          <w:numId w:val="8"/>
        </w:numPr>
        <w:tabs>
          <w:tab w:val="left" w:pos="1428"/>
        </w:tabs>
        <w:jc w:val="both"/>
        <w:rPr>
          <w:sz w:val="28"/>
          <w:szCs w:val="28"/>
        </w:rPr>
      </w:pPr>
      <w:r w:rsidRPr="001B06E3">
        <w:rPr>
          <w:sz w:val="28"/>
          <w:szCs w:val="28"/>
        </w:rPr>
        <w:lastRenderedPageBreak/>
        <w:t xml:space="preserve">– взгляд на объект познания сквозь призму </w:t>
      </w:r>
      <w:r w:rsidRPr="001B06E3">
        <w:rPr>
          <w:i/>
          <w:sz w:val="28"/>
          <w:szCs w:val="28"/>
        </w:rPr>
        <w:t>социологического в</w:t>
      </w:r>
      <w:r w:rsidRPr="001B06E3">
        <w:rPr>
          <w:i/>
          <w:sz w:val="28"/>
          <w:szCs w:val="28"/>
        </w:rPr>
        <w:t>о</w:t>
      </w:r>
      <w:r w:rsidRPr="001B06E3">
        <w:rPr>
          <w:i/>
          <w:sz w:val="28"/>
          <w:szCs w:val="28"/>
        </w:rPr>
        <w:t>ображения</w:t>
      </w:r>
      <w:r w:rsidRPr="001B06E3">
        <w:rPr>
          <w:sz w:val="28"/>
          <w:szCs w:val="28"/>
        </w:rPr>
        <w:t>, позволяющий увидеть его не так, как он представл</w:t>
      </w:r>
      <w:r w:rsidRPr="001B06E3">
        <w:rPr>
          <w:sz w:val="28"/>
          <w:szCs w:val="28"/>
        </w:rPr>
        <w:t>я</w:t>
      </w:r>
      <w:r w:rsidRPr="001B06E3">
        <w:rPr>
          <w:sz w:val="28"/>
          <w:szCs w:val="28"/>
        </w:rPr>
        <w:t>ется обыденному сознанию людей, а заново, в контексте какой-либо социологической теории;</w:t>
      </w:r>
    </w:p>
    <w:p w:rsidR="00BF319B" w:rsidRPr="001B06E3" w:rsidRDefault="00BF319B" w:rsidP="000504ED">
      <w:pPr>
        <w:numPr>
          <w:ilvl w:val="0"/>
          <w:numId w:val="8"/>
        </w:numPr>
        <w:tabs>
          <w:tab w:val="left" w:pos="1428"/>
        </w:tabs>
        <w:jc w:val="both"/>
        <w:rPr>
          <w:sz w:val="28"/>
          <w:szCs w:val="28"/>
        </w:rPr>
      </w:pPr>
      <w:r w:rsidRPr="001B06E3">
        <w:rPr>
          <w:sz w:val="28"/>
          <w:szCs w:val="28"/>
        </w:rPr>
        <w:t xml:space="preserve">– использование исследователем </w:t>
      </w:r>
      <w:r w:rsidRPr="001B06E3">
        <w:rPr>
          <w:i/>
          <w:sz w:val="28"/>
          <w:szCs w:val="28"/>
        </w:rPr>
        <w:t>рефлексии</w:t>
      </w:r>
      <w:r w:rsidRPr="001B06E3">
        <w:rPr>
          <w:sz w:val="28"/>
          <w:szCs w:val="28"/>
        </w:rPr>
        <w:t xml:space="preserve"> – самопознания им тех своих мыслительных действий, посредством которых он п</w:t>
      </w:r>
      <w:r w:rsidRPr="001B06E3">
        <w:rPr>
          <w:sz w:val="28"/>
          <w:szCs w:val="28"/>
        </w:rPr>
        <w:t>о</w:t>
      </w:r>
      <w:r w:rsidRPr="001B06E3">
        <w:rPr>
          <w:sz w:val="28"/>
          <w:szCs w:val="28"/>
        </w:rPr>
        <w:t>знает социальные объекты. Особенность социологического ре</w:t>
      </w:r>
      <w:r w:rsidRPr="001B06E3">
        <w:rPr>
          <w:sz w:val="28"/>
          <w:szCs w:val="28"/>
        </w:rPr>
        <w:t>ф</w:t>
      </w:r>
      <w:r w:rsidRPr="001B06E3">
        <w:rPr>
          <w:sz w:val="28"/>
          <w:szCs w:val="28"/>
        </w:rPr>
        <w:t>лексирования состоит в осознании учёным зависимости осущес</w:t>
      </w:r>
      <w:r w:rsidRPr="001B06E3">
        <w:rPr>
          <w:sz w:val="28"/>
          <w:szCs w:val="28"/>
        </w:rPr>
        <w:t>т</w:t>
      </w:r>
      <w:r w:rsidRPr="001B06E3">
        <w:rPr>
          <w:sz w:val="28"/>
          <w:szCs w:val="28"/>
        </w:rPr>
        <w:t>вляемых им познавательных приёмов и операций от своих убе</w:t>
      </w:r>
      <w:r w:rsidRPr="001B06E3">
        <w:rPr>
          <w:sz w:val="28"/>
          <w:szCs w:val="28"/>
        </w:rPr>
        <w:t>ж</w:t>
      </w:r>
      <w:r w:rsidRPr="001B06E3">
        <w:rPr>
          <w:sz w:val="28"/>
          <w:szCs w:val="28"/>
        </w:rPr>
        <w:t>дений, интересов. Социологическая рефлексия оказывает вли</w:t>
      </w:r>
      <w:r w:rsidRPr="001B06E3">
        <w:rPr>
          <w:sz w:val="28"/>
          <w:szCs w:val="28"/>
        </w:rPr>
        <w:t>я</w:t>
      </w:r>
      <w:r w:rsidRPr="001B06E3">
        <w:rPr>
          <w:sz w:val="28"/>
          <w:szCs w:val="28"/>
        </w:rPr>
        <w:t>ние на выбор, коррекцию познавательного механизма.</w:t>
      </w:r>
    </w:p>
    <w:p w:rsidR="00BF319B" w:rsidRPr="001B06E3" w:rsidRDefault="00BF319B" w:rsidP="001B06E3">
      <w:pPr>
        <w:ind w:left="1068"/>
        <w:jc w:val="both"/>
        <w:rPr>
          <w:sz w:val="28"/>
          <w:szCs w:val="28"/>
        </w:rPr>
      </w:pPr>
    </w:p>
    <w:p w:rsidR="00BF319B" w:rsidRPr="001B06E3" w:rsidRDefault="00BF319B" w:rsidP="001B06E3">
      <w:pPr>
        <w:ind w:firstLine="708"/>
        <w:jc w:val="both"/>
        <w:rPr>
          <w:sz w:val="28"/>
          <w:szCs w:val="28"/>
        </w:rPr>
      </w:pPr>
      <w:r w:rsidRPr="001B06E3">
        <w:rPr>
          <w:sz w:val="28"/>
          <w:szCs w:val="28"/>
        </w:rPr>
        <w:t xml:space="preserve">В познании социальной жизни используются разные методы, прежде всего </w:t>
      </w:r>
      <w:r w:rsidRPr="001B06E3">
        <w:rPr>
          <w:i/>
          <w:sz w:val="28"/>
          <w:szCs w:val="28"/>
        </w:rPr>
        <w:t>системный</w:t>
      </w:r>
      <w:r w:rsidRPr="001B06E3">
        <w:rPr>
          <w:sz w:val="28"/>
          <w:szCs w:val="28"/>
        </w:rPr>
        <w:t>. Его использование позволяет определить место и роль её в обществе, даёт представление о её структуре, функциях и исторических ос</w:t>
      </w:r>
      <w:r w:rsidRPr="001B06E3">
        <w:rPr>
          <w:sz w:val="28"/>
          <w:szCs w:val="28"/>
        </w:rPr>
        <w:t>о</w:t>
      </w:r>
      <w:r w:rsidRPr="001B06E3">
        <w:rPr>
          <w:sz w:val="28"/>
          <w:szCs w:val="28"/>
        </w:rPr>
        <w:t xml:space="preserve">бенностях. Важное значение имеет также </w:t>
      </w:r>
      <w:r w:rsidRPr="001B06E3">
        <w:rPr>
          <w:i/>
          <w:sz w:val="28"/>
          <w:szCs w:val="28"/>
        </w:rPr>
        <w:t>социологический</w:t>
      </w:r>
      <w:r w:rsidRPr="001B06E3">
        <w:rPr>
          <w:sz w:val="28"/>
          <w:szCs w:val="28"/>
        </w:rPr>
        <w:t xml:space="preserve"> метод познания, который обнажает присущее только социологии видение социальной дейс</w:t>
      </w:r>
      <w:r w:rsidRPr="001B06E3">
        <w:rPr>
          <w:sz w:val="28"/>
          <w:szCs w:val="28"/>
        </w:rPr>
        <w:t>т</w:t>
      </w:r>
      <w:r w:rsidRPr="001B06E3">
        <w:rPr>
          <w:sz w:val="28"/>
          <w:szCs w:val="28"/>
        </w:rPr>
        <w:t>вительности. Согласно ему явления социальной жизни рассматриваются в тесной связи с другими формами жизни общества, в контексте всех происх</w:t>
      </w:r>
      <w:r w:rsidRPr="001B06E3">
        <w:rPr>
          <w:sz w:val="28"/>
          <w:szCs w:val="28"/>
        </w:rPr>
        <w:t>о</w:t>
      </w:r>
      <w:r w:rsidRPr="001B06E3">
        <w:rPr>
          <w:sz w:val="28"/>
          <w:szCs w:val="28"/>
        </w:rPr>
        <w:t>дящих с ними изменений. Преимущественное внимание при использовании социологического метода уделяется изучению социальных взаимоотношений между людьми, то есть социальным интеракциям, стратификационным ра</w:t>
      </w:r>
      <w:r w:rsidRPr="001B06E3">
        <w:rPr>
          <w:sz w:val="28"/>
          <w:szCs w:val="28"/>
        </w:rPr>
        <w:t>з</w:t>
      </w:r>
      <w:r w:rsidRPr="001B06E3">
        <w:rPr>
          <w:sz w:val="28"/>
          <w:szCs w:val="28"/>
        </w:rPr>
        <w:t>личиям и социальному аспекту социетальных форм жизни.</w:t>
      </w:r>
    </w:p>
    <w:p w:rsidR="00BF319B" w:rsidRPr="001B06E3" w:rsidRDefault="00BF319B" w:rsidP="001B06E3">
      <w:pPr>
        <w:jc w:val="both"/>
        <w:rPr>
          <w:sz w:val="28"/>
          <w:szCs w:val="28"/>
        </w:rPr>
      </w:pPr>
      <w:r w:rsidRPr="001B06E3">
        <w:rPr>
          <w:sz w:val="28"/>
          <w:szCs w:val="28"/>
        </w:rPr>
        <w:tab/>
        <w:t>К этому следует добавить, что для социологического познания хара</w:t>
      </w:r>
      <w:r w:rsidRPr="001B06E3">
        <w:rPr>
          <w:sz w:val="28"/>
          <w:szCs w:val="28"/>
        </w:rPr>
        <w:t>к</w:t>
      </w:r>
      <w:r w:rsidRPr="001B06E3">
        <w:rPr>
          <w:sz w:val="28"/>
          <w:szCs w:val="28"/>
        </w:rPr>
        <w:t>терны и другие особенности. Оно включает в себя, в частности, такие мысл</w:t>
      </w:r>
      <w:r w:rsidRPr="001B06E3">
        <w:rPr>
          <w:sz w:val="28"/>
          <w:szCs w:val="28"/>
        </w:rPr>
        <w:t>и</w:t>
      </w:r>
      <w:r w:rsidRPr="001B06E3">
        <w:rPr>
          <w:sz w:val="28"/>
          <w:szCs w:val="28"/>
        </w:rPr>
        <w:t xml:space="preserve">тельные операции (процедуры) как </w:t>
      </w:r>
      <w:r w:rsidRPr="001B06E3">
        <w:rPr>
          <w:b/>
          <w:i/>
          <w:sz w:val="28"/>
          <w:szCs w:val="28"/>
        </w:rPr>
        <w:t>объяснение и понимание</w:t>
      </w:r>
      <w:r w:rsidRPr="001B06E3">
        <w:rPr>
          <w:sz w:val="28"/>
          <w:szCs w:val="28"/>
        </w:rPr>
        <w:t>. Первое позв</w:t>
      </w:r>
      <w:r w:rsidRPr="001B06E3">
        <w:rPr>
          <w:sz w:val="28"/>
          <w:szCs w:val="28"/>
        </w:rPr>
        <w:t>о</w:t>
      </w:r>
      <w:r w:rsidRPr="001B06E3">
        <w:rPr>
          <w:sz w:val="28"/>
          <w:szCs w:val="28"/>
        </w:rPr>
        <w:t>ляет рассматривать социальные явления в контексте их объективных пр</w:t>
      </w:r>
      <w:r w:rsidRPr="001B06E3">
        <w:rPr>
          <w:sz w:val="28"/>
          <w:szCs w:val="28"/>
        </w:rPr>
        <w:t>и</w:t>
      </w:r>
      <w:r w:rsidRPr="001B06E3">
        <w:rPr>
          <w:sz w:val="28"/>
          <w:szCs w:val="28"/>
        </w:rPr>
        <w:t>чинных связей, выяснять почему они произошли, в силу каких обстоятельств, под воздействием каких факторов, и тем самым давать им научное толков</w:t>
      </w:r>
      <w:r w:rsidRPr="001B06E3">
        <w:rPr>
          <w:sz w:val="28"/>
          <w:szCs w:val="28"/>
        </w:rPr>
        <w:t>а</w:t>
      </w:r>
      <w:r w:rsidRPr="001B06E3">
        <w:rPr>
          <w:sz w:val="28"/>
          <w:szCs w:val="28"/>
        </w:rPr>
        <w:t>ние. Второе (понимание) состоит в выяснении смысла, мотивов деятельности разных социальных субъектов, в осознании того, что побудило их к ним, з</w:t>
      </w:r>
      <w:r w:rsidRPr="001B06E3">
        <w:rPr>
          <w:sz w:val="28"/>
          <w:szCs w:val="28"/>
        </w:rPr>
        <w:t>а</w:t>
      </w:r>
      <w:r w:rsidRPr="001B06E3">
        <w:rPr>
          <w:sz w:val="28"/>
          <w:szCs w:val="28"/>
        </w:rPr>
        <w:t>чем они их предприняли. Понимание смысла социальных действий осущес</w:t>
      </w:r>
      <w:r w:rsidRPr="001B06E3">
        <w:rPr>
          <w:sz w:val="28"/>
          <w:szCs w:val="28"/>
        </w:rPr>
        <w:t>т</w:t>
      </w:r>
      <w:r w:rsidRPr="001B06E3">
        <w:rPr>
          <w:sz w:val="28"/>
          <w:szCs w:val="28"/>
        </w:rPr>
        <w:t>вляется не только посредством их рационального постижения, но и путем их оценки, выражения к ним своего отношения. Тем самым понимание пре</w:t>
      </w:r>
      <w:r w:rsidRPr="001B06E3">
        <w:rPr>
          <w:sz w:val="28"/>
          <w:szCs w:val="28"/>
        </w:rPr>
        <w:t>д</w:t>
      </w:r>
      <w:r w:rsidRPr="001B06E3">
        <w:rPr>
          <w:sz w:val="28"/>
          <w:szCs w:val="28"/>
        </w:rPr>
        <w:t xml:space="preserve">ставляет собой проявление социологического </w:t>
      </w:r>
      <w:r w:rsidRPr="001B06E3">
        <w:rPr>
          <w:i/>
          <w:sz w:val="28"/>
          <w:szCs w:val="28"/>
        </w:rPr>
        <w:t>сознания</w:t>
      </w:r>
      <w:r w:rsidRPr="001B06E3">
        <w:rPr>
          <w:sz w:val="28"/>
          <w:szCs w:val="28"/>
        </w:rPr>
        <w:t>. Последнего нет без социологического знания, но оно шире его и в свою очередь оказывает на н</w:t>
      </w:r>
      <w:r w:rsidRPr="001B06E3">
        <w:rPr>
          <w:sz w:val="28"/>
          <w:szCs w:val="28"/>
        </w:rPr>
        <w:t>е</w:t>
      </w:r>
      <w:r w:rsidRPr="001B06E3">
        <w:rPr>
          <w:sz w:val="28"/>
          <w:szCs w:val="28"/>
        </w:rPr>
        <w:t>го влияние. Если социологическое знание – результат умственной деятельн</w:t>
      </w:r>
      <w:r w:rsidRPr="001B06E3">
        <w:rPr>
          <w:sz w:val="28"/>
          <w:szCs w:val="28"/>
        </w:rPr>
        <w:t>о</w:t>
      </w:r>
      <w:r w:rsidRPr="001B06E3">
        <w:rPr>
          <w:sz w:val="28"/>
          <w:szCs w:val="28"/>
        </w:rPr>
        <w:t>сти учёного, результат его мыслительных операций с социологическими п</w:t>
      </w:r>
      <w:r w:rsidRPr="001B06E3">
        <w:rPr>
          <w:sz w:val="28"/>
          <w:szCs w:val="28"/>
        </w:rPr>
        <w:t>о</w:t>
      </w:r>
      <w:r w:rsidRPr="001B06E3">
        <w:rPr>
          <w:sz w:val="28"/>
          <w:szCs w:val="28"/>
        </w:rPr>
        <w:t>нятиями, то социологическое сознание включает в себя и чувственное п</w:t>
      </w:r>
      <w:r w:rsidRPr="001B06E3">
        <w:rPr>
          <w:sz w:val="28"/>
          <w:szCs w:val="28"/>
        </w:rPr>
        <w:t>о</w:t>
      </w:r>
      <w:r w:rsidRPr="001B06E3">
        <w:rPr>
          <w:sz w:val="28"/>
          <w:szCs w:val="28"/>
        </w:rPr>
        <w:t>стижение им социальной жизни, ее идейное осознание. Социологическое  сознание является синтезированным, для него характерно единство теорет</w:t>
      </w:r>
      <w:r w:rsidRPr="001B06E3">
        <w:rPr>
          <w:sz w:val="28"/>
          <w:szCs w:val="28"/>
        </w:rPr>
        <w:t>и</w:t>
      </w:r>
      <w:r w:rsidRPr="001B06E3">
        <w:rPr>
          <w:sz w:val="28"/>
          <w:szCs w:val="28"/>
        </w:rPr>
        <w:t>ческого и эмпирического социологического познания, научного и оценочного способов социального видения.</w:t>
      </w:r>
    </w:p>
    <w:p w:rsidR="00BF319B" w:rsidRPr="001B06E3" w:rsidRDefault="00BF319B" w:rsidP="001B06E3">
      <w:pPr>
        <w:ind w:firstLine="708"/>
        <w:jc w:val="both"/>
        <w:rPr>
          <w:sz w:val="28"/>
          <w:szCs w:val="28"/>
        </w:rPr>
      </w:pPr>
      <w:r w:rsidRPr="001B06E3">
        <w:rPr>
          <w:sz w:val="28"/>
          <w:szCs w:val="28"/>
        </w:rPr>
        <w:lastRenderedPageBreak/>
        <w:t>Социальное и социологическое знание является знаком образованности всех современных людей.</w:t>
      </w:r>
    </w:p>
    <w:p w:rsidR="00BF319B" w:rsidRPr="001B06E3" w:rsidRDefault="00BF319B" w:rsidP="001B06E3">
      <w:pPr>
        <w:ind w:firstLine="708"/>
        <w:jc w:val="both"/>
        <w:rPr>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7</w:t>
      </w:r>
      <w:r w:rsidRPr="001B06E3">
        <w:rPr>
          <w:sz w:val="28"/>
          <w:szCs w:val="28"/>
        </w:rPr>
        <w:t xml:space="preserve"> Задачей </w:t>
      </w:r>
      <w:r w:rsidRPr="001B06E3">
        <w:rPr>
          <w:b/>
          <w:i/>
          <w:sz w:val="28"/>
          <w:szCs w:val="28"/>
        </w:rPr>
        <w:t>эмпирической</w:t>
      </w:r>
      <w:r w:rsidRPr="001B06E3">
        <w:rPr>
          <w:sz w:val="28"/>
          <w:szCs w:val="28"/>
        </w:rPr>
        <w:t xml:space="preserve"> социологии является непосредственное п</w:t>
      </w:r>
      <w:r w:rsidRPr="001B06E3">
        <w:rPr>
          <w:sz w:val="28"/>
          <w:szCs w:val="28"/>
        </w:rPr>
        <w:t>о</w:t>
      </w:r>
      <w:r w:rsidRPr="001B06E3">
        <w:rPr>
          <w:sz w:val="28"/>
          <w:szCs w:val="28"/>
        </w:rPr>
        <w:t>знание социальной жизни путём получения первичной информации и посл</w:t>
      </w:r>
      <w:r w:rsidRPr="001B06E3">
        <w:rPr>
          <w:sz w:val="28"/>
          <w:szCs w:val="28"/>
        </w:rPr>
        <w:t>е</w:t>
      </w:r>
      <w:r w:rsidRPr="001B06E3">
        <w:rPr>
          <w:sz w:val="28"/>
          <w:szCs w:val="28"/>
        </w:rPr>
        <w:t xml:space="preserve">дующего её осмысливания (формулирование эмпирических обобщений). Особенность эмпирической социологии состоит в том, что она изучает не только социальные, но и </w:t>
      </w:r>
      <w:r w:rsidRPr="001B06E3">
        <w:rPr>
          <w:i/>
          <w:sz w:val="28"/>
          <w:szCs w:val="28"/>
        </w:rPr>
        <w:t>все общественные явления</w:t>
      </w:r>
      <w:r w:rsidRPr="001B06E3">
        <w:rPr>
          <w:sz w:val="28"/>
          <w:szCs w:val="28"/>
        </w:rPr>
        <w:t>, в частности: проявления социальной жизни в экономической, политической, идеологической жизни людей, зависимость общественных явлений от социальных. В этом её при</w:t>
      </w:r>
      <w:r w:rsidRPr="001B06E3">
        <w:rPr>
          <w:sz w:val="28"/>
          <w:szCs w:val="28"/>
        </w:rPr>
        <w:t>н</w:t>
      </w:r>
      <w:r w:rsidRPr="001B06E3">
        <w:rPr>
          <w:sz w:val="28"/>
          <w:szCs w:val="28"/>
        </w:rPr>
        <w:t>ципиальные отличия от теоретической социологии, изучающей только соц</w:t>
      </w:r>
      <w:r w:rsidRPr="001B06E3">
        <w:rPr>
          <w:sz w:val="28"/>
          <w:szCs w:val="28"/>
        </w:rPr>
        <w:t>и</w:t>
      </w:r>
      <w:r w:rsidRPr="001B06E3">
        <w:rPr>
          <w:sz w:val="28"/>
          <w:szCs w:val="28"/>
        </w:rPr>
        <w:t>альную жизнь.</w:t>
      </w:r>
    </w:p>
    <w:p w:rsidR="00BF319B" w:rsidRPr="001B06E3" w:rsidRDefault="00BF319B" w:rsidP="001B06E3">
      <w:pPr>
        <w:ind w:firstLine="708"/>
        <w:jc w:val="both"/>
        <w:rPr>
          <w:sz w:val="28"/>
          <w:szCs w:val="28"/>
        </w:rPr>
      </w:pPr>
      <w:r w:rsidRPr="001B06E3">
        <w:rPr>
          <w:sz w:val="28"/>
          <w:szCs w:val="28"/>
        </w:rPr>
        <w:t>Эмпирическое исследование включает в себя следующие этапы:</w:t>
      </w:r>
    </w:p>
    <w:p w:rsidR="00BF319B" w:rsidRPr="001B06E3" w:rsidRDefault="00BF319B" w:rsidP="000504ED">
      <w:pPr>
        <w:numPr>
          <w:ilvl w:val="0"/>
          <w:numId w:val="11"/>
        </w:numPr>
        <w:tabs>
          <w:tab w:val="left" w:pos="1428"/>
        </w:tabs>
        <w:jc w:val="both"/>
        <w:rPr>
          <w:sz w:val="28"/>
          <w:szCs w:val="28"/>
        </w:rPr>
      </w:pPr>
      <w:r w:rsidRPr="001B06E3">
        <w:rPr>
          <w:sz w:val="28"/>
          <w:szCs w:val="28"/>
        </w:rPr>
        <w:t>– подготовительный;</w:t>
      </w:r>
    </w:p>
    <w:p w:rsidR="00BF319B" w:rsidRPr="001B06E3" w:rsidRDefault="00BF319B" w:rsidP="000504ED">
      <w:pPr>
        <w:numPr>
          <w:ilvl w:val="0"/>
          <w:numId w:val="11"/>
        </w:numPr>
        <w:tabs>
          <w:tab w:val="left" w:pos="1428"/>
        </w:tabs>
        <w:jc w:val="both"/>
        <w:rPr>
          <w:sz w:val="28"/>
          <w:szCs w:val="28"/>
        </w:rPr>
      </w:pPr>
      <w:r w:rsidRPr="001B06E3">
        <w:rPr>
          <w:sz w:val="28"/>
          <w:szCs w:val="28"/>
        </w:rPr>
        <w:t>– сбора социологической информации;</w:t>
      </w:r>
    </w:p>
    <w:p w:rsidR="00BF319B" w:rsidRPr="001B06E3" w:rsidRDefault="00BF319B" w:rsidP="000504ED">
      <w:pPr>
        <w:numPr>
          <w:ilvl w:val="0"/>
          <w:numId w:val="11"/>
        </w:numPr>
        <w:tabs>
          <w:tab w:val="left" w:pos="1428"/>
        </w:tabs>
        <w:jc w:val="both"/>
        <w:rPr>
          <w:sz w:val="28"/>
          <w:szCs w:val="28"/>
        </w:rPr>
      </w:pPr>
      <w:r w:rsidRPr="001B06E3">
        <w:rPr>
          <w:sz w:val="28"/>
          <w:szCs w:val="28"/>
        </w:rPr>
        <w:t>– анализа полученной информации.</w:t>
      </w:r>
    </w:p>
    <w:p w:rsidR="00BF319B" w:rsidRPr="001B06E3" w:rsidRDefault="00BF319B" w:rsidP="001B06E3">
      <w:pPr>
        <w:jc w:val="both"/>
        <w:rPr>
          <w:sz w:val="28"/>
          <w:szCs w:val="28"/>
        </w:rPr>
      </w:pPr>
    </w:p>
    <w:p w:rsidR="00BF319B" w:rsidRPr="001B06E3" w:rsidRDefault="00BF319B" w:rsidP="001B06E3">
      <w:pPr>
        <w:ind w:firstLine="708"/>
        <w:jc w:val="both"/>
        <w:rPr>
          <w:sz w:val="28"/>
          <w:szCs w:val="28"/>
        </w:rPr>
      </w:pPr>
      <w:r w:rsidRPr="001B06E3">
        <w:rPr>
          <w:i/>
          <w:sz w:val="28"/>
          <w:szCs w:val="28"/>
        </w:rPr>
        <w:t>Первый этап</w:t>
      </w:r>
      <w:r w:rsidRPr="001B06E3">
        <w:rPr>
          <w:sz w:val="28"/>
          <w:szCs w:val="28"/>
        </w:rPr>
        <w:t xml:space="preserve">. Исследование начинается с постановки какой-либо </w:t>
      </w:r>
      <w:r w:rsidRPr="001B06E3">
        <w:rPr>
          <w:i/>
          <w:sz w:val="28"/>
          <w:szCs w:val="28"/>
        </w:rPr>
        <w:t>пр</w:t>
      </w:r>
      <w:r w:rsidRPr="001B06E3">
        <w:rPr>
          <w:i/>
          <w:sz w:val="28"/>
          <w:szCs w:val="28"/>
        </w:rPr>
        <w:t>о</w:t>
      </w:r>
      <w:r w:rsidRPr="001B06E3">
        <w:rPr>
          <w:i/>
          <w:sz w:val="28"/>
          <w:szCs w:val="28"/>
        </w:rPr>
        <w:t>блемы</w:t>
      </w:r>
      <w:r w:rsidRPr="001B06E3">
        <w:rPr>
          <w:sz w:val="28"/>
          <w:szCs w:val="28"/>
        </w:rPr>
        <w:t xml:space="preserve">. На основе анализа её разрабатывается </w:t>
      </w:r>
      <w:r w:rsidRPr="001B06E3">
        <w:rPr>
          <w:i/>
          <w:sz w:val="28"/>
          <w:szCs w:val="28"/>
        </w:rPr>
        <w:t>программа</w:t>
      </w:r>
      <w:r w:rsidRPr="001B06E3">
        <w:rPr>
          <w:sz w:val="28"/>
          <w:szCs w:val="28"/>
        </w:rPr>
        <w:t xml:space="preserve"> исследования. Она подразделяется на методологическую и методическую части. Первая включ</w:t>
      </w:r>
      <w:r w:rsidRPr="001B06E3">
        <w:rPr>
          <w:sz w:val="28"/>
          <w:szCs w:val="28"/>
        </w:rPr>
        <w:t>а</w:t>
      </w:r>
      <w:r w:rsidRPr="001B06E3">
        <w:rPr>
          <w:sz w:val="28"/>
          <w:szCs w:val="28"/>
        </w:rPr>
        <w:t>ет в себя: цели, задачи, объект, предмет исследования, теоретическую и э</w:t>
      </w:r>
      <w:r w:rsidRPr="001B06E3">
        <w:rPr>
          <w:sz w:val="28"/>
          <w:szCs w:val="28"/>
        </w:rPr>
        <w:t>м</w:t>
      </w:r>
      <w:r w:rsidRPr="001B06E3">
        <w:rPr>
          <w:sz w:val="28"/>
          <w:szCs w:val="28"/>
        </w:rPr>
        <w:t>пирическую интерпретацию используемых в исследовании понятий, форм</w:t>
      </w:r>
      <w:r w:rsidRPr="001B06E3">
        <w:rPr>
          <w:sz w:val="28"/>
          <w:szCs w:val="28"/>
        </w:rPr>
        <w:t>у</w:t>
      </w:r>
      <w:r w:rsidRPr="001B06E3">
        <w:rPr>
          <w:sz w:val="28"/>
          <w:szCs w:val="28"/>
        </w:rPr>
        <w:t xml:space="preserve">лирование гипотез. </w:t>
      </w:r>
      <w:r w:rsidRPr="001B06E3">
        <w:rPr>
          <w:i/>
          <w:sz w:val="28"/>
          <w:szCs w:val="28"/>
        </w:rPr>
        <w:t>Цели</w:t>
      </w:r>
      <w:r w:rsidRPr="001B06E3">
        <w:rPr>
          <w:sz w:val="28"/>
          <w:szCs w:val="28"/>
        </w:rPr>
        <w:t xml:space="preserve">, </w:t>
      </w:r>
      <w:r w:rsidRPr="001B06E3">
        <w:rPr>
          <w:i/>
          <w:sz w:val="28"/>
          <w:szCs w:val="28"/>
        </w:rPr>
        <w:t>задачи</w:t>
      </w:r>
      <w:r w:rsidRPr="001B06E3">
        <w:rPr>
          <w:sz w:val="28"/>
          <w:szCs w:val="28"/>
        </w:rPr>
        <w:t xml:space="preserve"> – это те новые знания, которые добываются в исследовании. </w:t>
      </w:r>
      <w:r w:rsidRPr="001B06E3">
        <w:rPr>
          <w:i/>
          <w:sz w:val="28"/>
          <w:szCs w:val="28"/>
        </w:rPr>
        <w:t>Объект</w:t>
      </w:r>
      <w:r w:rsidRPr="001B06E3">
        <w:rPr>
          <w:sz w:val="28"/>
          <w:szCs w:val="28"/>
        </w:rPr>
        <w:t xml:space="preserve"> – это какой-то контингент лиц (генеральная сов</w:t>
      </w:r>
      <w:r w:rsidRPr="001B06E3">
        <w:rPr>
          <w:sz w:val="28"/>
          <w:szCs w:val="28"/>
        </w:rPr>
        <w:t>о</w:t>
      </w:r>
      <w:r w:rsidRPr="001B06E3">
        <w:rPr>
          <w:sz w:val="28"/>
          <w:szCs w:val="28"/>
        </w:rPr>
        <w:t>купность), связанный с исследуемой проблемой. По строгим правилам из н</w:t>
      </w:r>
      <w:r w:rsidRPr="001B06E3">
        <w:rPr>
          <w:sz w:val="28"/>
          <w:szCs w:val="28"/>
        </w:rPr>
        <w:t>е</w:t>
      </w:r>
      <w:r w:rsidRPr="001B06E3">
        <w:rPr>
          <w:sz w:val="28"/>
          <w:szCs w:val="28"/>
        </w:rPr>
        <w:t>го отбирается лишь  его часть – обследуемая совокупность. Выборка осущ</w:t>
      </w:r>
      <w:r w:rsidRPr="001B06E3">
        <w:rPr>
          <w:sz w:val="28"/>
          <w:szCs w:val="28"/>
        </w:rPr>
        <w:t>е</w:t>
      </w:r>
      <w:r w:rsidRPr="001B06E3">
        <w:rPr>
          <w:sz w:val="28"/>
          <w:szCs w:val="28"/>
        </w:rPr>
        <w:t>ствляется по разным методикам. Важное условие выборки – её репрезент</w:t>
      </w:r>
      <w:r w:rsidRPr="001B06E3">
        <w:rPr>
          <w:sz w:val="28"/>
          <w:szCs w:val="28"/>
        </w:rPr>
        <w:t>а</w:t>
      </w:r>
      <w:r w:rsidRPr="001B06E3">
        <w:rPr>
          <w:sz w:val="28"/>
          <w:szCs w:val="28"/>
        </w:rPr>
        <w:t>тивность (представительность) – способность отражать социальные особе</w:t>
      </w:r>
      <w:r w:rsidRPr="001B06E3">
        <w:rPr>
          <w:sz w:val="28"/>
          <w:szCs w:val="28"/>
        </w:rPr>
        <w:t>н</w:t>
      </w:r>
      <w:r w:rsidRPr="001B06E3">
        <w:rPr>
          <w:sz w:val="28"/>
          <w:szCs w:val="28"/>
        </w:rPr>
        <w:t xml:space="preserve">ности генеральной совокупности. </w:t>
      </w:r>
      <w:r w:rsidRPr="001B06E3">
        <w:rPr>
          <w:i/>
          <w:sz w:val="28"/>
          <w:szCs w:val="28"/>
        </w:rPr>
        <w:t>Предмет</w:t>
      </w:r>
      <w:r w:rsidRPr="001B06E3">
        <w:rPr>
          <w:sz w:val="28"/>
          <w:szCs w:val="28"/>
        </w:rPr>
        <w:t xml:space="preserve"> – то в объекте, что подвергается рационально-логическому осмыслению с позиции определённой теории.</w:t>
      </w:r>
    </w:p>
    <w:p w:rsidR="00BF319B" w:rsidRPr="001B06E3" w:rsidRDefault="00BF319B" w:rsidP="001B06E3">
      <w:pPr>
        <w:ind w:firstLine="708"/>
        <w:jc w:val="both"/>
        <w:rPr>
          <w:sz w:val="28"/>
          <w:szCs w:val="28"/>
        </w:rPr>
      </w:pPr>
      <w:r w:rsidRPr="001B06E3">
        <w:rPr>
          <w:i/>
          <w:sz w:val="28"/>
          <w:szCs w:val="28"/>
        </w:rPr>
        <w:t>Интерпретация используемых в исследовании понятий</w:t>
      </w:r>
      <w:r w:rsidRPr="001B06E3">
        <w:rPr>
          <w:sz w:val="28"/>
          <w:szCs w:val="28"/>
        </w:rPr>
        <w:t xml:space="preserve"> включает в себя процедуры их теоретического уточнения и операционализации – упрощения, расчленения на более простые понятия, которые можно использовать в кач</w:t>
      </w:r>
      <w:r w:rsidRPr="001B06E3">
        <w:rPr>
          <w:sz w:val="28"/>
          <w:szCs w:val="28"/>
        </w:rPr>
        <w:t>е</w:t>
      </w:r>
      <w:r w:rsidRPr="001B06E3">
        <w:rPr>
          <w:sz w:val="28"/>
          <w:szCs w:val="28"/>
        </w:rPr>
        <w:t>стве индикаторов (показателей), т.к. они представляют собой доступные н</w:t>
      </w:r>
      <w:r w:rsidRPr="001B06E3">
        <w:rPr>
          <w:sz w:val="28"/>
          <w:szCs w:val="28"/>
        </w:rPr>
        <w:t>а</w:t>
      </w:r>
      <w:r w:rsidRPr="001B06E3">
        <w:rPr>
          <w:sz w:val="28"/>
          <w:szCs w:val="28"/>
        </w:rPr>
        <w:t>блюдению и измерению характеристики свойств, сторон, признаков иссл</w:t>
      </w:r>
      <w:r w:rsidRPr="001B06E3">
        <w:rPr>
          <w:sz w:val="28"/>
          <w:szCs w:val="28"/>
        </w:rPr>
        <w:t>е</w:t>
      </w:r>
      <w:r w:rsidRPr="001B06E3">
        <w:rPr>
          <w:sz w:val="28"/>
          <w:szCs w:val="28"/>
        </w:rPr>
        <w:t>дуемых социальных явлений. Гипотезы представляют собой ожидаемые в</w:t>
      </w:r>
      <w:r w:rsidRPr="001B06E3">
        <w:rPr>
          <w:sz w:val="28"/>
          <w:szCs w:val="28"/>
        </w:rPr>
        <w:t>а</w:t>
      </w:r>
      <w:r w:rsidRPr="001B06E3">
        <w:rPr>
          <w:sz w:val="28"/>
          <w:szCs w:val="28"/>
        </w:rPr>
        <w:t xml:space="preserve">рианты результатов исследования. </w:t>
      </w:r>
    </w:p>
    <w:p w:rsidR="00BF319B" w:rsidRPr="001B06E3" w:rsidRDefault="00BF319B" w:rsidP="001B06E3">
      <w:pPr>
        <w:ind w:firstLine="708"/>
        <w:jc w:val="both"/>
        <w:rPr>
          <w:sz w:val="28"/>
          <w:szCs w:val="28"/>
        </w:rPr>
      </w:pPr>
      <w:r w:rsidRPr="001B06E3">
        <w:rPr>
          <w:sz w:val="28"/>
          <w:szCs w:val="28"/>
        </w:rPr>
        <w:t>Этап включает выбор метода исследования (опрос, включённое набл</w:t>
      </w:r>
      <w:r w:rsidRPr="001B06E3">
        <w:rPr>
          <w:sz w:val="28"/>
          <w:szCs w:val="28"/>
        </w:rPr>
        <w:t>ю</w:t>
      </w:r>
      <w:r w:rsidRPr="001B06E3">
        <w:rPr>
          <w:sz w:val="28"/>
          <w:szCs w:val="28"/>
        </w:rPr>
        <w:t>дение, экспертная оценка и др.). Опросный метод (анкетирование, инте</w:t>
      </w:r>
      <w:r w:rsidRPr="001B06E3">
        <w:rPr>
          <w:sz w:val="28"/>
          <w:szCs w:val="28"/>
        </w:rPr>
        <w:t>р</w:t>
      </w:r>
      <w:r w:rsidRPr="001B06E3">
        <w:rPr>
          <w:sz w:val="28"/>
          <w:szCs w:val="28"/>
        </w:rPr>
        <w:t>вьюирование) самый распространённый. Он заключается в задавании ре</w:t>
      </w:r>
      <w:r w:rsidRPr="001B06E3">
        <w:rPr>
          <w:sz w:val="28"/>
          <w:szCs w:val="28"/>
        </w:rPr>
        <w:t>с</w:t>
      </w:r>
      <w:r w:rsidRPr="001B06E3">
        <w:rPr>
          <w:sz w:val="28"/>
          <w:szCs w:val="28"/>
        </w:rPr>
        <w:t>пондентам (опрашиваемым) разных вопросов (открытых и закрытых, альте</w:t>
      </w:r>
      <w:r w:rsidRPr="001B06E3">
        <w:rPr>
          <w:sz w:val="28"/>
          <w:szCs w:val="28"/>
        </w:rPr>
        <w:t>р</w:t>
      </w:r>
      <w:r w:rsidRPr="001B06E3">
        <w:rPr>
          <w:sz w:val="28"/>
          <w:szCs w:val="28"/>
        </w:rPr>
        <w:t>нативных, прямых и косвенных, фильтрующих). Ответы на них дают во</w:t>
      </w:r>
      <w:r w:rsidRPr="001B06E3">
        <w:rPr>
          <w:sz w:val="28"/>
          <w:szCs w:val="28"/>
        </w:rPr>
        <w:t>з</w:t>
      </w:r>
      <w:r w:rsidRPr="001B06E3">
        <w:rPr>
          <w:sz w:val="28"/>
          <w:szCs w:val="28"/>
        </w:rPr>
        <w:t xml:space="preserve">можность судить об отношении к исследуемой проблеме респондентов. </w:t>
      </w:r>
    </w:p>
    <w:p w:rsidR="00BF319B" w:rsidRPr="001B06E3" w:rsidRDefault="00BF319B" w:rsidP="001B06E3">
      <w:pPr>
        <w:ind w:firstLine="708"/>
        <w:jc w:val="both"/>
        <w:rPr>
          <w:sz w:val="28"/>
          <w:szCs w:val="28"/>
        </w:rPr>
      </w:pPr>
      <w:r w:rsidRPr="001B06E3">
        <w:rPr>
          <w:i/>
          <w:sz w:val="28"/>
          <w:szCs w:val="28"/>
        </w:rPr>
        <w:lastRenderedPageBreak/>
        <w:t>Второй этап</w:t>
      </w:r>
      <w:r w:rsidRPr="001B06E3">
        <w:rPr>
          <w:sz w:val="28"/>
          <w:szCs w:val="28"/>
        </w:rPr>
        <w:t>. Заключается в проведении сначала пилотажного, про</w:t>
      </w:r>
      <w:r w:rsidRPr="001B06E3">
        <w:rPr>
          <w:sz w:val="28"/>
          <w:szCs w:val="28"/>
        </w:rPr>
        <w:t>б</w:t>
      </w:r>
      <w:r w:rsidRPr="001B06E3">
        <w:rPr>
          <w:sz w:val="28"/>
          <w:szCs w:val="28"/>
        </w:rPr>
        <w:t>ного (опытного), а также полевого (предварительного), осуществляемого в естественных условиях исследования и затем основного.</w:t>
      </w:r>
    </w:p>
    <w:p w:rsidR="00BF319B" w:rsidRPr="001B06E3" w:rsidRDefault="00BF319B" w:rsidP="001B06E3">
      <w:pPr>
        <w:ind w:firstLine="708"/>
        <w:jc w:val="both"/>
        <w:rPr>
          <w:sz w:val="28"/>
          <w:szCs w:val="28"/>
        </w:rPr>
      </w:pPr>
      <w:r w:rsidRPr="001B06E3">
        <w:rPr>
          <w:i/>
          <w:sz w:val="28"/>
          <w:szCs w:val="28"/>
        </w:rPr>
        <w:t>Третий этап</w:t>
      </w:r>
      <w:r w:rsidRPr="001B06E3">
        <w:rPr>
          <w:sz w:val="28"/>
          <w:szCs w:val="28"/>
        </w:rPr>
        <w:t>. Состоит в обработке полученной информации посредс</w:t>
      </w:r>
      <w:r w:rsidRPr="001B06E3">
        <w:rPr>
          <w:sz w:val="28"/>
          <w:szCs w:val="28"/>
        </w:rPr>
        <w:t>т</w:t>
      </w:r>
      <w:r w:rsidRPr="001B06E3">
        <w:rPr>
          <w:sz w:val="28"/>
          <w:szCs w:val="28"/>
        </w:rPr>
        <w:t>вом применения  одной из методик и техник обсчёта, измерения, группиро</w:t>
      </w:r>
      <w:r w:rsidRPr="001B06E3">
        <w:rPr>
          <w:sz w:val="28"/>
          <w:szCs w:val="28"/>
        </w:rPr>
        <w:t>в</w:t>
      </w:r>
      <w:r w:rsidRPr="001B06E3">
        <w:rPr>
          <w:sz w:val="28"/>
          <w:szCs w:val="28"/>
        </w:rPr>
        <w:t xml:space="preserve">ки. Это технологии </w:t>
      </w:r>
      <w:r w:rsidRPr="001B06E3">
        <w:rPr>
          <w:i/>
          <w:sz w:val="28"/>
          <w:szCs w:val="28"/>
        </w:rPr>
        <w:t>ранжирования</w:t>
      </w:r>
      <w:r w:rsidRPr="001B06E3">
        <w:rPr>
          <w:sz w:val="28"/>
          <w:szCs w:val="28"/>
        </w:rPr>
        <w:t xml:space="preserve"> – определения величины исследуемого объекта в ряду определённых величин, </w:t>
      </w:r>
      <w:r w:rsidRPr="001B06E3">
        <w:rPr>
          <w:i/>
          <w:sz w:val="28"/>
          <w:szCs w:val="28"/>
        </w:rPr>
        <w:t>шкалирования</w:t>
      </w:r>
      <w:r w:rsidRPr="001B06E3">
        <w:rPr>
          <w:sz w:val="28"/>
          <w:szCs w:val="28"/>
        </w:rPr>
        <w:t xml:space="preserve"> – применения ном</w:t>
      </w:r>
      <w:r w:rsidRPr="001B06E3">
        <w:rPr>
          <w:sz w:val="28"/>
          <w:szCs w:val="28"/>
        </w:rPr>
        <w:t>и</w:t>
      </w:r>
      <w:r w:rsidRPr="001B06E3">
        <w:rPr>
          <w:sz w:val="28"/>
          <w:szCs w:val="28"/>
        </w:rPr>
        <w:t xml:space="preserve">нальных, ранговых, интервальных и других шкал, </w:t>
      </w:r>
      <w:r w:rsidRPr="001B06E3">
        <w:rPr>
          <w:i/>
          <w:sz w:val="28"/>
          <w:szCs w:val="28"/>
        </w:rPr>
        <w:t>корреляции</w:t>
      </w:r>
      <w:r w:rsidRPr="001B06E3">
        <w:rPr>
          <w:sz w:val="28"/>
          <w:szCs w:val="28"/>
        </w:rPr>
        <w:t xml:space="preserve"> – выяснение зависимости признаков одного объекта от признаков другого. Этап состоит в проверке гипотез и формулировании выводов, написании отчёта об исслед</w:t>
      </w:r>
      <w:r w:rsidRPr="001B06E3">
        <w:rPr>
          <w:sz w:val="28"/>
          <w:szCs w:val="28"/>
        </w:rPr>
        <w:t>о</w:t>
      </w:r>
      <w:r w:rsidRPr="001B06E3">
        <w:rPr>
          <w:sz w:val="28"/>
          <w:szCs w:val="28"/>
        </w:rPr>
        <w:t xml:space="preserve">вании. </w:t>
      </w:r>
    </w:p>
    <w:p w:rsidR="00BF319B" w:rsidRPr="001B06E3" w:rsidRDefault="00BF319B" w:rsidP="001B06E3">
      <w:pPr>
        <w:jc w:val="both"/>
        <w:rPr>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8</w:t>
      </w:r>
      <w:r w:rsidRPr="001B06E3">
        <w:rPr>
          <w:sz w:val="28"/>
          <w:szCs w:val="28"/>
        </w:rPr>
        <w:t xml:space="preserve"> Данный анализ состоит из теоретического и эмпирического постиж</w:t>
      </w:r>
      <w:r w:rsidRPr="001B06E3">
        <w:rPr>
          <w:sz w:val="28"/>
          <w:szCs w:val="28"/>
        </w:rPr>
        <w:t>е</w:t>
      </w:r>
      <w:r w:rsidRPr="001B06E3">
        <w:rPr>
          <w:sz w:val="28"/>
          <w:szCs w:val="28"/>
        </w:rPr>
        <w:t>ния общностей, участвующих во всех разновидностях социальной жизни, причём, с учётом их общественного и социального окружения. Им преим</w:t>
      </w:r>
      <w:r w:rsidRPr="001B06E3">
        <w:rPr>
          <w:sz w:val="28"/>
          <w:szCs w:val="28"/>
        </w:rPr>
        <w:t>у</w:t>
      </w:r>
      <w:r w:rsidRPr="001B06E3">
        <w:rPr>
          <w:sz w:val="28"/>
          <w:szCs w:val="28"/>
        </w:rPr>
        <w:t>щественно интерпретируются:</w:t>
      </w:r>
    </w:p>
    <w:p w:rsidR="00BF319B" w:rsidRPr="001B06E3" w:rsidRDefault="00BF319B" w:rsidP="008A26E9">
      <w:pPr>
        <w:numPr>
          <w:ilvl w:val="0"/>
          <w:numId w:val="56"/>
        </w:numPr>
        <w:tabs>
          <w:tab w:val="clear" w:pos="1428"/>
          <w:tab w:val="left" w:pos="1418"/>
        </w:tabs>
        <w:ind w:left="851"/>
        <w:jc w:val="both"/>
        <w:rPr>
          <w:sz w:val="28"/>
          <w:szCs w:val="28"/>
        </w:rPr>
      </w:pPr>
      <w:r w:rsidRPr="001B06E3">
        <w:rPr>
          <w:sz w:val="28"/>
          <w:szCs w:val="28"/>
        </w:rPr>
        <w:t>Природа общности той или иной разновидности социальной жизни;</w:t>
      </w:r>
    </w:p>
    <w:p w:rsidR="00BF319B" w:rsidRPr="001B06E3" w:rsidRDefault="00BF319B" w:rsidP="008A26E9">
      <w:pPr>
        <w:numPr>
          <w:ilvl w:val="0"/>
          <w:numId w:val="56"/>
        </w:numPr>
        <w:tabs>
          <w:tab w:val="clear" w:pos="1428"/>
          <w:tab w:val="left" w:pos="1418"/>
        </w:tabs>
        <w:ind w:left="851"/>
        <w:jc w:val="both"/>
        <w:rPr>
          <w:sz w:val="28"/>
          <w:szCs w:val="28"/>
        </w:rPr>
      </w:pPr>
      <w:r w:rsidRPr="001B06E3">
        <w:rPr>
          <w:sz w:val="28"/>
          <w:szCs w:val="28"/>
        </w:rPr>
        <w:t>Место и роль её в социальной и общественной жизни;</w:t>
      </w:r>
    </w:p>
    <w:p w:rsidR="00BF319B" w:rsidRPr="001B06E3" w:rsidRDefault="00BF319B" w:rsidP="008A26E9">
      <w:pPr>
        <w:numPr>
          <w:ilvl w:val="0"/>
          <w:numId w:val="56"/>
        </w:numPr>
        <w:tabs>
          <w:tab w:val="clear" w:pos="1428"/>
          <w:tab w:val="left" w:pos="1418"/>
        </w:tabs>
        <w:ind w:left="851"/>
        <w:jc w:val="both"/>
        <w:rPr>
          <w:sz w:val="28"/>
          <w:szCs w:val="28"/>
        </w:rPr>
      </w:pPr>
      <w:r w:rsidRPr="001B06E3">
        <w:rPr>
          <w:sz w:val="28"/>
          <w:szCs w:val="28"/>
        </w:rPr>
        <w:t>Зависимость межличностных взаимоотношений от социальной хара</w:t>
      </w:r>
      <w:r w:rsidRPr="001B06E3">
        <w:rPr>
          <w:sz w:val="28"/>
          <w:szCs w:val="28"/>
        </w:rPr>
        <w:t>к</w:t>
      </w:r>
      <w:r w:rsidRPr="001B06E3">
        <w:rPr>
          <w:sz w:val="28"/>
          <w:szCs w:val="28"/>
        </w:rPr>
        <w:t>теристики людей. Социальные ресурсы и капитал;</w:t>
      </w:r>
    </w:p>
    <w:p w:rsidR="00BF319B" w:rsidRPr="001B06E3" w:rsidRDefault="00BF319B" w:rsidP="008A26E9">
      <w:pPr>
        <w:numPr>
          <w:ilvl w:val="0"/>
          <w:numId w:val="56"/>
        </w:numPr>
        <w:tabs>
          <w:tab w:val="clear" w:pos="1428"/>
          <w:tab w:val="left" w:pos="1418"/>
        </w:tabs>
        <w:ind w:left="851"/>
        <w:jc w:val="both"/>
        <w:rPr>
          <w:sz w:val="28"/>
          <w:szCs w:val="28"/>
        </w:rPr>
      </w:pPr>
      <w:r w:rsidRPr="001B06E3">
        <w:rPr>
          <w:sz w:val="28"/>
          <w:szCs w:val="28"/>
        </w:rPr>
        <w:t>Роль субъекта деятельности в её реализации;</w:t>
      </w:r>
    </w:p>
    <w:p w:rsidR="00BF319B" w:rsidRPr="001B06E3" w:rsidRDefault="00BF319B" w:rsidP="008A26E9">
      <w:pPr>
        <w:numPr>
          <w:ilvl w:val="0"/>
          <w:numId w:val="56"/>
        </w:numPr>
        <w:tabs>
          <w:tab w:val="clear" w:pos="1428"/>
          <w:tab w:val="left" w:pos="1418"/>
        </w:tabs>
        <w:ind w:left="851"/>
        <w:jc w:val="both"/>
        <w:rPr>
          <w:sz w:val="28"/>
          <w:szCs w:val="28"/>
        </w:rPr>
      </w:pPr>
      <w:r w:rsidRPr="001B06E3">
        <w:rPr>
          <w:sz w:val="28"/>
          <w:szCs w:val="28"/>
        </w:rPr>
        <w:t>Отношение представителей разных групп населения к какому-либо социальному или общественному явлению;</w:t>
      </w:r>
    </w:p>
    <w:p w:rsidR="00BF319B" w:rsidRPr="001B06E3" w:rsidRDefault="00BF319B" w:rsidP="008A26E9">
      <w:pPr>
        <w:numPr>
          <w:ilvl w:val="0"/>
          <w:numId w:val="56"/>
        </w:numPr>
        <w:tabs>
          <w:tab w:val="clear" w:pos="1428"/>
          <w:tab w:val="left" w:pos="1418"/>
        </w:tabs>
        <w:ind w:left="851"/>
        <w:jc w:val="both"/>
        <w:rPr>
          <w:sz w:val="28"/>
          <w:szCs w:val="28"/>
        </w:rPr>
      </w:pPr>
      <w:r w:rsidRPr="001B06E3">
        <w:rPr>
          <w:sz w:val="28"/>
          <w:szCs w:val="28"/>
        </w:rPr>
        <w:t>Социальная структура общности (её части, связи);</w:t>
      </w:r>
    </w:p>
    <w:p w:rsidR="00BF319B" w:rsidRPr="001B06E3" w:rsidRDefault="00BF319B" w:rsidP="008A26E9">
      <w:pPr>
        <w:numPr>
          <w:ilvl w:val="0"/>
          <w:numId w:val="56"/>
        </w:numPr>
        <w:tabs>
          <w:tab w:val="clear" w:pos="1428"/>
          <w:tab w:val="left" w:pos="1418"/>
        </w:tabs>
        <w:ind w:left="851"/>
        <w:jc w:val="both"/>
        <w:rPr>
          <w:sz w:val="28"/>
          <w:szCs w:val="28"/>
        </w:rPr>
      </w:pPr>
      <w:r w:rsidRPr="001B06E3">
        <w:rPr>
          <w:sz w:val="28"/>
          <w:szCs w:val="28"/>
        </w:rPr>
        <w:t>Зависимость деятельности и взаимоотношений людей от их стратиф</w:t>
      </w:r>
      <w:r w:rsidRPr="001B06E3">
        <w:rPr>
          <w:sz w:val="28"/>
          <w:szCs w:val="28"/>
        </w:rPr>
        <w:t>и</w:t>
      </w:r>
      <w:r w:rsidRPr="001B06E3">
        <w:rPr>
          <w:sz w:val="28"/>
          <w:szCs w:val="28"/>
        </w:rPr>
        <w:t>кационных признаков;</w:t>
      </w:r>
    </w:p>
    <w:p w:rsidR="00BF319B" w:rsidRPr="001B06E3" w:rsidRDefault="00BF319B" w:rsidP="008A26E9">
      <w:pPr>
        <w:numPr>
          <w:ilvl w:val="0"/>
          <w:numId w:val="56"/>
        </w:numPr>
        <w:tabs>
          <w:tab w:val="clear" w:pos="1428"/>
          <w:tab w:val="left" w:pos="1418"/>
        </w:tabs>
        <w:ind w:left="851"/>
        <w:jc w:val="both"/>
        <w:rPr>
          <w:sz w:val="28"/>
          <w:szCs w:val="28"/>
        </w:rPr>
      </w:pPr>
      <w:r w:rsidRPr="001B06E3">
        <w:rPr>
          <w:sz w:val="28"/>
          <w:szCs w:val="28"/>
        </w:rPr>
        <w:t>Социальные изменения, происходящие с современными общностями;</w:t>
      </w:r>
    </w:p>
    <w:p w:rsidR="00BF319B" w:rsidRPr="001B06E3" w:rsidRDefault="00BF319B" w:rsidP="008A26E9">
      <w:pPr>
        <w:numPr>
          <w:ilvl w:val="0"/>
          <w:numId w:val="56"/>
        </w:numPr>
        <w:tabs>
          <w:tab w:val="clear" w:pos="1428"/>
          <w:tab w:val="left" w:pos="1418"/>
        </w:tabs>
        <w:ind w:left="851"/>
        <w:jc w:val="both"/>
        <w:rPr>
          <w:sz w:val="28"/>
          <w:szCs w:val="28"/>
        </w:rPr>
      </w:pPr>
      <w:r w:rsidRPr="001B06E3">
        <w:rPr>
          <w:sz w:val="28"/>
          <w:szCs w:val="28"/>
        </w:rPr>
        <w:t>Проблемы, мешающие функционированию и развитию общностей тех или иных разновидностей социальной жизни.</w:t>
      </w:r>
    </w:p>
    <w:p w:rsidR="00BF319B" w:rsidRPr="001B06E3" w:rsidRDefault="00BF319B" w:rsidP="001B06E3">
      <w:pPr>
        <w:ind w:left="1428"/>
        <w:jc w:val="both"/>
        <w:rPr>
          <w:sz w:val="28"/>
          <w:szCs w:val="28"/>
        </w:rPr>
      </w:pPr>
    </w:p>
    <w:p w:rsidR="00BF319B" w:rsidRPr="001B06E3" w:rsidRDefault="00BF319B" w:rsidP="001B06E3">
      <w:pPr>
        <w:jc w:val="both"/>
        <w:rPr>
          <w:sz w:val="28"/>
          <w:szCs w:val="28"/>
        </w:rPr>
      </w:pPr>
      <w:r w:rsidRPr="001B06E3">
        <w:rPr>
          <w:sz w:val="28"/>
          <w:szCs w:val="28"/>
        </w:rPr>
        <w:t>Таковы главные параметры рассмотрения социальной жизни с социологич</w:t>
      </w:r>
      <w:r w:rsidRPr="001B06E3">
        <w:rPr>
          <w:sz w:val="28"/>
          <w:szCs w:val="28"/>
        </w:rPr>
        <w:t>е</w:t>
      </w:r>
      <w:r w:rsidRPr="001B06E3">
        <w:rPr>
          <w:sz w:val="28"/>
          <w:szCs w:val="28"/>
        </w:rPr>
        <w:t>ской точки зрения.</w:t>
      </w:r>
    </w:p>
    <w:p w:rsidR="00BF319B" w:rsidRDefault="000D1187" w:rsidP="001B06E3">
      <w:pPr>
        <w:jc w:val="center"/>
        <w:rPr>
          <w:b/>
          <w:bCs/>
          <w:sz w:val="28"/>
          <w:szCs w:val="28"/>
        </w:rPr>
      </w:pPr>
      <w:r w:rsidRPr="000D1187">
        <w:rPr>
          <w:b/>
          <w:bCs/>
          <w:sz w:val="28"/>
          <w:szCs w:val="28"/>
        </w:rPr>
        <w:t>Основные понятия темы</w:t>
      </w:r>
      <w:r w:rsidR="00BF319B" w:rsidRPr="001B06E3">
        <w:rPr>
          <w:b/>
          <w:bCs/>
          <w:sz w:val="28"/>
          <w:szCs w:val="28"/>
        </w:rPr>
        <w:t>:</w:t>
      </w:r>
    </w:p>
    <w:p w:rsidR="008A26E9" w:rsidRPr="001B06E3" w:rsidRDefault="008A26E9" w:rsidP="001B06E3">
      <w:pPr>
        <w:jc w:val="center"/>
        <w:rPr>
          <w:b/>
          <w:bCs/>
          <w:sz w:val="28"/>
          <w:szCs w:val="28"/>
        </w:rPr>
      </w:pPr>
    </w:p>
    <w:p w:rsidR="00BF319B" w:rsidRDefault="00BF319B" w:rsidP="001B06E3">
      <w:pPr>
        <w:pStyle w:val="a9"/>
        <w:rPr>
          <w:szCs w:val="28"/>
        </w:rPr>
      </w:pPr>
      <w:r w:rsidRPr="001B06E3">
        <w:rPr>
          <w:szCs w:val="28"/>
        </w:rPr>
        <w:tab/>
        <w:t>Формы жизни общества: экономическая, политическая, духовно-идеологическая и социальная. Окружающая природная и искусственная (вещная, духовная) среды. Социальная экология. Система социальной жизни. Социальная дифференциация. Социальная структура. Социальное простра</w:t>
      </w:r>
      <w:r w:rsidRPr="001B06E3">
        <w:rPr>
          <w:szCs w:val="28"/>
        </w:rPr>
        <w:t>н</w:t>
      </w:r>
      <w:r w:rsidRPr="001B06E3">
        <w:rPr>
          <w:szCs w:val="28"/>
        </w:rPr>
        <w:t>ство. Социальные действия – деятельность и взаимоотношения людей. Соц</w:t>
      </w:r>
      <w:r w:rsidRPr="001B06E3">
        <w:rPr>
          <w:szCs w:val="28"/>
        </w:rPr>
        <w:t>и</w:t>
      </w:r>
      <w:r w:rsidRPr="001B06E3">
        <w:rPr>
          <w:szCs w:val="28"/>
        </w:rPr>
        <w:t>альные интеракции. Социальные потребности. Социальные интересы. Соц</w:t>
      </w:r>
      <w:r w:rsidRPr="001B06E3">
        <w:rPr>
          <w:szCs w:val="28"/>
        </w:rPr>
        <w:t>и</w:t>
      </w:r>
      <w:r w:rsidRPr="001B06E3">
        <w:rPr>
          <w:szCs w:val="28"/>
        </w:rPr>
        <w:t>альные отношения. Социальное и социологическое познание. Социальная парадигма. Социологический реализм и номинализм. Идеографический и номотетический методы. Социальные изменения. Социальные процессы – интеграция и дезинтеграция. Общественный прогресс. Общество. Цивилиз</w:t>
      </w:r>
      <w:r w:rsidRPr="001B06E3">
        <w:rPr>
          <w:szCs w:val="28"/>
        </w:rPr>
        <w:t>а</w:t>
      </w:r>
      <w:r w:rsidRPr="001B06E3">
        <w:rPr>
          <w:szCs w:val="28"/>
        </w:rPr>
        <w:lastRenderedPageBreak/>
        <w:t>ция. Формация. Рабство. Феодализм. Капитализм. Социализм. Аграрное о</w:t>
      </w:r>
      <w:r w:rsidRPr="001B06E3">
        <w:rPr>
          <w:szCs w:val="28"/>
        </w:rPr>
        <w:t>б</w:t>
      </w:r>
      <w:r w:rsidRPr="001B06E3">
        <w:rPr>
          <w:szCs w:val="28"/>
        </w:rPr>
        <w:t>щество. Индустриальное и постиндустриальное (информационное) общество. Традиционное и современное общество. Глобализация. Социальная револ</w:t>
      </w:r>
      <w:r w:rsidRPr="001B06E3">
        <w:rPr>
          <w:szCs w:val="28"/>
        </w:rPr>
        <w:t>ю</w:t>
      </w:r>
      <w:r w:rsidRPr="001B06E3">
        <w:rPr>
          <w:szCs w:val="28"/>
        </w:rPr>
        <w:t>ция. Социальная реформа. Социальная модернизация.</w:t>
      </w:r>
    </w:p>
    <w:p w:rsidR="00BF319B" w:rsidRDefault="009D182A">
      <w:pPr>
        <w:tabs>
          <w:tab w:val="left" w:pos="360"/>
        </w:tabs>
        <w:jc w:val="both"/>
        <w:rPr>
          <w:b/>
        </w:rPr>
      </w:pPr>
      <w:r>
        <w:rPr>
          <w:noProof/>
          <w:lang w:eastAsia="ru-RU"/>
        </w:rPr>
        <w:pict>
          <v:shape id="_x0000_s2434" type="#_x0000_t202" style="position:absolute;left:0;text-align:left;margin-left:357.6pt;margin-top:1.9pt;width:92.65pt;height:36.5pt;z-index:251890688;v-text-anchor:middle" o:regroupid="5" fillcolor="#bfbfbf" stroked="f">
            <v:fill r:id="rId12" o:title="Темный вертикальный" type="pattern"/>
            <v:stroke joinstyle="round"/>
            <v:textbox style="mso-next-textbox:#_x0000_s2434;mso-rotate-with-shape:t">
              <w:txbxContent>
                <w:p w:rsidR="00034E11" w:rsidRDefault="00034E11">
                  <w:r>
                    <w:t>Искусственная среда</w:t>
                  </w:r>
                </w:p>
              </w:txbxContent>
            </v:textbox>
          </v:shape>
        </w:pict>
      </w:r>
      <w:r>
        <w:rPr>
          <w:noProof/>
          <w:lang w:eastAsia="ru-RU"/>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2433" type="#_x0000_t42" style="position:absolute;left:0;text-align:left;margin-left:357.65pt;margin-top:1.9pt;width:92.65pt;height:36.5pt;z-index:251889664;v-text-anchor:middle" o:regroupid="5" adj="-4161,61575,-2763,5326,-1399,5326,-4744,58024" fillcolor="#757575" strokecolor="#0d0d0d" strokeweight=".35mm">
            <v:fill type="gradient"/>
            <v:stroke color2="#f2f2f2"/>
          </v:shape>
        </w:pict>
      </w:r>
    </w:p>
    <w:p w:rsidR="009D182A" w:rsidRDefault="009D182A">
      <w:pPr>
        <w:tabs>
          <w:tab w:val="left" w:pos="360"/>
        </w:tabs>
        <w:jc w:val="both"/>
        <w:rPr>
          <w:b/>
        </w:rPr>
      </w:pPr>
      <w:r w:rsidRPr="000D1187">
        <w:rPr>
          <w:b/>
          <w:sz w:val="28"/>
        </w:rPr>
        <w:t>Схема № 1.</w:t>
      </w:r>
      <w:r>
        <w:rPr>
          <w:b/>
          <w:sz w:val="28"/>
        </w:rPr>
        <w:t xml:space="preserve">  </w:t>
      </w:r>
      <w:r w:rsidRPr="009D182A">
        <w:rPr>
          <w:b/>
        </w:rPr>
        <w:t>Основные исторические этапы</w:t>
      </w:r>
    </w:p>
    <w:p w:rsidR="00BF319B" w:rsidRPr="009D182A" w:rsidRDefault="009D182A">
      <w:pPr>
        <w:tabs>
          <w:tab w:val="left" w:pos="360"/>
        </w:tabs>
        <w:jc w:val="both"/>
        <w:rPr>
          <w:b/>
          <w:sz w:val="22"/>
        </w:rPr>
      </w:pPr>
      <w:r>
        <w:rPr>
          <w:b/>
        </w:rPr>
        <w:tab/>
      </w:r>
      <w:r>
        <w:rPr>
          <w:b/>
        </w:rPr>
        <w:tab/>
      </w:r>
      <w:r>
        <w:rPr>
          <w:b/>
        </w:rPr>
        <w:tab/>
      </w:r>
      <w:r>
        <w:rPr>
          <w:b/>
        </w:rPr>
        <w:tab/>
      </w:r>
      <w:r w:rsidRPr="009D182A">
        <w:rPr>
          <w:b/>
        </w:rPr>
        <w:t>становления общества</w:t>
      </w:r>
    </w:p>
    <w:p w:rsidR="00BF319B" w:rsidRDefault="00535352">
      <w:pPr>
        <w:tabs>
          <w:tab w:val="left" w:pos="360"/>
        </w:tabs>
        <w:jc w:val="both"/>
        <w:rPr>
          <w:b/>
        </w:rPr>
      </w:pPr>
      <w:r w:rsidRPr="008E04FF">
        <w:pict>
          <v:group id="_x0000_s2429" style="position:absolute;left:0;text-align:left;margin-left:377.35pt;margin-top:10.85pt;width:77.5pt;height:23.5pt;z-index:251891712;mso-wrap-distance-left:0;mso-wrap-distance-right:0" coordorigin="8469,40" coordsize="1549,469">
            <o:lock v:ext="edit" text="t"/>
            <v:shape id="_x0000_s2430" type="#_x0000_t42" style="position:absolute;left:8469;top:40;width:1549;height:469;v-text-anchor:middle" adj="-8961,64203,-5282,8272,-1672,8272,-8961,64203" strokecolor="#0d0d0d" strokeweight=".35mm">
              <v:fill r:id="rId13" o:title="" opacity="45875f" color2="black" type="tile"/>
              <v:stroke color2="#f2f2f2"/>
            </v:shape>
            <v:shape id="_x0000_s2431" type="#_x0000_t202" style="position:absolute;left:8469;top:40;width:1549;height:469;v-text-anchor:middle" filled="f" stroked="f">
              <v:fill opacity="45875f"/>
              <v:stroke joinstyle="round"/>
              <v:textbox style="mso-next-textbox:#_x0000_s2431;mso-rotate-with-shape:t">
                <w:txbxContent>
                  <w:p w:rsidR="00034E11" w:rsidRDefault="00034E11">
                    <w:pPr>
                      <w:rPr>
                        <w:sz w:val="28"/>
                      </w:rPr>
                    </w:pPr>
                    <w:r>
                      <w:rPr>
                        <w:sz w:val="28"/>
                      </w:rPr>
                      <w:t>Общество</w:t>
                    </w:r>
                  </w:p>
                </w:txbxContent>
              </v:textbox>
            </v:shape>
          </v:group>
        </w:pict>
      </w:r>
    </w:p>
    <w:p w:rsidR="00BF319B" w:rsidRDefault="00535352">
      <w:pPr>
        <w:tabs>
          <w:tab w:val="left" w:pos="360"/>
        </w:tabs>
        <w:jc w:val="both"/>
        <w:rPr>
          <w:b/>
        </w:rPr>
      </w:pPr>
      <w:r>
        <w:rPr>
          <w:b/>
          <w:noProof/>
          <w:lang w:eastAsia="ru-RU"/>
        </w:rPr>
        <w:pict>
          <v:shapetype id="_x0000_t43" coordsize="21600,21600" o:spt="43" adj="23400,24400,25200,21600,25200,4050,23400,4050" path="m@0@1l@2@3@4@5@6@7nfem,l21600,r,21600l,21600ns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textborder="f"/>
          </v:shapetype>
          <v:shape id="_x0000_s2720" type="#_x0000_t43" style="position:absolute;left:0;text-align:left;margin-left:139.55pt;margin-top:11pt;width:86.5pt;height:23.8pt;z-index:251881472;v-text-anchor:middle" adj="11849,49644,27606,29133,27606,8168,23098,8168" fillcolor="black" strokecolor="black [3213]" strokeweight=".99pt">
            <v:fill r:id="rId14" o:title="60%" opacity="20972f" color2="#d8d8d8 [2732]" o:opacity2="20972f" type="pattern"/>
            <v:stroke color2="#f2f2f2"/>
            <v:textbox>
              <w:txbxContent>
                <w:p w:rsidR="009D182A" w:rsidRPr="00535352" w:rsidRDefault="009D182A">
                  <w:pPr>
                    <w:rPr>
                      <w:sz w:val="28"/>
                    </w:rPr>
                  </w:pPr>
                  <w:r w:rsidRPr="00535352">
                    <w:rPr>
                      <w:sz w:val="28"/>
                    </w:rPr>
                    <w:t>Общес</w:t>
                  </w:r>
                  <w:r w:rsidRPr="00535352">
                    <w:rPr>
                      <w:sz w:val="28"/>
                    </w:rPr>
                    <w:t>т</w:t>
                  </w:r>
                  <w:r w:rsidRPr="00535352">
                    <w:rPr>
                      <w:sz w:val="28"/>
                    </w:rPr>
                    <w:t>во</w:t>
                  </w:r>
                </w:p>
              </w:txbxContent>
            </v:textbox>
            <o:callout v:ext="edit" minusy="t"/>
          </v:shape>
        </w:pict>
      </w:r>
    </w:p>
    <w:p w:rsidR="00BF319B" w:rsidRDefault="008E04FF">
      <w:pPr>
        <w:tabs>
          <w:tab w:val="left" w:pos="360"/>
          <w:tab w:val="left" w:pos="3790"/>
        </w:tabs>
        <w:jc w:val="both"/>
        <w:rPr>
          <w:b/>
        </w:rPr>
      </w:pPr>
      <w:r w:rsidRPr="008E04FF">
        <w:pict>
          <v:group id="_x0000_s2426" style="position:absolute;left:0;text-align:left;margin-left:391.35pt;margin-top:12.25pt;width:41.3pt;height:22.5pt;z-index:251892736;mso-wrap-distance-left:0;mso-wrap-distance-right:0" coordorigin="8913,234" coordsize="825,449">
            <o:lock v:ext="edit" text="t"/>
            <v:shape id="_x0000_s2427" type="#_x0000_t42" style="position:absolute;left:8913;top:234;width:825;height:449;v-text-anchor:middle" adj="-21992,60960,-8969,8640,-3138,8640,-21992,60960" fillcolor="#dcdcdc" strokecolor="#0d0d0d" strokeweight=".99pt">
              <v:fill color2="#646464"/>
              <v:stroke color2="#f2f2f2"/>
              <o:callout v:ext="edit" minusy="t"/>
            </v:shape>
            <v:shape id="_x0000_s2428" type="#_x0000_t202" style="position:absolute;left:8913;top:234;width:825;height:449;v-text-anchor:middle" fillcolor="#dcdcdc" strokecolor="#0d0d0d" strokeweight=".99pt">
              <v:fill color2="#646464"/>
              <v:stroke color2="#f2f2f2" joinstyle="round"/>
              <v:textbox style="mso-next-textbox:#_x0000_s2428">
                <w:txbxContent>
                  <w:p w:rsidR="00034E11" w:rsidRDefault="00034E11">
                    <w:pPr>
                      <w:rPr>
                        <w:sz w:val="28"/>
                      </w:rPr>
                    </w:pPr>
                    <w:r>
                      <w:rPr>
                        <w:sz w:val="28"/>
                      </w:rPr>
                      <w:t>СЖ</w:t>
                    </w:r>
                  </w:p>
                </w:txbxContent>
              </v:textbox>
            </v:shape>
          </v:group>
        </w:pict>
      </w:r>
      <w:r w:rsidR="00BF319B">
        <w:rPr>
          <w:b/>
        </w:rPr>
        <w:t xml:space="preserve"> </w:t>
      </w:r>
      <w:r w:rsidR="00BA4CD0">
        <w:rPr>
          <w:b/>
        </w:rPr>
        <w:t xml:space="preserve">                                </w:t>
      </w:r>
      <w:r w:rsidR="00BF319B">
        <w:rPr>
          <w:b/>
        </w:rPr>
        <w:tab/>
      </w:r>
      <w:r w:rsidR="00BF319B">
        <w:rPr>
          <w:b/>
        </w:rPr>
        <w:tab/>
      </w:r>
      <w:r w:rsidR="00BF319B">
        <w:rPr>
          <w:b/>
        </w:rPr>
        <w:tab/>
      </w:r>
      <w:r w:rsidR="00BF319B">
        <w:rPr>
          <w:b/>
        </w:rPr>
        <w:tab/>
      </w:r>
    </w:p>
    <w:p w:rsidR="00BF319B" w:rsidRDefault="009D182A">
      <w:pPr>
        <w:tabs>
          <w:tab w:val="left" w:pos="360"/>
        </w:tabs>
        <w:jc w:val="both"/>
        <w:rPr>
          <w:b/>
          <w:sz w:val="28"/>
        </w:rPr>
      </w:pPr>
      <w:r>
        <w:rPr>
          <w:noProof/>
          <w:lang w:eastAsia="ru-RU"/>
        </w:rPr>
        <w:pict>
          <v:oval id="_x0000_s2060" style="position:absolute;left:0;text-align:left;margin-left:304.35pt;margin-top:15.3pt;width:87pt;height:82.5pt;z-index:251886592;v-text-anchor:middle" o:regroupid="4" strokecolor="#0d0d0d" strokeweight=".35mm">
            <v:fill r:id="rId15" o:title="" color2="black" type="tile"/>
            <v:stroke color2="#f2f2f2" joinstyle="miter"/>
          </v:oval>
        </w:pict>
      </w:r>
      <w:r w:rsidR="008E04FF" w:rsidRPr="008E04FF">
        <w:pict>
          <v:oval id="_x0000_s2417" style="position:absolute;left:0;text-align:left;margin-left:154.25pt;margin-top:15.3pt;width:87pt;height:82.5pt;z-index:-251621376;v-text-anchor:middle" fillcolor="black" strokecolor="black [3213]" strokeweight=".99pt">
            <v:fill r:id="rId14" o:title="60%" color2="#d8d8d8 [2732]" type="pattern"/>
            <v:stroke color2="#f2f2f2" joinstyle="miter"/>
          </v:oval>
        </w:pict>
      </w:r>
    </w:p>
    <w:p w:rsidR="00BF319B" w:rsidRDefault="00BF319B">
      <w:pPr>
        <w:tabs>
          <w:tab w:val="left" w:pos="1040"/>
          <w:tab w:val="center" w:pos="5031"/>
        </w:tabs>
        <w:ind w:firstLine="708"/>
        <w:rPr>
          <w:b/>
        </w:rPr>
      </w:pPr>
      <w:r>
        <w:rPr>
          <w:b/>
        </w:rPr>
        <w:t xml:space="preserve">     </w:t>
      </w:r>
      <w:r>
        <w:tab/>
      </w:r>
    </w:p>
    <w:p w:rsidR="00BF319B" w:rsidRDefault="009D182A">
      <w:pPr>
        <w:jc w:val="both"/>
        <w:rPr>
          <w:b/>
        </w:rPr>
      </w:pPr>
      <w:r>
        <w:rPr>
          <w:noProof/>
          <w:lang w:eastAsia="ru-RU"/>
        </w:rPr>
        <w:pict>
          <v:oval id="_x0000_s2419" style="position:absolute;left:0;text-align:left;margin-left:324.1pt;margin-top:3.95pt;width:46.5pt;height:45.5pt;z-index:251887616;v-text-anchor:middle" o:regroupid="4" fillcolor="black" strokecolor="black [3213]" strokeweight=".99pt">
            <v:fill r:id="rId14" o:title="60%" color2="#d8d8d8 [2732]" type="pattern"/>
            <v:stroke color2="#f2f2f2" joinstyle="miter"/>
          </v:oval>
        </w:pict>
      </w:r>
      <w:r w:rsidR="008E04FF" w:rsidRPr="008E04FF">
        <w:pict>
          <v:oval id="_x0000_s2416" style="position:absolute;left:0;text-align:left;margin-left:14.95pt;margin-top:5.9pt;width:58.95pt;height:55.5pt;z-index:-251622400;v-text-anchor:middle" fillcolor="#dcdcdc" strokecolor="#0d0d0d" strokeweight=".99pt">
            <v:fill color2="#646464"/>
            <v:stroke color2="#f2f2f2" joinstyle="miter"/>
          </v:oval>
        </w:pict>
      </w:r>
    </w:p>
    <w:p w:rsidR="00BF319B" w:rsidRDefault="009D182A">
      <w:pPr>
        <w:jc w:val="both"/>
        <w:rPr>
          <w:b/>
        </w:rPr>
      </w:pPr>
      <w:r>
        <w:rPr>
          <w:noProof/>
          <w:lang w:eastAsia="ru-RU"/>
        </w:rPr>
        <w:pict>
          <v:oval id="_x0000_s2420" style="position:absolute;left:0;text-align:left;margin-left:335.6pt;margin-top:2.45pt;width:22pt;height:22.55pt;z-index:251888640;v-text-anchor:middle" o:regroupid="4" fillcolor="#dcdcdc" strokecolor="#0d0d0d" strokeweight=".99pt">
            <v:fill color2="#646464"/>
            <v:stroke color2="#f2f2f2" joinstyle="miter"/>
          </v:oval>
        </w:pict>
      </w:r>
      <w:r w:rsidR="00034E11">
        <w:rPr>
          <w:noProof/>
          <w:lang w:eastAsia="ru-RU"/>
        </w:rPr>
        <w:pict>
          <v:shape id="_x0000_s2718" style="position:absolute;left:0;text-align:left;margin-left:217pt;margin-top:11.55pt;width:268.3pt;height:265.2pt;rotation:140;flip:x y;z-index:-251436032;v-text-anchor:middle" coordsize="21600,21600" o:spt="100" adj="17694720,-710320,5400" path="wr,,21600,21600@3@1@7@5nsl10800,10800xewr,,21600,21600@3@1@7@5nfe" filled="f" strokecolor="#0d0d0d" strokeweight=".35mm">
            <v:stroke color2="#f2f2f2"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sidR="008E04FF" w:rsidRPr="008E04FF">
        <w:pict>
          <v:shape id="_x0000_s2414" style="position:absolute;left:0;text-align:left;margin-left:-91.4pt;margin-top:11.55pt;width:268.3pt;height:265.2pt;rotation:140;flip:x y;z-index:-251624448;v-text-anchor:middle" coordsize="21600,21600" o:spt="100" adj="17694720,-710320,5400" path="wr,,21600,21600@3@1@7@5nsl10800,10800xewr,,21600,21600@3@1@7@5nfe" filled="f" strokecolor="#0d0d0d" strokeweight=".35mm">
            <v:stroke color2="#f2f2f2"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sidR="008E04FF" w:rsidRPr="008E04FF">
        <w:pict>
          <v:oval id="_x0000_s2418" style="position:absolute;left:0;text-align:left;margin-left:176.9pt;margin-top:1.6pt;width:46.5pt;height:45.5pt;z-index:-251620352;v-text-anchor:middle" fillcolor="#dcdcdc" strokecolor="#0d0d0d" strokeweight=".99pt">
            <v:fill color2="#646464"/>
            <v:stroke color2="#f2f2f2" joinstyle="miter"/>
          </v:oval>
        </w:pict>
      </w:r>
    </w:p>
    <w:p w:rsidR="00BF319B" w:rsidRDefault="008E04FF" w:rsidP="00BA4CD0">
      <w:pPr>
        <w:jc w:val="both"/>
        <w:rPr>
          <w:b/>
          <w:sz w:val="28"/>
        </w:rPr>
      </w:pPr>
      <w:r w:rsidRPr="008E04FF">
        <w:pict>
          <v:shape id="_x0000_s2415" style="position:absolute;left:0;text-align:left;margin-left:72.35pt;margin-top:8.8pt;width:270.9pt;height:271.35pt;rotation:20254202fd;flip:x;z-index:-251623424;v-text-anchor:middle" coordsize="21600,21600" o:spt="100" adj="-5099987,,5400" path="wr,,21600,21600@3@1@7@5nsl10800,10800xewr,,21600,21600@3@1@7@5nfe" filled="f" strokecolor="#0d0d0d" strokeweight=".35mm">
            <v:stroke color2="#f2f2f2"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sidR="00BA4CD0">
        <w:rPr>
          <w:b/>
          <w:sz w:val="28"/>
        </w:rPr>
        <w:t xml:space="preserve">         </w:t>
      </w:r>
      <w:r w:rsidR="00BF319B">
        <w:rPr>
          <w:b/>
          <w:sz w:val="28"/>
        </w:rPr>
        <w:t>СЖ</w:t>
      </w:r>
      <w:r w:rsidR="00BF319B">
        <w:rPr>
          <w:b/>
        </w:rPr>
        <w:tab/>
      </w:r>
      <w:r w:rsidR="00BF319B">
        <w:rPr>
          <w:b/>
        </w:rPr>
        <w:tab/>
      </w:r>
      <w:r w:rsidR="00BA4CD0">
        <w:rPr>
          <w:b/>
        </w:rPr>
        <w:tab/>
      </w:r>
      <w:r w:rsidR="00BF319B">
        <w:rPr>
          <w:b/>
        </w:rPr>
        <w:tab/>
        <w:t xml:space="preserve"> </w:t>
      </w:r>
      <w:r w:rsidR="00BA4CD0">
        <w:rPr>
          <w:b/>
        </w:rPr>
        <w:t xml:space="preserve">  </w:t>
      </w:r>
      <w:r w:rsidR="00BF319B">
        <w:rPr>
          <w:b/>
          <w:sz w:val="28"/>
        </w:rPr>
        <w:t>СЖ</w:t>
      </w:r>
    </w:p>
    <w:p w:rsidR="00BF319B" w:rsidRDefault="00BF319B">
      <w:pPr>
        <w:jc w:val="both"/>
        <w:rPr>
          <w:b/>
        </w:rPr>
      </w:pPr>
    </w:p>
    <w:p w:rsidR="00BF319B" w:rsidRDefault="00BF319B">
      <w:pPr>
        <w:jc w:val="both"/>
        <w:rPr>
          <w:b/>
        </w:rPr>
      </w:pPr>
    </w:p>
    <w:p w:rsidR="00BF319B" w:rsidRDefault="00535352" w:rsidP="00535352">
      <w:pPr>
        <w:jc w:val="both"/>
        <w:rPr>
          <w:b/>
          <w:sz w:val="28"/>
        </w:rPr>
      </w:pPr>
      <w:r w:rsidRPr="00535352">
        <w:rPr>
          <w:b/>
          <w:sz w:val="28"/>
        </w:rPr>
        <w:t xml:space="preserve">   </w:t>
      </w:r>
      <w:r>
        <w:rPr>
          <w:b/>
          <w:sz w:val="28"/>
        </w:rPr>
        <w:t xml:space="preserve"> </w:t>
      </w:r>
      <w:r w:rsidR="00BF319B" w:rsidRPr="00535352">
        <w:rPr>
          <w:b/>
          <w:sz w:val="28"/>
          <w:bdr w:val="single" w:sz="4" w:space="0" w:color="auto"/>
          <w:shd w:val="clear" w:color="auto" w:fill="DCDCDC"/>
        </w:rPr>
        <w:t>Природа</w:t>
      </w:r>
      <w:r w:rsidR="00BF319B">
        <w:rPr>
          <w:b/>
        </w:rPr>
        <w:tab/>
      </w:r>
      <w:r w:rsidR="00BF319B">
        <w:rPr>
          <w:b/>
        </w:rPr>
        <w:tab/>
      </w:r>
      <w:r>
        <w:rPr>
          <w:b/>
        </w:rPr>
        <w:tab/>
      </w:r>
      <w:r w:rsidR="00BF319B">
        <w:rPr>
          <w:b/>
          <w:sz w:val="28"/>
        </w:rPr>
        <w:t xml:space="preserve">         </w:t>
      </w:r>
      <w:r w:rsidR="00BF319B" w:rsidRPr="00535352">
        <w:rPr>
          <w:b/>
          <w:sz w:val="28"/>
          <w:bdr w:val="single" w:sz="4" w:space="0" w:color="auto"/>
          <w:shd w:val="clear" w:color="auto" w:fill="DCDCDC"/>
        </w:rPr>
        <w:t>Природа</w:t>
      </w:r>
      <w:r w:rsidR="00BF319B">
        <w:rPr>
          <w:b/>
          <w:sz w:val="28"/>
        </w:rPr>
        <w:tab/>
      </w:r>
      <w:r w:rsidR="00BF319B">
        <w:rPr>
          <w:b/>
          <w:sz w:val="28"/>
        </w:rPr>
        <w:tab/>
      </w:r>
      <w:r w:rsidR="00BF319B">
        <w:rPr>
          <w:b/>
          <w:sz w:val="28"/>
        </w:rPr>
        <w:tab/>
      </w:r>
      <w:r w:rsidR="00BA4CD0">
        <w:rPr>
          <w:b/>
          <w:sz w:val="28"/>
        </w:rPr>
        <w:t xml:space="preserve"> </w:t>
      </w:r>
      <w:r w:rsidR="00BF319B" w:rsidRPr="00535352">
        <w:rPr>
          <w:b/>
          <w:sz w:val="28"/>
          <w:bdr w:val="single" w:sz="4" w:space="0" w:color="auto"/>
          <w:shd w:val="clear" w:color="auto" w:fill="DCDCDC"/>
        </w:rPr>
        <w:t>Природа</w:t>
      </w:r>
    </w:p>
    <w:p w:rsidR="00BF319B" w:rsidRDefault="00BF319B">
      <w:pPr>
        <w:ind w:firstLine="708"/>
        <w:jc w:val="both"/>
        <w:rPr>
          <w:b/>
          <w:sz w:val="28"/>
        </w:rPr>
      </w:pPr>
    </w:p>
    <w:p w:rsidR="00BF319B" w:rsidRDefault="00BF319B">
      <w:pPr>
        <w:ind w:left="708" w:firstLine="708"/>
        <w:jc w:val="both"/>
        <w:rPr>
          <w:b/>
          <w:sz w:val="28"/>
        </w:rPr>
      </w:pPr>
      <w:r>
        <w:rPr>
          <w:b/>
          <w:sz w:val="28"/>
        </w:rPr>
        <w:t>СЖ – социальная жизнь</w:t>
      </w:r>
    </w:p>
    <w:p w:rsidR="00BF319B" w:rsidRDefault="00BF319B">
      <w:pPr>
        <w:jc w:val="both"/>
        <w:rPr>
          <w:b/>
        </w:rPr>
      </w:pPr>
    </w:p>
    <w:p w:rsidR="00BF319B" w:rsidRDefault="000D1187" w:rsidP="002D7BC1">
      <w:pPr>
        <w:jc w:val="both"/>
        <w:rPr>
          <w:b/>
        </w:rPr>
      </w:pPr>
      <w:r w:rsidRPr="000D1187">
        <w:rPr>
          <w:b/>
          <w:sz w:val="28"/>
        </w:rPr>
        <w:t>Схема № 2.</w:t>
      </w:r>
      <w:r w:rsidR="002D7BC1">
        <w:rPr>
          <w:b/>
          <w:sz w:val="28"/>
        </w:rPr>
        <w:t xml:space="preserve">                               </w:t>
      </w:r>
      <w:r w:rsidR="00BF319B">
        <w:rPr>
          <w:b/>
        </w:rPr>
        <w:t>Система социальной жизни</w:t>
      </w:r>
    </w:p>
    <w:p w:rsidR="00BF319B" w:rsidRDefault="008E04FF">
      <w:pPr>
        <w:ind w:firstLine="708"/>
        <w:jc w:val="center"/>
        <w:rPr>
          <w:b/>
          <w:sz w:val="20"/>
        </w:rPr>
      </w:pPr>
      <w:r w:rsidRPr="008E04FF">
        <w:rPr>
          <w:noProof/>
          <w:lang w:eastAsia="ru-RU"/>
        </w:rPr>
        <w:pict>
          <v:group id="_x0000_s2689" style="position:absolute;left:0;text-align:left;margin-left:10.05pt;margin-top:2.8pt;width:3in;height:208.9pt;z-index:251807744" coordorigin="1902,8411" coordsize="4320,4178">
            <v:oval id="_x0000_s2078" style="position:absolute;left:1902;top:8449;width:4320;height:4140;v-text-anchor:middle" o:regroupid="1" filled="f" strokeweight=".26mm">
              <v:stroke joinstyle="miter"/>
            </v:oval>
            <v:oval id="_x0000_s2079" style="position:absolute;left:2599;top:8977;width:2842;height:2828;v-text-anchor:middle" o:regroupid="1" filled="f" strokeweight=".53mm">
              <v:stroke dashstyle="dash" joinstyle="miter"/>
            </v:oval>
            <v:line id="_x0000_s2081" style="position:absolute;flip:y" from="3878,8411" to="3878,8976" o:regroupid="1" strokeweight=".26mm">
              <v:stroke joinstyle="miter"/>
            </v:line>
            <v:line id="_x0000_s2082" style="position:absolute;flip:x" from="2563,11467" to="2983,11918" o:regroupid="1" strokeweight=".26mm">
              <v:stroke joinstyle="miter"/>
            </v:line>
            <v:line id="_x0000_s2083" style="position:absolute" from="5239,11241" to="5682,11831" o:regroupid="1" strokeweight=".26mm">
              <v:stroke joinstyle="miter"/>
            </v:line>
            <v:line id="_x0000_s2084" style="position:absolute" from="3878,10901" to="3878,11805" o:regroupid="1" strokeweight=".26mm">
              <v:stroke joinstyle="miter"/>
            </v:line>
            <v:line id="_x0000_s2086" style="position:absolute;flip:x y" from="2699,9655" to="3541,10219" o:regroupid="1" strokeweight=".26mm">
              <v:stroke joinstyle="miter"/>
            </v:line>
          </v:group>
        </w:pict>
      </w:r>
    </w:p>
    <w:p w:rsidR="00BF319B" w:rsidRDefault="00BF319B">
      <w:pPr>
        <w:ind w:left="4500"/>
        <w:rPr>
          <w:b/>
        </w:rPr>
      </w:pPr>
    </w:p>
    <w:p w:rsidR="00BF319B" w:rsidRDefault="00BF319B">
      <w:pPr>
        <w:ind w:left="4500"/>
        <w:rPr>
          <w:b/>
        </w:rPr>
      </w:pPr>
    </w:p>
    <w:p w:rsidR="00BF319B" w:rsidRDefault="008E04FF">
      <w:pPr>
        <w:ind w:left="4500"/>
        <w:rPr>
          <w:b/>
          <w:sz w:val="20"/>
        </w:rPr>
      </w:pPr>
      <w:r w:rsidRPr="008E04FF">
        <w:rPr>
          <w:noProof/>
          <w:lang w:eastAsia="ru-RU"/>
        </w:rPr>
        <w:pict>
          <v:shape id="_x0000_s2089" type="#_x0000_t202" style="position:absolute;left:0;text-align:left;margin-left:105.15pt;margin-top:10.85pt;width:34.4pt;height:28.25pt;z-index:251810816;v-text-anchor:middle" o:regroupid="1" filled="f" stroked="f">
            <v:stroke joinstyle="round"/>
            <v:textbox style="mso-next-textbox:#_x0000_s2089;mso-rotate-with-shape:t">
              <w:txbxContent>
                <w:p w:rsidR="00034E11" w:rsidRPr="00A814EE" w:rsidRDefault="00034E11">
                  <w:pPr>
                    <w:rPr>
                      <w:b/>
                      <w:sz w:val="22"/>
                    </w:rPr>
                  </w:pPr>
                  <w:r w:rsidRPr="00A814EE">
                    <w:rPr>
                      <w:b/>
                      <w:sz w:val="22"/>
                    </w:rPr>
                    <w:t>ПЖ</w:t>
                  </w:r>
                </w:p>
              </w:txbxContent>
            </v:textbox>
          </v:shape>
        </w:pict>
      </w:r>
      <w:r w:rsidRPr="008E04FF">
        <w:pict>
          <v:oval id="_x0000_s2382" style="position:absolute;left:0;text-align:left;margin-left:89.85pt;margin-top:4.9pt;width:81pt;height:153pt;z-index:251676672;v-text-anchor:middle" filled="f" stroked="f"/>
        </w:pict>
      </w:r>
    </w:p>
    <w:p w:rsidR="00BF319B" w:rsidRDefault="008E04FF" w:rsidP="00BA4CD0">
      <w:pPr>
        <w:ind w:left="5208" w:firstLine="456"/>
        <w:rPr>
          <w:b/>
        </w:rPr>
      </w:pPr>
      <w:r w:rsidRPr="008E04FF">
        <w:pict>
          <v:line id="_x0000_s2092" style="position:absolute;left:0;text-align:left;z-index:251533312" from="278.7pt,-.65pt" to="278.7pt,136.15pt" strokeweight=".79mm">
            <v:stroke joinstyle="miter"/>
          </v:line>
        </w:pict>
      </w:r>
      <w:r w:rsidRPr="008E04FF">
        <w:rPr>
          <w:noProof/>
          <w:lang w:eastAsia="ru-RU"/>
        </w:rPr>
        <w:pict>
          <v:shape id="_x0000_s2088" type="#_x0000_t202" style="position:absolute;left:0;text-align:left;margin-left:191.2pt;margin-top:8.75pt;width:25.8pt;height:28.25pt;z-index:251809792;v-text-anchor:middle" o:regroupid="1" filled="f" stroked="f">
            <v:stroke joinstyle="round"/>
            <v:textbox style="mso-next-textbox:#_x0000_s2088;mso-rotate-with-shape:t">
              <w:txbxContent>
                <w:p w:rsidR="00034E11" w:rsidRPr="00A814EE" w:rsidRDefault="00034E11">
                  <w:pPr>
                    <w:jc w:val="center"/>
                    <w:rPr>
                      <w:b/>
                    </w:rPr>
                  </w:pPr>
                  <w:r w:rsidRPr="00A814EE">
                    <w:rPr>
                      <w:b/>
                    </w:rPr>
                    <w:t>В</w:t>
                  </w:r>
                </w:p>
              </w:txbxContent>
            </v:textbox>
          </v:shape>
        </w:pict>
      </w:r>
      <w:r w:rsidRPr="008E04FF">
        <w:rPr>
          <w:noProof/>
          <w:lang w:eastAsia="ru-RU"/>
        </w:rPr>
        <w:pict>
          <v:line id="_x0000_s2085" style="position:absolute;left:0;text-align:left;flip:y;z-index:251806720" from="133.5pt,8.7pt" to="170.3pt,42.6pt" o:regroupid="1" strokeweight=".26mm">
            <v:stroke joinstyle="miter"/>
          </v:line>
        </w:pict>
      </w:r>
      <w:r w:rsidR="00BF319B">
        <w:rPr>
          <w:b/>
        </w:rPr>
        <w:t xml:space="preserve"> СЖ – социальная жизнь</w:t>
      </w:r>
    </w:p>
    <w:p w:rsidR="00BF319B" w:rsidRDefault="008E04FF" w:rsidP="00BA4CD0">
      <w:pPr>
        <w:ind w:left="4464" w:firstLine="492"/>
        <w:jc w:val="center"/>
        <w:rPr>
          <w:b/>
        </w:rPr>
      </w:pPr>
      <w:r>
        <w:rPr>
          <w:b/>
          <w:noProof/>
          <w:lang w:eastAsia="ru-RU"/>
        </w:rPr>
        <w:pict>
          <v:shape id="_x0000_s2087" type="#_x0000_t202" style="position:absolute;left:0;text-align:left;margin-left:19pt;margin-top:4.35pt;width:25.8pt;height:18.8pt;z-index:251808768;v-text-anchor:middle" o:regroupid="1" filled="f" stroked="f">
            <v:stroke joinstyle="round"/>
            <v:textbox style="mso-next-textbox:#_x0000_s2087;mso-rotate-with-shape:t">
              <w:txbxContent>
                <w:p w:rsidR="00034E11" w:rsidRPr="00A814EE" w:rsidRDefault="00034E11">
                  <w:pPr>
                    <w:rPr>
                      <w:b/>
                      <w:sz w:val="22"/>
                      <w:szCs w:val="20"/>
                    </w:rPr>
                  </w:pPr>
                  <w:r w:rsidRPr="00A814EE">
                    <w:rPr>
                      <w:b/>
                      <w:sz w:val="22"/>
                      <w:szCs w:val="20"/>
                    </w:rPr>
                    <w:t>Д</w:t>
                  </w:r>
                </w:p>
              </w:txbxContent>
            </v:textbox>
          </v:shape>
        </w:pict>
      </w:r>
      <w:r w:rsidR="00BF319B">
        <w:rPr>
          <w:b/>
        </w:rPr>
        <w:t xml:space="preserve">  </w:t>
      </w:r>
      <w:r w:rsidR="002D7BC1">
        <w:rPr>
          <w:b/>
        </w:rPr>
        <w:t xml:space="preserve"> </w:t>
      </w:r>
      <w:r w:rsidR="00BF319B">
        <w:rPr>
          <w:b/>
        </w:rPr>
        <w:t>ЭЖ – экономическая жизнь</w:t>
      </w:r>
    </w:p>
    <w:p w:rsidR="00BF319B" w:rsidRDefault="008E04FF">
      <w:pPr>
        <w:ind w:left="2520"/>
        <w:jc w:val="center"/>
        <w:rPr>
          <w:b/>
        </w:rPr>
      </w:pPr>
      <w:r>
        <w:rPr>
          <w:b/>
          <w:noProof/>
          <w:lang w:eastAsia="ru-RU"/>
        </w:rPr>
        <w:pict>
          <v:oval id="_x0000_s2691" style="position:absolute;left:0;text-align:left;margin-left:30.4pt;margin-top:-3.45pt;width:50.25pt;height:82.45pt;rotation:4353252fd;z-index:251868160" filled="f" strokeweight="1.25pt">
            <v:stroke dashstyle="dash"/>
            <v:textbox style="mso-next-textbox:#_x0000_s2691">
              <w:txbxContent>
                <w:p w:rsidR="00034E11" w:rsidRPr="00586E5E" w:rsidRDefault="00034E11">
                  <w:r>
                    <w:t xml:space="preserve">        ДП</w:t>
                  </w:r>
                </w:p>
              </w:txbxContent>
            </v:textbox>
          </v:oval>
        </w:pict>
      </w:r>
      <w:r>
        <w:rPr>
          <w:b/>
          <w:noProof/>
          <w:lang w:eastAsia="ru-RU"/>
        </w:rPr>
        <w:pict>
          <v:shape id="_x0000_s2091" type="#_x0000_t202" style="position:absolute;left:0;text-align:left;margin-left:148.25pt;margin-top:9.45pt;width:34.35pt;height:28.3pt;z-index:251812864;v-text-anchor:middle" o:regroupid="1" filled="f" stroked="f">
            <v:stroke joinstyle="round"/>
            <v:textbox style="mso-next-textbox:#_x0000_s2091;mso-rotate-with-shape:t">
              <w:txbxContent>
                <w:p w:rsidR="00034E11" w:rsidRPr="00A814EE" w:rsidRDefault="00034E11">
                  <w:pPr>
                    <w:rPr>
                      <w:b/>
                      <w:sz w:val="22"/>
                    </w:rPr>
                  </w:pPr>
                  <w:r w:rsidRPr="00A814EE">
                    <w:rPr>
                      <w:b/>
                      <w:sz w:val="22"/>
                    </w:rPr>
                    <w:t>ЭЖ</w:t>
                  </w:r>
                </w:p>
              </w:txbxContent>
            </v:textbox>
          </v:shape>
        </w:pict>
      </w:r>
      <w:r>
        <w:rPr>
          <w:b/>
          <w:noProof/>
          <w:lang w:eastAsia="ru-RU"/>
        </w:rPr>
        <w:pict>
          <v:oval id="_x0000_s2080" style="position:absolute;left:0;text-align:left;margin-left:87.9pt;margin-top:.05pt;width:48.85pt;height:49pt;z-index:251801600;v-text-anchor:middle" o:regroupid="1" filled="f" strokeweight=".79mm">
            <v:stroke joinstyle="miter"/>
            <v:textbox style="mso-next-textbox:#_x0000_s2080">
              <w:txbxContent>
                <w:p w:rsidR="00034E11" w:rsidRDefault="00034E11">
                  <w:r>
                    <w:t>СЖ</w:t>
                  </w:r>
                </w:p>
              </w:txbxContent>
            </v:textbox>
          </v:oval>
        </w:pict>
      </w:r>
      <w:r w:rsidR="00BF319B">
        <w:rPr>
          <w:b/>
        </w:rPr>
        <w:t xml:space="preserve">  </w:t>
      </w:r>
      <w:r w:rsidR="00BA4CD0">
        <w:rPr>
          <w:b/>
        </w:rPr>
        <w:tab/>
      </w:r>
      <w:r w:rsidR="00BA4CD0">
        <w:rPr>
          <w:b/>
        </w:rPr>
        <w:tab/>
      </w:r>
      <w:r w:rsidR="00BA4CD0">
        <w:rPr>
          <w:b/>
        </w:rPr>
        <w:tab/>
      </w:r>
      <w:r w:rsidR="00BA4CD0">
        <w:rPr>
          <w:b/>
        </w:rPr>
        <w:tab/>
      </w:r>
      <w:r w:rsidR="00BF319B">
        <w:rPr>
          <w:b/>
        </w:rPr>
        <w:t xml:space="preserve"> ПЖ – политическая жизнь</w:t>
      </w:r>
    </w:p>
    <w:p w:rsidR="00BF319B" w:rsidRDefault="00BA4CD0" w:rsidP="00BA4CD0">
      <w:pPr>
        <w:ind w:left="4824" w:firstLine="132"/>
        <w:jc w:val="center"/>
        <w:rPr>
          <w:b/>
        </w:rPr>
      </w:pPr>
      <w:r>
        <w:rPr>
          <w:b/>
        </w:rPr>
        <w:t xml:space="preserve">  </w:t>
      </w:r>
      <w:r w:rsidR="00BF319B">
        <w:rPr>
          <w:b/>
        </w:rPr>
        <w:t xml:space="preserve">   ИЖ – идеологическая жизнь</w:t>
      </w:r>
    </w:p>
    <w:p w:rsidR="00BF319B" w:rsidRDefault="008E04FF" w:rsidP="00BA4CD0">
      <w:pPr>
        <w:ind w:left="3924" w:firstLine="324"/>
        <w:jc w:val="center"/>
        <w:rPr>
          <w:b/>
        </w:rPr>
      </w:pPr>
      <w:r>
        <w:rPr>
          <w:b/>
          <w:noProof/>
          <w:lang w:eastAsia="ru-RU"/>
        </w:rPr>
        <w:pict>
          <v:oval id="_x0000_s2690" style="position:absolute;left:0;text-align:left;margin-left:132.7pt;margin-top:-5.95pt;width:50.25pt;height:82.45pt;rotation:8538583fd;z-index:251867136" filled="f" strokeweight="1.25pt">
            <v:stroke dashstyle="dash"/>
            <v:textbox style="mso-next-textbox:#_x0000_s2690">
              <w:txbxContent>
                <w:p w:rsidR="00034E11" w:rsidRDefault="00034E11">
                  <w:r>
                    <w:t xml:space="preserve">     МП</w:t>
                  </w:r>
                </w:p>
              </w:txbxContent>
            </v:textbox>
          </v:oval>
        </w:pict>
      </w:r>
      <w:r w:rsidR="00BF319B">
        <w:rPr>
          <w:b/>
        </w:rPr>
        <w:t xml:space="preserve">  П – природная среда</w:t>
      </w:r>
    </w:p>
    <w:p w:rsidR="00BF319B" w:rsidRDefault="008E04FF">
      <w:pPr>
        <w:ind w:left="1440"/>
        <w:jc w:val="center"/>
        <w:rPr>
          <w:b/>
        </w:rPr>
      </w:pPr>
      <w:r>
        <w:rPr>
          <w:b/>
          <w:noProof/>
          <w:lang w:eastAsia="ru-RU"/>
        </w:rPr>
        <w:pict>
          <v:shape id="_x0000_s2090" type="#_x0000_t202" style="position:absolute;left:0;text-align:left;margin-left:70.1pt;margin-top:10.25pt;width:34.35pt;height:28.25pt;z-index:251811840;v-text-anchor:middle" o:regroupid="1" filled="f" stroked="f">
            <v:stroke joinstyle="round"/>
            <v:textbox style="mso-next-textbox:#_x0000_s2090;mso-rotate-with-shape:t">
              <w:txbxContent>
                <w:p w:rsidR="00034E11" w:rsidRPr="00A814EE" w:rsidRDefault="00034E11">
                  <w:pPr>
                    <w:rPr>
                      <w:b/>
                      <w:sz w:val="22"/>
                    </w:rPr>
                  </w:pPr>
                  <w:r>
                    <w:rPr>
                      <w:b/>
                      <w:sz w:val="22"/>
                    </w:rPr>
                    <w:t>И</w:t>
                  </w:r>
                  <w:r w:rsidRPr="00A814EE">
                    <w:rPr>
                      <w:b/>
                      <w:sz w:val="22"/>
                    </w:rPr>
                    <w:t>Ж</w:t>
                  </w:r>
                </w:p>
              </w:txbxContent>
            </v:textbox>
          </v:shape>
        </w:pict>
      </w:r>
      <w:r w:rsidR="00BA4CD0">
        <w:rPr>
          <w:b/>
        </w:rPr>
        <w:t xml:space="preserve"> </w:t>
      </w:r>
      <w:r w:rsidR="00BA4CD0">
        <w:rPr>
          <w:b/>
        </w:rPr>
        <w:tab/>
      </w:r>
      <w:r w:rsidR="00BA4CD0">
        <w:rPr>
          <w:b/>
        </w:rPr>
        <w:tab/>
      </w:r>
      <w:r w:rsidR="00BA4CD0">
        <w:rPr>
          <w:b/>
        </w:rPr>
        <w:tab/>
        <w:t xml:space="preserve">  </w:t>
      </w:r>
      <w:r w:rsidR="008A26E9">
        <w:rPr>
          <w:b/>
        </w:rPr>
        <w:t xml:space="preserve">      </w:t>
      </w:r>
      <w:r w:rsidR="00BF319B">
        <w:rPr>
          <w:b/>
        </w:rPr>
        <w:t>В – вещная среда</w:t>
      </w:r>
    </w:p>
    <w:p w:rsidR="00BF319B" w:rsidRDefault="00BF319B" w:rsidP="00BA4CD0">
      <w:pPr>
        <w:ind w:left="3564" w:firstLine="684"/>
        <w:jc w:val="center"/>
        <w:rPr>
          <w:b/>
        </w:rPr>
      </w:pPr>
      <w:r>
        <w:rPr>
          <w:b/>
        </w:rPr>
        <w:t>Д – духовная среда</w:t>
      </w:r>
    </w:p>
    <w:p w:rsidR="00BF319B" w:rsidRDefault="008A26E9" w:rsidP="00586E5E">
      <w:pPr>
        <w:ind w:left="1440"/>
        <w:jc w:val="right"/>
        <w:rPr>
          <w:b/>
        </w:rPr>
      </w:pPr>
      <w:r>
        <w:rPr>
          <w:b/>
        </w:rPr>
        <w:t xml:space="preserve">      </w:t>
      </w:r>
      <w:r w:rsidR="00586E5E">
        <w:rPr>
          <w:b/>
        </w:rPr>
        <w:t>МП</w:t>
      </w:r>
      <w:r w:rsidR="00BF319B">
        <w:rPr>
          <w:b/>
        </w:rPr>
        <w:t xml:space="preserve"> </w:t>
      </w:r>
      <w:r w:rsidR="00586E5E">
        <w:rPr>
          <w:b/>
        </w:rPr>
        <w:t>– материальное производство</w:t>
      </w:r>
    </w:p>
    <w:p w:rsidR="00BF319B" w:rsidRPr="00586E5E" w:rsidRDefault="00586E5E" w:rsidP="00586E5E">
      <w:pPr>
        <w:tabs>
          <w:tab w:val="left" w:pos="5700"/>
        </w:tabs>
        <w:ind w:firstLine="708"/>
        <w:rPr>
          <w:b/>
        </w:rPr>
      </w:pPr>
      <w:r>
        <w:rPr>
          <w:b/>
        </w:rPr>
        <w:tab/>
        <w:t>ДП – духовное производство</w:t>
      </w:r>
    </w:p>
    <w:p w:rsidR="00BF319B" w:rsidRDefault="008E04FF">
      <w:pPr>
        <w:ind w:firstLine="708"/>
        <w:jc w:val="center"/>
        <w:rPr>
          <w:b/>
          <w:sz w:val="20"/>
        </w:rPr>
      </w:pPr>
      <w:r w:rsidRPr="008E04FF">
        <w:pict>
          <v:shape id="_x0000_s2076" type="#_x0000_t202" style="position:absolute;left:0;text-align:left;margin-left:93.45pt;margin-top:8.15pt;width:51.6pt;height:18.8pt;z-index:251531264;mso-wrap-distance-left:9.05pt;mso-wrap-distance-right:9.05pt" stroked="f">
            <v:fill color2="black"/>
            <v:textbox style="mso-next-textbox:#_x0000_s2076" inset="0,0,0,0">
              <w:txbxContent>
                <w:p w:rsidR="00034E11" w:rsidRPr="00A814EE" w:rsidRDefault="00034E11">
                  <w:pPr>
                    <w:jc w:val="center"/>
                    <w:rPr>
                      <w:b/>
                    </w:rPr>
                  </w:pPr>
                  <w:r w:rsidRPr="00A814EE">
                    <w:rPr>
                      <w:b/>
                    </w:rPr>
                    <w:t>П</w:t>
                  </w:r>
                </w:p>
              </w:txbxContent>
            </v:textbox>
          </v:shape>
        </w:pict>
      </w:r>
    </w:p>
    <w:p w:rsidR="00BF319B" w:rsidRDefault="00BF319B">
      <w:pPr>
        <w:ind w:firstLine="708"/>
        <w:jc w:val="center"/>
        <w:rPr>
          <w:b/>
        </w:rPr>
      </w:pPr>
    </w:p>
    <w:p w:rsidR="00BF319B" w:rsidRDefault="00BF319B">
      <w:pPr>
        <w:jc w:val="both"/>
        <w:rPr>
          <w:b/>
          <w:sz w:val="28"/>
        </w:rPr>
      </w:pPr>
    </w:p>
    <w:p w:rsidR="00BF319B" w:rsidRDefault="000D1187" w:rsidP="002D7BC1">
      <w:pPr>
        <w:jc w:val="both"/>
        <w:rPr>
          <w:b/>
        </w:rPr>
      </w:pPr>
      <w:r w:rsidRPr="000D1187">
        <w:rPr>
          <w:b/>
          <w:sz w:val="28"/>
        </w:rPr>
        <w:t>Схема № 3.</w:t>
      </w:r>
      <w:r w:rsidR="008E04FF" w:rsidRPr="008E04FF">
        <w:pict>
          <v:shape id="_x0000_s2443" style="position:absolute;left:0;text-align:left;margin-left:-61.55pt;margin-top:8.25pt;width:232.4pt;height:201.65pt;z-index:251702272;mso-position-horizontal-relative:text;mso-position-vertical-relative:text;v-text-anchor:middle" coordsize="21600,21600" o:spt="100" adj="-5085451,6736,5400" path="wr,,21600,21600@3@1@7@5nsl10800,10800xewr,,21600,21600@3@1@7@5nfe" filled="f" strokeweight=".79mm">
            <v:stroke dashstyle="1 1" startarrow="block" joinstyle="miter"/>
            <v:formulas>
              <v:f eqn="sin 10800 #0"/>
              <v:f eqn="sum @0 10800 0"/>
              <v:f eqn="cos 10800 #0"/>
              <v:f eqn="sum @2 10800 0"/>
              <v:f eqn="sin 10800 #1"/>
              <v:f eqn="sum @4 10800 0"/>
              <v:f eqn="cos 10800 #1"/>
              <v:f eqn="sum @6 10800 0"/>
            </v:formulas>
            <v:path arrowok="t" o:connecttype="segments" textboxrect="10799,0,21599,10799"/>
            <v:handles>
              <v:h position="center,#0" polar="10800,10800" radiusrange="10800,10800"/>
              <v:h position="center,#1" polar="10800,10800" radiusrange="10800,10800"/>
            </v:handles>
          </v:shape>
        </w:pict>
      </w:r>
      <w:r w:rsidR="008E04FF" w:rsidRPr="008E04FF">
        <w:pict>
          <v:shape id="_x0000_s2442" style="position:absolute;left:0;text-align:left;margin-left:-28.9pt;margin-top:8.25pt;width:202.95pt;height:174.95pt;flip:y;z-index:251701248;mso-position-horizontal-relative:text;mso-position-vertical-relative:text;v-text-anchor:middle" coordsize="21600,21600" o:spt="100" adj="17694720,-896647,5400" path="wr,,21600,21600@3@1@7@5nsl10800,10800xewr,,21600,21600@3@1@7@5nfe" filled="f" strokeweight=".79mm">
            <v:stroke dashstyle="1 1"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sidR="002D7BC1">
        <w:rPr>
          <w:b/>
          <w:sz w:val="28"/>
        </w:rPr>
        <w:tab/>
      </w:r>
      <w:r w:rsidR="002D7BC1">
        <w:rPr>
          <w:b/>
          <w:sz w:val="28"/>
        </w:rPr>
        <w:tab/>
      </w:r>
      <w:r w:rsidR="00BF319B">
        <w:rPr>
          <w:b/>
        </w:rPr>
        <w:t>Общество и окружающая его среда.</w:t>
      </w:r>
    </w:p>
    <w:p w:rsidR="00BF319B" w:rsidRDefault="00BF319B">
      <w:pPr>
        <w:ind w:firstLine="708"/>
        <w:jc w:val="center"/>
        <w:rPr>
          <w:b/>
        </w:rPr>
      </w:pPr>
      <w:r>
        <w:rPr>
          <w:b/>
        </w:rPr>
        <w:t>Направленность исторической эволюции</w:t>
      </w:r>
    </w:p>
    <w:p w:rsidR="00BF319B" w:rsidRDefault="008E04FF">
      <w:pPr>
        <w:ind w:firstLine="708"/>
        <w:jc w:val="center"/>
        <w:rPr>
          <w:b/>
          <w:sz w:val="20"/>
        </w:rPr>
      </w:pPr>
      <w:r w:rsidRPr="008E04FF">
        <w:rPr>
          <w:noProof/>
          <w:lang w:eastAsia="ru-RU"/>
        </w:rPr>
        <w:pict>
          <v:group id="_x0000_s2646" style="position:absolute;left:0;text-align:left;margin-left:2.25pt;margin-top:3.7pt;width:152pt;height:142.75pt;z-index:-251542528" coordorigin="1521,2082" coordsize="3586,3327">
            <v:oval id="_x0000_s2435" style="position:absolute;left:1521;top:2082;width:3586;height:3327;v-text-anchor:middle" strokeweight=".26mm">
              <v:fill color2="black"/>
              <v:stroke joinstyle="miter"/>
            </v:oval>
            <v:oval id="_x0000_s2436" style="position:absolute;left:2006;top:2511;width:2616;height:2377;v-text-anchor:middle" strokeweight=".53mm">
              <v:fill color2="black"/>
              <v:stroke dashstyle="dash" joinstyle="miter"/>
            </v:oval>
            <v:oval id="_x0000_s2437" style="position:absolute;left:2878;top:3336;width:872;height:761;v-text-anchor:middle" filled="f" strokeweight=".79mm">
              <v:stroke joinstyle="miter"/>
            </v:oval>
            <v:line id="_x0000_s2438" style="position:absolute;flip:x" from="2103,4557" to="2490,4937" strokeweight=".26mm">
              <v:stroke joinstyle="miter"/>
            </v:line>
            <v:line id="_x0000_s2439" style="position:absolute;flip:y" from="3653,2941" to="4332,3511" strokeweight=".26mm">
              <v:stroke joinstyle="miter"/>
            </v:line>
            <v:line id="_x0000_s2440" style="position:absolute;flip:x y" from="2199,3036" to="2975,3511" strokeweight=".26mm">
              <v:stroke joinstyle="miter"/>
            </v:line>
            <v:line id="_x0000_s2441" style="position:absolute" from="3362,4094" to="3362,4854" strokeweight=".26mm">
              <v:stroke joinstyle="miter"/>
            </v:line>
            <v:shapetype id="_x0000_t32" coordsize="21600,21600" o:spt="32" o:oned="t" path="m,l21600,21600e" filled="f">
              <v:path arrowok="t" fillok="f" o:connecttype="none"/>
              <o:lock v:ext="edit" shapetype="t"/>
            </v:shapetype>
            <v:shape id="_x0000_s2588" type="#_x0000_t32" style="position:absolute;left:3362;top:2082;width:0;height:429;flip:y" o:connectortype="straight"/>
            <v:shape id="_x0000_s2589" type="#_x0000_t32" style="position:absolute;left:4392;top:4416;width:290;height:254" o:connectortype="straight"/>
          </v:group>
        </w:pict>
      </w:r>
    </w:p>
    <w:p w:rsidR="00BF319B" w:rsidRDefault="00BF319B">
      <w:pPr>
        <w:ind w:firstLine="708"/>
        <w:jc w:val="center"/>
        <w:rPr>
          <w:b/>
          <w:sz w:val="20"/>
        </w:rPr>
      </w:pPr>
    </w:p>
    <w:p w:rsidR="00BF319B" w:rsidRDefault="008E04FF" w:rsidP="00586E5E">
      <w:pPr>
        <w:pBdr>
          <w:bottom w:val="single" w:sz="8" w:space="1" w:color="000000"/>
        </w:pBdr>
        <w:ind w:left="3828" w:firstLine="708"/>
        <w:jc w:val="both"/>
      </w:pPr>
      <w:r>
        <w:rPr>
          <w:noProof/>
          <w:lang w:eastAsia="ru-RU"/>
        </w:rPr>
        <w:pict>
          <v:shape id="_x0000_s2590" type="#_x0000_t202" style="position:absolute;left:0;text-align:left;margin-left:65.05pt;margin-top:101.1pt;width:26.95pt;height:26.95pt;z-index:251774976;mso-wrap-distance-left:9.05pt;mso-wrap-distance-right:9.05pt" stroked="f">
            <v:fill opacity="0" color2="black"/>
            <v:textbox style="mso-next-textbox:#_x0000_s2590" inset="0,0,0,0">
              <w:txbxContent>
                <w:p w:rsidR="00034E11" w:rsidRPr="00A814EE" w:rsidRDefault="00034E11" w:rsidP="00A814EE">
                  <w:r>
                    <w:t xml:space="preserve"> </w:t>
                  </w:r>
                  <w:r>
                    <w:rPr>
                      <w:lang w:val="en-US"/>
                    </w:rPr>
                    <w:t xml:space="preserve">  </w:t>
                  </w:r>
                  <w:r>
                    <w:t>П</w:t>
                  </w:r>
                </w:p>
              </w:txbxContent>
            </v:textbox>
          </v:shape>
        </w:pict>
      </w:r>
      <w:r>
        <w:pict>
          <v:shape id="_x0000_s2445" type="#_x0000_t202" style="position:absolute;left:0;text-align:left;margin-left:63.9pt;margin-top:42pt;width:29.7pt;height:17.35pt;z-index:251704320;mso-wrap-distance-left:9.05pt;mso-wrap-distance-right:9.05pt" stroked="f">
            <v:fill color2="black"/>
            <v:textbox style="mso-next-textbox:#_x0000_s2445" inset="0,0,0,0">
              <w:txbxContent>
                <w:p w:rsidR="00034E11" w:rsidRDefault="00034E11">
                  <w:r>
                    <w:rPr>
                      <w:lang w:val="en-US"/>
                    </w:rPr>
                    <w:t xml:space="preserve">  </w:t>
                  </w:r>
                  <w:r w:rsidRPr="00A814EE">
                    <w:rPr>
                      <w:sz w:val="28"/>
                    </w:rPr>
                    <w:t>СЖ</w:t>
                  </w:r>
                </w:p>
              </w:txbxContent>
            </v:textbox>
          </v:shape>
        </w:pict>
      </w:r>
      <w:r>
        <w:pict>
          <v:shape id="_x0000_s2457" type="#_x0000_t202" style="position:absolute;left:0;text-align:left;margin-left:129.7pt;margin-top:34.2pt;width:26.95pt;height:17.95pt;z-index:251708416;mso-wrap-distance-left:9.05pt;mso-wrap-distance-right:9.05pt" stroked="f">
            <v:fill opacity="0" color2="black"/>
            <v:textbox style="mso-next-textbox:#_x0000_s2457" inset="0,0,0,0">
              <w:txbxContent>
                <w:p w:rsidR="00034E11" w:rsidRDefault="00034E11">
                  <w:r>
                    <w:rPr>
                      <w:lang w:val="en-US"/>
                    </w:rPr>
                    <w:t xml:space="preserve">  </w:t>
                  </w:r>
                  <w:r>
                    <w:t xml:space="preserve">  В</w:t>
                  </w:r>
                </w:p>
              </w:txbxContent>
            </v:textbox>
          </v:shape>
        </w:pict>
      </w:r>
      <w:r>
        <w:pict>
          <v:shape id="_x0000_s2444" type="#_x0000_t202" style="position:absolute;left:0;text-align:left;margin-left:93.6pt;margin-top:52.15pt;width:36.1pt;height:17.8pt;z-index:251703296;mso-wrap-distance-left:9.05pt;mso-wrap-distance-right:9.05pt" stroked="f">
            <v:fill opacity="0" color2="black"/>
            <v:textbox style="mso-next-textbox:#_x0000_s2444" inset="0,0,0,0">
              <w:txbxContent>
                <w:p w:rsidR="00034E11" w:rsidRDefault="00034E11">
                  <w:r>
                    <w:rPr>
                      <w:lang w:val="en-US"/>
                    </w:rPr>
                    <w:t xml:space="preserve">  </w:t>
                  </w:r>
                  <w:r>
                    <w:t>ЭЖ</w:t>
                  </w:r>
                </w:p>
              </w:txbxContent>
            </v:textbox>
          </v:shape>
        </w:pict>
      </w:r>
      <w:r>
        <w:pict>
          <v:shape id="_x0000_s2446" type="#_x0000_t202" style="position:absolute;left:0;text-align:left;margin-left:70.1pt;margin-top:16.6pt;width:53.95pt;height:17.95pt;z-index:251705344;mso-wrap-distance-left:9.05pt;mso-wrap-distance-right:9.05pt" stroked="f">
            <v:fill opacity="0" color2="black"/>
            <v:textbox style="mso-next-textbox:#_x0000_s2446" inset="0,0,0,0">
              <w:txbxContent>
                <w:p w:rsidR="00034E11" w:rsidRDefault="00034E11">
                  <w:r>
                    <w:t xml:space="preserve">   ПЖ</w:t>
                  </w:r>
                </w:p>
              </w:txbxContent>
            </v:textbox>
          </v:shape>
        </w:pict>
      </w:r>
      <w:r>
        <w:pict>
          <v:shape id="_x0000_s2455" type="#_x0000_t202" style="position:absolute;left:0;text-align:left;margin-left:36.15pt;margin-top:66.1pt;width:35.95pt;height:26.95pt;z-index:251706368;mso-wrap-distance-left:9.05pt;mso-wrap-distance-right:9.05pt" stroked="f">
            <v:fill opacity="0" color2="black"/>
            <v:textbox style="mso-next-textbox:#_x0000_s2455" inset="0,0,0,0">
              <w:txbxContent>
                <w:p w:rsidR="00034E11" w:rsidRDefault="00034E11">
                  <w:r>
                    <w:rPr>
                      <w:lang w:val="en-US"/>
                    </w:rPr>
                    <w:t xml:space="preserve">   </w:t>
                  </w:r>
                  <w:r>
                    <w:t>ИЖ</w:t>
                  </w:r>
                </w:p>
              </w:txbxContent>
            </v:textbox>
          </v:shape>
        </w:pict>
      </w:r>
      <w:r>
        <w:pict>
          <v:shape id="_x0000_s2459" type="#_x0000_t202" style="position:absolute;left:0;text-align:left;margin-left:2.25pt;margin-top:39.15pt;width:26.95pt;height:26.95pt;z-index:251797504;mso-wrap-distance-left:9.05pt;mso-wrap-distance-right:9.05pt" stroked="f">
            <v:fill opacity="0" color2="black"/>
            <v:textbox style="mso-next-textbox:#_x0000_s2459" inset="0,0,0,0">
              <w:txbxContent>
                <w:p w:rsidR="00034E11" w:rsidRDefault="00034E11">
                  <w:r>
                    <w:t xml:space="preserve"> </w:t>
                  </w:r>
                  <w:r>
                    <w:rPr>
                      <w:lang w:val="en-US"/>
                    </w:rPr>
                    <w:t xml:space="preserve">  </w:t>
                  </w:r>
                  <w:r>
                    <w:t>Д</w:t>
                  </w:r>
                </w:p>
              </w:txbxContent>
            </v:textbox>
          </v:shape>
        </w:pict>
      </w:r>
      <w:r w:rsidR="00BF319B">
        <w:t>Эры, обусловленные решающей ролью в жи</w:t>
      </w:r>
      <w:r w:rsidR="00BF319B">
        <w:t>з</w:t>
      </w:r>
      <w:r w:rsidR="00BF319B">
        <w:t>недеятельности человечества 1) природной (П), 2)</w:t>
      </w:r>
      <w:r w:rsidR="00012920">
        <w:rPr>
          <w:lang w:val="en-US"/>
        </w:rPr>
        <w:t> </w:t>
      </w:r>
      <w:r w:rsidR="00BF319B">
        <w:t>вещной (В) и 3) духовной (Д) средой, условно с</w:t>
      </w:r>
      <w:r w:rsidR="00BF319B">
        <w:t>о</w:t>
      </w:r>
      <w:r w:rsidR="00BF319B">
        <w:t>ответствующие архаичному, индустриальному и п</w:t>
      </w:r>
      <w:r w:rsidR="00BF319B">
        <w:t>о</w:t>
      </w:r>
      <w:r w:rsidR="00BF319B">
        <w:t>стиндустриальному</w:t>
      </w:r>
      <w:r w:rsidR="00081BCC" w:rsidRPr="00081BCC">
        <w:t xml:space="preserve"> </w:t>
      </w:r>
      <w:r w:rsidR="00BF319B">
        <w:t>(информационному) этапу в ра</w:t>
      </w:r>
      <w:r w:rsidR="00BF319B">
        <w:t>з</w:t>
      </w:r>
      <w:r w:rsidR="00BF319B">
        <w:t>витии обществ.</w:t>
      </w:r>
    </w:p>
    <w:p w:rsidR="00283273" w:rsidRDefault="00283273">
      <w:pPr>
        <w:jc w:val="both"/>
        <w:rPr>
          <w:b/>
          <w:sz w:val="28"/>
        </w:rPr>
      </w:pPr>
    </w:p>
    <w:p w:rsidR="008A26E9" w:rsidRDefault="008A26E9">
      <w:pPr>
        <w:jc w:val="both"/>
        <w:rPr>
          <w:b/>
          <w:sz w:val="28"/>
        </w:rPr>
      </w:pPr>
    </w:p>
    <w:p w:rsidR="00BF319B" w:rsidRDefault="000D1187">
      <w:pPr>
        <w:jc w:val="both"/>
        <w:rPr>
          <w:b/>
          <w:sz w:val="28"/>
        </w:rPr>
      </w:pPr>
      <w:r w:rsidRPr="000D1187">
        <w:rPr>
          <w:b/>
          <w:sz w:val="28"/>
        </w:rPr>
        <w:lastRenderedPageBreak/>
        <w:t>Таблица № 1.</w:t>
      </w:r>
    </w:p>
    <w:p w:rsidR="00BF319B" w:rsidRDefault="00BF319B">
      <w:pPr>
        <w:ind w:firstLine="708"/>
        <w:jc w:val="center"/>
        <w:rPr>
          <w:b/>
        </w:rPr>
      </w:pPr>
      <w:r>
        <w:rPr>
          <w:b/>
        </w:rPr>
        <w:t>Формы жизни общества</w:t>
      </w:r>
    </w:p>
    <w:p w:rsidR="005E5D80" w:rsidRDefault="005E5D80">
      <w:pPr>
        <w:jc w:val="both"/>
        <w:rPr>
          <w:b/>
          <w:sz w:val="28"/>
        </w:rPr>
      </w:pPr>
    </w:p>
    <w:tbl>
      <w:tblPr>
        <w:tblW w:w="6447" w:type="dxa"/>
        <w:jc w:val="center"/>
        <w:tblInd w:w="-126" w:type="dxa"/>
        <w:tblBorders>
          <w:top w:val="double" w:sz="12" w:space="0" w:color="auto"/>
          <w:left w:val="double" w:sz="12" w:space="0" w:color="auto"/>
          <w:bottom w:val="double" w:sz="12" w:space="0" w:color="auto"/>
          <w:right w:val="double" w:sz="12" w:space="0" w:color="auto"/>
          <w:insideH w:val="single" w:sz="4" w:space="0" w:color="auto"/>
          <w:insideV w:val="single" w:sz="4" w:space="0" w:color="auto"/>
        </w:tblBorders>
        <w:tblLook w:val="0000"/>
      </w:tblPr>
      <w:tblGrid>
        <w:gridCol w:w="1934"/>
        <w:gridCol w:w="813"/>
        <w:gridCol w:w="762"/>
        <w:gridCol w:w="708"/>
        <w:gridCol w:w="543"/>
        <w:gridCol w:w="723"/>
        <w:gridCol w:w="482"/>
        <w:gridCol w:w="482"/>
      </w:tblGrid>
      <w:tr w:rsidR="005E5D80" w:rsidTr="005E5D80">
        <w:trPr>
          <w:trHeight w:val="357"/>
          <w:jc w:val="center"/>
        </w:trPr>
        <w:tc>
          <w:tcPr>
            <w:tcW w:w="1934" w:type="dxa"/>
            <w:vAlign w:val="center"/>
          </w:tcPr>
          <w:p w:rsidR="005E5D80" w:rsidRPr="002D7BC1" w:rsidRDefault="005E5D80" w:rsidP="005E5D80">
            <w:pPr>
              <w:jc w:val="center"/>
              <w:rPr>
                <w:b/>
                <w:sz w:val="22"/>
              </w:rPr>
            </w:pPr>
            <w:r w:rsidRPr="002D7BC1">
              <w:rPr>
                <w:b/>
                <w:sz w:val="22"/>
              </w:rPr>
              <w:t>Социетальные</w:t>
            </w:r>
          </w:p>
        </w:tc>
        <w:tc>
          <w:tcPr>
            <w:tcW w:w="4513" w:type="dxa"/>
            <w:gridSpan w:val="7"/>
            <w:vAlign w:val="center"/>
          </w:tcPr>
          <w:p w:rsidR="00683B90" w:rsidRDefault="005E5D80" w:rsidP="00683B90">
            <w:pPr>
              <w:jc w:val="center"/>
              <w:rPr>
                <w:b/>
                <w:sz w:val="22"/>
              </w:rPr>
            </w:pPr>
            <w:r w:rsidRPr="002D7BC1">
              <w:rPr>
                <w:b/>
                <w:sz w:val="22"/>
              </w:rPr>
              <w:t>Социальная</w:t>
            </w:r>
          </w:p>
          <w:p w:rsidR="005E5D80" w:rsidRPr="002D7BC1" w:rsidRDefault="00683B90" w:rsidP="00683B90">
            <w:pPr>
              <w:jc w:val="center"/>
              <w:rPr>
                <w:b/>
                <w:sz w:val="22"/>
              </w:rPr>
            </w:pPr>
            <w:r>
              <w:rPr>
                <w:b/>
                <w:sz w:val="22"/>
              </w:rPr>
              <w:t xml:space="preserve">и </w:t>
            </w:r>
            <w:r w:rsidR="005E5D80" w:rsidRPr="002D7BC1">
              <w:rPr>
                <w:b/>
                <w:sz w:val="22"/>
              </w:rPr>
              <w:t>её разновидности</w:t>
            </w:r>
          </w:p>
        </w:tc>
      </w:tr>
      <w:tr w:rsidR="005E5D80" w:rsidTr="005E5D80">
        <w:trPr>
          <w:trHeight w:val="504"/>
          <w:jc w:val="center"/>
        </w:trPr>
        <w:tc>
          <w:tcPr>
            <w:tcW w:w="1934" w:type="dxa"/>
            <w:vAlign w:val="center"/>
          </w:tcPr>
          <w:p w:rsidR="005E5D80" w:rsidRDefault="005E5D80" w:rsidP="005E5D80">
            <w:pPr>
              <w:snapToGrid w:val="0"/>
              <w:jc w:val="center"/>
              <w:rPr>
                <w:b/>
                <w:sz w:val="22"/>
              </w:rPr>
            </w:pPr>
            <w:r>
              <w:rPr>
                <w:b/>
                <w:sz w:val="22"/>
              </w:rPr>
              <w:t>Экономические</w:t>
            </w:r>
          </w:p>
        </w:tc>
        <w:tc>
          <w:tcPr>
            <w:tcW w:w="813" w:type="dxa"/>
            <w:vMerge w:val="restart"/>
            <w:textDirection w:val="btLr"/>
            <w:vAlign w:val="center"/>
          </w:tcPr>
          <w:p w:rsidR="005E5D80" w:rsidRDefault="005E5D80" w:rsidP="005E5D80">
            <w:pPr>
              <w:ind w:left="113" w:right="113"/>
              <w:jc w:val="center"/>
              <w:rPr>
                <w:b/>
                <w:sz w:val="28"/>
              </w:rPr>
            </w:pPr>
          </w:p>
          <w:p w:rsidR="005E5D80" w:rsidRDefault="005E5D80" w:rsidP="005E5D80">
            <w:pPr>
              <w:ind w:left="113" w:right="113"/>
              <w:jc w:val="center"/>
              <w:rPr>
                <w:b/>
                <w:sz w:val="28"/>
              </w:rPr>
            </w:pPr>
            <w:r>
              <w:rPr>
                <w:b/>
                <w:sz w:val="22"/>
              </w:rPr>
              <w:t>Гендерная</w:t>
            </w:r>
          </w:p>
        </w:tc>
        <w:tc>
          <w:tcPr>
            <w:tcW w:w="762" w:type="dxa"/>
            <w:vMerge w:val="restart"/>
            <w:textDirection w:val="btLr"/>
            <w:vAlign w:val="center"/>
          </w:tcPr>
          <w:p w:rsidR="005E5D80" w:rsidRDefault="005E5D80" w:rsidP="005E5D80">
            <w:pPr>
              <w:ind w:left="113" w:right="113"/>
              <w:jc w:val="center"/>
              <w:rPr>
                <w:b/>
                <w:sz w:val="28"/>
              </w:rPr>
            </w:pPr>
            <w:r>
              <w:rPr>
                <w:b/>
                <w:sz w:val="22"/>
              </w:rPr>
              <w:t>Этническая</w:t>
            </w:r>
          </w:p>
        </w:tc>
        <w:tc>
          <w:tcPr>
            <w:tcW w:w="708" w:type="dxa"/>
            <w:vMerge w:val="restart"/>
            <w:textDirection w:val="btLr"/>
            <w:vAlign w:val="center"/>
          </w:tcPr>
          <w:p w:rsidR="005E5D80" w:rsidRDefault="005E5D80" w:rsidP="005E5D80">
            <w:pPr>
              <w:ind w:left="113" w:right="113"/>
              <w:jc w:val="center"/>
              <w:rPr>
                <w:b/>
                <w:sz w:val="28"/>
              </w:rPr>
            </w:pPr>
            <w:r>
              <w:rPr>
                <w:b/>
                <w:sz w:val="22"/>
              </w:rPr>
              <w:t>Семейная</w:t>
            </w:r>
          </w:p>
        </w:tc>
        <w:tc>
          <w:tcPr>
            <w:tcW w:w="543" w:type="dxa"/>
            <w:vMerge w:val="restart"/>
            <w:textDirection w:val="btLr"/>
            <w:vAlign w:val="center"/>
          </w:tcPr>
          <w:p w:rsidR="005E5D80" w:rsidRDefault="005E5D80" w:rsidP="005E5D80">
            <w:pPr>
              <w:ind w:left="113" w:right="113"/>
              <w:jc w:val="center"/>
              <w:rPr>
                <w:b/>
                <w:sz w:val="28"/>
              </w:rPr>
            </w:pPr>
            <w:r>
              <w:rPr>
                <w:b/>
                <w:sz w:val="22"/>
              </w:rPr>
              <w:t>Поселенч</w:t>
            </w:r>
            <w:r>
              <w:rPr>
                <w:b/>
                <w:sz w:val="22"/>
              </w:rPr>
              <w:t>е</w:t>
            </w:r>
            <w:r>
              <w:rPr>
                <w:b/>
                <w:sz w:val="22"/>
              </w:rPr>
              <w:t>ская</w:t>
            </w:r>
          </w:p>
        </w:tc>
        <w:tc>
          <w:tcPr>
            <w:tcW w:w="723" w:type="dxa"/>
            <w:vMerge w:val="restart"/>
            <w:textDirection w:val="btLr"/>
            <w:vAlign w:val="center"/>
          </w:tcPr>
          <w:p w:rsidR="005E5D80" w:rsidRDefault="005E5D80" w:rsidP="005E5D80">
            <w:pPr>
              <w:ind w:left="113" w:right="113"/>
              <w:jc w:val="center"/>
              <w:rPr>
                <w:b/>
                <w:sz w:val="28"/>
              </w:rPr>
            </w:pPr>
            <w:r>
              <w:rPr>
                <w:b/>
                <w:sz w:val="22"/>
              </w:rPr>
              <w:t>Трудовая</w:t>
            </w:r>
          </w:p>
        </w:tc>
        <w:tc>
          <w:tcPr>
            <w:tcW w:w="0" w:type="auto"/>
            <w:vMerge w:val="restart"/>
            <w:textDirection w:val="btLr"/>
            <w:vAlign w:val="center"/>
          </w:tcPr>
          <w:p w:rsidR="005E5D80" w:rsidRDefault="005E5D80" w:rsidP="005E5D80">
            <w:pPr>
              <w:ind w:left="113" w:right="113"/>
              <w:jc w:val="center"/>
              <w:rPr>
                <w:b/>
                <w:sz w:val="28"/>
              </w:rPr>
            </w:pPr>
            <w:r>
              <w:rPr>
                <w:b/>
                <w:sz w:val="22"/>
              </w:rPr>
              <w:t>Досуговая</w:t>
            </w:r>
          </w:p>
        </w:tc>
        <w:tc>
          <w:tcPr>
            <w:tcW w:w="0" w:type="auto"/>
            <w:vMerge w:val="restart"/>
            <w:textDirection w:val="btLr"/>
            <w:vAlign w:val="center"/>
          </w:tcPr>
          <w:p w:rsidR="005E5D80" w:rsidRDefault="005E5D80" w:rsidP="005E5D80">
            <w:pPr>
              <w:ind w:left="113" w:right="113"/>
              <w:jc w:val="center"/>
              <w:rPr>
                <w:b/>
                <w:sz w:val="28"/>
              </w:rPr>
            </w:pPr>
            <w:r>
              <w:rPr>
                <w:b/>
                <w:sz w:val="22"/>
              </w:rPr>
              <w:t>Бытовая</w:t>
            </w:r>
          </w:p>
        </w:tc>
      </w:tr>
      <w:tr w:rsidR="005E5D80" w:rsidTr="005E5D80">
        <w:trPr>
          <w:trHeight w:val="539"/>
          <w:jc w:val="center"/>
        </w:trPr>
        <w:tc>
          <w:tcPr>
            <w:tcW w:w="1934" w:type="dxa"/>
            <w:vAlign w:val="center"/>
          </w:tcPr>
          <w:p w:rsidR="005E5D80" w:rsidRDefault="005E5D80" w:rsidP="005E5D80">
            <w:pPr>
              <w:jc w:val="center"/>
              <w:rPr>
                <w:b/>
                <w:sz w:val="28"/>
              </w:rPr>
            </w:pPr>
            <w:r>
              <w:rPr>
                <w:b/>
                <w:sz w:val="22"/>
              </w:rPr>
              <w:t>Политические</w:t>
            </w:r>
          </w:p>
        </w:tc>
        <w:tc>
          <w:tcPr>
            <w:tcW w:w="813" w:type="dxa"/>
            <w:vMerge/>
            <w:textDirection w:val="btLr"/>
            <w:vAlign w:val="center"/>
          </w:tcPr>
          <w:p w:rsidR="005E5D80" w:rsidRDefault="005E5D80" w:rsidP="005E5D80">
            <w:pPr>
              <w:ind w:left="113" w:right="113"/>
              <w:jc w:val="center"/>
              <w:rPr>
                <w:b/>
                <w:sz w:val="28"/>
              </w:rPr>
            </w:pPr>
          </w:p>
        </w:tc>
        <w:tc>
          <w:tcPr>
            <w:tcW w:w="762" w:type="dxa"/>
            <w:vMerge/>
            <w:textDirection w:val="btLr"/>
            <w:vAlign w:val="center"/>
          </w:tcPr>
          <w:p w:rsidR="005E5D80" w:rsidRDefault="005E5D80" w:rsidP="005E5D80">
            <w:pPr>
              <w:ind w:left="113" w:right="113"/>
              <w:jc w:val="center"/>
              <w:rPr>
                <w:b/>
                <w:sz w:val="28"/>
              </w:rPr>
            </w:pPr>
          </w:p>
        </w:tc>
        <w:tc>
          <w:tcPr>
            <w:tcW w:w="708" w:type="dxa"/>
            <w:vMerge/>
            <w:textDirection w:val="btLr"/>
            <w:vAlign w:val="center"/>
          </w:tcPr>
          <w:p w:rsidR="005E5D80" w:rsidRDefault="005E5D80" w:rsidP="005E5D80">
            <w:pPr>
              <w:ind w:left="113" w:right="113"/>
              <w:jc w:val="center"/>
              <w:rPr>
                <w:b/>
                <w:sz w:val="28"/>
              </w:rPr>
            </w:pPr>
          </w:p>
        </w:tc>
        <w:tc>
          <w:tcPr>
            <w:tcW w:w="543" w:type="dxa"/>
            <w:vMerge/>
            <w:textDirection w:val="btLr"/>
            <w:vAlign w:val="center"/>
          </w:tcPr>
          <w:p w:rsidR="005E5D80" w:rsidRDefault="005E5D80" w:rsidP="005E5D80">
            <w:pPr>
              <w:ind w:left="113" w:right="113"/>
              <w:jc w:val="center"/>
              <w:rPr>
                <w:b/>
                <w:sz w:val="28"/>
              </w:rPr>
            </w:pPr>
          </w:p>
        </w:tc>
        <w:tc>
          <w:tcPr>
            <w:tcW w:w="723" w:type="dxa"/>
            <w:vMerge/>
            <w:textDirection w:val="btLr"/>
            <w:vAlign w:val="center"/>
          </w:tcPr>
          <w:p w:rsidR="005E5D80" w:rsidRDefault="005E5D80" w:rsidP="005E5D80">
            <w:pPr>
              <w:ind w:left="113" w:right="113"/>
              <w:jc w:val="center"/>
              <w:rPr>
                <w:b/>
                <w:sz w:val="28"/>
              </w:rPr>
            </w:pPr>
          </w:p>
        </w:tc>
        <w:tc>
          <w:tcPr>
            <w:tcW w:w="0" w:type="auto"/>
            <w:vMerge/>
            <w:textDirection w:val="btLr"/>
            <w:vAlign w:val="center"/>
          </w:tcPr>
          <w:p w:rsidR="005E5D80" w:rsidRDefault="005E5D80" w:rsidP="005E5D80">
            <w:pPr>
              <w:ind w:left="113" w:right="113"/>
              <w:jc w:val="center"/>
              <w:rPr>
                <w:b/>
                <w:sz w:val="28"/>
              </w:rPr>
            </w:pPr>
          </w:p>
        </w:tc>
        <w:tc>
          <w:tcPr>
            <w:tcW w:w="0" w:type="auto"/>
            <w:vMerge/>
            <w:textDirection w:val="btLr"/>
            <w:vAlign w:val="center"/>
          </w:tcPr>
          <w:p w:rsidR="005E5D80" w:rsidRDefault="005E5D80" w:rsidP="005E5D80">
            <w:pPr>
              <w:ind w:left="113" w:right="113"/>
              <w:jc w:val="center"/>
              <w:rPr>
                <w:b/>
                <w:sz w:val="28"/>
              </w:rPr>
            </w:pPr>
          </w:p>
        </w:tc>
      </w:tr>
      <w:tr w:rsidR="005E5D80" w:rsidTr="005E5D80">
        <w:trPr>
          <w:trHeight w:val="649"/>
          <w:jc w:val="center"/>
        </w:trPr>
        <w:tc>
          <w:tcPr>
            <w:tcW w:w="1934" w:type="dxa"/>
            <w:vAlign w:val="center"/>
          </w:tcPr>
          <w:p w:rsidR="005E5D80" w:rsidRDefault="005E5D80" w:rsidP="005E5D80">
            <w:pPr>
              <w:snapToGrid w:val="0"/>
              <w:jc w:val="center"/>
              <w:rPr>
                <w:b/>
                <w:sz w:val="22"/>
              </w:rPr>
            </w:pPr>
            <w:r>
              <w:rPr>
                <w:b/>
                <w:sz w:val="22"/>
              </w:rPr>
              <w:t>Духовно-идеологические</w:t>
            </w:r>
          </w:p>
        </w:tc>
        <w:tc>
          <w:tcPr>
            <w:tcW w:w="813" w:type="dxa"/>
            <w:vMerge/>
            <w:textDirection w:val="btLr"/>
            <w:vAlign w:val="center"/>
          </w:tcPr>
          <w:p w:rsidR="005E5D80" w:rsidRDefault="005E5D80" w:rsidP="005E5D80">
            <w:pPr>
              <w:ind w:left="113" w:right="113"/>
              <w:jc w:val="center"/>
              <w:rPr>
                <w:b/>
                <w:sz w:val="28"/>
              </w:rPr>
            </w:pPr>
          </w:p>
        </w:tc>
        <w:tc>
          <w:tcPr>
            <w:tcW w:w="762" w:type="dxa"/>
            <w:vMerge/>
            <w:textDirection w:val="btLr"/>
            <w:vAlign w:val="center"/>
          </w:tcPr>
          <w:p w:rsidR="005E5D80" w:rsidRDefault="005E5D80" w:rsidP="005E5D80">
            <w:pPr>
              <w:ind w:left="113" w:right="113"/>
              <w:jc w:val="center"/>
              <w:rPr>
                <w:b/>
                <w:sz w:val="28"/>
              </w:rPr>
            </w:pPr>
          </w:p>
        </w:tc>
        <w:tc>
          <w:tcPr>
            <w:tcW w:w="708" w:type="dxa"/>
            <w:vMerge/>
            <w:textDirection w:val="btLr"/>
            <w:vAlign w:val="center"/>
          </w:tcPr>
          <w:p w:rsidR="005E5D80" w:rsidRDefault="005E5D80" w:rsidP="005E5D80">
            <w:pPr>
              <w:ind w:left="113" w:right="113"/>
              <w:jc w:val="center"/>
              <w:rPr>
                <w:b/>
                <w:sz w:val="28"/>
              </w:rPr>
            </w:pPr>
          </w:p>
        </w:tc>
        <w:tc>
          <w:tcPr>
            <w:tcW w:w="543" w:type="dxa"/>
            <w:vMerge/>
            <w:textDirection w:val="btLr"/>
            <w:vAlign w:val="center"/>
          </w:tcPr>
          <w:p w:rsidR="005E5D80" w:rsidRDefault="005E5D80" w:rsidP="005E5D80">
            <w:pPr>
              <w:ind w:left="113" w:right="113"/>
              <w:jc w:val="center"/>
              <w:rPr>
                <w:b/>
                <w:sz w:val="28"/>
              </w:rPr>
            </w:pPr>
          </w:p>
        </w:tc>
        <w:tc>
          <w:tcPr>
            <w:tcW w:w="723" w:type="dxa"/>
            <w:vMerge/>
            <w:textDirection w:val="btLr"/>
            <w:vAlign w:val="center"/>
          </w:tcPr>
          <w:p w:rsidR="005E5D80" w:rsidRDefault="005E5D80" w:rsidP="005E5D80">
            <w:pPr>
              <w:ind w:left="113" w:right="113"/>
              <w:jc w:val="center"/>
              <w:rPr>
                <w:b/>
                <w:sz w:val="28"/>
              </w:rPr>
            </w:pPr>
          </w:p>
        </w:tc>
        <w:tc>
          <w:tcPr>
            <w:tcW w:w="0" w:type="auto"/>
            <w:vMerge/>
            <w:textDirection w:val="btLr"/>
            <w:vAlign w:val="center"/>
          </w:tcPr>
          <w:p w:rsidR="005E5D80" w:rsidRDefault="005E5D80" w:rsidP="005E5D80">
            <w:pPr>
              <w:ind w:left="113" w:right="113"/>
              <w:jc w:val="center"/>
              <w:rPr>
                <w:b/>
                <w:sz w:val="28"/>
              </w:rPr>
            </w:pPr>
          </w:p>
        </w:tc>
        <w:tc>
          <w:tcPr>
            <w:tcW w:w="0" w:type="auto"/>
            <w:vMerge/>
            <w:textDirection w:val="btLr"/>
            <w:vAlign w:val="center"/>
          </w:tcPr>
          <w:p w:rsidR="005E5D80" w:rsidRDefault="005E5D80" w:rsidP="005E5D80">
            <w:pPr>
              <w:ind w:left="113" w:right="113"/>
              <w:jc w:val="center"/>
              <w:rPr>
                <w:b/>
                <w:sz w:val="28"/>
              </w:rPr>
            </w:pPr>
          </w:p>
        </w:tc>
      </w:tr>
    </w:tbl>
    <w:p w:rsidR="005E5D80" w:rsidRDefault="005E5D80">
      <w:pPr>
        <w:jc w:val="both"/>
        <w:rPr>
          <w:b/>
          <w:sz w:val="28"/>
        </w:rPr>
      </w:pPr>
    </w:p>
    <w:p w:rsidR="00BF319B" w:rsidRDefault="000D1187">
      <w:pPr>
        <w:jc w:val="both"/>
        <w:rPr>
          <w:b/>
          <w:sz w:val="28"/>
        </w:rPr>
      </w:pPr>
      <w:r w:rsidRPr="000D1187">
        <w:rPr>
          <w:b/>
          <w:sz w:val="28"/>
        </w:rPr>
        <w:t>Таблица № 2.</w:t>
      </w:r>
    </w:p>
    <w:p w:rsidR="00BF319B" w:rsidRDefault="00BF319B">
      <w:pPr>
        <w:pStyle w:val="8"/>
        <w:tabs>
          <w:tab w:val="left" w:pos="0"/>
        </w:tabs>
      </w:pPr>
      <w:r>
        <w:t>Основные страты, их количественные показатели</w:t>
      </w:r>
    </w:p>
    <w:p w:rsidR="00BF319B" w:rsidRDefault="00BF319B">
      <w:pPr>
        <w:jc w:val="center"/>
      </w:pPr>
    </w:p>
    <w:tbl>
      <w:tblPr>
        <w:tblW w:w="0" w:type="auto"/>
        <w:jc w:val="center"/>
        <w:tblLayout w:type="fixed"/>
        <w:tblLook w:val="0000"/>
      </w:tblPr>
      <w:tblGrid>
        <w:gridCol w:w="1301"/>
        <w:gridCol w:w="1276"/>
        <w:gridCol w:w="1418"/>
        <w:gridCol w:w="1286"/>
      </w:tblGrid>
      <w:tr w:rsidR="00BF319B">
        <w:trPr>
          <w:jc w:val="center"/>
        </w:trPr>
        <w:tc>
          <w:tcPr>
            <w:tcW w:w="1301" w:type="dxa"/>
            <w:tcBorders>
              <w:top w:val="single" w:sz="4" w:space="0" w:color="000000"/>
              <w:left w:val="single" w:sz="4" w:space="0" w:color="000000"/>
              <w:bottom w:val="single" w:sz="4" w:space="0" w:color="000000"/>
            </w:tcBorders>
            <w:vAlign w:val="center"/>
          </w:tcPr>
          <w:p w:rsidR="00BF319B" w:rsidRDefault="00BF319B">
            <w:pPr>
              <w:snapToGrid w:val="0"/>
              <w:jc w:val="center"/>
            </w:pPr>
            <w:r>
              <w:t>Доход</w:t>
            </w:r>
          </w:p>
        </w:tc>
        <w:tc>
          <w:tcPr>
            <w:tcW w:w="1276" w:type="dxa"/>
            <w:tcBorders>
              <w:top w:val="single" w:sz="4" w:space="0" w:color="000000"/>
              <w:left w:val="single" w:sz="4" w:space="0" w:color="000000"/>
              <w:bottom w:val="single" w:sz="4" w:space="0" w:color="000000"/>
            </w:tcBorders>
            <w:vAlign w:val="center"/>
          </w:tcPr>
          <w:p w:rsidR="00BF319B" w:rsidRDefault="00BF319B">
            <w:pPr>
              <w:snapToGrid w:val="0"/>
              <w:jc w:val="center"/>
            </w:pPr>
            <w:r>
              <w:t>Власть</w:t>
            </w:r>
          </w:p>
        </w:tc>
        <w:tc>
          <w:tcPr>
            <w:tcW w:w="1418" w:type="dxa"/>
            <w:tcBorders>
              <w:top w:val="single" w:sz="4" w:space="0" w:color="000000"/>
              <w:left w:val="single" w:sz="4" w:space="0" w:color="000000"/>
              <w:bottom w:val="single" w:sz="4" w:space="0" w:color="000000"/>
            </w:tcBorders>
            <w:vAlign w:val="center"/>
          </w:tcPr>
          <w:p w:rsidR="00BF319B" w:rsidRDefault="00BF319B">
            <w:pPr>
              <w:snapToGrid w:val="0"/>
              <w:jc w:val="center"/>
            </w:pPr>
            <w:r>
              <w:t>Образов</w:t>
            </w:r>
            <w:r>
              <w:t>а</w:t>
            </w:r>
            <w:r>
              <w:t>ние</w:t>
            </w:r>
          </w:p>
        </w:tc>
        <w:tc>
          <w:tcPr>
            <w:tcW w:w="1286" w:type="dxa"/>
            <w:tcBorders>
              <w:top w:val="single" w:sz="4" w:space="0" w:color="000000"/>
              <w:left w:val="single" w:sz="4" w:space="0" w:color="000000"/>
              <w:bottom w:val="single" w:sz="4" w:space="0" w:color="000000"/>
              <w:right w:val="single" w:sz="4" w:space="0" w:color="000000"/>
            </w:tcBorders>
            <w:vAlign w:val="center"/>
          </w:tcPr>
          <w:p w:rsidR="00BF319B" w:rsidRDefault="00BF319B">
            <w:pPr>
              <w:snapToGrid w:val="0"/>
              <w:jc w:val="center"/>
            </w:pPr>
            <w:r>
              <w:t>Престиж</w:t>
            </w:r>
          </w:p>
        </w:tc>
      </w:tr>
      <w:tr w:rsidR="00BF319B">
        <w:trPr>
          <w:cantSplit/>
          <w:trHeight w:val="379"/>
          <w:jc w:val="center"/>
        </w:trPr>
        <w:tc>
          <w:tcPr>
            <w:tcW w:w="1301" w:type="dxa"/>
            <w:tcBorders>
              <w:top w:val="single" w:sz="4" w:space="0" w:color="000000"/>
              <w:left w:val="single" w:sz="4" w:space="0" w:color="000000"/>
              <w:bottom w:val="single" w:sz="4" w:space="0" w:color="000000"/>
            </w:tcBorders>
            <w:vAlign w:val="center"/>
          </w:tcPr>
          <w:p w:rsidR="00BF319B" w:rsidRDefault="00BF319B">
            <w:pPr>
              <w:snapToGrid w:val="0"/>
              <w:jc w:val="center"/>
            </w:pPr>
            <w:r>
              <w:t>Размер</w:t>
            </w:r>
          </w:p>
        </w:tc>
        <w:tc>
          <w:tcPr>
            <w:tcW w:w="1276" w:type="dxa"/>
            <w:tcBorders>
              <w:top w:val="single" w:sz="4" w:space="0" w:color="000000"/>
              <w:left w:val="single" w:sz="4" w:space="0" w:color="000000"/>
              <w:bottom w:val="single" w:sz="4" w:space="0" w:color="000000"/>
            </w:tcBorders>
            <w:vAlign w:val="center"/>
          </w:tcPr>
          <w:p w:rsidR="00BF319B" w:rsidRDefault="00BF319B">
            <w:pPr>
              <w:snapToGrid w:val="0"/>
              <w:jc w:val="center"/>
            </w:pPr>
            <w:r>
              <w:t>Объем</w:t>
            </w:r>
          </w:p>
        </w:tc>
        <w:tc>
          <w:tcPr>
            <w:tcW w:w="1418" w:type="dxa"/>
            <w:tcBorders>
              <w:top w:val="single" w:sz="4" w:space="0" w:color="000000"/>
              <w:left w:val="single" w:sz="4" w:space="0" w:color="000000"/>
              <w:bottom w:val="single" w:sz="4" w:space="0" w:color="000000"/>
            </w:tcBorders>
            <w:vAlign w:val="center"/>
          </w:tcPr>
          <w:p w:rsidR="00BF319B" w:rsidRDefault="00BF319B">
            <w:pPr>
              <w:snapToGrid w:val="0"/>
              <w:jc w:val="center"/>
            </w:pPr>
            <w:r>
              <w:t>Уровень</w:t>
            </w:r>
          </w:p>
        </w:tc>
        <w:tc>
          <w:tcPr>
            <w:tcW w:w="1286" w:type="dxa"/>
            <w:tcBorders>
              <w:top w:val="single" w:sz="4" w:space="0" w:color="000000"/>
              <w:left w:val="single" w:sz="4" w:space="0" w:color="000000"/>
              <w:bottom w:val="single" w:sz="4" w:space="0" w:color="000000"/>
              <w:right w:val="single" w:sz="4" w:space="0" w:color="000000"/>
            </w:tcBorders>
            <w:vAlign w:val="center"/>
          </w:tcPr>
          <w:p w:rsidR="00BF319B" w:rsidRDefault="00BF319B">
            <w:pPr>
              <w:snapToGrid w:val="0"/>
              <w:jc w:val="center"/>
            </w:pPr>
            <w:r>
              <w:t>Степень</w:t>
            </w:r>
          </w:p>
        </w:tc>
      </w:tr>
    </w:tbl>
    <w:p w:rsidR="00BF319B" w:rsidRDefault="00BF319B">
      <w:pPr>
        <w:jc w:val="center"/>
      </w:pPr>
    </w:p>
    <w:p w:rsidR="00BF319B" w:rsidRDefault="000D1187">
      <w:pPr>
        <w:jc w:val="both"/>
        <w:rPr>
          <w:b/>
          <w:sz w:val="28"/>
        </w:rPr>
      </w:pPr>
      <w:r w:rsidRPr="000D1187">
        <w:rPr>
          <w:b/>
          <w:sz w:val="28"/>
        </w:rPr>
        <w:t>Схема № 4.</w:t>
      </w:r>
    </w:p>
    <w:p w:rsidR="00BF319B" w:rsidRDefault="00BF319B">
      <w:pPr>
        <w:ind w:firstLine="708"/>
        <w:jc w:val="center"/>
        <w:rPr>
          <w:b/>
        </w:rPr>
      </w:pPr>
      <w:r>
        <w:rPr>
          <w:b/>
        </w:rPr>
        <w:t>Социальные взаимоотношения</w:t>
      </w:r>
    </w:p>
    <w:p w:rsidR="00BF319B" w:rsidRDefault="008E04FF">
      <w:pPr>
        <w:jc w:val="both"/>
      </w:pPr>
      <w:r>
        <w:pict>
          <v:group id="_x0000_s2093" style="position:absolute;left:0;text-align:left;margin-left:126pt;margin-top:13.2pt;width:297pt;height:53.95pt;z-index:251534336;mso-wrap-distance-left:0;mso-wrap-distance-right:0" coordorigin="2520,264" coordsize="5939,1078">
            <o:lock v:ext="edit" text="t"/>
            <v:rect id="_x0000_s2094" style="position:absolute;left:2520;top:264;width:873;height:1077;v-text-anchor:middle" strokeweight=".26mm">
              <v:fill color2="black"/>
            </v:rect>
            <v:rect id="_x0000_s2095" style="position:absolute;left:5140;top:264;width:873;height:1077;v-text-anchor:middle" strokeweight=".26mm">
              <v:fill color2="black"/>
            </v:rect>
            <v:rect id="_x0000_s2096" style="position:absolute;left:7586;top:264;width:873;height:1078;v-text-anchor:middle" strokeweight=".26mm">
              <v:fill color2="black"/>
            </v:rect>
            <v:line id="_x0000_s2097" style="position:absolute" from="6014,1126" to="7585,1126" strokeweight=".79mm">
              <v:stroke endarrow="block" joinstyle="miter"/>
            </v:line>
            <v:line id="_x0000_s2098" style="position:absolute;flip:x" from="3392,479" to="5138,479" strokeweight=".79mm">
              <v:stroke endarrow="block" joinstyle="miter"/>
            </v:line>
            <v:line id="_x0000_s2099" style="position:absolute" from="6014,479" to="7585,479" strokeweight=".79mm">
              <v:stroke joinstyle="miter"/>
            </v:line>
            <v:line id="_x0000_s2100" style="position:absolute" from="3393,1126" to="5139,1126" strokeweight=".79mm">
              <v:stroke joinstyle="miter"/>
            </v:line>
            <v:shape id="_x0000_s2101" type="#_x0000_t202" style="position:absolute;left:2691;top:475;width:523;height:430;v-text-anchor:middle" stroked="f">
              <v:fill color2="black"/>
              <v:stroke joinstyle="round"/>
              <v:textbox style="mso-next-textbox:#_x0000_s2101;mso-rotate-with-shape:t">
                <w:txbxContent>
                  <w:p w:rsidR="00034E11" w:rsidRDefault="00034E11">
                    <w:pPr>
                      <w:rPr>
                        <w:b/>
                        <w:bCs/>
                        <w:lang w:val="en-US"/>
                      </w:rPr>
                    </w:pPr>
                    <w:r>
                      <w:rPr>
                        <w:b/>
                        <w:bCs/>
                        <w:lang w:val="en-US"/>
                      </w:rPr>
                      <w:t>S</w:t>
                    </w:r>
                  </w:p>
                </w:txbxContent>
              </v:textbox>
            </v:shape>
            <v:shape id="_x0000_s2102" type="#_x0000_t202" style="position:absolute;left:5315;top:475;width:523;height:646;v-text-anchor:middle" stroked="f">
              <v:fill color2="black"/>
              <v:stroke joinstyle="round"/>
              <v:textbox style="mso-next-textbox:#_x0000_s2102;mso-rotate-with-shape:t">
                <w:txbxContent>
                  <w:p w:rsidR="00034E11" w:rsidRDefault="00034E11">
                    <w:pPr>
                      <w:rPr>
                        <w:b/>
                        <w:sz w:val="18"/>
                      </w:rPr>
                    </w:pPr>
                    <w:r>
                      <w:rPr>
                        <w:b/>
                        <w:sz w:val="18"/>
                      </w:rPr>
                      <w:t>Цд</w:t>
                    </w:r>
                  </w:p>
                </w:txbxContent>
              </v:textbox>
            </v:shape>
            <v:shape id="_x0000_s2103" type="#_x0000_t202" style="position:absolute;left:7761;top:475;width:523;height:646;v-text-anchor:middle" stroked="f">
              <v:fill color2="black"/>
              <v:stroke joinstyle="round"/>
              <v:textbox style="mso-next-textbox:#_x0000_s2103;mso-rotate-with-shape:t">
                <w:txbxContent>
                  <w:p w:rsidR="00034E11" w:rsidRDefault="00034E11">
                    <w:pPr>
                      <w:rPr>
                        <w:b/>
                        <w:lang w:val="en-US"/>
                      </w:rPr>
                    </w:pPr>
                    <w:r>
                      <w:rPr>
                        <w:b/>
                        <w:lang w:val="en-US"/>
                      </w:rPr>
                      <w:t>S'</w:t>
                    </w:r>
                  </w:p>
                </w:txbxContent>
              </v:textbox>
            </v:shape>
          </v:group>
        </w:pict>
      </w:r>
      <w:r w:rsidR="00BF319B">
        <w:rPr>
          <w:lang w:val="en-US"/>
        </w:rPr>
        <w:t>S</w:t>
      </w:r>
      <w:r w:rsidR="00BF319B">
        <w:t xml:space="preserve">, </w:t>
      </w:r>
      <w:r w:rsidR="00BF319B">
        <w:rPr>
          <w:lang w:val="en-US"/>
        </w:rPr>
        <w:t>S</w:t>
      </w:r>
      <w:r w:rsidR="00BF319B">
        <w:t xml:space="preserve">' – субъекты </w:t>
      </w:r>
    </w:p>
    <w:p w:rsidR="00BF319B" w:rsidRDefault="00BF319B">
      <w:pPr>
        <w:jc w:val="both"/>
      </w:pPr>
      <w:r>
        <w:t xml:space="preserve">социальных </w:t>
      </w:r>
    </w:p>
    <w:p w:rsidR="00BF319B" w:rsidRDefault="00BF319B">
      <w:pPr>
        <w:jc w:val="both"/>
      </w:pPr>
      <w:r>
        <w:t>взаимоотношений</w:t>
      </w:r>
    </w:p>
    <w:p w:rsidR="00BF319B" w:rsidRDefault="00BF319B">
      <w:pPr>
        <w:jc w:val="both"/>
      </w:pPr>
      <w:r>
        <w:t xml:space="preserve">Цд – ценности </w:t>
      </w:r>
    </w:p>
    <w:p w:rsidR="00BF319B" w:rsidRDefault="00BF319B">
      <w:pPr>
        <w:jc w:val="both"/>
      </w:pPr>
      <w:r>
        <w:t xml:space="preserve">духовные </w:t>
      </w:r>
    </w:p>
    <w:p w:rsidR="00BF319B" w:rsidRDefault="00BF319B">
      <w:pPr>
        <w:ind w:firstLine="708"/>
        <w:jc w:val="center"/>
        <w:rPr>
          <w:b/>
        </w:rPr>
      </w:pPr>
    </w:p>
    <w:p w:rsidR="00BF319B" w:rsidRDefault="000D1187">
      <w:pPr>
        <w:jc w:val="both"/>
        <w:rPr>
          <w:b/>
          <w:sz w:val="28"/>
        </w:rPr>
      </w:pPr>
      <w:r w:rsidRPr="000D1187">
        <w:rPr>
          <w:b/>
          <w:sz w:val="28"/>
        </w:rPr>
        <w:t>Схема № 5.</w:t>
      </w:r>
    </w:p>
    <w:p w:rsidR="00BF319B" w:rsidRDefault="00BF319B">
      <w:pPr>
        <w:pStyle w:val="8"/>
        <w:tabs>
          <w:tab w:val="left" w:pos="0"/>
        </w:tabs>
      </w:pPr>
      <w:r>
        <w:t>Социальная деятельность</w:t>
      </w:r>
    </w:p>
    <w:p w:rsidR="00BF319B" w:rsidRDefault="008E04FF">
      <w:pPr>
        <w:pStyle w:val="6"/>
        <w:tabs>
          <w:tab w:val="left" w:pos="0"/>
        </w:tabs>
        <w:rPr>
          <w:b w:val="0"/>
        </w:rPr>
      </w:pPr>
      <w:r w:rsidRPr="008E04FF">
        <w:pict>
          <v:rect id="_x0000_s2104" style="position:absolute;margin-left:234pt;margin-top:8.1pt;width:53.45pt;height:53.55pt;z-index:251535360;v-text-anchor:middle" strokeweight=".26mm">
            <v:fill color2="black"/>
          </v:rect>
        </w:pict>
      </w:r>
      <w:r w:rsidR="00BF319B">
        <w:rPr>
          <w:b w:val="0"/>
          <w:lang w:val="en-US"/>
        </w:rPr>
        <w:t>S</w:t>
      </w:r>
      <w:r w:rsidR="00BF319B">
        <w:rPr>
          <w:b w:val="0"/>
        </w:rPr>
        <w:t xml:space="preserve"> – субъект деятельности</w:t>
      </w:r>
    </w:p>
    <w:p w:rsidR="00BF319B" w:rsidRDefault="008E04FF">
      <w:r>
        <w:pict>
          <v:shape id="_x0000_s2309" type="#_x0000_t202" style="position:absolute;margin-left:243pt;margin-top:5.1pt;width:35.95pt;height:26.95pt;z-index:251661312;mso-wrap-distance-left:9.05pt;mso-wrap-distance-right:9.05pt" stroked="f">
            <v:fill color2="black"/>
            <v:textbox style="mso-next-textbox:#_x0000_s2309" inset="0,0,0,0">
              <w:txbxContent>
                <w:p w:rsidR="00034E11" w:rsidRDefault="00034E11">
                  <w:pPr>
                    <w:pStyle w:val="7"/>
                    <w:tabs>
                      <w:tab w:val="left" w:pos="0"/>
                    </w:tabs>
                    <w:jc w:val="center"/>
                    <w:rPr>
                      <w:sz w:val="24"/>
                    </w:rPr>
                  </w:pPr>
                  <w:r>
                    <w:rPr>
                      <w:sz w:val="24"/>
                    </w:rPr>
                    <w:t>Цд</w:t>
                  </w:r>
                </w:p>
              </w:txbxContent>
            </v:textbox>
          </v:shape>
        </w:pict>
      </w:r>
      <w:r>
        <w:pict>
          <v:line id="_x0000_s2108" style="position:absolute;flip:y;z-index:251539456" from="180pt,.45pt" to="234.15pt,45.45pt" strokeweight=".79mm">
            <v:stroke joinstyle="miter"/>
          </v:line>
        </w:pict>
      </w:r>
      <w:r>
        <w:pict>
          <v:line id="_x0000_s2110" style="position:absolute;z-index:251541504" from="4in,.45pt" to="355.7pt,36.45pt" strokeweight=".79mm">
            <v:stroke joinstyle="miter"/>
          </v:line>
        </w:pict>
      </w:r>
      <w:r w:rsidR="00BF319B">
        <w:rPr>
          <w:lang w:val="en-US"/>
        </w:rPr>
        <w:t>O</w:t>
      </w:r>
      <w:r w:rsidR="00BF319B">
        <w:t xml:space="preserve"> – объект деятельности</w:t>
      </w:r>
    </w:p>
    <w:p w:rsidR="00BF319B" w:rsidRDefault="00BF319B">
      <w:r>
        <w:rPr>
          <w:lang w:val="en-US"/>
        </w:rPr>
        <w:t>R</w:t>
      </w:r>
      <w:r>
        <w:t xml:space="preserve"> – результат деятельности</w:t>
      </w:r>
    </w:p>
    <w:p w:rsidR="00BF319B" w:rsidRDefault="008E04FF">
      <w:r>
        <w:pict>
          <v:rect id="_x0000_s2107" style="position:absolute;margin-left:417.15pt;margin-top:9.35pt;width:44.45pt;height:44.5pt;z-index:251538432;v-text-anchor:middle" strokeweight=".26mm">
            <v:fill color2="black"/>
          </v:rect>
        </w:pict>
      </w:r>
      <w:r w:rsidR="00BF319B">
        <w:t>Цд – ценности духовные</w:t>
      </w:r>
    </w:p>
    <w:p w:rsidR="00BF319B" w:rsidRDefault="008E04FF">
      <w:r>
        <w:pict>
          <v:group id="_x0000_s2306" style="position:absolute;margin-left:162.45pt;margin-top:6.45pt;width:44.95pt;height:38.35pt;z-index:251660288;mso-wrap-distance-left:0;mso-wrap-distance-right:0" coordorigin="3420,81" coordsize="898,766">
            <o:lock v:ext="edit" text="t"/>
            <v:rect id="_x0000_s2307" style="position:absolute;left:3420;top:81;width:898;height:766;flip:y;v-text-anchor:middle" strokeweight=".26mm">
              <v:fill color2="black"/>
            </v:rect>
            <v:shape id="_x0000_s2308" type="#_x0000_t202" style="position:absolute;left:3602;top:187;width:545;height:464;v-text-anchor:middle" stroked="f">
              <v:fill color2="black"/>
              <v:stroke joinstyle="round"/>
              <v:textbox style="mso-next-textbox:#_x0000_s2308;mso-rotate-with-shape:t">
                <w:txbxContent>
                  <w:p w:rsidR="00034E11" w:rsidRDefault="00034E11">
                    <w:pPr>
                      <w:jc w:val="center"/>
                      <w:rPr>
                        <w:b/>
                        <w:bCs/>
                        <w:lang w:val="en-US"/>
                      </w:rPr>
                    </w:pPr>
                    <w:r>
                      <w:rPr>
                        <w:b/>
                        <w:bCs/>
                        <w:lang w:val="en-US"/>
                      </w:rPr>
                      <w:t>S</w:t>
                    </w:r>
                  </w:p>
                </w:txbxContent>
              </v:textbox>
            </v:shape>
          </v:group>
        </w:pict>
      </w:r>
      <w:r>
        <w:pict>
          <v:shape id="_x0000_s2311" type="#_x0000_t202" style="position:absolute;margin-left:342pt;margin-top:6.45pt;width:26.95pt;height:26.95pt;z-index:251663360;mso-wrap-distance-left:9.05pt;mso-wrap-distance-right:9.05pt" stroked="f">
            <v:fill color2="black"/>
            <v:textbox style="mso-next-textbox:#_x0000_s2311" inset="0,0,0,0">
              <w:txbxContent>
                <w:p w:rsidR="00034E11" w:rsidRDefault="00034E11">
                  <w:pPr>
                    <w:jc w:val="center"/>
                    <w:rPr>
                      <w:b/>
                    </w:rPr>
                  </w:pPr>
                  <w:r>
                    <w:rPr>
                      <w:b/>
                    </w:rPr>
                    <w:t>О</w:t>
                  </w:r>
                </w:p>
              </w:txbxContent>
            </v:textbox>
          </v:shape>
        </w:pict>
      </w:r>
      <w:r>
        <w:pict>
          <v:shape id="_x0000_s2313" type="#_x0000_t202" style="position:absolute;margin-left:428.2pt;margin-top:5.65pt;width:26.95pt;height:26.95pt;z-index:251665408;mso-wrap-distance-left:9.05pt;mso-wrap-distance-right:9.05pt" stroked="f">
            <v:fill color2="black"/>
            <v:textbox style="mso-next-textbox:#_x0000_s2313" inset="0,0,0,0">
              <w:txbxContent>
                <w:p w:rsidR="00034E11" w:rsidRDefault="00034E11">
                  <w:pPr>
                    <w:jc w:val="center"/>
                    <w:rPr>
                      <w:b/>
                      <w:lang w:val="en-US"/>
                    </w:rPr>
                  </w:pPr>
                  <w:r>
                    <w:rPr>
                      <w:b/>
                      <w:lang w:val="en-US"/>
                    </w:rPr>
                    <w:t>R</w:t>
                  </w:r>
                </w:p>
              </w:txbxContent>
            </v:textbox>
          </v:shape>
        </w:pict>
      </w:r>
      <w:r w:rsidR="00BF319B">
        <w:t>Цм – ценности материальные</w:t>
      </w:r>
    </w:p>
    <w:p w:rsidR="00BF319B" w:rsidRDefault="008E04FF">
      <w:r>
        <w:pict>
          <v:line id="_x0000_s2314" style="position:absolute;z-index:251666432" from="378pt,8.25pt" to="417.15pt,8.25pt" strokeweight=".79mm">
            <v:stroke endarrow="block" joinstyle="miter"/>
          </v:line>
        </w:pict>
      </w:r>
      <w:r>
        <w:pict>
          <v:rect id="_x0000_s2106" style="position:absolute;margin-left:333pt;margin-top:-15.9pt;width:44.45pt;height:44.5pt;z-index:-251437056;v-text-anchor:middle" strokeweight=".26mm">
            <v:fill color2="black"/>
          </v:rect>
        </w:pict>
      </w:r>
      <w:r w:rsidR="00BF319B">
        <w:t xml:space="preserve"> (орудия труда)</w:t>
      </w:r>
    </w:p>
    <w:p w:rsidR="00BF319B" w:rsidRDefault="008E04FF">
      <w:pPr>
        <w:ind w:firstLine="708"/>
        <w:jc w:val="both"/>
        <w:rPr>
          <w:b/>
          <w:sz w:val="20"/>
        </w:rPr>
      </w:pPr>
      <w:r w:rsidRPr="008E04FF">
        <w:pict>
          <v:line id="_x0000_s2109" style="position:absolute;left:0;text-align:left;z-index:251540480" from="180pt,12.45pt" to="252pt,57.45pt" strokeweight=".79mm">
            <v:stroke joinstyle="miter"/>
          </v:line>
        </w:pict>
      </w:r>
      <w:r w:rsidRPr="008E04FF">
        <w:pict>
          <v:line id="_x0000_s2312" style="position:absolute;left:0;text-align:left;flip:x;z-index:-251652096" from="306pt,12.45pt" to="5in,66.45pt" strokeweight=".79mm">
            <v:stroke joinstyle="miter"/>
          </v:line>
        </w:pict>
      </w:r>
    </w:p>
    <w:p w:rsidR="00BF319B" w:rsidRDefault="00BF319B">
      <w:pPr>
        <w:ind w:firstLine="708"/>
        <w:jc w:val="both"/>
        <w:rPr>
          <w:b/>
          <w:sz w:val="28"/>
        </w:rPr>
      </w:pPr>
    </w:p>
    <w:p w:rsidR="00BF319B" w:rsidRDefault="00BF319B">
      <w:pPr>
        <w:ind w:firstLine="708"/>
        <w:jc w:val="both"/>
        <w:rPr>
          <w:b/>
          <w:sz w:val="28"/>
        </w:rPr>
      </w:pPr>
    </w:p>
    <w:p w:rsidR="00BF319B" w:rsidRDefault="008E04FF">
      <w:pPr>
        <w:ind w:firstLine="708"/>
        <w:jc w:val="both"/>
        <w:rPr>
          <w:b/>
          <w:sz w:val="28"/>
        </w:rPr>
      </w:pPr>
      <w:r w:rsidRPr="008E04FF">
        <w:pict>
          <v:rect id="_x0000_s2105" style="position:absolute;left:0;text-align:left;margin-left:252pt;margin-top:5.6pt;width:53.55pt;height:53.55pt;z-index:251536384;v-text-anchor:middle" strokeweight=".26mm">
            <v:fill color2="black"/>
          </v:rect>
        </w:pict>
      </w:r>
    </w:p>
    <w:p w:rsidR="00BF319B" w:rsidRDefault="008E04FF">
      <w:pPr>
        <w:ind w:firstLine="708"/>
        <w:jc w:val="both"/>
        <w:rPr>
          <w:b/>
          <w:sz w:val="28"/>
        </w:rPr>
      </w:pPr>
      <w:r w:rsidRPr="008E04FF">
        <w:pict>
          <v:shape id="_x0000_s2310" type="#_x0000_t202" style="position:absolute;left:0;text-align:left;margin-left:261pt;margin-top:7.5pt;width:35.95pt;height:26.95pt;z-index:251662336;mso-wrap-distance-left:9.05pt;mso-wrap-distance-right:9.05pt" stroked="f">
            <v:fill color2="black"/>
            <v:textbox style="mso-next-textbox:#_x0000_s2310" inset="0,0,0,0">
              <w:txbxContent>
                <w:p w:rsidR="00034E11" w:rsidRDefault="00034E11">
                  <w:pPr>
                    <w:pStyle w:val="6"/>
                    <w:tabs>
                      <w:tab w:val="left" w:pos="0"/>
                    </w:tabs>
                    <w:jc w:val="center"/>
                  </w:pPr>
                  <w:r>
                    <w:t>Цм</w:t>
                  </w:r>
                </w:p>
              </w:txbxContent>
            </v:textbox>
          </v:shape>
        </w:pict>
      </w:r>
    </w:p>
    <w:p w:rsidR="00BF319B" w:rsidRDefault="00BF319B">
      <w:pPr>
        <w:ind w:firstLine="708"/>
        <w:jc w:val="both"/>
        <w:rPr>
          <w:b/>
          <w:sz w:val="28"/>
        </w:rPr>
      </w:pPr>
    </w:p>
    <w:p w:rsidR="00BF319B" w:rsidRDefault="00BF319B">
      <w:pPr>
        <w:jc w:val="both"/>
        <w:rPr>
          <w:b/>
        </w:rPr>
      </w:pPr>
    </w:p>
    <w:p w:rsidR="00BF319B" w:rsidRDefault="00BF319B">
      <w:pPr>
        <w:ind w:firstLine="708"/>
        <w:jc w:val="both"/>
        <w:rPr>
          <w:b/>
          <w:sz w:val="28"/>
        </w:rPr>
      </w:pPr>
    </w:p>
    <w:p w:rsidR="00BF319B" w:rsidRPr="001B06E3" w:rsidRDefault="00BF319B" w:rsidP="001B06E3">
      <w:pPr>
        <w:pStyle w:val="1"/>
        <w:tabs>
          <w:tab w:val="left" w:pos="0"/>
        </w:tabs>
        <w:ind w:firstLine="0"/>
        <w:rPr>
          <w:szCs w:val="28"/>
        </w:rPr>
      </w:pPr>
      <w:r w:rsidRPr="001B06E3">
        <w:rPr>
          <w:szCs w:val="28"/>
        </w:rPr>
        <w:t>Вопросы</w:t>
      </w:r>
    </w:p>
    <w:p w:rsidR="00BF319B" w:rsidRPr="001B06E3" w:rsidRDefault="00BF319B" w:rsidP="001B06E3">
      <w:pPr>
        <w:rPr>
          <w:sz w:val="28"/>
          <w:szCs w:val="28"/>
        </w:rPr>
      </w:pPr>
    </w:p>
    <w:p w:rsidR="00BF319B" w:rsidRPr="001B06E3" w:rsidRDefault="00BF319B" w:rsidP="00F86B96">
      <w:pPr>
        <w:ind w:left="993" w:hanging="285"/>
        <w:jc w:val="both"/>
        <w:rPr>
          <w:sz w:val="28"/>
          <w:szCs w:val="28"/>
        </w:rPr>
      </w:pPr>
      <w:r w:rsidRPr="001B06E3">
        <w:rPr>
          <w:sz w:val="28"/>
          <w:szCs w:val="28"/>
        </w:rPr>
        <w:t>1. Чем социальная стратификация отличается от социальной дифф</w:t>
      </w:r>
      <w:r w:rsidRPr="001B06E3">
        <w:rPr>
          <w:sz w:val="28"/>
          <w:szCs w:val="28"/>
        </w:rPr>
        <w:t>е</w:t>
      </w:r>
      <w:r w:rsidRPr="001B06E3">
        <w:rPr>
          <w:sz w:val="28"/>
          <w:szCs w:val="28"/>
        </w:rPr>
        <w:t>ренциации?</w:t>
      </w:r>
    </w:p>
    <w:p w:rsidR="00BF319B" w:rsidRPr="001B06E3" w:rsidRDefault="00BF319B" w:rsidP="00F86B96">
      <w:pPr>
        <w:ind w:left="993" w:hanging="285"/>
        <w:jc w:val="both"/>
        <w:rPr>
          <w:sz w:val="28"/>
          <w:szCs w:val="28"/>
        </w:rPr>
      </w:pPr>
      <w:r w:rsidRPr="001B06E3">
        <w:rPr>
          <w:sz w:val="28"/>
          <w:szCs w:val="28"/>
        </w:rPr>
        <w:t>2. Что такое референтные социальные группы?</w:t>
      </w:r>
    </w:p>
    <w:p w:rsidR="00BF319B" w:rsidRPr="001B06E3" w:rsidRDefault="00BF319B" w:rsidP="00F86B96">
      <w:pPr>
        <w:ind w:left="993" w:hanging="285"/>
        <w:jc w:val="both"/>
        <w:rPr>
          <w:sz w:val="28"/>
          <w:szCs w:val="28"/>
        </w:rPr>
      </w:pPr>
      <w:r w:rsidRPr="001B06E3">
        <w:rPr>
          <w:sz w:val="28"/>
          <w:szCs w:val="28"/>
        </w:rPr>
        <w:lastRenderedPageBreak/>
        <w:t>3. Что  такое «социальное пространство»?</w:t>
      </w:r>
    </w:p>
    <w:p w:rsidR="00BF319B" w:rsidRPr="001B06E3" w:rsidRDefault="00BF319B" w:rsidP="00F86B96">
      <w:pPr>
        <w:ind w:left="993" w:hanging="285"/>
        <w:jc w:val="both"/>
        <w:rPr>
          <w:sz w:val="28"/>
          <w:szCs w:val="28"/>
        </w:rPr>
      </w:pPr>
      <w:r w:rsidRPr="001B06E3">
        <w:rPr>
          <w:sz w:val="28"/>
          <w:szCs w:val="28"/>
        </w:rPr>
        <w:t>4. Существует ли направленность исторического процесса, изменений в социальной жизни общества?</w:t>
      </w:r>
    </w:p>
    <w:p w:rsidR="00BF319B" w:rsidRPr="001B06E3" w:rsidRDefault="00BF319B" w:rsidP="00F86B96">
      <w:pPr>
        <w:ind w:left="993" w:hanging="285"/>
        <w:jc w:val="both"/>
        <w:rPr>
          <w:sz w:val="28"/>
          <w:szCs w:val="28"/>
        </w:rPr>
      </w:pPr>
      <w:r w:rsidRPr="001B06E3">
        <w:rPr>
          <w:sz w:val="28"/>
          <w:szCs w:val="28"/>
        </w:rPr>
        <w:t>5. Ниже приведены определения общества, сделанные двумя крупными социологами: Г. Зиммелем и К. Марксом.</w:t>
      </w:r>
    </w:p>
    <w:p w:rsidR="00BF319B" w:rsidRPr="001B06E3" w:rsidRDefault="00BF319B" w:rsidP="00F86B96">
      <w:pPr>
        <w:ind w:left="993"/>
        <w:jc w:val="both"/>
        <w:rPr>
          <w:sz w:val="28"/>
          <w:szCs w:val="28"/>
        </w:rPr>
      </w:pPr>
      <w:r w:rsidRPr="001B06E3">
        <w:rPr>
          <w:sz w:val="28"/>
          <w:szCs w:val="28"/>
        </w:rPr>
        <w:t>Г. Зиммель: «Общество означает просто взаимосвязь общающихся».</w:t>
      </w:r>
    </w:p>
    <w:p w:rsidR="00BF319B" w:rsidRPr="001B06E3" w:rsidRDefault="00BF319B" w:rsidP="00F86B96">
      <w:pPr>
        <w:ind w:left="993"/>
        <w:jc w:val="both"/>
        <w:rPr>
          <w:sz w:val="28"/>
          <w:szCs w:val="28"/>
        </w:rPr>
      </w:pPr>
      <w:r w:rsidRPr="001B06E3">
        <w:rPr>
          <w:sz w:val="28"/>
          <w:szCs w:val="28"/>
        </w:rPr>
        <w:t>К. Маркс: «Общество есть продукт взаимодействия людей».</w:t>
      </w:r>
    </w:p>
    <w:p w:rsidR="00BF319B" w:rsidRPr="001B06E3" w:rsidRDefault="00BF319B" w:rsidP="00F86B96">
      <w:pPr>
        <w:ind w:left="993"/>
        <w:jc w:val="both"/>
        <w:rPr>
          <w:sz w:val="28"/>
          <w:szCs w:val="28"/>
        </w:rPr>
      </w:pPr>
      <w:r w:rsidRPr="001B06E3">
        <w:rPr>
          <w:sz w:val="28"/>
          <w:szCs w:val="28"/>
        </w:rPr>
        <w:t>Как Вы считаете, в чем их разница, насколько важна она для пон</w:t>
      </w:r>
      <w:r w:rsidRPr="001B06E3">
        <w:rPr>
          <w:sz w:val="28"/>
          <w:szCs w:val="28"/>
        </w:rPr>
        <w:t>и</w:t>
      </w:r>
      <w:r w:rsidRPr="001B06E3">
        <w:rPr>
          <w:sz w:val="28"/>
          <w:szCs w:val="28"/>
        </w:rPr>
        <w:t>мания сути общества?</w:t>
      </w:r>
    </w:p>
    <w:p w:rsidR="00BF319B" w:rsidRPr="001B06E3" w:rsidRDefault="00BF319B" w:rsidP="001B06E3">
      <w:pPr>
        <w:pStyle w:val="1"/>
        <w:tabs>
          <w:tab w:val="left" w:pos="0"/>
        </w:tabs>
        <w:ind w:firstLine="0"/>
        <w:rPr>
          <w:szCs w:val="28"/>
        </w:rPr>
      </w:pPr>
      <w:bookmarkStart w:id="0" w:name="OLE_LINK1"/>
      <w:bookmarkStart w:id="1" w:name="OLE_LINK2"/>
      <w:r w:rsidRPr="001B06E3">
        <w:rPr>
          <w:szCs w:val="28"/>
        </w:rPr>
        <w:t xml:space="preserve">ТЕМА </w:t>
      </w:r>
      <w:bookmarkEnd w:id="0"/>
      <w:bookmarkEnd w:id="1"/>
      <w:r w:rsidRPr="001B06E3">
        <w:rPr>
          <w:szCs w:val="28"/>
        </w:rPr>
        <w:t>4</w:t>
      </w:r>
    </w:p>
    <w:p w:rsidR="00BF319B" w:rsidRPr="001B06E3" w:rsidRDefault="00BF319B" w:rsidP="001B06E3">
      <w:pPr>
        <w:rPr>
          <w:sz w:val="28"/>
          <w:szCs w:val="28"/>
        </w:rPr>
      </w:pPr>
    </w:p>
    <w:p w:rsidR="00BF319B" w:rsidRPr="001B06E3" w:rsidRDefault="00BF319B" w:rsidP="001B06E3">
      <w:pPr>
        <w:jc w:val="center"/>
        <w:rPr>
          <w:b/>
          <w:sz w:val="28"/>
          <w:szCs w:val="28"/>
        </w:rPr>
      </w:pPr>
      <w:r w:rsidRPr="001B06E3">
        <w:rPr>
          <w:b/>
          <w:sz w:val="28"/>
          <w:szCs w:val="28"/>
        </w:rPr>
        <w:t>СОЦИАЛЬНАЯ СТРУКТУРА ОБЩЕСТВА</w:t>
      </w:r>
    </w:p>
    <w:p w:rsidR="00BF319B" w:rsidRPr="001B06E3" w:rsidRDefault="00BF319B" w:rsidP="001B06E3">
      <w:pPr>
        <w:jc w:val="center"/>
        <w:rPr>
          <w:b/>
          <w:sz w:val="28"/>
          <w:szCs w:val="28"/>
        </w:rPr>
      </w:pPr>
    </w:p>
    <w:p w:rsidR="00BF319B" w:rsidRPr="001B06E3" w:rsidRDefault="00BF319B" w:rsidP="000504ED">
      <w:pPr>
        <w:numPr>
          <w:ilvl w:val="0"/>
          <w:numId w:val="13"/>
        </w:numPr>
        <w:tabs>
          <w:tab w:val="left" w:pos="720"/>
        </w:tabs>
        <w:jc w:val="both"/>
        <w:rPr>
          <w:b/>
          <w:sz w:val="28"/>
          <w:szCs w:val="28"/>
        </w:rPr>
      </w:pPr>
      <w:r w:rsidRPr="001B06E3">
        <w:rPr>
          <w:b/>
          <w:sz w:val="28"/>
          <w:szCs w:val="28"/>
        </w:rPr>
        <w:t>Понятие социальной структуры, факторы ее детерминации.</w:t>
      </w:r>
    </w:p>
    <w:p w:rsidR="00BF319B" w:rsidRPr="001B06E3" w:rsidRDefault="00BF319B" w:rsidP="000504ED">
      <w:pPr>
        <w:numPr>
          <w:ilvl w:val="0"/>
          <w:numId w:val="13"/>
        </w:numPr>
        <w:tabs>
          <w:tab w:val="left" w:pos="720"/>
        </w:tabs>
        <w:jc w:val="both"/>
        <w:rPr>
          <w:b/>
          <w:sz w:val="28"/>
          <w:szCs w:val="28"/>
        </w:rPr>
      </w:pPr>
      <w:r w:rsidRPr="001B06E3">
        <w:rPr>
          <w:b/>
          <w:sz w:val="28"/>
          <w:szCs w:val="28"/>
        </w:rPr>
        <w:t>Особенности социальной структуры современного российского общества.</w:t>
      </w:r>
    </w:p>
    <w:p w:rsidR="00BF319B" w:rsidRPr="001B06E3" w:rsidRDefault="00BF319B" w:rsidP="000504ED">
      <w:pPr>
        <w:numPr>
          <w:ilvl w:val="0"/>
          <w:numId w:val="13"/>
        </w:numPr>
        <w:tabs>
          <w:tab w:val="left" w:pos="720"/>
        </w:tabs>
        <w:jc w:val="both"/>
        <w:rPr>
          <w:b/>
          <w:sz w:val="28"/>
          <w:szCs w:val="28"/>
        </w:rPr>
      </w:pPr>
      <w:r w:rsidRPr="001B06E3">
        <w:rPr>
          <w:b/>
          <w:sz w:val="28"/>
          <w:szCs w:val="28"/>
        </w:rPr>
        <w:t>Динамика социальной структуры.</w:t>
      </w:r>
    </w:p>
    <w:p w:rsidR="00BF319B" w:rsidRPr="001B06E3" w:rsidRDefault="00BF319B" w:rsidP="001B06E3">
      <w:pPr>
        <w:jc w:val="both"/>
        <w:rPr>
          <w:b/>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1</w:t>
      </w:r>
      <w:r w:rsidRPr="001B06E3">
        <w:rPr>
          <w:sz w:val="28"/>
          <w:szCs w:val="28"/>
        </w:rPr>
        <w:t xml:space="preserve"> Социальная структура – это совокупность </w:t>
      </w:r>
      <w:r w:rsidRPr="001B06E3">
        <w:rPr>
          <w:b/>
          <w:sz w:val="28"/>
          <w:szCs w:val="28"/>
        </w:rPr>
        <w:t>общностей,</w:t>
      </w:r>
      <w:r w:rsidRPr="001B06E3">
        <w:rPr>
          <w:sz w:val="28"/>
          <w:szCs w:val="28"/>
        </w:rPr>
        <w:t xml:space="preserve"> </w:t>
      </w:r>
      <w:r w:rsidRPr="001B06E3">
        <w:rPr>
          <w:b/>
          <w:sz w:val="28"/>
          <w:szCs w:val="28"/>
        </w:rPr>
        <w:t>групп людей, ведущих преимущественно социальную жизнь</w:t>
      </w:r>
      <w:r w:rsidRPr="001B06E3">
        <w:rPr>
          <w:sz w:val="28"/>
          <w:szCs w:val="28"/>
        </w:rPr>
        <w:t xml:space="preserve">, </w:t>
      </w:r>
      <w:r w:rsidRPr="001B06E3">
        <w:rPr>
          <w:i/>
          <w:sz w:val="28"/>
          <w:szCs w:val="28"/>
        </w:rPr>
        <w:t>взятых в их взаимодейс</w:t>
      </w:r>
      <w:r w:rsidRPr="001B06E3">
        <w:rPr>
          <w:i/>
          <w:sz w:val="28"/>
          <w:szCs w:val="28"/>
        </w:rPr>
        <w:t>т</w:t>
      </w:r>
      <w:r w:rsidRPr="001B06E3">
        <w:rPr>
          <w:i/>
          <w:sz w:val="28"/>
          <w:szCs w:val="28"/>
        </w:rPr>
        <w:t>вии друг с другом и обществом в целом</w:t>
      </w:r>
      <w:r w:rsidRPr="001B06E3">
        <w:rPr>
          <w:sz w:val="28"/>
          <w:szCs w:val="28"/>
        </w:rPr>
        <w:t>. В ней они представлены в упоряд</w:t>
      </w:r>
      <w:r w:rsidRPr="001B06E3">
        <w:rPr>
          <w:sz w:val="28"/>
          <w:szCs w:val="28"/>
        </w:rPr>
        <w:t>о</w:t>
      </w:r>
      <w:r w:rsidRPr="001B06E3">
        <w:rPr>
          <w:sz w:val="28"/>
          <w:szCs w:val="28"/>
        </w:rPr>
        <w:t>ченном виде, с учетом (и указанием) объединяющих их связей. Следует по</w:t>
      </w:r>
      <w:r w:rsidRPr="001B06E3">
        <w:rPr>
          <w:sz w:val="28"/>
          <w:szCs w:val="28"/>
        </w:rPr>
        <w:t>д</w:t>
      </w:r>
      <w:r w:rsidRPr="001B06E3">
        <w:rPr>
          <w:sz w:val="28"/>
          <w:szCs w:val="28"/>
        </w:rPr>
        <w:t>черкнуть, что социальная структура не включает в себя те объединения л</w:t>
      </w:r>
      <w:r w:rsidRPr="001B06E3">
        <w:rPr>
          <w:sz w:val="28"/>
          <w:szCs w:val="28"/>
        </w:rPr>
        <w:t>ю</w:t>
      </w:r>
      <w:r w:rsidRPr="001B06E3">
        <w:rPr>
          <w:sz w:val="28"/>
          <w:szCs w:val="28"/>
        </w:rPr>
        <w:t>дей, которые непосредственно занимаются экономической, политической и идеологической деятельностью. Например, коммерческие организации, п</w:t>
      </w:r>
      <w:r w:rsidRPr="001B06E3">
        <w:rPr>
          <w:sz w:val="28"/>
          <w:szCs w:val="28"/>
        </w:rPr>
        <w:t>о</w:t>
      </w:r>
      <w:r w:rsidRPr="001B06E3">
        <w:rPr>
          <w:sz w:val="28"/>
          <w:szCs w:val="28"/>
        </w:rPr>
        <w:t>литические партии, религиозные общины, творческие объединения.</w:t>
      </w:r>
    </w:p>
    <w:p w:rsidR="00BF319B" w:rsidRPr="001B06E3" w:rsidRDefault="00BF319B" w:rsidP="001B06E3">
      <w:pPr>
        <w:ind w:firstLine="708"/>
        <w:jc w:val="both"/>
        <w:rPr>
          <w:sz w:val="28"/>
          <w:szCs w:val="28"/>
        </w:rPr>
      </w:pPr>
      <w:r w:rsidRPr="001B06E3">
        <w:rPr>
          <w:sz w:val="28"/>
          <w:szCs w:val="28"/>
        </w:rPr>
        <w:t>Социальную структуру составляют:</w:t>
      </w:r>
    </w:p>
    <w:p w:rsidR="00BF319B" w:rsidRPr="001B06E3" w:rsidRDefault="00BF319B" w:rsidP="000504ED">
      <w:pPr>
        <w:numPr>
          <w:ilvl w:val="1"/>
          <w:numId w:val="13"/>
        </w:numPr>
        <w:tabs>
          <w:tab w:val="left" w:pos="360"/>
        </w:tabs>
        <w:ind w:left="360"/>
        <w:jc w:val="both"/>
        <w:rPr>
          <w:sz w:val="28"/>
          <w:szCs w:val="28"/>
        </w:rPr>
      </w:pPr>
      <w:r w:rsidRPr="001B06E3">
        <w:rPr>
          <w:b/>
          <w:i/>
          <w:sz w:val="28"/>
          <w:szCs w:val="28"/>
        </w:rPr>
        <w:t>Общности</w:t>
      </w:r>
      <w:r w:rsidRPr="001B06E3">
        <w:rPr>
          <w:sz w:val="28"/>
          <w:szCs w:val="28"/>
        </w:rPr>
        <w:t xml:space="preserve"> разновидностей социальной жизни – </w:t>
      </w:r>
      <w:r w:rsidRPr="001B06E3">
        <w:rPr>
          <w:i/>
          <w:sz w:val="28"/>
          <w:szCs w:val="28"/>
        </w:rPr>
        <w:t>гендерные</w:t>
      </w:r>
      <w:r w:rsidRPr="001B06E3">
        <w:rPr>
          <w:sz w:val="28"/>
          <w:szCs w:val="28"/>
        </w:rPr>
        <w:t xml:space="preserve">, </w:t>
      </w:r>
      <w:r w:rsidRPr="001B06E3">
        <w:rPr>
          <w:i/>
          <w:sz w:val="28"/>
          <w:szCs w:val="28"/>
        </w:rPr>
        <w:t>этнические</w:t>
      </w:r>
      <w:r w:rsidRPr="001B06E3">
        <w:rPr>
          <w:sz w:val="28"/>
          <w:szCs w:val="28"/>
        </w:rPr>
        <w:t xml:space="preserve">, </w:t>
      </w:r>
      <w:r w:rsidRPr="001B06E3">
        <w:rPr>
          <w:i/>
          <w:sz w:val="28"/>
          <w:szCs w:val="28"/>
        </w:rPr>
        <w:t>семейные</w:t>
      </w:r>
      <w:r w:rsidRPr="001B06E3">
        <w:rPr>
          <w:sz w:val="28"/>
          <w:szCs w:val="28"/>
        </w:rPr>
        <w:t xml:space="preserve">, </w:t>
      </w:r>
      <w:r w:rsidRPr="001B06E3">
        <w:rPr>
          <w:i/>
          <w:sz w:val="28"/>
          <w:szCs w:val="28"/>
        </w:rPr>
        <w:t>поселенческие</w:t>
      </w:r>
      <w:r w:rsidRPr="001B06E3">
        <w:rPr>
          <w:sz w:val="28"/>
          <w:szCs w:val="28"/>
        </w:rPr>
        <w:t xml:space="preserve">, </w:t>
      </w:r>
      <w:r w:rsidRPr="001B06E3">
        <w:rPr>
          <w:i/>
          <w:sz w:val="28"/>
          <w:szCs w:val="28"/>
        </w:rPr>
        <w:t>трудовые</w:t>
      </w:r>
      <w:r w:rsidRPr="001B06E3">
        <w:rPr>
          <w:sz w:val="28"/>
          <w:szCs w:val="28"/>
        </w:rPr>
        <w:t xml:space="preserve">, </w:t>
      </w:r>
      <w:r w:rsidRPr="001B06E3">
        <w:rPr>
          <w:i/>
          <w:sz w:val="28"/>
          <w:szCs w:val="28"/>
        </w:rPr>
        <w:t>бытовые</w:t>
      </w:r>
      <w:r w:rsidRPr="001B06E3">
        <w:rPr>
          <w:sz w:val="28"/>
          <w:szCs w:val="28"/>
        </w:rPr>
        <w:t xml:space="preserve"> и </w:t>
      </w:r>
      <w:r w:rsidRPr="001B06E3">
        <w:rPr>
          <w:i/>
          <w:sz w:val="28"/>
          <w:szCs w:val="28"/>
        </w:rPr>
        <w:t>досуговые</w:t>
      </w:r>
      <w:r w:rsidRPr="001B06E3">
        <w:rPr>
          <w:sz w:val="28"/>
          <w:szCs w:val="28"/>
        </w:rPr>
        <w:t>. Они являются основными элементами социальной структуры;</w:t>
      </w:r>
    </w:p>
    <w:p w:rsidR="00BF319B" w:rsidRPr="001B06E3" w:rsidRDefault="00BF319B" w:rsidP="000504ED">
      <w:pPr>
        <w:numPr>
          <w:ilvl w:val="1"/>
          <w:numId w:val="13"/>
        </w:numPr>
        <w:tabs>
          <w:tab w:val="left" w:pos="360"/>
        </w:tabs>
        <w:ind w:left="360"/>
        <w:jc w:val="both"/>
        <w:rPr>
          <w:sz w:val="28"/>
          <w:szCs w:val="28"/>
        </w:rPr>
      </w:pPr>
      <w:r w:rsidRPr="001B06E3">
        <w:rPr>
          <w:sz w:val="28"/>
          <w:szCs w:val="28"/>
        </w:rPr>
        <w:t xml:space="preserve">Входящие в общности </w:t>
      </w:r>
      <w:r w:rsidRPr="001B06E3">
        <w:rPr>
          <w:b/>
          <w:i/>
          <w:sz w:val="28"/>
          <w:szCs w:val="28"/>
        </w:rPr>
        <w:t>группы</w:t>
      </w:r>
      <w:r w:rsidRPr="001B06E3">
        <w:rPr>
          <w:sz w:val="28"/>
          <w:szCs w:val="28"/>
        </w:rPr>
        <w:t xml:space="preserve"> людей, имеющие содержательные и фун</w:t>
      </w:r>
      <w:r w:rsidRPr="001B06E3">
        <w:rPr>
          <w:sz w:val="28"/>
          <w:szCs w:val="28"/>
        </w:rPr>
        <w:t>к</w:t>
      </w:r>
      <w:r w:rsidRPr="001B06E3">
        <w:rPr>
          <w:sz w:val="28"/>
          <w:szCs w:val="28"/>
        </w:rPr>
        <w:t xml:space="preserve">циональные различия (в связи с их профессиональными, возрастными, языковыми и др. особенностями). Группы могут быть самые разные: </w:t>
      </w:r>
      <w:r w:rsidRPr="001B06E3">
        <w:rPr>
          <w:i/>
          <w:sz w:val="28"/>
          <w:szCs w:val="28"/>
        </w:rPr>
        <w:t>фо</w:t>
      </w:r>
      <w:r w:rsidRPr="001B06E3">
        <w:rPr>
          <w:i/>
          <w:sz w:val="28"/>
          <w:szCs w:val="28"/>
        </w:rPr>
        <w:t>р</w:t>
      </w:r>
      <w:r w:rsidRPr="001B06E3">
        <w:rPr>
          <w:i/>
          <w:sz w:val="28"/>
          <w:szCs w:val="28"/>
        </w:rPr>
        <w:t>мальные</w:t>
      </w:r>
      <w:r w:rsidRPr="001B06E3">
        <w:rPr>
          <w:sz w:val="28"/>
          <w:szCs w:val="28"/>
        </w:rPr>
        <w:t xml:space="preserve"> (организованные, функционирующие по установленным прав</w:t>
      </w:r>
      <w:r w:rsidRPr="001B06E3">
        <w:rPr>
          <w:sz w:val="28"/>
          <w:szCs w:val="28"/>
        </w:rPr>
        <w:t>и</w:t>
      </w:r>
      <w:r w:rsidRPr="001B06E3">
        <w:rPr>
          <w:sz w:val="28"/>
          <w:szCs w:val="28"/>
        </w:rPr>
        <w:t xml:space="preserve">лам) и </w:t>
      </w:r>
      <w:r w:rsidRPr="001B06E3">
        <w:rPr>
          <w:i/>
          <w:sz w:val="28"/>
          <w:szCs w:val="28"/>
        </w:rPr>
        <w:t>неформальные</w:t>
      </w:r>
      <w:r w:rsidRPr="001B06E3">
        <w:rPr>
          <w:sz w:val="28"/>
          <w:szCs w:val="28"/>
        </w:rPr>
        <w:t xml:space="preserve">; </w:t>
      </w:r>
      <w:r w:rsidRPr="001B06E3">
        <w:rPr>
          <w:i/>
          <w:sz w:val="28"/>
          <w:szCs w:val="28"/>
        </w:rPr>
        <w:t>референтные</w:t>
      </w:r>
      <w:r w:rsidRPr="001B06E3">
        <w:rPr>
          <w:sz w:val="28"/>
          <w:szCs w:val="28"/>
        </w:rPr>
        <w:t xml:space="preserve"> – на которые люди ровняются, жизни которых подражают; </w:t>
      </w:r>
      <w:r w:rsidRPr="001B06E3">
        <w:rPr>
          <w:i/>
          <w:sz w:val="28"/>
          <w:szCs w:val="28"/>
        </w:rPr>
        <w:t>большие</w:t>
      </w:r>
      <w:r w:rsidRPr="001B06E3">
        <w:rPr>
          <w:sz w:val="28"/>
          <w:szCs w:val="28"/>
        </w:rPr>
        <w:t xml:space="preserve"> и </w:t>
      </w:r>
      <w:r w:rsidRPr="001B06E3">
        <w:rPr>
          <w:i/>
          <w:sz w:val="28"/>
          <w:szCs w:val="28"/>
        </w:rPr>
        <w:t>малые</w:t>
      </w:r>
      <w:r w:rsidRPr="001B06E3">
        <w:rPr>
          <w:sz w:val="28"/>
          <w:szCs w:val="28"/>
        </w:rPr>
        <w:t>, до 10-15 человек (производстве</w:t>
      </w:r>
      <w:r w:rsidRPr="001B06E3">
        <w:rPr>
          <w:sz w:val="28"/>
          <w:szCs w:val="28"/>
        </w:rPr>
        <w:t>н</w:t>
      </w:r>
      <w:r w:rsidRPr="001B06E3">
        <w:rPr>
          <w:sz w:val="28"/>
          <w:szCs w:val="28"/>
        </w:rPr>
        <w:t xml:space="preserve">ная бригада, экипаж самолёта, семья). Следует различать группы </w:t>
      </w:r>
      <w:r w:rsidRPr="001B06E3">
        <w:rPr>
          <w:i/>
          <w:sz w:val="28"/>
          <w:szCs w:val="28"/>
        </w:rPr>
        <w:t>ном</w:t>
      </w:r>
      <w:r w:rsidRPr="001B06E3">
        <w:rPr>
          <w:i/>
          <w:sz w:val="28"/>
          <w:szCs w:val="28"/>
        </w:rPr>
        <w:t>и</w:t>
      </w:r>
      <w:r w:rsidRPr="001B06E3">
        <w:rPr>
          <w:i/>
          <w:sz w:val="28"/>
          <w:szCs w:val="28"/>
        </w:rPr>
        <w:t>нальные</w:t>
      </w:r>
      <w:r w:rsidRPr="001B06E3">
        <w:rPr>
          <w:sz w:val="28"/>
          <w:szCs w:val="28"/>
        </w:rPr>
        <w:t xml:space="preserve"> и </w:t>
      </w:r>
      <w:r w:rsidRPr="001B06E3">
        <w:rPr>
          <w:i/>
          <w:sz w:val="28"/>
          <w:szCs w:val="28"/>
        </w:rPr>
        <w:t>реальные</w:t>
      </w:r>
      <w:r w:rsidRPr="001B06E3">
        <w:rPr>
          <w:sz w:val="28"/>
          <w:szCs w:val="28"/>
        </w:rPr>
        <w:t>. Первые – это совокупности людей, выделяемые по исследуемому признаку, создаваемые для статистического учёта. Вторые – это совокупности людей в связи с реально существующим у них призн</w:t>
      </w:r>
      <w:r w:rsidRPr="001B06E3">
        <w:rPr>
          <w:sz w:val="28"/>
          <w:szCs w:val="28"/>
        </w:rPr>
        <w:t>а</w:t>
      </w:r>
      <w:r w:rsidRPr="001B06E3">
        <w:rPr>
          <w:sz w:val="28"/>
          <w:szCs w:val="28"/>
        </w:rPr>
        <w:t>ком. Представители этих групп имеют схожие образ жизни, ценностные ориентации, стереотипы поведения;</w:t>
      </w:r>
    </w:p>
    <w:p w:rsidR="00BF319B" w:rsidRPr="001B06E3" w:rsidRDefault="00BF319B" w:rsidP="000504ED">
      <w:pPr>
        <w:numPr>
          <w:ilvl w:val="1"/>
          <w:numId w:val="13"/>
        </w:numPr>
        <w:tabs>
          <w:tab w:val="left" w:pos="360"/>
        </w:tabs>
        <w:ind w:left="360"/>
        <w:jc w:val="both"/>
        <w:rPr>
          <w:sz w:val="28"/>
          <w:szCs w:val="28"/>
        </w:rPr>
      </w:pPr>
      <w:r w:rsidRPr="001B06E3">
        <w:rPr>
          <w:b/>
          <w:i/>
          <w:sz w:val="28"/>
          <w:szCs w:val="28"/>
        </w:rPr>
        <w:t>Классы</w:t>
      </w:r>
      <w:r w:rsidRPr="001B06E3">
        <w:rPr>
          <w:sz w:val="28"/>
          <w:szCs w:val="28"/>
        </w:rPr>
        <w:t xml:space="preserve">, </w:t>
      </w:r>
      <w:r w:rsidRPr="001B06E3">
        <w:rPr>
          <w:b/>
          <w:i/>
          <w:sz w:val="28"/>
          <w:szCs w:val="28"/>
        </w:rPr>
        <w:t>чиновничество</w:t>
      </w:r>
      <w:r w:rsidRPr="001B06E3">
        <w:rPr>
          <w:sz w:val="28"/>
          <w:szCs w:val="28"/>
        </w:rPr>
        <w:t xml:space="preserve">, </w:t>
      </w:r>
      <w:r w:rsidRPr="001B06E3">
        <w:rPr>
          <w:b/>
          <w:i/>
          <w:sz w:val="28"/>
          <w:szCs w:val="28"/>
        </w:rPr>
        <w:t>интеллигенция</w:t>
      </w:r>
      <w:r w:rsidRPr="001B06E3">
        <w:rPr>
          <w:sz w:val="28"/>
          <w:szCs w:val="28"/>
        </w:rPr>
        <w:t xml:space="preserve"> – наиболее характерные для т</w:t>
      </w:r>
      <w:r w:rsidRPr="001B06E3">
        <w:rPr>
          <w:sz w:val="28"/>
          <w:szCs w:val="28"/>
        </w:rPr>
        <w:t>о</w:t>
      </w:r>
      <w:r w:rsidRPr="001B06E3">
        <w:rPr>
          <w:sz w:val="28"/>
          <w:szCs w:val="28"/>
        </w:rPr>
        <w:t>го или иного общества объединения людей. Это всё синтезированные, о</w:t>
      </w:r>
      <w:r w:rsidRPr="001B06E3">
        <w:rPr>
          <w:sz w:val="28"/>
          <w:szCs w:val="28"/>
        </w:rPr>
        <w:t>б</w:t>
      </w:r>
      <w:r w:rsidRPr="001B06E3">
        <w:rPr>
          <w:sz w:val="28"/>
          <w:szCs w:val="28"/>
        </w:rPr>
        <w:lastRenderedPageBreak/>
        <w:t xml:space="preserve">ладающие социальными и социетальными чертами образования. Классы – группы людей, по-разному относящиеся </w:t>
      </w:r>
      <w:r w:rsidRPr="001B06E3">
        <w:rPr>
          <w:i/>
          <w:sz w:val="28"/>
          <w:szCs w:val="28"/>
        </w:rPr>
        <w:t>к собственности на средства производства</w:t>
      </w:r>
      <w:r w:rsidRPr="001B06E3">
        <w:rPr>
          <w:sz w:val="28"/>
          <w:szCs w:val="28"/>
        </w:rPr>
        <w:t>, связанные главным образом с экономической формой жи</w:t>
      </w:r>
      <w:r w:rsidRPr="001B06E3">
        <w:rPr>
          <w:sz w:val="28"/>
          <w:szCs w:val="28"/>
        </w:rPr>
        <w:t>з</w:t>
      </w:r>
      <w:r w:rsidRPr="001B06E3">
        <w:rPr>
          <w:sz w:val="28"/>
          <w:szCs w:val="28"/>
        </w:rPr>
        <w:t>ни общества. Чиновничество – группы людей, занятых на государстве</w:t>
      </w:r>
      <w:r w:rsidRPr="001B06E3">
        <w:rPr>
          <w:sz w:val="28"/>
          <w:szCs w:val="28"/>
        </w:rPr>
        <w:t>н</w:t>
      </w:r>
      <w:r w:rsidRPr="001B06E3">
        <w:rPr>
          <w:sz w:val="28"/>
          <w:szCs w:val="28"/>
        </w:rPr>
        <w:t>ной службе управленческой деятельностью, а также служащие гражда</w:t>
      </w:r>
      <w:r w:rsidRPr="001B06E3">
        <w:rPr>
          <w:sz w:val="28"/>
          <w:szCs w:val="28"/>
        </w:rPr>
        <w:t>н</w:t>
      </w:r>
      <w:r w:rsidRPr="001B06E3">
        <w:rPr>
          <w:sz w:val="28"/>
          <w:szCs w:val="28"/>
        </w:rPr>
        <w:t xml:space="preserve">ских, правоохранительных учреждений и армии. Интеллигенция – группы людей, занимающихся различными видами </w:t>
      </w:r>
      <w:r w:rsidRPr="001B06E3">
        <w:rPr>
          <w:i/>
          <w:sz w:val="28"/>
          <w:szCs w:val="28"/>
        </w:rPr>
        <w:t>умственной</w:t>
      </w:r>
      <w:r w:rsidRPr="001B06E3">
        <w:rPr>
          <w:sz w:val="28"/>
          <w:szCs w:val="28"/>
        </w:rPr>
        <w:t xml:space="preserve"> деятельности (н</w:t>
      </w:r>
      <w:r w:rsidRPr="001B06E3">
        <w:rPr>
          <w:sz w:val="28"/>
          <w:szCs w:val="28"/>
        </w:rPr>
        <w:t>а</w:t>
      </w:r>
      <w:r w:rsidRPr="001B06E3">
        <w:rPr>
          <w:sz w:val="28"/>
          <w:szCs w:val="28"/>
        </w:rPr>
        <w:t>учной, образовательной, художественной, религиозной), связанных, пр</w:t>
      </w:r>
      <w:r w:rsidRPr="001B06E3">
        <w:rPr>
          <w:sz w:val="28"/>
          <w:szCs w:val="28"/>
        </w:rPr>
        <w:t>е</w:t>
      </w:r>
      <w:r w:rsidRPr="001B06E3">
        <w:rPr>
          <w:sz w:val="28"/>
          <w:szCs w:val="28"/>
        </w:rPr>
        <w:t>жде всего с духовно-идеологической формой жизни общества;</w:t>
      </w:r>
    </w:p>
    <w:p w:rsidR="00BF319B" w:rsidRPr="001B06E3" w:rsidRDefault="00BF319B" w:rsidP="000504ED">
      <w:pPr>
        <w:numPr>
          <w:ilvl w:val="1"/>
          <w:numId w:val="13"/>
        </w:numPr>
        <w:tabs>
          <w:tab w:val="left" w:pos="360"/>
        </w:tabs>
        <w:ind w:left="360"/>
        <w:jc w:val="both"/>
        <w:rPr>
          <w:sz w:val="28"/>
          <w:szCs w:val="28"/>
        </w:rPr>
      </w:pPr>
      <w:r w:rsidRPr="001B06E3">
        <w:rPr>
          <w:b/>
          <w:i/>
          <w:sz w:val="28"/>
          <w:szCs w:val="28"/>
        </w:rPr>
        <w:t>Социальные институты</w:t>
      </w:r>
      <w:r w:rsidRPr="001B06E3">
        <w:rPr>
          <w:sz w:val="28"/>
          <w:szCs w:val="28"/>
        </w:rPr>
        <w:t xml:space="preserve"> – объединения людей, занимающиеся какой-либо деятельностью и живущие по принятым в них правилам, нормам, стандартам. К их числу относятся, например, семьи, местные легитимные женские, этнические, молодёжные, досуговые объединения людей, час</w:t>
      </w:r>
      <w:r w:rsidRPr="001B06E3">
        <w:rPr>
          <w:sz w:val="28"/>
          <w:szCs w:val="28"/>
        </w:rPr>
        <w:t>т</w:t>
      </w:r>
      <w:r w:rsidRPr="001B06E3">
        <w:rPr>
          <w:sz w:val="28"/>
          <w:szCs w:val="28"/>
        </w:rPr>
        <w:t>ные учебные заведения;</w:t>
      </w:r>
    </w:p>
    <w:p w:rsidR="00BF319B" w:rsidRPr="001B06E3" w:rsidRDefault="00BF319B" w:rsidP="000504ED">
      <w:pPr>
        <w:numPr>
          <w:ilvl w:val="1"/>
          <w:numId w:val="13"/>
        </w:numPr>
        <w:tabs>
          <w:tab w:val="left" w:pos="360"/>
        </w:tabs>
        <w:ind w:left="360"/>
        <w:jc w:val="both"/>
        <w:rPr>
          <w:sz w:val="28"/>
          <w:szCs w:val="28"/>
        </w:rPr>
      </w:pPr>
      <w:r w:rsidRPr="001B06E3">
        <w:rPr>
          <w:sz w:val="28"/>
          <w:szCs w:val="28"/>
        </w:rPr>
        <w:t>Так называемые</w:t>
      </w:r>
      <w:r w:rsidRPr="001B06E3">
        <w:rPr>
          <w:b/>
          <w:i/>
          <w:sz w:val="28"/>
          <w:szCs w:val="28"/>
        </w:rPr>
        <w:t xml:space="preserve"> «культуросоциальные образования» </w:t>
      </w:r>
      <w:r w:rsidRPr="001B06E3">
        <w:rPr>
          <w:sz w:val="28"/>
          <w:szCs w:val="28"/>
        </w:rPr>
        <w:t>– группы, имеющие разный социальный состав, но единый способ поведения в связи с увлеч</w:t>
      </w:r>
      <w:r w:rsidRPr="001B06E3">
        <w:rPr>
          <w:sz w:val="28"/>
          <w:szCs w:val="28"/>
        </w:rPr>
        <w:t>е</w:t>
      </w:r>
      <w:r w:rsidRPr="001B06E3">
        <w:rPr>
          <w:sz w:val="28"/>
          <w:szCs w:val="28"/>
        </w:rPr>
        <w:t xml:space="preserve">нием входящих в них людьми </w:t>
      </w:r>
      <w:r w:rsidRPr="001B06E3">
        <w:rPr>
          <w:i/>
          <w:sz w:val="28"/>
          <w:szCs w:val="28"/>
        </w:rPr>
        <w:t>одной</w:t>
      </w:r>
      <w:r w:rsidRPr="001B06E3">
        <w:rPr>
          <w:sz w:val="28"/>
          <w:szCs w:val="28"/>
        </w:rPr>
        <w:t xml:space="preserve"> модой, спортивной командой, муз</w:t>
      </w:r>
      <w:r w:rsidRPr="001B06E3">
        <w:rPr>
          <w:sz w:val="28"/>
          <w:szCs w:val="28"/>
        </w:rPr>
        <w:t>ы</w:t>
      </w:r>
      <w:r w:rsidRPr="001B06E3">
        <w:rPr>
          <w:sz w:val="28"/>
          <w:szCs w:val="28"/>
        </w:rPr>
        <w:t>кальной группой.</w:t>
      </w:r>
    </w:p>
    <w:p w:rsidR="00BF319B" w:rsidRPr="001B06E3" w:rsidRDefault="00BF319B" w:rsidP="001B06E3">
      <w:pPr>
        <w:jc w:val="both"/>
        <w:rPr>
          <w:sz w:val="28"/>
          <w:szCs w:val="28"/>
        </w:rPr>
      </w:pPr>
      <w:r w:rsidRPr="001B06E3">
        <w:rPr>
          <w:sz w:val="28"/>
          <w:szCs w:val="28"/>
        </w:rPr>
        <w:t xml:space="preserve">Социальная структура указывает не только на </w:t>
      </w:r>
      <w:r w:rsidRPr="001B06E3">
        <w:rPr>
          <w:b/>
          <w:i/>
          <w:sz w:val="28"/>
          <w:szCs w:val="28"/>
        </w:rPr>
        <w:t>состав</w:t>
      </w:r>
      <w:r w:rsidRPr="001B06E3">
        <w:rPr>
          <w:sz w:val="28"/>
          <w:szCs w:val="28"/>
        </w:rPr>
        <w:t xml:space="preserve"> входящих в общество социальных образований, но и на присущие им различия. Последние находят выражение в </w:t>
      </w:r>
      <w:r w:rsidRPr="001B06E3">
        <w:rPr>
          <w:b/>
          <w:i/>
          <w:sz w:val="28"/>
          <w:szCs w:val="28"/>
        </w:rPr>
        <w:t>стратификации</w:t>
      </w:r>
      <w:r w:rsidRPr="001B06E3">
        <w:rPr>
          <w:sz w:val="28"/>
          <w:szCs w:val="28"/>
        </w:rPr>
        <w:t>, в характеристике неодинаковости социал</w:t>
      </w:r>
      <w:r w:rsidRPr="001B06E3">
        <w:rPr>
          <w:sz w:val="28"/>
          <w:szCs w:val="28"/>
        </w:rPr>
        <w:t>ь</w:t>
      </w:r>
      <w:r w:rsidRPr="001B06E3">
        <w:rPr>
          <w:sz w:val="28"/>
          <w:szCs w:val="28"/>
        </w:rPr>
        <w:t>ных образований и людей, неравного доступа разных общностей, групп и о</w:t>
      </w:r>
      <w:r w:rsidRPr="001B06E3">
        <w:rPr>
          <w:sz w:val="28"/>
          <w:szCs w:val="28"/>
        </w:rPr>
        <w:t>т</w:t>
      </w:r>
      <w:r w:rsidRPr="001B06E3">
        <w:rPr>
          <w:sz w:val="28"/>
          <w:szCs w:val="28"/>
        </w:rPr>
        <w:t xml:space="preserve">дельных личностей к ограниченным ресурсам материального и духовного потребления, обусловленного их разным экономическим, политическим и другими положением. Стратификация описывает существующее в обществе </w:t>
      </w:r>
      <w:r w:rsidRPr="001B06E3">
        <w:rPr>
          <w:b/>
          <w:sz w:val="28"/>
          <w:szCs w:val="28"/>
        </w:rPr>
        <w:t>неравенство</w:t>
      </w:r>
      <w:r w:rsidRPr="001B06E3">
        <w:rPr>
          <w:sz w:val="28"/>
          <w:szCs w:val="28"/>
        </w:rPr>
        <w:t xml:space="preserve"> между людьми, иерархию их </w:t>
      </w:r>
      <w:r w:rsidRPr="001B06E3">
        <w:rPr>
          <w:b/>
          <w:i/>
          <w:sz w:val="28"/>
          <w:szCs w:val="28"/>
        </w:rPr>
        <w:t>статусов</w:t>
      </w:r>
      <w:r w:rsidRPr="001B06E3">
        <w:rPr>
          <w:sz w:val="28"/>
          <w:szCs w:val="28"/>
        </w:rPr>
        <w:t>. Социальный состав и социальная стратификация являются показателями существующей в общес</w:t>
      </w:r>
      <w:r w:rsidRPr="001B06E3">
        <w:rPr>
          <w:sz w:val="28"/>
          <w:szCs w:val="28"/>
        </w:rPr>
        <w:t>т</w:t>
      </w:r>
      <w:r w:rsidRPr="001B06E3">
        <w:rPr>
          <w:sz w:val="28"/>
          <w:szCs w:val="28"/>
        </w:rPr>
        <w:t xml:space="preserve">ве дифференциации (различий). Но первый (в части, имеющей отношение к общностям) той дифференциации, которая имеет </w:t>
      </w:r>
      <w:r w:rsidRPr="001B06E3">
        <w:rPr>
          <w:i/>
          <w:sz w:val="28"/>
          <w:szCs w:val="28"/>
        </w:rPr>
        <w:t>естественное</w:t>
      </w:r>
      <w:r w:rsidRPr="001B06E3">
        <w:rPr>
          <w:sz w:val="28"/>
          <w:szCs w:val="28"/>
        </w:rPr>
        <w:t xml:space="preserve"> происхожд</w:t>
      </w:r>
      <w:r w:rsidRPr="001B06E3">
        <w:rPr>
          <w:sz w:val="28"/>
          <w:szCs w:val="28"/>
        </w:rPr>
        <w:t>е</w:t>
      </w:r>
      <w:r w:rsidRPr="001B06E3">
        <w:rPr>
          <w:sz w:val="28"/>
          <w:szCs w:val="28"/>
        </w:rPr>
        <w:t xml:space="preserve">ние, а вторая – </w:t>
      </w:r>
      <w:r w:rsidRPr="001B06E3">
        <w:rPr>
          <w:i/>
          <w:sz w:val="28"/>
          <w:szCs w:val="28"/>
        </w:rPr>
        <w:t>искусственное</w:t>
      </w:r>
      <w:r w:rsidRPr="001B06E3">
        <w:rPr>
          <w:sz w:val="28"/>
          <w:szCs w:val="28"/>
        </w:rPr>
        <w:t>. В составе фиксируются различия между об</w:t>
      </w:r>
      <w:r w:rsidRPr="001B06E3">
        <w:rPr>
          <w:sz w:val="28"/>
          <w:szCs w:val="28"/>
        </w:rPr>
        <w:t>щ</w:t>
      </w:r>
      <w:r w:rsidRPr="001B06E3">
        <w:rPr>
          <w:sz w:val="28"/>
          <w:szCs w:val="28"/>
        </w:rPr>
        <w:t>ностями разных разновидностей социальной жизни, а в стратификации – м</w:t>
      </w:r>
      <w:r w:rsidRPr="001B06E3">
        <w:rPr>
          <w:sz w:val="28"/>
          <w:szCs w:val="28"/>
        </w:rPr>
        <w:t>е</w:t>
      </w:r>
      <w:r w:rsidRPr="001B06E3">
        <w:rPr>
          <w:sz w:val="28"/>
          <w:szCs w:val="28"/>
        </w:rPr>
        <w:t>жду стратами, слоями населения, различающимися, например, размером д</w:t>
      </w:r>
      <w:r w:rsidRPr="001B06E3">
        <w:rPr>
          <w:sz w:val="28"/>
          <w:szCs w:val="28"/>
        </w:rPr>
        <w:t>о</w:t>
      </w:r>
      <w:r w:rsidRPr="001B06E3">
        <w:rPr>
          <w:sz w:val="28"/>
          <w:szCs w:val="28"/>
        </w:rPr>
        <w:t>хода, уровнем образования, объемом власти. Эти различия между людьми существуют реально, но их границы (критерии их ранжирования) задаются, «организуются» учёными, управленцами. Поэтому о стратах в известном смысле можно говорить как о конвенциональных (договорных) группах. Это квантифицируемые, выражающиеся в количественных показателях, группы. Наконец, для них характерна ситуативность – они соответствуют определё</w:t>
      </w:r>
      <w:r w:rsidRPr="001B06E3">
        <w:rPr>
          <w:sz w:val="28"/>
          <w:szCs w:val="28"/>
        </w:rPr>
        <w:t>н</w:t>
      </w:r>
      <w:r w:rsidRPr="001B06E3">
        <w:rPr>
          <w:sz w:val="28"/>
          <w:szCs w:val="28"/>
        </w:rPr>
        <w:t>ной общественной ситуации. Процедуре стратификации подвергаются об</w:t>
      </w:r>
      <w:r w:rsidRPr="001B06E3">
        <w:rPr>
          <w:sz w:val="28"/>
          <w:szCs w:val="28"/>
        </w:rPr>
        <w:t>щ</w:t>
      </w:r>
      <w:r w:rsidRPr="001B06E3">
        <w:rPr>
          <w:sz w:val="28"/>
          <w:szCs w:val="28"/>
        </w:rPr>
        <w:t>ности всех разновидностей социальной жизни. Каждая из них предстаёт и</w:t>
      </w:r>
      <w:r w:rsidRPr="001B06E3">
        <w:rPr>
          <w:sz w:val="28"/>
          <w:szCs w:val="28"/>
        </w:rPr>
        <w:t>е</w:t>
      </w:r>
      <w:r w:rsidRPr="001B06E3">
        <w:rPr>
          <w:sz w:val="28"/>
          <w:szCs w:val="28"/>
        </w:rPr>
        <w:t>рархически структурированным образованием, характеризуется количес</w:t>
      </w:r>
      <w:r w:rsidRPr="001B06E3">
        <w:rPr>
          <w:sz w:val="28"/>
          <w:szCs w:val="28"/>
        </w:rPr>
        <w:t>т</w:t>
      </w:r>
      <w:r w:rsidRPr="001B06E3">
        <w:rPr>
          <w:sz w:val="28"/>
          <w:szCs w:val="28"/>
        </w:rPr>
        <w:t>венным показателем и в связи с этим занимает разное (низкое или высокое) по значимости место.</w:t>
      </w:r>
    </w:p>
    <w:p w:rsidR="00BF319B" w:rsidRPr="001B06E3" w:rsidRDefault="00BF319B" w:rsidP="001B06E3">
      <w:pPr>
        <w:jc w:val="both"/>
        <w:rPr>
          <w:sz w:val="28"/>
          <w:szCs w:val="28"/>
        </w:rPr>
      </w:pPr>
      <w:r w:rsidRPr="001B06E3">
        <w:rPr>
          <w:sz w:val="28"/>
          <w:szCs w:val="28"/>
        </w:rPr>
        <w:tab/>
        <w:t>Основными единицами стратификации являются:</w:t>
      </w:r>
    </w:p>
    <w:p w:rsidR="00BF319B" w:rsidRPr="001B06E3" w:rsidRDefault="00BF319B" w:rsidP="000504ED">
      <w:pPr>
        <w:numPr>
          <w:ilvl w:val="0"/>
          <w:numId w:val="21"/>
        </w:numPr>
        <w:tabs>
          <w:tab w:val="left" w:pos="720"/>
        </w:tabs>
        <w:jc w:val="both"/>
        <w:rPr>
          <w:sz w:val="28"/>
          <w:szCs w:val="28"/>
        </w:rPr>
      </w:pPr>
      <w:r w:rsidRPr="001B06E3">
        <w:rPr>
          <w:b/>
          <w:i/>
          <w:sz w:val="28"/>
          <w:szCs w:val="28"/>
        </w:rPr>
        <w:lastRenderedPageBreak/>
        <w:t xml:space="preserve">Социальные слои </w:t>
      </w:r>
      <w:r w:rsidRPr="001B06E3">
        <w:rPr>
          <w:sz w:val="28"/>
          <w:szCs w:val="28"/>
        </w:rPr>
        <w:t>– части общностей, различающиеся между собой по какому-нибудь признаку. Например, по  уровню квалификации (низко, средне и высококвалифицированные рабочие; младшие и старшие офицеры);</w:t>
      </w:r>
    </w:p>
    <w:p w:rsidR="00BF319B" w:rsidRPr="001B06E3" w:rsidRDefault="00BF319B" w:rsidP="000504ED">
      <w:pPr>
        <w:numPr>
          <w:ilvl w:val="0"/>
          <w:numId w:val="21"/>
        </w:numPr>
        <w:tabs>
          <w:tab w:val="left" w:pos="720"/>
        </w:tabs>
        <w:jc w:val="both"/>
        <w:rPr>
          <w:sz w:val="28"/>
          <w:szCs w:val="28"/>
        </w:rPr>
      </w:pPr>
      <w:r w:rsidRPr="001B06E3">
        <w:rPr>
          <w:b/>
          <w:i/>
          <w:sz w:val="28"/>
          <w:szCs w:val="28"/>
        </w:rPr>
        <w:t>Статусные группы</w:t>
      </w:r>
      <w:r w:rsidRPr="001B06E3">
        <w:rPr>
          <w:sz w:val="28"/>
          <w:szCs w:val="28"/>
        </w:rPr>
        <w:t xml:space="preserve"> – характеризующиеся занимаемыми людьми в о</w:t>
      </w:r>
      <w:r w:rsidRPr="001B06E3">
        <w:rPr>
          <w:sz w:val="28"/>
          <w:szCs w:val="28"/>
        </w:rPr>
        <w:t>б</w:t>
      </w:r>
      <w:r w:rsidRPr="001B06E3">
        <w:rPr>
          <w:sz w:val="28"/>
          <w:szCs w:val="28"/>
        </w:rPr>
        <w:t>ществе позициями, которые в общественном сознании имеют опред</w:t>
      </w:r>
      <w:r w:rsidRPr="001B06E3">
        <w:rPr>
          <w:sz w:val="28"/>
          <w:szCs w:val="28"/>
        </w:rPr>
        <w:t>е</w:t>
      </w:r>
      <w:r w:rsidRPr="001B06E3">
        <w:rPr>
          <w:sz w:val="28"/>
          <w:szCs w:val="28"/>
        </w:rPr>
        <w:t>ленное значение.</w:t>
      </w:r>
    </w:p>
    <w:p w:rsidR="00BF319B" w:rsidRPr="001B06E3" w:rsidRDefault="00BF319B" w:rsidP="001B06E3">
      <w:pPr>
        <w:ind w:left="720"/>
        <w:jc w:val="both"/>
        <w:rPr>
          <w:sz w:val="28"/>
          <w:szCs w:val="28"/>
        </w:rPr>
      </w:pPr>
    </w:p>
    <w:p w:rsidR="00BF319B" w:rsidRPr="001B06E3" w:rsidRDefault="00BF319B" w:rsidP="001B06E3">
      <w:pPr>
        <w:ind w:firstLine="360"/>
        <w:jc w:val="both"/>
        <w:rPr>
          <w:sz w:val="28"/>
          <w:szCs w:val="28"/>
        </w:rPr>
      </w:pPr>
      <w:r w:rsidRPr="001B06E3">
        <w:rPr>
          <w:sz w:val="28"/>
          <w:szCs w:val="28"/>
        </w:rPr>
        <w:t>Статусов они могут иметь несколько, так как участвуют в жизни многих социальных общностей, групп, институтов. Совокупность статусов, котор</w:t>
      </w:r>
      <w:r w:rsidRPr="001B06E3">
        <w:rPr>
          <w:sz w:val="28"/>
          <w:szCs w:val="28"/>
        </w:rPr>
        <w:t>ы</w:t>
      </w:r>
      <w:r w:rsidRPr="001B06E3">
        <w:rPr>
          <w:sz w:val="28"/>
          <w:szCs w:val="28"/>
        </w:rPr>
        <w:t xml:space="preserve">ми обладает личность или группа, составляет их </w:t>
      </w:r>
      <w:r w:rsidRPr="001B06E3">
        <w:rPr>
          <w:b/>
          <w:i/>
          <w:sz w:val="28"/>
          <w:szCs w:val="28"/>
        </w:rPr>
        <w:t>социальное пространство</w:t>
      </w:r>
      <w:r w:rsidRPr="001B06E3">
        <w:rPr>
          <w:sz w:val="28"/>
          <w:szCs w:val="28"/>
        </w:rPr>
        <w:t xml:space="preserve"> и характеризует особенности их жизнедеятельности. Статусы предполагают выполнение личностью соответствующих им </w:t>
      </w:r>
      <w:r w:rsidRPr="001B06E3">
        <w:rPr>
          <w:b/>
          <w:i/>
          <w:sz w:val="28"/>
          <w:szCs w:val="28"/>
        </w:rPr>
        <w:t>ролей (обязанностей)</w:t>
      </w:r>
      <w:r w:rsidRPr="001B06E3">
        <w:rPr>
          <w:i/>
          <w:sz w:val="28"/>
          <w:szCs w:val="28"/>
        </w:rPr>
        <w:t>.</w:t>
      </w:r>
      <w:r w:rsidRPr="001B06E3">
        <w:rPr>
          <w:sz w:val="28"/>
          <w:szCs w:val="28"/>
        </w:rPr>
        <w:t xml:space="preserve"> У одних статусов роль ярко выражена (врач, шофер, учитель), у других нет – (укра</w:t>
      </w:r>
      <w:r w:rsidRPr="001B06E3">
        <w:rPr>
          <w:sz w:val="28"/>
          <w:szCs w:val="28"/>
        </w:rPr>
        <w:t>и</w:t>
      </w:r>
      <w:r w:rsidRPr="001B06E3">
        <w:rPr>
          <w:sz w:val="28"/>
          <w:szCs w:val="28"/>
        </w:rPr>
        <w:t>нец, селянин, кузина). Статусы могут быть основными, имеющими  для ли</w:t>
      </w:r>
      <w:r w:rsidRPr="001B06E3">
        <w:rPr>
          <w:sz w:val="28"/>
          <w:szCs w:val="28"/>
        </w:rPr>
        <w:t>ч</w:t>
      </w:r>
      <w:r w:rsidRPr="001B06E3">
        <w:rPr>
          <w:sz w:val="28"/>
          <w:szCs w:val="28"/>
        </w:rPr>
        <w:t>ности первостепенное значение и неосновными, прирожденными (пол, н</w:t>
      </w:r>
      <w:r w:rsidRPr="001B06E3">
        <w:rPr>
          <w:sz w:val="28"/>
          <w:szCs w:val="28"/>
        </w:rPr>
        <w:t>а</w:t>
      </w:r>
      <w:r w:rsidRPr="001B06E3">
        <w:rPr>
          <w:sz w:val="28"/>
          <w:szCs w:val="28"/>
        </w:rPr>
        <w:t>циональность), достигаемыми – которых индивид добивается благодаря св</w:t>
      </w:r>
      <w:r w:rsidRPr="001B06E3">
        <w:rPr>
          <w:sz w:val="28"/>
          <w:szCs w:val="28"/>
        </w:rPr>
        <w:t>о</w:t>
      </w:r>
      <w:r w:rsidRPr="001B06E3">
        <w:rPr>
          <w:sz w:val="28"/>
          <w:szCs w:val="28"/>
        </w:rPr>
        <w:t>им усилиям, приписанными – которыми он  наделяется, часто вопреки его желанию. В каждом обществе существует иерархия статусов. Это объясняе</w:t>
      </w:r>
      <w:r w:rsidRPr="001B06E3">
        <w:rPr>
          <w:sz w:val="28"/>
          <w:szCs w:val="28"/>
        </w:rPr>
        <w:t>т</w:t>
      </w:r>
      <w:r w:rsidRPr="001B06E3">
        <w:rPr>
          <w:sz w:val="28"/>
          <w:szCs w:val="28"/>
        </w:rPr>
        <w:t>ся тем, что они в нем по-разному оцениваются, пользуются разным прест</w:t>
      </w:r>
      <w:r w:rsidRPr="001B06E3">
        <w:rPr>
          <w:sz w:val="28"/>
          <w:szCs w:val="28"/>
        </w:rPr>
        <w:t>и</w:t>
      </w:r>
      <w:r w:rsidRPr="001B06E3">
        <w:rPr>
          <w:sz w:val="28"/>
          <w:szCs w:val="28"/>
        </w:rPr>
        <w:t>жем. В связи с этим осуществляется ранжирование статусов.</w:t>
      </w:r>
    </w:p>
    <w:p w:rsidR="00BF319B" w:rsidRPr="001B06E3" w:rsidRDefault="00BF319B" w:rsidP="001B06E3">
      <w:pPr>
        <w:ind w:firstLine="708"/>
        <w:jc w:val="both"/>
        <w:rPr>
          <w:sz w:val="28"/>
          <w:szCs w:val="28"/>
        </w:rPr>
      </w:pPr>
      <w:r w:rsidRPr="001B06E3">
        <w:rPr>
          <w:sz w:val="28"/>
          <w:szCs w:val="28"/>
        </w:rPr>
        <w:t>Все социальные группы и общности свидетельствуют о том, что вх</w:t>
      </w:r>
      <w:r w:rsidRPr="001B06E3">
        <w:rPr>
          <w:sz w:val="28"/>
          <w:szCs w:val="28"/>
        </w:rPr>
        <w:t>о</w:t>
      </w:r>
      <w:r w:rsidRPr="001B06E3">
        <w:rPr>
          <w:sz w:val="28"/>
          <w:szCs w:val="28"/>
        </w:rPr>
        <w:t>дящие в них люди занимают в обществе определенные социальные позиции (статусы) и играют предписанные ими (статусами) социальные роли. Общ</w:t>
      </w:r>
      <w:r w:rsidRPr="001B06E3">
        <w:rPr>
          <w:sz w:val="28"/>
          <w:szCs w:val="28"/>
        </w:rPr>
        <w:t>е</w:t>
      </w:r>
      <w:r w:rsidRPr="001B06E3">
        <w:rPr>
          <w:sz w:val="28"/>
          <w:szCs w:val="28"/>
        </w:rPr>
        <w:t>ство состоит не только из разных, но и из неравноценных друг другу групп, находящихся между собой в отношениях субординации, соподчинения, когда «нижние» слои контролируются «верхними». Это свидетельствует о наличии в нем социальной иерархии. Важным признаком, характеризующим социал</w:t>
      </w:r>
      <w:r w:rsidRPr="001B06E3">
        <w:rPr>
          <w:sz w:val="28"/>
          <w:szCs w:val="28"/>
        </w:rPr>
        <w:t>ь</w:t>
      </w:r>
      <w:r w:rsidRPr="001B06E3">
        <w:rPr>
          <w:sz w:val="28"/>
          <w:szCs w:val="28"/>
        </w:rPr>
        <w:t>ную структуру, является расстояние (дистанция) между группами, проя</w:t>
      </w:r>
      <w:r w:rsidRPr="001B06E3">
        <w:rPr>
          <w:sz w:val="28"/>
          <w:szCs w:val="28"/>
        </w:rPr>
        <w:t>в</w:t>
      </w:r>
      <w:r w:rsidRPr="001B06E3">
        <w:rPr>
          <w:sz w:val="28"/>
          <w:szCs w:val="28"/>
        </w:rPr>
        <w:t>ляющаяся в неравенстве их статусных позиций (объем власти, уровень обр</w:t>
      </w:r>
      <w:r w:rsidRPr="001B06E3">
        <w:rPr>
          <w:sz w:val="28"/>
          <w:szCs w:val="28"/>
        </w:rPr>
        <w:t>а</w:t>
      </w:r>
      <w:r w:rsidRPr="001B06E3">
        <w:rPr>
          <w:sz w:val="28"/>
          <w:szCs w:val="28"/>
        </w:rPr>
        <w:t xml:space="preserve">зования и так далее). Это так называемые </w:t>
      </w:r>
      <w:r w:rsidRPr="001B06E3">
        <w:rPr>
          <w:b/>
          <w:i/>
          <w:sz w:val="28"/>
          <w:szCs w:val="28"/>
        </w:rPr>
        <w:t>стратификационные</w:t>
      </w:r>
      <w:r w:rsidRPr="001B06E3">
        <w:rPr>
          <w:sz w:val="28"/>
          <w:szCs w:val="28"/>
        </w:rPr>
        <w:t xml:space="preserve"> различия.</w:t>
      </w:r>
    </w:p>
    <w:p w:rsidR="00BF319B" w:rsidRPr="001B06E3" w:rsidRDefault="00BF319B" w:rsidP="001B06E3">
      <w:pPr>
        <w:ind w:left="720"/>
        <w:jc w:val="both"/>
        <w:rPr>
          <w:sz w:val="28"/>
          <w:szCs w:val="28"/>
        </w:rPr>
      </w:pPr>
    </w:p>
    <w:p w:rsidR="00BF319B" w:rsidRPr="001B06E3" w:rsidRDefault="00BF319B" w:rsidP="001B06E3">
      <w:pPr>
        <w:ind w:firstLine="720"/>
        <w:jc w:val="both"/>
        <w:rPr>
          <w:sz w:val="28"/>
          <w:szCs w:val="28"/>
        </w:rPr>
      </w:pPr>
      <w:r w:rsidRPr="001B06E3">
        <w:rPr>
          <w:sz w:val="28"/>
          <w:szCs w:val="28"/>
        </w:rPr>
        <w:t>В социологической литературе предложены разные стратификационые модели. М.Вебер основывал её на 3-х признаках: доход людей, их приобщё</w:t>
      </w:r>
      <w:r w:rsidRPr="001B06E3">
        <w:rPr>
          <w:sz w:val="28"/>
          <w:szCs w:val="28"/>
        </w:rPr>
        <w:t>н</w:t>
      </w:r>
      <w:r w:rsidRPr="001B06E3">
        <w:rPr>
          <w:sz w:val="28"/>
          <w:szCs w:val="28"/>
        </w:rPr>
        <w:t>ность к власти, престиж (популярность в обществе) осуществляемых ими з</w:t>
      </w:r>
      <w:r w:rsidRPr="001B06E3">
        <w:rPr>
          <w:sz w:val="28"/>
          <w:szCs w:val="28"/>
        </w:rPr>
        <w:t>а</w:t>
      </w:r>
      <w:r w:rsidRPr="001B06E3">
        <w:rPr>
          <w:sz w:val="28"/>
          <w:szCs w:val="28"/>
        </w:rPr>
        <w:t>нятий. П. Сорокин основными критериями стратификации считал эконом</w:t>
      </w:r>
      <w:r w:rsidRPr="001B06E3">
        <w:rPr>
          <w:sz w:val="28"/>
          <w:szCs w:val="28"/>
        </w:rPr>
        <w:t>и</w:t>
      </w:r>
      <w:r w:rsidRPr="001B06E3">
        <w:rPr>
          <w:sz w:val="28"/>
          <w:szCs w:val="28"/>
        </w:rPr>
        <w:t>ческий, политический и профессиональный и, тем самым, по существу, ра</w:t>
      </w:r>
      <w:r w:rsidRPr="001B06E3">
        <w:rPr>
          <w:sz w:val="28"/>
          <w:szCs w:val="28"/>
        </w:rPr>
        <w:t>з</w:t>
      </w:r>
      <w:r w:rsidRPr="001B06E3">
        <w:rPr>
          <w:sz w:val="28"/>
          <w:szCs w:val="28"/>
        </w:rPr>
        <w:t>делял веберовское понимание стратификации и давал ему своё обоснование. Э. Гидденс выделяет четыре исторические формы стратификации: рабство, касты, сословия, классы.</w:t>
      </w:r>
    </w:p>
    <w:p w:rsidR="00BF319B" w:rsidRPr="001B06E3" w:rsidRDefault="00BF319B" w:rsidP="001B06E3">
      <w:pPr>
        <w:ind w:firstLine="720"/>
        <w:jc w:val="both"/>
        <w:rPr>
          <w:sz w:val="28"/>
          <w:szCs w:val="28"/>
        </w:rPr>
      </w:pPr>
      <w:r w:rsidRPr="001B06E3">
        <w:rPr>
          <w:sz w:val="28"/>
          <w:szCs w:val="28"/>
        </w:rPr>
        <w:t>Каждый вид стратификационного неравенства служит основанием для выделения соответствующих ему слоев общества. Процедуре стратификации подвергаются общности всех форм социальной жизни. Каждая из них пре</w:t>
      </w:r>
      <w:r w:rsidRPr="001B06E3">
        <w:rPr>
          <w:sz w:val="28"/>
          <w:szCs w:val="28"/>
        </w:rPr>
        <w:t>д</w:t>
      </w:r>
      <w:r w:rsidRPr="001B06E3">
        <w:rPr>
          <w:sz w:val="28"/>
          <w:szCs w:val="28"/>
        </w:rPr>
        <w:t>стает иерархически структурированным образованием. Характеризуется  к</w:t>
      </w:r>
      <w:r w:rsidRPr="001B06E3">
        <w:rPr>
          <w:sz w:val="28"/>
          <w:szCs w:val="28"/>
        </w:rPr>
        <w:t>о</w:t>
      </w:r>
      <w:r w:rsidRPr="001B06E3">
        <w:rPr>
          <w:sz w:val="28"/>
          <w:szCs w:val="28"/>
        </w:rPr>
        <w:lastRenderedPageBreak/>
        <w:t>личественными показателями. И в связи с этим  занимает разное (низкое или высокое) по значимости место в обществе. Например, неравенство населения в доходах позволяет выделить в этнических, поселенческих, профессионал</w:t>
      </w:r>
      <w:r w:rsidRPr="001B06E3">
        <w:rPr>
          <w:sz w:val="28"/>
          <w:szCs w:val="28"/>
        </w:rPr>
        <w:t>ь</w:t>
      </w:r>
      <w:r w:rsidRPr="001B06E3">
        <w:rPr>
          <w:sz w:val="28"/>
          <w:szCs w:val="28"/>
        </w:rPr>
        <w:t>ных общностях слои богатых, состоятельных, обеспеченных, малообесп</w:t>
      </w:r>
      <w:r w:rsidRPr="001B06E3">
        <w:rPr>
          <w:sz w:val="28"/>
          <w:szCs w:val="28"/>
        </w:rPr>
        <w:t>е</w:t>
      </w:r>
      <w:r w:rsidRPr="001B06E3">
        <w:rPr>
          <w:sz w:val="28"/>
          <w:szCs w:val="28"/>
        </w:rPr>
        <w:t>ченных, бедных людей. Все они являются частями этих общностей, обладают их свойствами и вместе с тем различаются своими экономическими призн</w:t>
      </w:r>
      <w:r w:rsidRPr="001B06E3">
        <w:rPr>
          <w:sz w:val="28"/>
          <w:szCs w:val="28"/>
        </w:rPr>
        <w:t>а</w:t>
      </w:r>
      <w:r w:rsidRPr="001B06E3">
        <w:rPr>
          <w:sz w:val="28"/>
          <w:szCs w:val="28"/>
        </w:rPr>
        <w:t>ками (размерами дохода, зарплаты, имущества и т.д.). Бедные и богатые г</w:t>
      </w:r>
      <w:r w:rsidRPr="001B06E3">
        <w:rPr>
          <w:sz w:val="28"/>
          <w:szCs w:val="28"/>
        </w:rPr>
        <w:t>о</w:t>
      </w:r>
      <w:r w:rsidRPr="001B06E3">
        <w:rPr>
          <w:sz w:val="28"/>
          <w:szCs w:val="28"/>
        </w:rPr>
        <w:t>рожане или работники какого-то предприятия – это группы, обладающие разными и социальными и экономическими чертами. В выделении таких синтезированных групп и состоит смысл стратификации.</w:t>
      </w:r>
    </w:p>
    <w:p w:rsidR="00BF319B" w:rsidRPr="001B06E3" w:rsidRDefault="00BF319B" w:rsidP="001B06E3">
      <w:pPr>
        <w:ind w:firstLine="720"/>
        <w:jc w:val="both"/>
        <w:rPr>
          <w:sz w:val="28"/>
          <w:szCs w:val="28"/>
        </w:rPr>
      </w:pPr>
      <w:r w:rsidRPr="001B06E3">
        <w:rPr>
          <w:sz w:val="28"/>
          <w:szCs w:val="28"/>
        </w:rPr>
        <w:t>Получаемый людьми доход широко используется для построения м</w:t>
      </w:r>
      <w:r w:rsidRPr="001B06E3">
        <w:rPr>
          <w:sz w:val="28"/>
          <w:szCs w:val="28"/>
        </w:rPr>
        <w:t>о</w:t>
      </w:r>
      <w:r w:rsidRPr="001B06E3">
        <w:rPr>
          <w:sz w:val="28"/>
          <w:szCs w:val="28"/>
        </w:rPr>
        <w:t>дели классовой стратификации современных развитых капиталистических стран. Согласно ей в обществе существуют: 1) верхний, 2) средний, 3) ни</w:t>
      </w:r>
      <w:r w:rsidRPr="001B06E3">
        <w:rPr>
          <w:sz w:val="28"/>
          <w:szCs w:val="28"/>
        </w:rPr>
        <w:t>з</w:t>
      </w:r>
      <w:r w:rsidRPr="001B06E3">
        <w:rPr>
          <w:sz w:val="28"/>
          <w:szCs w:val="28"/>
        </w:rPr>
        <w:t>ший (его часто называют рабочим) и 4) андеркласс (последний представляет собой социальное дно – нищих). Классы различаются по размерам дохода и источникам его получения: представители верхнего класса получают его в основном в виде дивидендов и ренты, представители среднего и низшего классов – в виде зарплаты, а представители андеркласса в виде подаяния. Верхний класс составляют наиболее богатые в стране люди – предприним</w:t>
      </w:r>
      <w:r w:rsidRPr="001B06E3">
        <w:rPr>
          <w:sz w:val="28"/>
          <w:szCs w:val="28"/>
        </w:rPr>
        <w:t>а</w:t>
      </w:r>
      <w:r w:rsidRPr="001B06E3">
        <w:rPr>
          <w:sz w:val="28"/>
          <w:szCs w:val="28"/>
        </w:rPr>
        <w:t>тели, банкиры, высшие чиновники, преуспевающие адвокаты, врачи, учёные, спортсмены, артисты. Все они открыто или завуалировано занимаются би</w:t>
      </w:r>
      <w:r w:rsidRPr="001B06E3">
        <w:rPr>
          <w:sz w:val="28"/>
          <w:szCs w:val="28"/>
        </w:rPr>
        <w:t>з</w:t>
      </w:r>
      <w:r w:rsidRPr="001B06E3">
        <w:rPr>
          <w:sz w:val="28"/>
          <w:szCs w:val="28"/>
        </w:rPr>
        <w:t xml:space="preserve">несом. Особое место в данной стратификации занимает </w:t>
      </w:r>
      <w:r w:rsidRPr="001B06E3">
        <w:rPr>
          <w:b/>
          <w:i/>
          <w:sz w:val="28"/>
          <w:szCs w:val="28"/>
        </w:rPr>
        <w:t>средний класс</w:t>
      </w:r>
      <w:r w:rsidRPr="001B06E3">
        <w:rPr>
          <w:sz w:val="28"/>
          <w:szCs w:val="28"/>
        </w:rPr>
        <w:t xml:space="preserve"> впо</w:t>
      </w:r>
      <w:r w:rsidRPr="001B06E3">
        <w:rPr>
          <w:sz w:val="28"/>
          <w:szCs w:val="28"/>
        </w:rPr>
        <w:t>л</w:t>
      </w:r>
      <w:r w:rsidRPr="001B06E3">
        <w:rPr>
          <w:sz w:val="28"/>
          <w:szCs w:val="28"/>
        </w:rPr>
        <w:t xml:space="preserve">не благополучно живущих людей. </w:t>
      </w:r>
    </w:p>
    <w:p w:rsidR="00BF319B" w:rsidRPr="001B06E3" w:rsidRDefault="00BF319B" w:rsidP="001B06E3">
      <w:pPr>
        <w:ind w:firstLine="708"/>
        <w:jc w:val="both"/>
        <w:rPr>
          <w:sz w:val="28"/>
          <w:szCs w:val="28"/>
        </w:rPr>
      </w:pPr>
      <w:r w:rsidRPr="001B06E3">
        <w:rPr>
          <w:sz w:val="28"/>
          <w:szCs w:val="28"/>
        </w:rPr>
        <w:t>Он</w:t>
      </w:r>
      <w:r w:rsidRPr="001B06E3">
        <w:rPr>
          <w:b/>
          <w:sz w:val="28"/>
          <w:szCs w:val="28"/>
        </w:rPr>
        <w:t xml:space="preserve"> </w:t>
      </w:r>
      <w:r w:rsidRPr="001B06E3">
        <w:rPr>
          <w:sz w:val="28"/>
          <w:szCs w:val="28"/>
        </w:rPr>
        <w:t>также характеризуется прежде всего экономическим признаком – средним (между богатыми и бедными) уровнем дохода образующих его л</w:t>
      </w:r>
      <w:r w:rsidRPr="001B06E3">
        <w:rPr>
          <w:sz w:val="28"/>
          <w:szCs w:val="28"/>
        </w:rPr>
        <w:t>ю</w:t>
      </w:r>
      <w:r w:rsidRPr="001B06E3">
        <w:rPr>
          <w:sz w:val="28"/>
          <w:szCs w:val="28"/>
        </w:rPr>
        <w:t>дей. Этот стратификационный показатель является у него ведущим. Средний класс охватывает 60–70% населения развитых стран. Он сложное по своему составу образование, включает:</w:t>
      </w:r>
    </w:p>
    <w:p w:rsidR="00BF319B" w:rsidRPr="001B06E3" w:rsidRDefault="00BF319B" w:rsidP="001B06E3">
      <w:pPr>
        <w:ind w:firstLine="708"/>
        <w:jc w:val="both"/>
        <w:rPr>
          <w:sz w:val="28"/>
          <w:szCs w:val="28"/>
        </w:rPr>
      </w:pPr>
      <w:r w:rsidRPr="001B06E3">
        <w:rPr>
          <w:sz w:val="28"/>
          <w:szCs w:val="28"/>
        </w:rPr>
        <w:t>– мелких и средних предпринимателей, менеджеров;</w:t>
      </w:r>
    </w:p>
    <w:p w:rsidR="00BF319B" w:rsidRPr="001B06E3" w:rsidRDefault="00BF319B" w:rsidP="001B06E3">
      <w:pPr>
        <w:ind w:left="720" w:hanging="12"/>
        <w:jc w:val="both"/>
        <w:rPr>
          <w:sz w:val="28"/>
          <w:szCs w:val="28"/>
        </w:rPr>
      </w:pPr>
      <w:r w:rsidRPr="001B06E3">
        <w:rPr>
          <w:sz w:val="28"/>
          <w:szCs w:val="28"/>
        </w:rPr>
        <w:t>– специалистов разных профессий (ученых, инженеров, офицеров, вр</w:t>
      </w:r>
      <w:r w:rsidRPr="001B06E3">
        <w:rPr>
          <w:sz w:val="28"/>
          <w:szCs w:val="28"/>
        </w:rPr>
        <w:t>а</w:t>
      </w:r>
      <w:r w:rsidRPr="001B06E3">
        <w:rPr>
          <w:sz w:val="28"/>
          <w:szCs w:val="28"/>
        </w:rPr>
        <w:t>чей, работни ков образования, деятелей искусства). Интеллигенция о</w:t>
      </w:r>
      <w:r w:rsidRPr="001B06E3">
        <w:rPr>
          <w:sz w:val="28"/>
          <w:szCs w:val="28"/>
        </w:rPr>
        <w:t>б</w:t>
      </w:r>
      <w:r w:rsidRPr="001B06E3">
        <w:rPr>
          <w:sz w:val="28"/>
          <w:szCs w:val="28"/>
        </w:rPr>
        <w:t>разует его сердцевину и определяет его духовный настрой (мирово</w:t>
      </w:r>
      <w:r w:rsidRPr="001B06E3">
        <w:rPr>
          <w:sz w:val="28"/>
          <w:szCs w:val="28"/>
        </w:rPr>
        <w:t>з</w:t>
      </w:r>
      <w:r w:rsidRPr="001B06E3">
        <w:rPr>
          <w:sz w:val="28"/>
          <w:szCs w:val="28"/>
        </w:rPr>
        <w:t>зренческий и идейный);</w:t>
      </w:r>
    </w:p>
    <w:p w:rsidR="00BF319B" w:rsidRPr="001B06E3" w:rsidRDefault="00BF319B" w:rsidP="001B06E3">
      <w:pPr>
        <w:ind w:firstLine="708"/>
        <w:jc w:val="both"/>
        <w:rPr>
          <w:sz w:val="28"/>
          <w:szCs w:val="28"/>
        </w:rPr>
      </w:pPr>
      <w:r w:rsidRPr="001B06E3">
        <w:rPr>
          <w:sz w:val="28"/>
          <w:szCs w:val="28"/>
        </w:rPr>
        <w:t>– высококвалифицированных рабочих.</w:t>
      </w:r>
    </w:p>
    <w:p w:rsidR="00BF319B" w:rsidRPr="001B06E3" w:rsidRDefault="00BF319B" w:rsidP="001B06E3">
      <w:pPr>
        <w:jc w:val="both"/>
        <w:rPr>
          <w:sz w:val="28"/>
          <w:szCs w:val="28"/>
        </w:rPr>
      </w:pPr>
      <w:r w:rsidRPr="001B06E3">
        <w:rPr>
          <w:sz w:val="28"/>
          <w:szCs w:val="28"/>
        </w:rPr>
        <w:t>Для среднего класса большое значение имеют также такие его особенности как:</w:t>
      </w:r>
    </w:p>
    <w:p w:rsidR="00BF319B" w:rsidRPr="001B06E3" w:rsidRDefault="00BF319B" w:rsidP="001B06E3">
      <w:pPr>
        <w:ind w:firstLine="708"/>
        <w:jc w:val="both"/>
        <w:rPr>
          <w:sz w:val="28"/>
          <w:szCs w:val="28"/>
        </w:rPr>
      </w:pPr>
      <w:r w:rsidRPr="001B06E3">
        <w:rPr>
          <w:sz w:val="28"/>
          <w:szCs w:val="28"/>
        </w:rPr>
        <w:t>– высшее образование;</w:t>
      </w:r>
    </w:p>
    <w:p w:rsidR="00BF319B" w:rsidRPr="001B06E3" w:rsidRDefault="00BF319B" w:rsidP="001B06E3">
      <w:pPr>
        <w:ind w:firstLine="708"/>
        <w:jc w:val="both"/>
        <w:rPr>
          <w:sz w:val="28"/>
          <w:szCs w:val="28"/>
        </w:rPr>
      </w:pPr>
      <w:r w:rsidRPr="001B06E3">
        <w:rPr>
          <w:sz w:val="28"/>
          <w:szCs w:val="28"/>
        </w:rPr>
        <w:t>– занятие умственным трудом;</w:t>
      </w:r>
    </w:p>
    <w:p w:rsidR="00BF319B" w:rsidRPr="001B06E3" w:rsidRDefault="00BF319B" w:rsidP="001B06E3">
      <w:pPr>
        <w:ind w:firstLine="708"/>
        <w:jc w:val="both"/>
        <w:rPr>
          <w:sz w:val="28"/>
          <w:szCs w:val="28"/>
        </w:rPr>
      </w:pPr>
      <w:r w:rsidRPr="001B06E3">
        <w:rPr>
          <w:sz w:val="28"/>
          <w:szCs w:val="28"/>
        </w:rPr>
        <w:t>– большая трудовая активность;</w:t>
      </w:r>
    </w:p>
    <w:p w:rsidR="00BF319B" w:rsidRPr="001B06E3" w:rsidRDefault="00BF319B" w:rsidP="001B06E3">
      <w:pPr>
        <w:ind w:firstLine="708"/>
        <w:jc w:val="both"/>
        <w:rPr>
          <w:sz w:val="28"/>
          <w:szCs w:val="28"/>
        </w:rPr>
      </w:pPr>
      <w:r w:rsidRPr="001B06E3">
        <w:rPr>
          <w:sz w:val="28"/>
          <w:szCs w:val="28"/>
        </w:rPr>
        <w:t>– заинтересованное, преимущественно творческое отношение к работе;</w:t>
      </w:r>
    </w:p>
    <w:p w:rsidR="00BF319B" w:rsidRPr="001B06E3" w:rsidRDefault="00BF319B" w:rsidP="001B06E3">
      <w:pPr>
        <w:ind w:firstLine="708"/>
        <w:jc w:val="both"/>
        <w:rPr>
          <w:sz w:val="28"/>
          <w:szCs w:val="28"/>
        </w:rPr>
      </w:pPr>
      <w:r w:rsidRPr="001B06E3">
        <w:rPr>
          <w:sz w:val="28"/>
          <w:szCs w:val="28"/>
        </w:rPr>
        <w:t>– урбанизированный образ жизни;</w:t>
      </w:r>
    </w:p>
    <w:p w:rsidR="00BF319B" w:rsidRPr="001B06E3" w:rsidRDefault="00BF319B" w:rsidP="001B06E3">
      <w:pPr>
        <w:jc w:val="both"/>
        <w:rPr>
          <w:sz w:val="28"/>
          <w:szCs w:val="28"/>
        </w:rPr>
      </w:pPr>
      <w:r w:rsidRPr="001B06E3">
        <w:rPr>
          <w:sz w:val="28"/>
          <w:szCs w:val="28"/>
        </w:rPr>
        <w:tab/>
        <w:t>– приверженность во многом общим жизненным ценностям.</w:t>
      </w:r>
    </w:p>
    <w:p w:rsidR="00BF319B" w:rsidRPr="001B06E3" w:rsidRDefault="00BF319B" w:rsidP="001B06E3">
      <w:pPr>
        <w:jc w:val="both"/>
        <w:rPr>
          <w:sz w:val="28"/>
          <w:szCs w:val="28"/>
        </w:rPr>
      </w:pPr>
      <w:r w:rsidRPr="001B06E3">
        <w:rPr>
          <w:sz w:val="28"/>
          <w:szCs w:val="28"/>
        </w:rPr>
        <w:t xml:space="preserve">       В последнее время предпринимаются усилия построить стратификацию с учётом обладания людьми не только указанными, но и другими особенн</w:t>
      </w:r>
      <w:r w:rsidRPr="001B06E3">
        <w:rPr>
          <w:sz w:val="28"/>
          <w:szCs w:val="28"/>
        </w:rPr>
        <w:t>о</w:t>
      </w:r>
      <w:r w:rsidRPr="001B06E3">
        <w:rPr>
          <w:sz w:val="28"/>
          <w:szCs w:val="28"/>
        </w:rPr>
        <w:lastRenderedPageBreak/>
        <w:t>стями, в том числе социальными ресурсами (активами, капиталами), дающ</w:t>
      </w:r>
      <w:r w:rsidRPr="001B06E3">
        <w:rPr>
          <w:sz w:val="28"/>
          <w:szCs w:val="28"/>
        </w:rPr>
        <w:t>и</w:t>
      </w:r>
      <w:r w:rsidRPr="001B06E3">
        <w:rPr>
          <w:sz w:val="28"/>
          <w:szCs w:val="28"/>
        </w:rPr>
        <w:t>ми им разные шансы на свою реализацию. Однако без выявления экономич</w:t>
      </w:r>
      <w:r w:rsidRPr="001B06E3">
        <w:rPr>
          <w:sz w:val="28"/>
          <w:szCs w:val="28"/>
        </w:rPr>
        <w:t>е</w:t>
      </w:r>
      <w:r w:rsidRPr="001B06E3">
        <w:rPr>
          <w:sz w:val="28"/>
          <w:szCs w:val="28"/>
        </w:rPr>
        <w:t>ского неравенства людей стратификация, как правило, поверхностно вскр</w:t>
      </w:r>
      <w:r w:rsidRPr="001B06E3">
        <w:rPr>
          <w:sz w:val="28"/>
          <w:szCs w:val="28"/>
        </w:rPr>
        <w:t>ы</w:t>
      </w:r>
      <w:r w:rsidRPr="001B06E3">
        <w:rPr>
          <w:sz w:val="28"/>
          <w:szCs w:val="28"/>
        </w:rPr>
        <w:t>вает их реальное положение.</w:t>
      </w:r>
    </w:p>
    <w:p w:rsidR="00BF319B" w:rsidRPr="001B06E3" w:rsidRDefault="00BF319B" w:rsidP="001B06E3">
      <w:pPr>
        <w:ind w:firstLine="708"/>
        <w:jc w:val="both"/>
        <w:rPr>
          <w:sz w:val="28"/>
          <w:szCs w:val="28"/>
        </w:rPr>
      </w:pPr>
      <w:r w:rsidRPr="001B06E3">
        <w:rPr>
          <w:sz w:val="28"/>
          <w:szCs w:val="28"/>
        </w:rPr>
        <w:t>Нередко стратификационное неравенство рассматривается как отв</w:t>
      </w:r>
      <w:r w:rsidRPr="001B06E3">
        <w:rPr>
          <w:sz w:val="28"/>
          <w:szCs w:val="28"/>
        </w:rPr>
        <w:t>е</w:t>
      </w:r>
      <w:r w:rsidRPr="001B06E3">
        <w:rPr>
          <w:sz w:val="28"/>
          <w:szCs w:val="28"/>
        </w:rPr>
        <w:t>чающее человеческой природе состояние общества на всех ступенях его и</w:t>
      </w:r>
      <w:r w:rsidRPr="001B06E3">
        <w:rPr>
          <w:sz w:val="28"/>
          <w:szCs w:val="28"/>
        </w:rPr>
        <w:t>с</w:t>
      </w:r>
      <w:r w:rsidRPr="001B06E3">
        <w:rPr>
          <w:sz w:val="28"/>
          <w:szCs w:val="28"/>
        </w:rPr>
        <w:t>торической эволюции. Всегда де оно было в той или иной форме присуще людям и поэтому неравенство положения разных групп сохраняется на пр</w:t>
      </w:r>
      <w:r w:rsidRPr="001B06E3">
        <w:rPr>
          <w:sz w:val="28"/>
          <w:szCs w:val="28"/>
        </w:rPr>
        <w:t>о</w:t>
      </w:r>
      <w:r w:rsidRPr="001B06E3">
        <w:rPr>
          <w:sz w:val="28"/>
          <w:szCs w:val="28"/>
        </w:rPr>
        <w:t>тяжении всей истории цивилизации. При этом, во-первых, неравенство пр</w:t>
      </w:r>
      <w:r w:rsidRPr="001B06E3">
        <w:rPr>
          <w:sz w:val="28"/>
          <w:szCs w:val="28"/>
        </w:rPr>
        <w:t>о</w:t>
      </w:r>
      <w:r w:rsidRPr="001B06E3">
        <w:rPr>
          <w:sz w:val="28"/>
          <w:szCs w:val="28"/>
        </w:rPr>
        <w:t>тивопоставляется равенству, рассматривается как его прогрессивный ант</w:t>
      </w:r>
      <w:r w:rsidRPr="001B06E3">
        <w:rPr>
          <w:sz w:val="28"/>
          <w:szCs w:val="28"/>
        </w:rPr>
        <w:t>и</w:t>
      </w:r>
      <w:r w:rsidRPr="001B06E3">
        <w:rPr>
          <w:sz w:val="28"/>
          <w:szCs w:val="28"/>
        </w:rPr>
        <w:t>под, но согласиться с этим мнением трудно. Так как неравенство не только стимулирует активность людей, но вызывает между ними  и серьезные ко</w:t>
      </w:r>
      <w:r w:rsidRPr="001B06E3">
        <w:rPr>
          <w:sz w:val="28"/>
          <w:szCs w:val="28"/>
        </w:rPr>
        <w:t>н</w:t>
      </w:r>
      <w:r w:rsidRPr="001B06E3">
        <w:rPr>
          <w:sz w:val="28"/>
          <w:szCs w:val="28"/>
        </w:rPr>
        <w:t>фликты, ослабляет социальные группы и общество в целом.</w:t>
      </w:r>
    </w:p>
    <w:p w:rsidR="00BF319B" w:rsidRPr="001B06E3" w:rsidRDefault="00BF319B" w:rsidP="001B06E3">
      <w:pPr>
        <w:ind w:firstLine="708"/>
        <w:jc w:val="both"/>
        <w:rPr>
          <w:sz w:val="28"/>
          <w:szCs w:val="28"/>
        </w:rPr>
      </w:pPr>
      <w:r w:rsidRPr="001B06E3">
        <w:rPr>
          <w:sz w:val="28"/>
          <w:szCs w:val="28"/>
        </w:rPr>
        <w:t>Во-вторых, допускается смешение понятий «неравенство» и «дифф</w:t>
      </w:r>
      <w:r w:rsidRPr="001B06E3">
        <w:rPr>
          <w:sz w:val="28"/>
          <w:szCs w:val="28"/>
        </w:rPr>
        <w:t>е</w:t>
      </w:r>
      <w:r w:rsidRPr="001B06E3">
        <w:rPr>
          <w:sz w:val="28"/>
          <w:szCs w:val="28"/>
        </w:rPr>
        <w:t>ренциация» (различия), которые означают не одно и то же. Социальные ра</w:t>
      </w:r>
      <w:r w:rsidRPr="001B06E3">
        <w:rPr>
          <w:sz w:val="28"/>
          <w:szCs w:val="28"/>
        </w:rPr>
        <w:t>з</w:t>
      </w:r>
      <w:r w:rsidRPr="001B06E3">
        <w:rPr>
          <w:sz w:val="28"/>
          <w:szCs w:val="28"/>
        </w:rPr>
        <w:t xml:space="preserve">личия являются выражением не только существующей в обществе иерархии между группами, но и расхождений в их социальных особенностях. </w:t>
      </w:r>
    </w:p>
    <w:p w:rsidR="00BF319B" w:rsidRPr="001B06E3" w:rsidRDefault="00BF319B" w:rsidP="001B06E3">
      <w:pPr>
        <w:ind w:firstLine="708"/>
        <w:jc w:val="both"/>
        <w:rPr>
          <w:sz w:val="28"/>
          <w:szCs w:val="28"/>
        </w:rPr>
      </w:pPr>
    </w:p>
    <w:p w:rsidR="00BF319B" w:rsidRPr="001B06E3" w:rsidRDefault="00BF319B" w:rsidP="001B06E3">
      <w:pPr>
        <w:ind w:firstLine="708"/>
        <w:jc w:val="both"/>
        <w:rPr>
          <w:sz w:val="28"/>
          <w:szCs w:val="28"/>
        </w:rPr>
      </w:pPr>
      <w:r w:rsidRPr="001B06E3">
        <w:rPr>
          <w:sz w:val="28"/>
          <w:szCs w:val="28"/>
        </w:rPr>
        <w:t>Структура «</w:t>
      </w:r>
      <w:r w:rsidRPr="001B06E3">
        <w:rPr>
          <w:i/>
          <w:sz w:val="28"/>
          <w:szCs w:val="28"/>
        </w:rPr>
        <w:t>живет</w:t>
      </w:r>
      <w:r w:rsidRPr="001B06E3">
        <w:rPr>
          <w:sz w:val="28"/>
          <w:szCs w:val="28"/>
        </w:rPr>
        <w:t>» – все образующие ее части (элементы) находятся во взаимосвязи, оказывают взаимное влияние. Вследствие этого с ними пр</w:t>
      </w:r>
      <w:r w:rsidRPr="001B06E3">
        <w:rPr>
          <w:sz w:val="28"/>
          <w:szCs w:val="28"/>
        </w:rPr>
        <w:t>о</w:t>
      </w:r>
      <w:r w:rsidRPr="001B06E3">
        <w:rPr>
          <w:sz w:val="28"/>
          <w:szCs w:val="28"/>
        </w:rPr>
        <w:t>исходят изменения: они обретают новые свойства (социальные характер</w:t>
      </w:r>
      <w:r w:rsidRPr="001B06E3">
        <w:rPr>
          <w:sz w:val="28"/>
          <w:szCs w:val="28"/>
        </w:rPr>
        <w:t>и</w:t>
      </w:r>
      <w:r w:rsidRPr="001B06E3">
        <w:rPr>
          <w:sz w:val="28"/>
          <w:szCs w:val="28"/>
        </w:rPr>
        <w:t>стики), иным становится их положение среди других частей общества. Соц</w:t>
      </w:r>
      <w:r w:rsidRPr="001B06E3">
        <w:rPr>
          <w:sz w:val="28"/>
          <w:szCs w:val="28"/>
        </w:rPr>
        <w:t>и</w:t>
      </w:r>
      <w:r w:rsidRPr="001B06E3">
        <w:rPr>
          <w:sz w:val="28"/>
          <w:szCs w:val="28"/>
        </w:rPr>
        <w:t>альная структура изменяется в результате происходящих в нём перемен сн</w:t>
      </w:r>
      <w:r w:rsidRPr="001B06E3">
        <w:rPr>
          <w:sz w:val="28"/>
          <w:szCs w:val="28"/>
        </w:rPr>
        <w:t>а</w:t>
      </w:r>
      <w:r w:rsidRPr="001B06E3">
        <w:rPr>
          <w:sz w:val="28"/>
          <w:szCs w:val="28"/>
        </w:rPr>
        <w:t xml:space="preserve">чала в социальной, а затем в социетальной (прежде всего экономической) жизни. Социальные потребности людей </w:t>
      </w:r>
      <w:r w:rsidRPr="001B06E3">
        <w:rPr>
          <w:b/>
          <w:i/>
          <w:sz w:val="28"/>
          <w:szCs w:val="28"/>
        </w:rPr>
        <w:t>инициируют</w:t>
      </w:r>
      <w:r w:rsidRPr="001B06E3">
        <w:rPr>
          <w:sz w:val="28"/>
          <w:szCs w:val="28"/>
        </w:rPr>
        <w:t xml:space="preserve"> (побуждают) их к де</w:t>
      </w:r>
      <w:r w:rsidRPr="001B06E3">
        <w:rPr>
          <w:sz w:val="28"/>
          <w:szCs w:val="28"/>
        </w:rPr>
        <w:t>я</w:t>
      </w:r>
      <w:r w:rsidRPr="001B06E3">
        <w:rPr>
          <w:sz w:val="28"/>
          <w:szCs w:val="28"/>
        </w:rPr>
        <w:t>тельности по развитию орудий труда, производительных сил, радикальные изменения которых</w:t>
      </w:r>
      <w:r w:rsidRPr="001B06E3">
        <w:rPr>
          <w:rStyle w:val="a3"/>
          <w:sz w:val="28"/>
          <w:szCs w:val="28"/>
        </w:rPr>
        <w:footnoteReference w:id="6"/>
      </w:r>
      <w:r w:rsidRPr="001B06E3">
        <w:rPr>
          <w:sz w:val="28"/>
          <w:szCs w:val="28"/>
        </w:rPr>
        <w:t xml:space="preserve"> вызывают смену экономических взаимоотношений л</w:t>
      </w:r>
      <w:r w:rsidRPr="001B06E3">
        <w:rPr>
          <w:sz w:val="28"/>
          <w:szCs w:val="28"/>
        </w:rPr>
        <w:t>ю</w:t>
      </w:r>
      <w:r w:rsidRPr="001B06E3">
        <w:rPr>
          <w:sz w:val="28"/>
          <w:szCs w:val="28"/>
        </w:rPr>
        <w:t>дей. В свою очередь, перемены в последних определяют перестройку всего уклада общественной жизни, прежде всего социальной, что находит отраж</w:t>
      </w:r>
      <w:r w:rsidRPr="001B06E3">
        <w:rPr>
          <w:sz w:val="28"/>
          <w:szCs w:val="28"/>
        </w:rPr>
        <w:t>е</w:t>
      </w:r>
      <w:r w:rsidRPr="001B06E3">
        <w:rPr>
          <w:sz w:val="28"/>
          <w:szCs w:val="28"/>
        </w:rPr>
        <w:t>ние в социальной структуре. Для изменения социальной структуры большое значение имеют и происходящие в обществе процессы социальной мобил</w:t>
      </w:r>
      <w:r w:rsidRPr="001B06E3">
        <w:rPr>
          <w:sz w:val="28"/>
          <w:szCs w:val="28"/>
        </w:rPr>
        <w:t>ь</w:t>
      </w:r>
      <w:r w:rsidRPr="001B06E3">
        <w:rPr>
          <w:sz w:val="28"/>
          <w:szCs w:val="28"/>
        </w:rPr>
        <w:t>ности и миграции населения, во многом зависящие от имеющихся у индив</w:t>
      </w:r>
      <w:r w:rsidRPr="001B06E3">
        <w:rPr>
          <w:sz w:val="28"/>
          <w:szCs w:val="28"/>
        </w:rPr>
        <w:t>и</w:t>
      </w:r>
      <w:r w:rsidRPr="001B06E3">
        <w:rPr>
          <w:sz w:val="28"/>
          <w:szCs w:val="28"/>
        </w:rPr>
        <w:t>дов и групп разных потенциалов (ресурсов). Участие социальных общностей, степень их активности в функционировании социальной структуры в нем</w:t>
      </w:r>
      <w:r w:rsidRPr="001B06E3">
        <w:rPr>
          <w:sz w:val="28"/>
          <w:szCs w:val="28"/>
        </w:rPr>
        <w:t>а</w:t>
      </w:r>
      <w:r w:rsidRPr="001B06E3">
        <w:rPr>
          <w:sz w:val="28"/>
          <w:szCs w:val="28"/>
        </w:rPr>
        <w:t>лой мере зависит от их стратифицированности, от преобладания в них опр</w:t>
      </w:r>
      <w:r w:rsidRPr="001B06E3">
        <w:rPr>
          <w:sz w:val="28"/>
          <w:szCs w:val="28"/>
        </w:rPr>
        <w:t>е</w:t>
      </w:r>
      <w:r w:rsidRPr="001B06E3">
        <w:rPr>
          <w:sz w:val="28"/>
          <w:szCs w:val="28"/>
        </w:rPr>
        <w:t>деленных стратификационных признаков.</w:t>
      </w:r>
    </w:p>
    <w:p w:rsidR="00BF319B" w:rsidRPr="001B06E3" w:rsidRDefault="00BF319B" w:rsidP="001B06E3">
      <w:pPr>
        <w:ind w:firstLine="708"/>
        <w:jc w:val="both"/>
        <w:rPr>
          <w:sz w:val="28"/>
          <w:szCs w:val="28"/>
        </w:rPr>
      </w:pPr>
      <w:r w:rsidRPr="001B06E3">
        <w:rPr>
          <w:sz w:val="28"/>
          <w:szCs w:val="28"/>
        </w:rPr>
        <w:t>Не совсем в согласии с другими частями структуры ведут себя «кул</w:t>
      </w:r>
      <w:r w:rsidRPr="001B06E3">
        <w:rPr>
          <w:sz w:val="28"/>
          <w:szCs w:val="28"/>
        </w:rPr>
        <w:t>ь</w:t>
      </w:r>
      <w:r w:rsidRPr="001B06E3">
        <w:rPr>
          <w:sz w:val="28"/>
          <w:szCs w:val="28"/>
        </w:rPr>
        <w:t>туросоциальные» образования, обладающие в ней определенной автономией и самостоятельностью.</w:t>
      </w:r>
    </w:p>
    <w:p w:rsidR="00BF319B" w:rsidRPr="001B06E3" w:rsidRDefault="00BF319B" w:rsidP="001B06E3">
      <w:pPr>
        <w:ind w:firstLine="708"/>
        <w:jc w:val="both"/>
        <w:rPr>
          <w:sz w:val="28"/>
          <w:szCs w:val="28"/>
        </w:rPr>
      </w:pPr>
      <w:r w:rsidRPr="001B06E3">
        <w:rPr>
          <w:sz w:val="28"/>
          <w:szCs w:val="28"/>
        </w:rPr>
        <w:t>В целом же то или иное состояние социальной структуры является п</w:t>
      </w:r>
      <w:r w:rsidRPr="001B06E3">
        <w:rPr>
          <w:sz w:val="28"/>
          <w:szCs w:val="28"/>
        </w:rPr>
        <w:t>о</w:t>
      </w:r>
      <w:r w:rsidRPr="001B06E3">
        <w:rPr>
          <w:sz w:val="28"/>
          <w:szCs w:val="28"/>
        </w:rPr>
        <w:t>казателем уровня энергии и направленности сил, доминирующих в ней соц</w:t>
      </w:r>
      <w:r w:rsidRPr="001B06E3">
        <w:rPr>
          <w:sz w:val="28"/>
          <w:szCs w:val="28"/>
        </w:rPr>
        <w:t>и</w:t>
      </w:r>
      <w:r w:rsidRPr="001B06E3">
        <w:rPr>
          <w:sz w:val="28"/>
          <w:szCs w:val="28"/>
        </w:rPr>
        <w:t>альных образований.</w:t>
      </w:r>
    </w:p>
    <w:p w:rsidR="00BF319B" w:rsidRPr="001B06E3" w:rsidRDefault="00BF319B" w:rsidP="001B06E3">
      <w:pPr>
        <w:ind w:firstLine="708"/>
        <w:jc w:val="both"/>
        <w:rPr>
          <w:sz w:val="28"/>
          <w:szCs w:val="28"/>
        </w:rPr>
      </w:pPr>
      <w:r w:rsidRPr="001B06E3">
        <w:rPr>
          <w:sz w:val="28"/>
          <w:szCs w:val="28"/>
        </w:rPr>
        <w:lastRenderedPageBreak/>
        <w:t>Социальная структура исторически изменчива. Каждый тип общества имеет свою социальную структуру. Причём детерминирующее, определя</w:t>
      </w:r>
      <w:r w:rsidRPr="001B06E3">
        <w:rPr>
          <w:sz w:val="28"/>
          <w:szCs w:val="28"/>
        </w:rPr>
        <w:t>ю</w:t>
      </w:r>
      <w:r w:rsidRPr="001B06E3">
        <w:rPr>
          <w:sz w:val="28"/>
          <w:szCs w:val="28"/>
        </w:rPr>
        <w:t>щее влияние на социальные изменения оказывают происходящие в обществе экономические процессы, приводящие к появлению новых форм собственн</w:t>
      </w:r>
      <w:r w:rsidRPr="001B06E3">
        <w:rPr>
          <w:sz w:val="28"/>
          <w:szCs w:val="28"/>
        </w:rPr>
        <w:t>о</w:t>
      </w:r>
      <w:r w:rsidRPr="001B06E3">
        <w:rPr>
          <w:sz w:val="28"/>
          <w:szCs w:val="28"/>
        </w:rPr>
        <w:t>сти и производственных отношений между людьми. Они являются главными доминантами основных тенденций ее изменения, определяют направле</w:t>
      </w:r>
      <w:r w:rsidRPr="001B06E3">
        <w:rPr>
          <w:sz w:val="28"/>
          <w:szCs w:val="28"/>
        </w:rPr>
        <w:t>н</w:t>
      </w:r>
      <w:r w:rsidRPr="001B06E3">
        <w:rPr>
          <w:sz w:val="28"/>
          <w:szCs w:val="28"/>
        </w:rPr>
        <w:t>ность трансформации общества. Социальная структура, особенно отдельные ее компоненты, реагирует  и на воздействие политических и духовно-идеологических изменений в жизни общества. Исторические изменения с</w:t>
      </w:r>
      <w:r w:rsidRPr="001B06E3">
        <w:rPr>
          <w:sz w:val="28"/>
          <w:szCs w:val="28"/>
        </w:rPr>
        <w:t>о</w:t>
      </w:r>
      <w:r w:rsidRPr="001B06E3">
        <w:rPr>
          <w:sz w:val="28"/>
          <w:szCs w:val="28"/>
        </w:rPr>
        <w:t>циальной структуры касаются не только состава ее компонентов, но и ос</w:t>
      </w:r>
      <w:r w:rsidRPr="001B06E3">
        <w:rPr>
          <w:sz w:val="28"/>
          <w:szCs w:val="28"/>
        </w:rPr>
        <w:t>о</w:t>
      </w:r>
      <w:r w:rsidRPr="001B06E3">
        <w:rPr>
          <w:sz w:val="28"/>
          <w:szCs w:val="28"/>
        </w:rPr>
        <w:t>бенностей их связей, характера их взаимодействий. Воздействие социетал</w:t>
      </w:r>
      <w:r w:rsidRPr="001B06E3">
        <w:rPr>
          <w:sz w:val="28"/>
          <w:szCs w:val="28"/>
        </w:rPr>
        <w:t>ь</w:t>
      </w:r>
      <w:r w:rsidRPr="001B06E3">
        <w:rPr>
          <w:sz w:val="28"/>
          <w:szCs w:val="28"/>
        </w:rPr>
        <w:t>ных факторов по-разному проявляется на каждом уровне социальной стру</w:t>
      </w:r>
      <w:r w:rsidRPr="001B06E3">
        <w:rPr>
          <w:sz w:val="28"/>
          <w:szCs w:val="28"/>
        </w:rPr>
        <w:t>к</w:t>
      </w:r>
      <w:r w:rsidRPr="001B06E3">
        <w:rPr>
          <w:sz w:val="28"/>
          <w:szCs w:val="28"/>
        </w:rPr>
        <w:t>туры.</w:t>
      </w:r>
    </w:p>
    <w:p w:rsidR="00BF319B" w:rsidRPr="001B06E3" w:rsidRDefault="00BF319B" w:rsidP="001B06E3">
      <w:pPr>
        <w:ind w:firstLine="708"/>
        <w:jc w:val="both"/>
        <w:rPr>
          <w:sz w:val="28"/>
          <w:szCs w:val="28"/>
        </w:rPr>
      </w:pPr>
      <w:r w:rsidRPr="001B06E3">
        <w:rPr>
          <w:sz w:val="28"/>
          <w:szCs w:val="28"/>
        </w:rPr>
        <w:t>Социальная структура имеет 3 уровня, которые характеризуются де</w:t>
      </w:r>
      <w:r w:rsidRPr="001B06E3">
        <w:rPr>
          <w:sz w:val="28"/>
          <w:szCs w:val="28"/>
        </w:rPr>
        <w:t>й</w:t>
      </w:r>
      <w:r w:rsidRPr="001B06E3">
        <w:rPr>
          <w:sz w:val="28"/>
          <w:szCs w:val="28"/>
        </w:rPr>
        <w:t xml:space="preserve">ствиями и взаимодействиями </w:t>
      </w:r>
      <w:r w:rsidRPr="001B06E3">
        <w:rPr>
          <w:i/>
          <w:sz w:val="28"/>
          <w:szCs w:val="28"/>
        </w:rPr>
        <w:t>личностей</w:t>
      </w:r>
      <w:r w:rsidRPr="001B06E3">
        <w:rPr>
          <w:sz w:val="28"/>
          <w:szCs w:val="28"/>
        </w:rPr>
        <w:t xml:space="preserve">, </w:t>
      </w:r>
      <w:r w:rsidRPr="001B06E3">
        <w:rPr>
          <w:i/>
          <w:sz w:val="28"/>
          <w:szCs w:val="28"/>
        </w:rPr>
        <w:t>общностей</w:t>
      </w:r>
      <w:r w:rsidRPr="001B06E3">
        <w:rPr>
          <w:sz w:val="28"/>
          <w:szCs w:val="28"/>
        </w:rPr>
        <w:t xml:space="preserve"> и </w:t>
      </w:r>
      <w:r w:rsidRPr="001B06E3">
        <w:rPr>
          <w:i/>
          <w:sz w:val="28"/>
          <w:szCs w:val="28"/>
        </w:rPr>
        <w:t>социумов</w:t>
      </w:r>
      <w:r w:rsidRPr="001B06E3">
        <w:rPr>
          <w:sz w:val="28"/>
          <w:szCs w:val="28"/>
        </w:rPr>
        <w:t>. При этом каждая предыдущая субъектная группа является составной частью посл</w:t>
      </w:r>
      <w:r w:rsidRPr="001B06E3">
        <w:rPr>
          <w:sz w:val="28"/>
          <w:szCs w:val="28"/>
        </w:rPr>
        <w:t>е</w:t>
      </w:r>
      <w:r w:rsidRPr="001B06E3">
        <w:rPr>
          <w:sz w:val="28"/>
          <w:szCs w:val="28"/>
        </w:rPr>
        <w:t>дующих. Каждая часть социальной структуры связана с каждой другой ее ч</w:t>
      </w:r>
      <w:r w:rsidRPr="001B06E3">
        <w:rPr>
          <w:sz w:val="28"/>
          <w:szCs w:val="28"/>
        </w:rPr>
        <w:t>а</w:t>
      </w:r>
      <w:r w:rsidRPr="001B06E3">
        <w:rPr>
          <w:sz w:val="28"/>
          <w:szCs w:val="28"/>
        </w:rPr>
        <w:t>стью и всеми вместе, выступающими как целое.</w:t>
      </w:r>
    </w:p>
    <w:p w:rsidR="00BF319B" w:rsidRPr="001B06E3" w:rsidRDefault="00BF319B" w:rsidP="001B06E3">
      <w:pPr>
        <w:ind w:firstLine="708"/>
        <w:jc w:val="both"/>
        <w:rPr>
          <w:sz w:val="28"/>
          <w:szCs w:val="28"/>
        </w:rPr>
      </w:pPr>
      <w:r w:rsidRPr="001B06E3">
        <w:rPr>
          <w:sz w:val="28"/>
          <w:szCs w:val="28"/>
        </w:rPr>
        <w:t>Итак, общество состоит из множества слоев, групп, общностей людей. Социология имеет дело с тремя их видами. Это, во-первых, отвечающие пр</w:t>
      </w:r>
      <w:r w:rsidRPr="001B06E3">
        <w:rPr>
          <w:sz w:val="28"/>
          <w:szCs w:val="28"/>
        </w:rPr>
        <w:t>и</w:t>
      </w:r>
      <w:r w:rsidRPr="001B06E3">
        <w:rPr>
          <w:sz w:val="28"/>
          <w:szCs w:val="28"/>
        </w:rPr>
        <w:t>роде человека социальные общности – этнические, поселенческие, генде</w:t>
      </w:r>
      <w:r w:rsidRPr="001B06E3">
        <w:rPr>
          <w:sz w:val="28"/>
          <w:szCs w:val="28"/>
        </w:rPr>
        <w:t>р</w:t>
      </w:r>
      <w:r w:rsidRPr="001B06E3">
        <w:rPr>
          <w:sz w:val="28"/>
          <w:szCs w:val="28"/>
        </w:rPr>
        <w:t>ные, семейные, профессионально-трудовые, бытовые. Во-вторых, связанные с определенными этапами исторического развития человечества социальные группы экономического, политического, религиозного, художественного п</w:t>
      </w:r>
      <w:r w:rsidRPr="001B06E3">
        <w:rPr>
          <w:sz w:val="28"/>
          <w:szCs w:val="28"/>
        </w:rPr>
        <w:t>о</w:t>
      </w:r>
      <w:r w:rsidRPr="001B06E3">
        <w:rPr>
          <w:sz w:val="28"/>
          <w:szCs w:val="28"/>
        </w:rPr>
        <w:t>рядка. И, в-третьих, смоделированные учеными с учетом существующей в данном обществе социальной дифференциации страты – пласты, слои нас</w:t>
      </w:r>
      <w:r w:rsidRPr="001B06E3">
        <w:rPr>
          <w:sz w:val="28"/>
          <w:szCs w:val="28"/>
        </w:rPr>
        <w:t>е</w:t>
      </w:r>
      <w:r w:rsidRPr="001B06E3">
        <w:rPr>
          <w:sz w:val="28"/>
          <w:szCs w:val="28"/>
        </w:rPr>
        <w:t>ления, различающиеся по размеру дохода, уровню образования, объему вл</w:t>
      </w:r>
      <w:r w:rsidRPr="001B06E3">
        <w:rPr>
          <w:sz w:val="28"/>
          <w:szCs w:val="28"/>
        </w:rPr>
        <w:t>а</w:t>
      </w:r>
      <w:r w:rsidRPr="001B06E3">
        <w:rPr>
          <w:sz w:val="28"/>
          <w:szCs w:val="28"/>
        </w:rPr>
        <w:t>сти, стилю жизни.</w:t>
      </w:r>
    </w:p>
    <w:p w:rsidR="00BF319B" w:rsidRPr="001B06E3" w:rsidRDefault="00BF319B" w:rsidP="001B06E3">
      <w:pPr>
        <w:ind w:firstLine="708"/>
        <w:jc w:val="both"/>
        <w:rPr>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2</w:t>
      </w:r>
      <w:r w:rsidRPr="001B06E3">
        <w:rPr>
          <w:sz w:val="28"/>
          <w:szCs w:val="28"/>
        </w:rPr>
        <w:t xml:space="preserve"> Социальная структура нынешнего российского общества существе</w:t>
      </w:r>
      <w:r w:rsidRPr="001B06E3">
        <w:rPr>
          <w:sz w:val="28"/>
          <w:szCs w:val="28"/>
        </w:rPr>
        <w:t>н</w:t>
      </w:r>
      <w:r w:rsidRPr="001B06E3">
        <w:rPr>
          <w:sz w:val="28"/>
          <w:szCs w:val="28"/>
        </w:rPr>
        <w:t>но отличается от социальной структуры советского общества. Об этом гов</w:t>
      </w:r>
      <w:r w:rsidRPr="001B06E3">
        <w:rPr>
          <w:sz w:val="28"/>
          <w:szCs w:val="28"/>
        </w:rPr>
        <w:t>о</w:t>
      </w:r>
      <w:r w:rsidRPr="001B06E3">
        <w:rPr>
          <w:sz w:val="28"/>
          <w:szCs w:val="28"/>
        </w:rPr>
        <w:t>рят сведения о тогдашнем составе населения (в %):</w:t>
      </w:r>
    </w:p>
    <w:p w:rsidR="00BF319B" w:rsidRPr="001B06E3" w:rsidRDefault="00BF319B" w:rsidP="001B06E3">
      <w:pPr>
        <w:ind w:firstLine="708"/>
        <w:jc w:val="both"/>
        <w:rPr>
          <w:sz w:val="28"/>
          <w:szCs w:val="28"/>
        </w:rPr>
      </w:pPr>
    </w:p>
    <w:tbl>
      <w:tblPr>
        <w:tblW w:w="0" w:type="auto"/>
        <w:tblInd w:w="108" w:type="dxa"/>
        <w:tblLook w:val="0000"/>
      </w:tblPr>
      <w:tblGrid>
        <w:gridCol w:w="5582"/>
        <w:gridCol w:w="776"/>
        <w:gridCol w:w="776"/>
        <w:gridCol w:w="776"/>
        <w:gridCol w:w="776"/>
        <w:gridCol w:w="776"/>
      </w:tblGrid>
      <w:tr w:rsidR="00BF319B" w:rsidRPr="001B06E3" w:rsidTr="00BA4CD0">
        <w:tc>
          <w:tcPr>
            <w:tcW w:w="0" w:type="auto"/>
            <w:tcBorders>
              <w:top w:val="nil"/>
              <w:bottom w:val="single" w:sz="4" w:space="0" w:color="000000"/>
            </w:tcBorders>
          </w:tcPr>
          <w:p w:rsidR="00BF319B" w:rsidRPr="001B06E3" w:rsidRDefault="00BF319B" w:rsidP="001B06E3">
            <w:pPr>
              <w:snapToGrid w:val="0"/>
              <w:jc w:val="both"/>
              <w:rPr>
                <w:sz w:val="28"/>
                <w:szCs w:val="28"/>
              </w:rPr>
            </w:pPr>
          </w:p>
        </w:tc>
        <w:tc>
          <w:tcPr>
            <w:tcW w:w="0" w:type="auto"/>
            <w:tcBorders>
              <w:top w:val="single" w:sz="4" w:space="0" w:color="000000"/>
              <w:left w:val="single" w:sz="4" w:space="0" w:color="000000"/>
              <w:bottom w:val="single" w:sz="4" w:space="0" w:color="000000"/>
            </w:tcBorders>
            <w:vAlign w:val="center"/>
          </w:tcPr>
          <w:p w:rsidR="00BF319B" w:rsidRPr="001B06E3" w:rsidRDefault="00BF319B" w:rsidP="001B06E3">
            <w:pPr>
              <w:snapToGrid w:val="0"/>
              <w:jc w:val="center"/>
              <w:rPr>
                <w:sz w:val="28"/>
                <w:szCs w:val="28"/>
              </w:rPr>
            </w:pPr>
            <w:r w:rsidRPr="001B06E3">
              <w:rPr>
                <w:sz w:val="28"/>
                <w:szCs w:val="28"/>
              </w:rPr>
              <w:t>1928</w:t>
            </w:r>
          </w:p>
        </w:tc>
        <w:tc>
          <w:tcPr>
            <w:tcW w:w="0" w:type="auto"/>
            <w:tcBorders>
              <w:top w:val="single" w:sz="4" w:space="0" w:color="000000"/>
              <w:left w:val="single" w:sz="4" w:space="0" w:color="000000"/>
              <w:bottom w:val="single" w:sz="4" w:space="0" w:color="000000"/>
            </w:tcBorders>
            <w:vAlign w:val="center"/>
          </w:tcPr>
          <w:p w:rsidR="00BF319B" w:rsidRPr="001B06E3" w:rsidRDefault="00BF319B" w:rsidP="001B06E3">
            <w:pPr>
              <w:snapToGrid w:val="0"/>
              <w:jc w:val="center"/>
              <w:rPr>
                <w:sz w:val="28"/>
                <w:szCs w:val="28"/>
              </w:rPr>
            </w:pPr>
            <w:r w:rsidRPr="001B06E3">
              <w:rPr>
                <w:sz w:val="28"/>
                <w:szCs w:val="28"/>
              </w:rPr>
              <w:t>1939</w:t>
            </w:r>
          </w:p>
        </w:tc>
        <w:tc>
          <w:tcPr>
            <w:tcW w:w="0" w:type="auto"/>
            <w:tcBorders>
              <w:top w:val="single" w:sz="4" w:space="0" w:color="000000"/>
              <w:left w:val="single" w:sz="4" w:space="0" w:color="000000"/>
              <w:bottom w:val="single" w:sz="4" w:space="0" w:color="000000"/>
            </w:tcBorders>
            <w:vAlign w:val="center"/>
          </w:tcPr>
          <w:p w:rsidR="00BF319B" w:rsidRPr="001B06E3" w:rsidRDefault="00BF319B" w:rsidP="001B06E3">
            <w:pPr>
              <w:snapToGrid w:val="0"/>
              <w:jc w:val="center"/>
              <w:rPr>
                <w:sz w:val="28"/>
                <w:szCs w:val="28"/>
              </w:rPr>
            </w:pPr>
            <w:r w:rsidRPr="001B06E3">
              <w:rPr>
                <w:sz w:val="28"/>
                <w:szCs w:val="28"/>
              </w:rPr>
              <w:t>1959</w:t>
            </w:r>
          </w:p>
        </w:tc>
        <w:tc>
          <w:tcPr>
            <w:tcW w:w="0" w:type="auto"/>
            <w:tcBorders>
              <w:top w:val="single" w:sz="4" w:space="0" w:color="000000"/>
              <w:left w:val="single" w:sz="4" w:space="0" w:color="000000"/>
              <w:bottom w:val="single" w:sz="4" w:space="0" w:color="000000"/>
            </w:tcBorders>
            <w:vAlign w:val="center"/>
          </w:tcPr>
          <w:p w:rsidR="00BF319B" w:rsidRPr="001B06E3" w:rsidRDefault="00BF319B" w:rsidP="001B06E3">
            <w:pPr>
              <w:snapToGrid w:val="0"/>
              <w:jc w:val="center"/>
              <w:rPr>
                <w:sz w:val="28"/>
                <w:szCs w:val="28"/>
              </w:rPr>
            </w:pPr>
            <w:r w:rsidRPr="001B06E3">
              <w:rPr>
                <w:sz w:val="28"/>
                <w:szCs w:val="28"/>
              </w:rPr>
              <w:t>1970</w:t>
            </w:r>
          </w:p>
        </w:tc>
        <w:tc>
          <w:tcPr>
            <w:tcW w:w="0" w:type="auto"/>
            <w:tcBorders>
              <w:top w:val="single" w:sz="4" w:space="0" w:color="000000"/>
              <w:left w:val="single" w:sz="4" w:space="0" w:color="000000"/>
              <w:bottom w:val="single" w:sz="4" w:space="0" w:color="000000"/>
              <w:right w:val="single" w:sz="4" w:space="0" w:color="000000"/>
            </w:tcBorders>
            <w:vAlign w:val="center"/>
          </w:tcPr>
          <w:p w:rsidR="00BF319B" w:rsidRPr="001B06E3" w:rsidRDefault="00BF319B" w:rsidP="001B06E3">
            <w:pPr>
              <w:snapToGrid w:val="0"/>
              <w:jc w:val="center"/>
              <w:rPr>
                <w:sz w:val="28"/>
                <w:szCs w:val="28"/>
              </w:rPr>
            </w:pPr>
            <w:r w:rsidRPr="001B06E3">
              <w:rPr>
                <w:sz w:val="28"/>
                <w:szCs w:val="28"/>
              </w:rPr>
              <w:t>1985</w:t>
            </w:r>
          </w:p>
        </w:tc>
      </w:tr>
      <w:tr w:rsidR="00BF319B" w:rsidRPr="001B06E3" w:rsidTr="00BA4CD0">
        <w:tc>
          <w:tcPr>
            <w:tcW w:w="0" w:type="auto"/>
            <w:tcBorders>
              <w:top w:val="single" w:sz="4" w:space="0" w:color="000000"/>
              <w:left w:val="single" w:sz="4" w:space="0" w:color="000000"/>
              <w:bottom w:val="single" w:sz="4" w:space="0" w:color="000000"/>
            </w:tcBorders>
          </w:tcPr>
          <w:p w:rsidR="00BF319B" w:rsidRPr="001B06E3" w:rsidRDefault="00BF319B" w:rsidP="001B06E3">
            <w:pPr>
              <w:snapToGrid w:val="0"/>
              <w:jc w:val="both"/>
              <w:rPr>
                <w:sz w:val="28"/>
                <w:szCs w:val="28"/>
              </w:rPr>
            </w:pPr>
            <w:r w:rsidRPr="001B06E3">
              <w:rPr>
                <w:sz w:val="28"/>
                <w:szCs w:val="28"/>
              </w:rPr>
              <w:t>Рабочие</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12,4</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33,5</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49,5</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57,4</w:t>
            </w:r>
          </w:p>
        </w:tc>
        <w:tc>
          <w:tcPr>
            <w:tcW w:w="0" w:type="auto"/>
            <w:tcBorders>
              <w:top w:val="single" w:sz="4" w:space="0" w:color="000000"/>
              <w:left w:val="single" w:sz="4" w:space="0" w:color="000000"/>
              <w:bottom w:val="single" w:sz="4" w:space="0" w:color="000000"/>
              <w:right w:val="single" w:sz="4" w:space="0" w:color="000000"/>
            </w:tcBorders>
            <w:vAlign w:val="center"/>
          </w:tcPr>
          <w:p w:rsidR="00BF319B" w:rsidRPr="00BC2A51" w:rsidRDefault="00BF319B" w:rsidP="001B06E3">
            <w:pPr>
              <w:snapToGrid w:val="0"/>
              <w:jc w:val="center"/>
              <w:rPr>
                <w:sz w:val="28"/>
                <w:szCs w:val="28"/>
              </w:rPr>
            </w:pPr>
            <w:r w:rsidRPr="00BC2A51">
              <w:rPr>
                <w:sz w:val="28"/>
                <w:szCs w:val="28"/>
              </w:rPr>
              <w:t>61,6</w:t>
            </w:r>
          </w:p>
        </w:tc>
      </w:tr>
      <w:tr w:rsidR="00BF319B" w:rsidRPr="001B06E3" w:rsidTr="00BA4CD0">
        <w:tc>
          <w:tcPr>
            <w:tcW w:w="0" w:type="auto"/>
            <w:tcBorders>
              <w:top w:val="single" w:sz="4" w:space="0" w:color="000000"/>
              <w:left w:val="single" w:sz="4" w:space="0" w:color="000000"/>
              <w:bottom w:val="single" w:sz="4" w:space="0" w:color="000000"/>
            </w:tcBorders>
          </w:tcPr>
          <w:p w:rsidR="00BF319B" w:rsidRPr="001B06E3" w:rsidRDefault="00BF319B" w:rsidP="001B06E3">
            <w:pPr>
              <w:snapToGrid w:val="0"/>
              <w:jc w:val="both"/>
              <w:rPr>
                <w:sz w:val="28"/>
                <w:szCs w:val="28"/>
              </w:rPr>
            </w:pPr>
            <w:r w:rsidRPr="001B06E3">
              <w:rPr>
                <w:sz w:val="28"/>
                <w:szCs w:val="28"/>
              </w:rPr>
              <w:t>Служащие</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5,2</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16,7</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18,8</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22,1</w:t>
            </w:r>
          </w:p>
        </w:tc>
        <w:tc>
          <w:tcPr>
            <w:tcW w:w="0" w:type="auto"/>
            <w:tcBorders>
              <w:top w:val="single" w:sz="4" w:space="0" w:color="000000"/>
              <w:left w:val="single" w:sz="4" w:space="0" w:color="000000"/>
              <w:bottom w:val="single" w:sz="4" w:space="0" w:color="000000"/>
              <w:right w:val="single" w:sz="4" w:space="0" w:color="000000"/>
            </w:tcBorders>
            <w:vAlign w:val="center"/>
          </w:tcPr>
          <w:p w:rsidR="00BF319B" w:rsidRPr="00BC2A51" w:rsidRDefault="00BF319B" w:rsidP="001B06E3">
            <w:pPr>
              <w:snapToGrid w:val="0"/>
              <w:jc w:val="center"/>
              <w:rPr>
                <w:sz w:val="28"/>
                <w:szCs w:val="28"/>
              </w:rPr>
            </w:pPr>
            <w:r w:rsidRPr="00BC2A51">
              <w:rPr>
                <w:sz w:val="28"/>
                <w:szCs w:val="28"/>
              </w:rPr>
              <w:t>26,0</w:t>
            </w:r>
          </w:p>
        </w:tc>
      </w:tr>
      <w:tr w:rsidR="00BF319B" w:rsidRPr="001B06E3" w:rsidTr="00BA4CD0">
        <w:tc>
          <w:tcPr>
            <w:tcW w:w="0" w:type="auto"/>
            <w:tcBorders>
              <w:top w:val="single" w:sz="4" w:space="0" w:color="000000"/>
              <w:left w:val="single" w:sz="4" w:space="0" w:color="000000"/>
              <w:bottom w:val="single" w:sz="4" w:space="0" w:color="000000"/>
            </w:tcBorders>
          </w:tcPr>
          <w:p w:rsidR="00BF319B" w:rsidRPr="001B06E3" w:rsidRDefault="00BF319B" w:rsidP="00BA4CD0">
            <w:pPr>
              <w:snapToGrid w:val="0"/>
              <w:jc w:val="both"/>
              <w:rPr>
                <w:sz w:val="28"/>
                <w:szCs w:val="28"/>
              </w:rPr>
            </w:pPr>
            <w:r w:rsidRPr="001B06E3">
              <w:rPr>
                <w:sz w:val="28"/>
                <w:szCs w:val="28"/>
              </w:rPr>
              <w:t>Крестьяне–единоличники и некооперир</w:t>
            </w:r>
            <w:r w:rsidRPr="001B06E3">
              <w:rPr>
                <w:sz w:val="28"/>
                <w:szCs w:val="28"/>
              </w:rPr>
              <w:t>о</w:t>
            </w:r>
            <w:r w:rsidRPr="001B06E3">
              <w:rPr>
                <w:sz w:val="28"/>
                <w:szCs w:val="28"/>
              </w:rPr>
              <w:t>ванные кустари</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74,9</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2,6</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0,3</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BF319B" w:rsidRPr="00BC2A51" w:rsidRDefault="00BF319B" w:rsidP="001B06E3">
            <w:pPr>
              <w:snapToGrid w:val="0"/>
              <w:jc w:val="center"/>
              <w:rPr>
                <w:sz w:val="28"/>
                <w:szCs w:val="28"/>
              </w:rPr>
            </w:pPr>
            <w:r w:rsidRPr="00BC2A51">
              <w:rPr>
                <w:sz w:val="28"/>
                <w:szCs w:val="28"/>
              </w:rPr>
              <w:t>–</w:t>
            </w:r>
          </w:p>
        </w:tc>
      </w:tr>
      <w:tr w:rsidR="00BF319B" w:rsidRPr="001B06E3" w:rsidTr="00BA4CD0">
        <w:tc>
          <w:tcPr>
            <w:tcW w:w="0" w:type="auto"/>
            <w:tcBorders>
              <w:top w:val="single" w:sz="4" w:space="0" w:color="000000"/>
              <w:left w:val="single" w:sz="4" w:space="0" w:color="000000"/>
              <w:bottom w:val="single" w:sz="4" w:space="0" w:color="000000"/>
            </w:tcBorders>
          </w:tcPr>
          <w:p w:rsidR="00BF319B" w:rsidRPr="001B06E3" w:rsidRDefault="00BF319B" w:rsidP="001B06E3">
            <w:pPr>
              <w:snapToGrid w:val="0"/>
              <w:jc w:val="both"/>
              <w:rPr>
                <w:sz w:val="28"/>
                <w:szCs w:val="28"/>
              </w:rPr>
            </w:pPr>
            <w:r w:rsidRPr="001B06E3">
              <w:rPr>
                <w:sz w:val="28"/>
                <w:szCs w:val="28"/>
              </w:rPr>
              <w:t>Крестьяне-колхозники</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2,9</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47,2</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31,4</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20,5</w:t>
            </w:r>
          </w:p>
        </w:tc>
        <w:tc>
          <w:tcPr>
            <w:tcW w:w="0" w:type="auto"/>
            <w:tcBorders>
              <w:top w:val="single" w:sz="4" w:space="0" w:color="000000"/>
              <w:left w:val="single" w:sz="4" w:space="0" w:color="000000"/>
              <w:bottom w:val="single" w:sz="4" w:space="0" w:color="000000"/>
              <w:right w:val="single" w:sz="4" w:space="0" w:color="000000"/>
            </w:tcBorders>
            <w:vAlign w:val="center"/>
          </w:tcPr>
          <w:p w:rsidR="00BF319B" w:rsidRPr="00BC2A51" w:rsidRDefault="00BF319B" w:rsidP="001B06E3">
            <w:pPr>
              <w:snapToGrid w:val="0"/>
              <w:jc w:val="center"/>
              <w:rPr>
                <w:sz w:val="28"/>
                <w:szCs w:val="28"/>
              </w:rPr>
            </w:pPr>
            <w:r w:rsidRPr="00BC2A51">
              <w:rPr>
                <w:sz w:val="28"/>
                <w:szCs w:val="28"/>
              </w:rPr>
              <w:t>12,4</w:t>
            </w:r>
          </w:p>
        </w:tc>
      </w:tr>
      <w:tr w:rsidR="00BF319B" w:rsidRPr="001B06E3" w:rsidTr="00BA4CD0">
        <w:tc>
          <w:tcPr>
            <w:tcW w:w="0" w:type="auto"/>
            <w:tcBorders>
              <w:top w:val="single" w:sz="4" w:space="0" w:color="000000"/>
              <w:left w:val="single" w:sz="4" w:space="0" w:color="000000"/>
              <w:bottom w:val="single" w:sz="4" w:space="0" w:color="000000"/>
            </w:tcBorders>
          </w:tcPr>
          <w:p w:rsidR="00BF319B" w:rsidRPr="001B06E3" w:rsidRDefault="00BF319B" w:rsidP="001B06E3">
            <w:pPr>
              <w:snapToGrid w:val="0"/>
              <w:jc w:val="both"/>
              <w:rPr>
                <w:sz w:val="28"/>
                <w:szCs w:val="28"/>
              </w:rPr>
            </w:pPr>
            <w:r w:rsidRPr="001B06E3">
              <w:rPr>
                <w:sz w:val="28"/>
                <w:szCs w:val="28"/>
              </w:rPr>
              <w:t>Буржуазия</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4,6</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w:t>
            </w:r>
          </w:p>
        </w:tc>
        <w:tc>
          <w:tcPr>
            <w:tcW w:w="0" w:type="auto"/>
            <w:tcBorders>
              <w:top w:val="single" w:sz="4" w:space="0" w:color="000000"/>
              <w:left w:val="single" w:sz="4" w:space="0" w:color="000000"/>
              <w:bottom w:val="single" w:sz="4" w:space="0" w:color="000000"/>
            </w:tcBorders>
            <w:vAlign w:val="center"/>
          </w:tcPr>
          <w:p w:rsidR="00BF319B" w:rsidRPr="00BC2A51" w:rsidRDefault="00BF319B" w:rsidP="001B06E3">
            <w:pPr>
              <w:snapToGrid w:val="0"/>
              <w:jc w:val="center"/>
              <w:rPr>
                <w:sz w:val="28"/>
                <w:szCs w:val="28"/>
              </w:rPr>
            </w:pPr>
            <w:r w:rsidRPr="00BC2A51">
              <w:rPr>
                <w:sz w:val="28"/>
                <w:szCs w:val="28"/>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BF319B" w:rsidRPr="00BC2A51" w:rsidRDefault="00BF319B" w:rsidP="001B06E3">
            <w:pPr>
              <w:snapToGrid w:val="0"/>
              <w:jc w:val="center"/>
              <w:rPr>
                <w:sz w:val="28"/>
                <w:szCs w:val="28"/>
              </w:rPr>
            </w:pPr>
            <w:r w:rsidRPr="00BC2A51">
              <w:rPr>
                <w:sz w:val="28"/>
                <w:szCs w:val="28"/>
              </w:rPr>
              <w:t>–</w:t>
            </w:r>
          </w:p>
        </w:tc>
      </w:tr>
    </w:tbl>
    <w:p w:rsidR="00BF319B" w:rsidRPr="001B06E3" w:rsidRDefault="00BF319B" w:rsidP="001B06E3">
      <w:pPr>
        <w:jc w:val="both"/>
        <w:rPr>
          <w:sz w:val="28"/>
          <w:szCs w:val="28"/>
        </w:rPr>
      </w:pPr>
    </w:p>
    <w:p w:rsidR="00BF319B" w:rsidRPr="001B06E3" w:rsidRDefault="00BF319B" w:rsidP="001B06E3">
      <w:pPr>
        <w:pStyle w:val="ac"/>
        <w:rPr>
          <w:szCs w:val="28"/>
        </w:rPr>
      </w:pPr>
      <w:r w:rsidRPr="001B06E3">
        <w:rPr>
          <w:szCs w:val="28"/>
        </w:rPr>
        <w:t>Изменения  в социальной структуре населения стали следствием не только крупных достижений в индустриальном развитии страны, но и р</w:t>
      </w:r>
      <w:r w:rsidRPr="001B06E3">
        <w:rPr>
          <w:szCs w:val="28"/>
        </w:rPr>
        <w:t>е</w:t>
      </w:r>
      <w:r w:rsidRPr="001B06E3">
        <w:rPr>
          <w:szCs w:val="28"/>
        </w:rPr>
        <w:t xml:space="preserve">зультатом целенаправленной политики государства по стиранию классовых </w:t>
      </w:r>
      <w:r w:rsidRPr="001B06E3">
        <w:rPr>
          <w:szCs w:val="28"/>
        </w:rPr>
        <w:lastRenderedPageBreak/>
        <w:t>различий в обществе, а начиная с шестидесятых годов и по преодолению в нем существенных различий между сельским и городским населением, ме</w:t>
      </w:r>
      <w:r w:rsidRPr="001B06E3">
        <w:rPr>
          <w:szCs w:val="28"/>
        </w:rPr>
        <w:t>ж</w:t>
      </w:r>
      <w:r w:rsidRPr="001B06E3">
        <w:rPr>
          <w:szCs w:val="28"/>
        </w:rPr>
        <w:t>ду людьми физического и умственного труда, разницы в уровне образования, зарплаты, в условиях труда и т.д. Все это способствовало тому, что общество обретало черты социальной однородности, и тем самым происходило пр</w:t>
      </w:r>
      <w:r w:rsidRPr="001B06E3">
        <w:rPr>
          <w:szCs w:val="28"/>
        </w:rPr>
        <w:t>е</w:t>
      </w:r>
      <w:r w:rsidRPr="001B06E3">
        <w:rPr>
          <w:szCs w:val="28"/>
        </w:rPr>
        <w:t>творение в жизнь провозглашенной в стране идеи ликвидации социального неравенства.</w:t>
      </w:r>
    </w:p>
    <w:p w:rsidR="00BF319B" w:rsidRPr="001B06E3" w:rsidRDefault="00BF319B" w:rsidP="001B06E3">
      <w:pPr>
        <w:ind w:firstLine="708"/>
        <w:jc w:val="both"/>
        <w:rPr>
          <w:sz w:val="28"/>
          <w:szCs w:val="28"/>
        </w:rPr>
      </w:pPr>
      <w:r w:rsidRPr="001B06E3">
        <w:rPr>
          <w:sz w:val="28"/>
          <w:szCs w:val="28"/>
        </w:rPr>
        <w:t>Вместе с тем в реальной жизни, особенно со второй половины 70-х г</w:t>
      </w:r>
      <w:r w:rsidRPr="001B06E3">
        <w:rPr>
          <w:sz w:val="28"/>
          <w:szCs w:val="28"/>
        </w:rPr>
        <w:t>о</w:t>
      </w:r>
      <w:r w:rsidRPr="001B06E3">
        <w:rPr>
          <w:sz w:val="28"/>
          <w:szCs w:val="28"/>
        </w:rPr>
        <w:t>дов, происходили процессы, часто подспудно приводившие к сохранению и даже усилению социальных различий, прежде всего, между трудящимися и «теневиками» (теми, кто были связаны с подпольной экономикой) с одной стороны  и с другой, теми, кто входили в верхние эшелоны власти, прина</w:t>
      </w:r>
      <w:r w:rsidRPr="001B06E3">
        <w:rPr>
          <w:sz w:val="28"/>
          <w:szCs w:val="28"/>
        </w:rPr>
        <w:t>д</w:t>
      </w:r>
      <w:r w:rsidRPr="001B06E3">
        <w:rPr>
          <w:sz w:val="28"/>
          <w:szCs w:val="28"/>
        </w:rPr>
        <w:t xml:space="preserve">лежали к номенклатуре, имели в силу этого разные привилегии. Социальная структура оставалась тесно связанной с существовавшей в стране </w:t>
      </w:r>
      <w:r w:rsidRPr="001B06E3">
        <w:rPr>
          <w:i/>
          <w:sz w:val="28"/>
          <w:szCs w:val="28"/>
        </w:rPr>
        <w:t>дистриб</w:t>
      </w:r>
      <w:r w:rsidRPr="001B06E3">
        <w:rPr>
          <w:i/>
          <w:sz w:val="28"/>
          <w:szCs w:val="28"/>
        </w:rPr>
        <w:t>у</w:t>
      </w:r>
      <w:r w:rsidRPr="001B06E3">
        <w:rPr>
          <w:i/>
          <w:sz w:val="28"/>
          <w:szCs w:val="28"/>
        </w:rPr>
        <w:t>тивной</w:t>
      </w:r>
      <w:r w:rsidRPr="001B06E3">
        <w:rPr>
          <w:sz w:val="28"/>
          <w:szCs w:val="28"/>
        </w:rPr>
        <w:t xml:space="preserve"> (распределительной) системой, при которой зарплата, привилегии, положение людей в обществе часто больше зависели от их должностного статуса, чем от трудового вклада. Поэтому официально декларируемое пре</w:t>
      </w:r>
      <w:r w:rsidRPr="001B06E3">
        <w:rPr>
          <w:sz w:val="28"/>
          <w:szCs w:val="28"/>
        </w:rPr>
        <w:t>д</w:t>
      </w:r>
      <w:r w:rsidRPr="001B06E3">
        <w:rPr>
          <w:sz w:val="28"/>
          <w:szCs w:val="28"/>
        </w:rPr>
        <w:t>ставление о социальной структуре советского общества, сводившее ее к «трехчленке» (два класса – рабочие и крестьяне и интеллигенция), страдало схематизмом и упрощенчеством, не показывало многих существенных соц</w:t>
      </w:r>
      <w:r w:rsidRPr="001B06E3">
        <w:rPr>
          <w:sz w:val="28"/>
          <w:szCs w:val="28"/>
        </w:rPr>
        <w:t>и</w:t>
      </w:r>
      <w:r w:rsidRPr="001B06E3">
        <w:rPr>
          <w:sz w:val="28"/>
          <w:szCs w:val="28"/>
        </w:rPr>
        <w:t>альных различий, недооценивало значения имевших место социальных ди</w:t>
      </w:r>
      <w:r w:rsidRPr="001B06E3">
        <w:rPr>
          <w:sz w:val="28"/>
          <w:szCs w:val="28"/>
        </w:rPr>
        <w:t>с</w:t>
      </w:r>
      <w:r w:rsidRPr="001B06E3">
        <w:rPr>
          <w:sz w:val="28"/>
          <w:szCs w:val="28"/>
        </w:rPr>
        <w:t>танций между людьми.</w:t>
      </w:r>
    </w:p>
    <w:p w:rsidR="00BF319B" w:rsidRPr="001B06E3" w:rsidRDefault="00BF319B" w:rsidP="001B06E3">
      <w:pPr>
        <w:ind w:firstLine="708"/>
        <w:jc w:val="both"/>
        <w:rPr>
          <w:sz w:val="28"/>
          <w:szCs w:val="28"/>
        </w:rPr>
      </w:pPr>
      <w:r w:rsidRPr="001B06E3">
        <w:rPr>
          <w:sz w:val="28"/>
          <w:szCs w:val="28"/>
        </w:rPr>
        <w:t>Социальная структура современного российского общества является следствием происшедших в стране радикальных перемен – перехода к кап</w:t>
      </w:r>
      <w:r w:rsidRPr="001B06E3">
        <w:rPr>
          <w:sz w:val="28"/>
          <w:szCs w:val="28"/>
        </w:rPr>
        <w:t>и</w:t>
      </w:r>
      <w:r w:rsidRPr="001B06E3">
        <w:rPr>
          <w:sz w:val="28"/>
          <w:szCs w:val="28"/>
        </w:rPr>
        <w:t>тализму. Это привело к появлению таких процессов как:</w:t>
      </w:r>
    </w:p>
    <w:p w:rsidR="00BF319B" w:rsidRPr="001B06E3" w:rsidRDefault="00BF319B" w:rsidP="001B06E3">
      <w:pPr>
        <w:ind w:firstLine="708"/>
        <w:jc w:val="both"/>
        <w:rPr>
          <w:sz w:val="28"/>
          <w:szCs w:val="28"/>
        </w:rPr>
      </w:pPr>
      <w:r w:rsidRPr="001B06E3">
        <w:rPr>
          <w:b/>
          <w:sz w:val="28"/>
          <w:szCs w:val="28"/>
        </w:rPr>
        <w:t>А)</w:t>
      </w:r>
      <w:r w:rsidRPr="001B06E3">
        <w:rPr>
          <w:sz w:val="28"/>
          <w:szCs w:val="28"/>
        </w:rPr>
        <w:t xml:space="preserve"> </w:t>
      </w:r>
      <w:r w:rsidRPr="001B06E3">
        <w:rPr>
          <w:i/>
          <w:sz w:val="28"/>
          <w:szCs w:val="28"/>
        </w:rPr>
        <w:t>Дезинтеграция</w:t>
      </w:r>
      <w:r w:rsidRPr="001B06E3">
        <w:rPr>
          <w:sz w:val="28"/>
          <w:szCs w:val="28"/>
        </w:rPr>
        <w:t>, т.е. разобщение социальных образований, разнон</w:t>
      </w:r>
      <w:r w:rsidRPr="001B06E3">
        <w:rPr>
          <w:sz w:val="28"/>
          <w:szCs w:val="28"/>
        </w:rPr>
        <w:t>а</w:t>
      </w:r>
      <w:r w:rsidRPr="001B06E3">
        <w:rPr>
          <w:sz w:val="28"/>
          <w:szCs w:val="28"/>
        </w:rPr>
        <w:t>правленность их развития. Она проявляется, например, в расслоении профе</w:t>
      </w:r>
      <w:r w:rsidRPr="001B06E3">
        <w:rPr>
          <w:sz w:val="28"/>
          <w:szCs w:val="28"/>
        </w:rPr>
        <w:t>с</w:t>
      </w:r>
      <w:r w:rsidRPr="001B06E3">
        <w:rPr>
          <w:sz w:val="28"/>
          <w:szCs w:val="28"/>
        </w:rPr>
        <w:t>сионально-трудовых общностей вследствие появления в них отчуждения м</w:t>
      </w:r>
      <w:r w:rsidRPr="001B06E3">
        <w:rPr>
          <w:sz w:val="28"/>
          <w:szCs w:val="28"/>
        </w:rPr>
        <w:t>е</w:t>
      </w:r>
      <w:r w:rsidRPr="001B06E3">
        <w:rPr>
          <w:sz w:val="28"/>
          <w:szCs w:val="28"/>
        </w:rPr>
        <w:t>жду работниками, по разному связанными со средствами производства; в о</w:t>
      </w:r>
      <w:r w:rsidRPr="001B06E3">
        <w:rPr>
          <w:sz w:val="28"/>
          <w:szCs w:val="28"/>
        </w:rPr>
        <w:t>с</w:t>
      </w:r>
      <w:r w:rsidRPr="001B06E3">
        <w:rPr>
          <w:sz w:val="28"/>
          <w:szCs w:val="28"/>
        </w:rPr>
        <w:t>лаблении межэтнических связей, в результате осуществляемой национал</w:t>
      </w:r>
      <w:r w:rsidRPr="001B06E3">
        <w:rPr>
          <w:sz w:val="28"/>
          <w:szCs w:val="28"/>
        </w:rPr>
        <w:t>ь</w:t>
      </w:r>
      <w:r w:rsidRPr="001B06E3">
        <w:rPr>
          <w:sz w:val="28"/>
          <w:szCs w:val="28"/>
        </w:rPr>
        <w:t>ными элитами политики суверенизации народов; в размежевании людей по классовому признаку – в появлении буржуазии и пролетариата (владельцев предприятий и наемных работников).</w:t>
      </w:r>
    </w:p>
    <w:p w:rsidR="00BF319B" w:rsidRPr="001B06E3" w:rsidRDefault="00BF319B" w:rsidP="001B06E3">
      <w:pPr>
        <w:ind w:firstLine="708"/>
        <w:jc w:val="both"/>
        <w:rPr>
          <w:sz w:val="28"/>
          <w:szCs w:val="28"/>
        </w:rPr>
      </w:pPr>
      <w:r w:rsidRPr="001B06E3">
        <w:rPr>
          <w:b/>
          <w:sz w:val="28"/>
          <w:szCs w:val="28"/>
        </w:rPr>
        <w:t>Б)</w:t>
      </w:r>
      <w:r w:rsidRPr="001B06E3">
        <w:rPr>
          <w:sz w:val="28"/>
          <w:szCs w:val="28"/>
        </w:rPr>
        <w:t xml:space="preserve"> </w:t>
      </w:r>
      <w:r w:rsidRPr="001B06E3">
        <w:rPr>
          <w:i/>
          <w:sz w:val="28"/>
          <w:szCs w:val="28"/>
        </w:rPr>
        <w:t>Рост социальной дифференциации</w:t>
      </w:r>
      <w:r w:rsidRPr="001B06E3">
        <w:rPr>
          <w:sz w:val="28"/>
          <w:szCs w:val="28"/>
        </w:rPr>
        <w:t>, обусловленный возникновением новых социальных образований, новых социальных связей и взаимоотнош</w:t>
      </w:r>
      <w:r w:rsidRPr="001B06E3">
        <w:rPr>
          <w:sz w:val="28"/>
          <w:szCs w:val="28"/>
        </w:rPr>
        <w:t>е</w:t>
      </w:r>
      <w:r w:rsidRPr="001B06E3">
        <w:rPr>
          <w:sz w:val="28"/>
          <w:szCs w:val="28"/>
        </w:rPr>
        <w:t>ний в обществе. Главной причиной перемен является изменение форм собс</w:t>
      </w:r>
      <w:r w:rsidRPr="001B06E3">
        <w:rPr>
          <w:sz w:val="28"/>
          <w:szCs w:val="28"/>
        </w:rPr>
        <w:t>т</w:t>
      </w:r>
      <w:r w:rsidRPr="001B06E3">
        <w:rPr>
          <w:sz w:val="28"/>
          <w:szCs w:val="28"/>
        </w:rPr>
        <w:t>венности, приведшее к появлению новых не только классовых, но и страт</w:t>
      </w:r>
      <w:r w:rsidRPr="001B06E3">
        <w:rPr>
          <w:sz w:val="28"/>
          <w:szCs w:val="28"/>
        </w:rPr>
        <w:t>и</w:t>
      </w:r>
      <w:r w:rsidRPr="001B06E3">
        <w:rPr>
          <w:sz w:val="28"/>
          <w:szCs w:val="28"/>
        </w:rPr>
        <w:t>фикационных различий между людьми. Социальная структура пополнилась социальными группами в сфере производства (фермеры, акционеры), пре</w:t>
      </w:r>
      <w:r w:rsidRPr="001B06E3">
        <w:rPr>
          <w:sz w:val="28"/>
          <w:szCs w:val="28"/>
        </w:rPr>
        <w:t>д</w:t>
      </w:r>
      <w:r w:rsidRPr="001B06E3">
        <w:rPr>
          <w:sz w:val="28"/>
          <w:szCs w:val="28"/>
        </w:rPr>
        <w:t>принимательства (промышленники, банкиры, коммерсанты, дилеры, брок</w:t>
      </w:r>
      <w:r w:rsidRPr="001B06E3">
        <w:rPr>
          <w:sz w:val="28"/>
          <w:szCs w:val="28"/>
        </w:rPr>
        <w:t>е</w:t>
      </w:r>
      <w:r w:rsidRPr="001B06E3">
        <w:rPr>
          <w:sz w:val="28"/>
          <w:szCs w:val="28"/>
        </w:rPr>
        <w:t>ры), управления (менеджеры). Новыми в социальной структуре или заня</w:t>
      </w:r>
      <w:r w:rsidRPr="001B06E3">
        <w:rPr>
          <w:sz w:val="28"/>
          <w:szCs w:val="28"/>
        </w:rPr>
        <w:t>в</w:t>
      </w:r>
      <w:r w:rsidRPr="001B06E3">
        <w:rPr>
          <w:sz w:val="28"/>
          <w:szCs w:val="28"/>
        </w:rPr>
        <w:t>шими в ней непомерно большое место стали такие группы, которые не учас</w:t>
      </w:r>
      <w:r w:rsidRPr="001B06E3">
        <w:rPr>
          <w:sz w:val="28"/>
          <w:szCs w:val="28"/>
        </w:rPr>
        <w:t>т</w:t>
      </w:r>
      <w:r w:rsidRPr="001B06E3">
        <w:rPr>
          <w:sz w:val="28"/>
          <w:szCs w:val="28"/>
        </w:rPr>
        <w:t xml:space="preserve">вуют в хозяйственной деятельности (охранники), ведут паразитический образ </w:t>
      </w:r>
      <w:r w:rsidRPr="001B06E3">
        <w:rPr>
          <w:sz w:val="28"/>
          <w:szCs w:val="28"/>
        </w:rPr>
        <w:lastRenderedPageBreak/>
        <w:t>жизни (криминалитет, бомжи), значительно выросла группа заключенных (свыше 1 млн. человек).</w:t>
      </w:r>
    </w:p>
    <w:p w:rsidR="00BF319B" w:rsidRPr="001B06E3" w:rsidRDefault="00BF319B" w:rsidP="001B06E3">
      <w:pPr>
        <w:ind w:firstLine="708"/>
        <w:jc w:val="both"/>
        <w:rPr>
          <w:sz w:val="28"/>
          <w:szCs w:val="28"/>
        </w:rPr>
      </w:pPr>
      <w:r w:rsidRPr="001B06E3">
        <w:rPr>
          <w:sz w:val="28"/>
          <w:szCs w:val="28"/>
        </w:rPr>
        <w:t>Существенно изменилось положение и роль многих старых социальных групп в обществе. Например, рабочих, ставших акционерами, адвокатов, вр</w:t>
      </w:r>
      <w:r w:rsidRPr="001B06E3">
        <w:rPr>
          <w:sz w:val="28"/>
          <w:szCs w:val="28"/>
        </w:rPr>
        <w:t>а</w:t>
      </w:r>
      <w:r w:rsidRPr="001B06E3">
        <w:rPr>
          <w:sz w:val="28"/>
          <w:szCs w:val="28"/>
        </w:rPr>
        <w:t>чей, занявшихся частной практикой,  легализовавшихся асоциальных групп (проституток, бродяг).</w:t>
      </w:r>
    </w:p>
    <w:p w:rsidR="00BF319B" w:rsidRPr="001B06E3" w:rsidRDefault="00BF319B" w:rsidP="001B06E3">
      <w:pPr>
        <w:ind w:firstLine="708"/>
        <w:jc w:val="both"/>
        <w:rPr>
          <w:sz w:val="28"/>
          <w:szCs w:val="28"/>
        </w:rPr>
      </w:pPr>
      <w:r w:rsidRPr="001B06E3">
        <w:rPr>
          <w:sz w:val="28"/>
          <w:szCs w:val="28"/>
        </w:rPr>
        <w:t>Наиболее характерным проявлением новой дифференциации в общес</w:t>
      </w:r>
      <w:r w:rsidRPr="001B06E3">
        <w:rPr>
          <w:sz w:val="28"/>
          <w:szCs w:val="28"/>
        </w:rPr>
        <w:t>т</w:t>
      </w:r>
      <w:r w:rsidRPr="001B06E3">
        <w:rPr>
          <w:sz w:val="28"/>
          <w:szCs w:val="28"/>
        </w:rPr>
        <w:t>ве являются стратификационные различия – существование групп населения, различающихся, прежде всего, своим материальным положением, имеющих очень разные доходы. Прямым следствием имущественного расслоения о</w:t>
      </w:r>
      <w:r w:rsidRPr="001B06E3">
        <w:rPr>
          <w:sz w:val="28"/>
          <w:szCs w:val="28"/>
        </w:rPr>
        <w:t>б</w:t>
      </w:r>
      <w:r w:rsidRPr="001B06E3">
        <w:rPr>
          <w:sz w:val="28"/>
          <w:szCs w:val="28"/>
        </w:rPr>
        <w:t>щества стало формирование противоположного образа жизни богатых и бе</w:t>
      </w:r>
      <w:r w:rsidRPr="001B06E3">
        <w:rPr>
          <w:sz w:val="28"/>
          <w:szCs w:val="28"/>
        </w:rPr>
        <w:t>д</w:t>
      </w:r>
      <w:r w:rsidRPr="001B06E3">
        <w:rPr>
          <w:sz w:val="28"/>
          <w:szCs w:val="28"/>
        </w:rPr>
        <w:t>ных, «новых» и «старых» русских людей. Понятия эти стали нарицательн</w:t>
      </w:r>
      <w:r w:rsidRPr="001B06E3">
        <w:rPr>
          <w:sz w:val="28"/>
          <w:szCs w:val="28"/>
        </w:rPr>
        <w:t>ы</w:t>
      </w:r>
      <w:r w:rsidRPr="001B06E3">
        <w:rPr>
          <w:sz w:val="28"/>
          <w:szCs w:val="28"/>
        </w:rPr>
        <w:t>ми и служат названиями всех вновь появившихся и сохранившихся в стране социальных образований.</w:t>
      </w:r>
    </w:p>
    <w:p w:rsidR="00BF319B" w:rsidRPr="001B06E3" w:rsidRDefault="00BF319B" w:rsidP="001B06E3">
      <w:pPr>
        <w:ind w:firstLine="708"/>
        <w:jc w:val="both"/>
        <w:rPr>
          <w:sz w:val="28"/>
          <w:szCs w:val="28"/>
        </w:rPr>
      </w:pPr>
      <w:r w:rsidRPr="001B06E3">
        <w:rPr>
          <w:sz w:val="28"/>
          <w:szCs w:val="28"/>
        </w:rPr>
        <w:t>Появление новых, ориентированных на капитализм объединений л</w:t>
      </w:r>
      <w:r w:rsidRPr="001B06E3">
        <w:rPr>
          <w:sz w:val="28"/>
          <w:szCs w:val="28"/>
        </w:rPr>
        <w:t>ю</w:t>
      </w:r>
      <w:r w:rsidRPr="001B06E3">
        <w:rPr>
          <w:sz w:val="28"/>
          <w:szCs w:val="28"/>
        </w:rPr>
        <w:t>дей послужило причиной существенных изменений в их ценностных орие</w:t>
      </w:r>
      <w:r w:rsidRPr="001B06E3">
        <w:rPr>
          <w:sz w:val="28"/>
          <w:szCs w:val="28"/>
        </w:rPr>
        <w:t>н</w:t>
      </w:r>
      <w:r w:rsidRPr="001B06E3">
        <w:rPr>
          <w:sz w:val="28"/>
          <w:szCs w:val="28"/>
        </w:rPr>
        <w:t>тациях. Сейчас у них доминирует функциональное, с преобладанием матер</w:t>
      </w:r>
      <w:r w:rsidRPr="001B06E3">
        <w:rPr>
          <w:sz w:val="28"/>
          <w:szCs w:val="28"/>
        </w:rPr>
        <w:t>и</w:t>
      </w:r>
      <w:r w:rsidRPr="001B06E3">
        <w:rPr>
          <w:sz w:val="28"/>
          <w:szCs w:val="28"/>
        </w:rPr>
        <w:t>ального интереса отношение к жизни, прежде всего к трудовой деятельности. В поведении людей преобладают социальные нормы и духовные ценности буржуазии. Влияние возобладавшего в обществе способа  поведения, стиля жизни господствующего класса оказывает большое влияние и  на «культур</w:t>
      </w:r>
      <w:r w:rsidRPr="001B06E3">
        <w:rPr>
          <w:sz w:val="28"/>
          <w:szCs w:val="28"/>
        </w:rPr>
        <w:t>о</w:t>
      </w:r>
      <w:r w:rsidRPr="001B06E3">
        <w:rPr>
          <w:sz w:val="28"/>
          <w:szCs w:val="28"/>
        </w:rPr>
        <w:t>социальные» группы, особенно в молодежной среде.</w:t>
      </w:r>
    </w:p>
    <w:p w:rsidR="00BF319B" w:rsidRPr="001B06E3" w:rsidRDefault="00BF319B" w:rsidP="001B06E3">
      <w:pPr>
        <w:ind w:firstLine="708"/>
        <w:jc w:val="both"/>
        <w:rPr>
          <w:sz w:val="28"/>
          <w:szCs w:val="28"/>
        </w:rPr>
      </w:pPr>
      <w:r w:rsidRPr="001B06E3">
        <w:rPr>
          <w:b/>
          <w:sz w:val="28"/>
          <w:szCs w:val="28"/>
        </w:rPr>
        <w:t>В)</w:t>
      </w:r>
      <w:r w:rsidRPr="001B06E3">
        <w:rPr>
          <w:sz w:val="28"/>
          <w:szCs w:val="28"/>
        </w:rPr>
        <w:t xml:space="preserve"> </w:t>
      </w:r>
      <w:r w:rsidRPr="001B06E3">
        <w:rPr>
          <w:i/>
          <w:sz w:val="28"/>
          <w:szCs w:val="28"/>
        </w:rPr>
        <w:t xml:space="preserve">Дегетеросоциализация - </w:t>
      </w:r>
      <w:r w:rsidRPr="001B06E3">
        <w:rPr>
          <w:sz w:val="28"/>
          <w:szCs w:val="28"/>
        </w:rPr>
        <w:t>существенное сокращение количественного роста, даже распад гетеросоциальных  (смешанных по социальному составу) общностей и групп населения – семей, предприятий и организаций, воинских частей, состоящих прежде всего из людей разных национальностей. Сущес</w:t>
      </w:r>
      <w:r w:rsidRPr="001B06E3">
        <w:rPr>
          <w:sz w:val="28"/>
          <w:szCs w:val="28"/>
        </w:rPr>
        <w:t>т</w:t>
      </w:r>
      <w:r w:rsidRPr="001B06E3">
        <w:rPr>
          <w:sz w:val="28"/>
          <w:szCs w:val="28"/>
        </w:rPr>
        <w:t>вование их  нынче стало проблематичным в силу обострения этнических о</w:t>
      </w:r>
      <w:r w:rsidRPr="001B06E3">
        <w:rPr>
          <w:sz w:val="28"/>
          <w:szCs w:val="28"/>
        </w:rPr>
        <w:t>т</w:t>
      </w:r>
      <w:r w:rsidRPr="001B06E3">
        <w:rPr>
          <w:sz w:val="28"/>
          <w:szCs w:val="28"/>
        </w:rPr>
        <w:t>ношений в обществе, усиления националистических настроений, возрастания обособления национальных автономий России. Процесс этот  проявляется и в выравнивании демографического (по полу и возрасту) состава разных соц</w:t>
      </w:r>
      <w:r w:rsidRPr="001B06E3">
        <w:rPr>
          <w:sz w:val="28"/>
          <w:szCs w:val="28"/>
        </w:rPr>
        <w:t>и</w:t>
      </w:r>
      <w:r w:rsidRPr="001B06E3">
        <w:rPr>
          <w:sz w:val="28"/>
          <w:szCs w:val="28"/>
        </w:rPr>
        <w:t>альных групп. Находит он выражение и в жизни бытовых и досуговых об</w:t>
      </w:r>
      <w:r w:rsidRPr="001B06E3">
        <w:rPr>
          <w:sz w:val="28"/>
          <w:szCs w:val="28"/>
        </w:rPr>
        <w:t>щ</w:t>
      </w:r>
      <w:r w:rsidRPr="001B06E3">
        <w:rPr>
          <w:sz w:val="28"/>
          <w:szCs w:val="28"/>
        </w:rPr>
        <w:t>ностей людей.</w:t>
      </w:r>
    </w:p>
    <w:p w:rsidR="00BF319B" w:rsidRPr="001B06E3" w:rsidRDefault="00BF319B" w:rsidP="001B06E3">
      <w:pPr>
        <w:ind w:firstLine="708"/>
        <w:jc w:val="both"/>
        <w:rPr>
          <w:sz w:val="28"/>
          <w:szCs w:val="28"/>
        </w:rPr>
      </w:pPr>
      <w:r w:rsidRPr="001B06E3">
        <w:rPr>
          <w:b/>
          <w:sz w:val="28"/>
          <w:szCs w:val="28"/>
        </w:rPr>
        <w:t>Г)</w:t>
      </w:r>
      <w:r w:rsidRPr="001B06E3">
        <w:rPr>
          <w:sz w:val="28"/>
          <w:szCs w:val="28"/>
        </w:rPr>
        <w:t xml:space="preserve"> </w:t>
      </w:r>
      <w:r w:rsidRPr="001B06E3">
        <w:rPr>
          <w:i/>
          <w:sz w:val="28"/>
          <w:szCs w:val="28"/>
        </w:rPr>
        <w:t xml:space="preserve">Маргинализация </w:t>
      </w:r>
      <w:r w:rsidRPr="001B06E3">
        <w:rPr>
          <w:sz w:val="28"/>
          <w:szCs w:val="28"/>
        </w:rPr>
        <w:t>– переходное состояние общества, существование в нём групп, не имеющих устойчивого, стабильного положения. Это беженцы и вынужденные переселенцы из стран СНГ и районов военных действий на Кавказе, многочисленные мигранты из сельской местности в города. Особую группу маргиналов составляют безработные. Нестабильное положение мн</w:t>
      </w:r>
      <w:r w:rsidRPr="001B06E3">
        <w:rPr>
          <w:sz w:val="28"/>
          <w:szCs w:val="28"/>
        </w:rPr>
        <w:t>о</w:t>
      </w:r>
      <w:r w:rsidRPr="001B06E3">
        <w:rPr>
          <w:sz w:val="28"/>
          <w:szCs w:val="28"/>
        </w:rPr>
        <w:t>гих предприятий, учреждений (особенно в связи с процедурой их банкротс</w:t>
      </w:r>
      <w:r w:rsidRPr="001B06E3">
        <w:rPr>
          <w:sz w:val="28"/>
          <w:szCs w:val="28"/>
        </w:rPr>
        <w:t>т</w:t>
      </w:r>
      <w:r w:rsidRPr="001B06E3">
        <w:rPr>
          <w:sz w:val="28"/>
          <w:szCs w:val="28"/>
        </w:rPr>
        <w:t>ва, происходящего в стране финансово-экономического кризиса) создает у их работников постоянную тревогу за завтрашний день. Фактически они оказ</w:t>
      </w:r>
      <w:r w:rsidRPr="001B06E3">
        <w:rPr>
          <w:sz w:val="28"/>
          <w:szCs w:val="28"/>
        </w:rPr>
        <w:t>ы</w:t>
      </w:r>
      <w:r w:rsidRPr="001B06E3">
        <w:rPr>
          <w:sz w:val="28"/>
          <w:szCs w:val="28"/>
        </w:rPr>
        <w:t>ваются в положении маргиналов.</w:t>
      </w:r>
    </w:p>
    <w:p w:rsidR="00BF319B" w:rsidRPr="001B06E3" w:rsidRDefault="00BF319B" w:rsidP="001B06E3">
      <w:pPr>
        <w:ind w:firstLine="708"/>
        <w:jc w:val="both"/>
        <w:rPr>
          <w:sz w:val="28"/>
          <w:szCs w:val="28"/>
        </w:rPr>
      </w:pPr>
      <w:r w:rsidRPr="001B06E3">
        <w:rPr>
          <w:sz w:val="28"/>
          <w:szCs w:val="28"/>
        </w:rPr>
        <w:t>Всё это свидетельствует о том, что в России произошла смена напра</w:t>
      </w:r>
      <w:r w:rsidRPr="001B06E3">
        <w:rPr>
          <w:sz w:val="28"/>
          <w:szCs w:val="28"/>
        </w:rPr>
        <w:t>в</w:t>
      </w:r>
      <w:r w:rsidRPr="001B06E3">
        <w:rPr>
          <w:sz w:val="28"/>
          <w:szCs w:val="28"/>
        </w:rPr>
        <w:t>лений изменения социальной структуры общества. В дореформенные десят</w:t>
      </w:r>
      <w:r w:rsidRPr="001B06E3">
        <w:rPr>
          <w:sz w:val="28"/>
          <w:szCs w:val="28"/>
        </w:rPr>
        <w:t>и</w:t>
      </w:r>
      <w:r w:rsidRPr="001B06E3">
        <w:rPr>
          <w:sz w:val="28"/>
          <w:szCs w:val="28"/>
        </w:rPr>
        <w:t xml:space="preserve">летия была тенденция к ослаблению социальных различий. Сейчас набрала </w:t>
      </w:r>
      <w:r w:rsidRPr="001B06E3">
        <w:rPr>
          <w:sz w:val="28"/>
          <w:szCs w:val="28"/>
        </w:rPr>
        <w:lastRenderedPageBreak/>
        <w:t>силу тенденция к их усилению. Следствием ее стало изменение характера связей между социальными образованиями – появление напряженности в их отношениях. Последняя нередко выливается в разного рода социальные ко</w:t>
      </w:r>
      <w:r w:rsidRPr="001B06E3">
        <w:rPr>
          <w:sz w:val="28"/>
          <w:szCs w:val="28"/>
        </w:rPr>
        <w:t>н</w:t>
      </w:r>
      <w:r w:rsidRPr="001B06E3">
        <w:rPr>
          <w:sz w:val="28"/>
          <w:szCs w:val="28"/>
        </w:rPr>
        <w:t>фликты. В стране происходит формирование социальной структуры все б</w:t>
      </w:r>
      <w:r w:rsidRPr="001B06E3">
        <w:rPr>
          <w:sz w:val="28"/>
          <w:szCs w:val="28"/>
        </w:rPr>
        <w:t>о</w:t>
      </w:r>
      <w:r w:rsidRPr="001B06E3">
        <w:rPr>
          <w:sz w:val="28"/>
          <w:szCs w:val="28"/>
        </w:rPr>
        <w:t>лее утверждающегося капиталистического общества.</w:t>
      </w:r>
    </w:p>
    <w:p w:rsidR="00283273" w:rsidRDefault="00283273" w:rsidP="001B06E3">
      <w:pPr>
        <w:ind w:firstLine="708"/>
        <w:jc w:val="both"/>
        <w:rPr>
          <w:sz w:val="28"/>
          <w:szCs w:val="28"/>
        </w:rPr>
      </w:pPr>
    </w:p>
    <w:p w:rsidR="00BF319B" w:rsidRPr="001B06E3" w:rsidRDefault="00BF319B" w:rsidP="001B06E3">
      <w:pPr>
        <w:ind w:firstLine="708"/>
        <w:jc w:val="both"/>
        <w:rPr>
          <w:sz w:val="28"/>
          <w:szCs w:val="28"/>
        </w:rPr>
      </w:pPr>
      <w:r w:rsidRPr="001B06E3">
        <w:rPr>
          <w:sz w:val="28"/>
          <w:szCs w:val="28"/>
        </w:rPr>
        <w:t>В 2006 г. среди занятых россиян</w:t>
      </w:r>
    </w:p>
    <w:p w:rsidR="00BF319B" w:rsidRPr="001B06E3" w:rsidRDefault="00BF319B" w:rsidP="000504ED">
      <w:pPr>
        <w:numPr>
          <w:ilvl w:val="0"/>
          <w:numId w:val="25"/>
        </w:numPr>
        <w:tabs>
          <w:tab w:val="left" w:pos="1428"/>
        </w:tabs>
        <w:jc w:val="both"/>
        <w:rPr>
          <w:sz w:val="28"/>
          <w:szCs w:val="28"/>
        </w:rPr>
      </w:pPr>
      <w:r w:rsidRPr="001B06E3">
        <w:rPr>
          <w:sz w:val="28"/>
          <w:szCs w:val="28"/>
        </w:rPr>
        <w:t xml:space="preserve">Предприниматели составляли </w:t>
      </w:r>
      <w:r w:rsidRPr="001B06E3">
        <w:rPr>
          <w:sz w:val="28"/>
          <w:szCs w:val="28"/>
        </w:rPr>
        <w:tab/>
        <w:t>4%;</w:t>
      </w:r>
    </w:p>
    <w:p w:rsidR="00BF319B" w:rsidRPr="001B06E3" w:rsidRDefault="00BF319B" w:rsidP="000504ED">
      <w:pPr>
        <w:numPr>
          <w:ilvl w:val="0"/>
          <w:numId w:val="25"/>
        </w:numPr>
        <w:tabs>
          <w:tab w:val="left" w:pos="1428"/>
        </w:tabs>
        <w:jc w:val="both"/>
        <w:rPr>
          <w:sz w:val="28"/>
          <w:szCs w:val="28"/>
        </w:rPr>
      </w:pPr>
      <w:r w:rsidRPr="001B06E3">
        <w:rPr>
          <w:sz w:val="28"/>
          <w:szCs w:val="28"/>
        </w:rPr>
        <w:t>Рабочие и крестьяне</w:t>
      </w:r>
      <w:r w:rsidRPr="001B06E3">
        <w:rPr>
          <w:sz w:val="28"/>
          <w:szCs w:val="28"/>
        </w:rPr>
        <w:tab/>
      </w:r>
      <w:r w:rsidRPr="001B06E3">
        <w:rPr>
          <w:sz w:val="28"/>
          <w:szCs w:val="28"/>
        </w:rPr>
        <w:tab/>
      </w:r>
      <w:r w:rsidRPr="001B06E3">
        <w:rPr>
          <w:sz w:val="28"/>
          <w:szCs w:val="28"/>
        </w:rPr>
        <w:tab/>
        <w:t>46,5%;</w:t>
      </w:r>
    </w:p>
    <w:p w:rsidR="00BF319B" w:rsidRPr="001B06E3" w:rsidRDefault="00BF319B" w:rsidP="000504ED">
      <w:pPr>
        <w:numPr>
          <w:ilvl w:val="0"/>
          <w:numId w:val="25"/>
        </w:numPr>
        <w:tabs>
          <w:tab w:val="left" w:pos="1428"/>
        </w:tabs>
        <w:jc w:val="both"/>
        <w:rPr>
          <w:sz w:val="28"/>
          <w:szCs w:val="28"/>
        </w:rPr>
      </w:pPr>
      <w:r w:rsidRPr="001B06E3">
        <w:rPr>
          <w:sz w:val="28"/>
          <w:szCs w:val="28"/>
        </w:rPr>
        <w:t xml:space="preserve">Самозанятые  </w:t>
      </w:r>
      <w:r w:rsidRPr="001B06E3">
        <w:rPr>
          <w:sz w:val="28"/>
          <w:szCs w:val="28"/>
        </w:rPr>
        <w:tab/>
      </w:r>
      <w:r w:rsidRPr="001B06E3">
        <w:rPr>
          <w:sz w:val="28"/>
          <w:szCs w:val="28"/>
        </w:rPr>
        <w:tab/>
      </w:r>
      <w:r w:rsidRPr="001B06E3">
        <w:rPr>
          <w:sz w:val="28"/>
          <w:szCs w:val="28"/>
        </w:rPr>
        <w:tab/>
      </w:r>
      <w:r w:rsidR="00D82C28">
        <w:rPr>
          <w:sz w:val="28"/>
          <w:szCs w:val="28"/>
        </w:rPr>
        <w:tab/>
      </w:r>
      <w:r w:rsidRPr="001B06E3">
        <w:rPr>
          <w:sz w:val="28"/>
          <w:szCs w:val="28"/>
        </w:rPr>
        <w:t>1,2%;</w:t>
      </w:r>
    </w:p>
    <w:p w:rsidR="00BF319B" w:rsidRPr="001B06E3" w:rsidRDefault="00BF319B" w:rsidP="000504ED">
      <w:pPr>
        <w:numPr>
          <w:ilvl w:val="0"/>
          <w:numId w:val="25"/>
        </w:numPr>
        <w:tabs>
          <w:tab w:val="left" w:pos="1428"/>
        </w:tabs>
        <w:jc w:val="both"/>
        <w:rPr>
          <w:sz w:val="28"/>
          <w:szCs w:val="28"/>
        </w:rPr>
      </w:pPr>
      <w:r w:rsidRPr="001B06E3">
        <w:rPr>
          <w:sz w:val="28"/>
          <w:szCs w:val="28"/>
        </w:rPr>
        <w:t xml:space="preserve">Специалисты </w:t>
      </w:r>
      <w:r w:rsidRPr="001B06E3">
        <w:rPr>
          <w:sz w:val="28"/>
          <w:szCs w:val="28"/>
        </w:rPr>
        <w:tab/>
      </w:r>
      <w:r w:rsidRPr="001B06E3">
        <w:rPr>
          <w:sz w:val="28"/>
          <w:szCs w:val="28"/>
        </w:rPr>
        <w:tab/>
      </w:r>
      <w:r w:rsidRPr="001B06E3">
        <w:rPr>
          <w:sz w:val="28"/>
          <w:szCs w:val="28"/>
        </w:rPr>
        <w:tab/>
      </w:r>
      <w:r w:rsidR="00D82C28">
        <w:rPr>
          <w:sz w:val="28"/>
          <w:szCs w:val="28"/>
        </w:rPr>
        <w:tab/>
      </w:r>
      <w:r w:rsidRPr="001B06E3">
        <w:rPr>
          <w:sz w:val="28"/>
          <w:szCs w:val="28"/>
        </w:rPr>
        <w:t>38,2%;</w:t>
      </w:r>
    </w:p>
    <w:p w:rsidR="00BF319B" w:rsidRPr="001B06E3" w:rsidRDefault="00BF319B" w:rsidP="000504ED">
      <w:pPr>
        <w:numPr>
          <w:ilvl w:val="0"/>
          <w:numId w:val="25"/>
        </w:numPr>
        <w:tabs>
          <w:tab w:val="left" w:pos="1428"/>
        </w:tabs>
        <w:jc w:val="both"/>
        <w:rPr>
          <w:sz w:val="28"/>
          <w:szCs w:val="28"/>
        </w:rPr>
      </w:pPr>
      <w:r w:rsidRPr="001B06E3">
        <w:rPr>
          <w:sz w:val="28"/>
          <w:szCs w:val="28"/>
        </w:rPr>
        <w:t xml:space="preserve">Служащие </w:t>
      </w:r>
      <w:r w:rsidRPr="001B06E3">
        <w:rPr>
          <w:sz w:val="28"/>
          <w:szCs w:val="28"/>
        </w:rPr>
        <w:tab/>
      </w:r>
      <w:r w:rsidRPr="001B06E3">
        <w:rPr>
          <w:sz w:val="28"/>
          <w:szCs w:val="28"/>
        </w:rPr>
        <w:tab/>
      </w:r>
      <w:r w:rsidRPr="001B06E3">
        <w:rPr>
          <w:sz w:val="28"/>
          <w:szCs w:val="28"/>
        </w:rPr>
        <w:tab/>
      </w:r>
      <w:r w:rsidRPr="001B06E3">
        <w:rPr>
          <w:sz w:val="28"/>
          <w:szCs w:val="28"/>
        </w:rPr>
        <w:tab/>
      </w:r>
      <w:r w:rsidR="00D82C28">
        <w:rPr>
          <w:sz w:val="28"/>
          <w:szCs w:val="28"/>
        </w:rPr>
        <w:tab/>
      </w:r>
      <w:r w:rsidRPr="001B06E3">
        <w:rPr>
          <w:sz w:val="28"/>
          <w:szCs w:val="28"/>
        </w:rPr>
        <w:t>9,8%;</w:t>
      </w:r>
    </w:p>
    <w:p w:rsidR="00BF319B" w:rsidRDefault="00BF319B" w:rsidP="000504ED">
      <w:pPr>
        <w:numPr>
          <w:ilvl w:val="0"/>
          <w:numId w:val="25"/>
        </w:numPr>
        <w:tabs>
          <w:tab w:val="left" w:pos="1428"/>
        </w:tabs>
        <w:jc w:val="both"/>
        <w:rPr>
          <w:sz w:val="28"/>
          <w:szCs w:val="28"/>
        </w:rPr>
      </w:pPr>
      <w:r w:rsidRPr="001B06E3">
        <w:rPr>
          <w:sz w:val="28"/>
          <w:szCs w:val="28"/>
        </w:rPr>
        <w:t>Управленцы (чиновничество)</w:t>
      </w:r>
      <w:r w:rsidRPr="001B06E3">
        <w:rPr>
          <w:sz w:val="28"/>
          <w:szCs w:val="28"/>
        </w:rPr>
        <w:tab/>
        <w:t>10,1%.</w:t>
      </w:r>
    </w:p>
    <w:p w:rsidR="008A26E9" w:rsidRPr="001B06E3" w:rsidRDefault="008A26E9" w:rsidP="008A26E9">
      <w:pPr>
        <w:ind w:left="1428"/>
        <w:jc w:val="both"/>
        <w:rPr>
          <w:sz w:val="28"/>
          <w:szCs w:val="28"/>
        </w:rPr>
      </w:pPr>
    </w:p>
    <w:p w:rsidR="00BF319B" w:rsidRPr="001B06E3" w:rsidRDefault="00BF319B" w:rsidP="001B06E3">
      <w:pPr>
        <w:jc w:val="both"/>
        <w:rPr>
          <w:sz w:val="28"/>
          <w:szCs w:val="28"/>
        </w:rPr>
      </w:pPr>
      <w:r w:rsidRPr="001B06E3">
        <w:rPr>
          <w:sz w:val="28"/>
          <w:szCs w:val="28"/>
        </w:rPr>
        <w:t xml:space="preserve">Из 67,1 мл. занятых 36,8 мл. или 54,9% были работниками наёмного </w:t>
      </w:r>
      <w:r w:rsidRPr="001B06E3">
        <w:rPr>
          <w:i/>
          <w:sz w:val="28"/>
          <w:szCs w:val="28"/>
        </w:rPr>
        <w:t>физич</w:t>
      </w:r>
      <w:r w:rsidRPr="001B06E3">
        <w:rPr>
          <w:i/>
          <w:sz w:val="28"/>
          <w:szCs w:val="28"/>
        </w:rPr>
        <w:t>е</w:t>
      </w:r>
      <w:r w:rsidRPr="001B06E3">
        <w:rPr>
          <w:i/>
          <w:sz w:val="28"/>
          <w:szCs w:val="28"/>
        </w:rPr>
        <w:t>ского</w:t>
      </w:r>
      <w:r w:rsidRPr="001B06E3">
        <w:rPr>
          <w:sz w:val="28"/>
          <w:szCs w:val="28"/>
        </w:rPr>
        <w:t xml:space="preserve"> труда.</w:t>
      </w:r>
    </w:p>
    <w:p w:rsidR="00BF319B" w:rsidRPr="001B06E3" w:rsidRDefault="00BF319B" w:rsidP="001B06E3">
      <w:pPr>
        <w:jc w:val="both"/>
        <w:rPr>
          <w:sz w:val="28"/>
          <w:szCs w:val="28"/>
        </w:rPr>
      </w:pPr>
      <w:r w:rsidRPr="001B06E3">
        <w:rPr>
          <w:sz w:val="28"/>
          <w:szCs w:val="28"/>
        </w:rPr>
        <w:t>В России крайне мало мелких предпринимателей, велика доля рабочих, в</w:t>
      </w:r>
      <w:r w:rsidRPr="001B06E3">
        <w:rPr>
          <w:sz w:val="28"/>
          <w:szCs w:val="28"/>
        </w:rPr>
        <w:t>ы</w:t>
      </w:r>
      <w:r w:rsidRPr="001B06E3">
        <w:rPr>
          <w:sz w:val="28"/>
          <w:szCs w:val="28"/>
        </w:rPr>
        <w:t>нужденных заниматься малопроизводительным физическим трудом. В стране примерно 2% составляют сверхбогатые и 18% такие, которые непосредс</w:t>
      </w:r>
      <w:r w:rsidRPr="001B06E3">
        <w:rPr>
          <w:sz w:val="28"/>
          <w:szCs w:val="28"/>
        </w:rPr>
        <w:t>т</w:t>
      </w:r>
      <w:r w:rsidRPr="001B06E3">
        <w:rPr>
          <w:sz w:val="28"/>
          <w:szCs w:val="28"/>
        </w:rPr>
        <w:t xml:space="preserve">венно обеспечивают их – они живут по меркам западного общества, 70% стремятся жить на западный манер и 10% не имеют возможностей тянуться за ними. </w:t>
      </w:r>
    </w:p>
    <w:p w:rsidR="00BF319B" w:rsidRPr="001B06E3" w:rsidRDefault="00BF319B" w:rsidP="001B06E3">
      <w:pPr>
        <w:ind w:firstLine="720"/>
        <w:jc w:val="both"/>
        <w:rPr>
          <w:sz w:val="28"/>
          <w:szCs w:val="28"/>
        </w:rPr>
      </w:pPr>
      <w:r w:rsidRPr="001B06E3">
        <w:rPr>
          <w:sz w:val="28"/>
          <w:szCs w:val="28"/>
        </w:rPr>
        <w:t>По другим данным свыше 1/3 россиян пребывают в бедности, их дох</w:t>
      </w:r>
      <w:r w:rsidRPr="001B06E3">
        <w:rPr>
          <w:sz w:val="28"/>
          <w:szCs w:val="28"/>
        </w:rPr>
        <w:t>о</w:t>
      </w:r>
      <w:r w:rsidRPr="001B06E3">
        <w:rPr>
          <w:sz w:val="28"/>
          <w:szCs w:val="28"/>
        </w:rPr>
        <w:t xml:space="preserve">ды зачастую позволяют им обеспечить лишь своё физическое выживание. Бедность характеризуется и </w:t>
      </w:r>
      <w:r w:rsidRPr="001B06E3">
        <w:rPr>
          <w:b/>
          <w:i/>
          <w:sz w:val="28"/>
          <w:szCs w:val="28"/>
        </w:rPr>
        <w:t>депривацией</w:t>
      </w:r>
      <w:r w:rsidRPr="001B06E3">
        <w:rPr>
          <w:sz w:val="28"/>
          <w:szCs w:val="28"/>
        </w:rPr>
        <w:t xml:space="preserve"> – невозможностью людям удовл</w:t>
      </w:r>
      <w:r w:rsidRPr="001B06E3">
        <w:rPr>
          <w:sz w:val="28"/>
          <w:szCs w:val="28"/>
        </w:rPr>
        <w:t>е</w:t>
      </w:r>
      <w:r w:rsidRPr="001B06E3">
        <w:rPr>
          <w:sz w:val="28"/>
          <w:szCs w:val="28"/>
        </w:rPr>
        <w:t>творять те или иные свои жизненные потребности, следствием чего является крайнее ухудшение качества их жизни. Это указывает на то, что в обществе возникла чрезмерная поляризация населения по размерам собственности и доходов.</w:t>
      </w:r>
    </w:p>
    <w:p w:rsidR="00BF319B" w:rsidRPr="001B06E3" w:rsidRDefault="00BF319B" w:rsidP="001B06E3">
      <w:pPr>
        <w:ind w:firstLine="720"/>
        <w:jc w:val="both"/>
        <w:rPr>
          <w:sz w:val="28"/>
          <w:szCs w:val="28"/>
        </w:rPr>
      </w:pPr>
      <w:r w:rsidRPr="001B06E3">
        <w:rPr>
          <w:sz w:val="28"/>
          <w:szCs w:val="28"/>
        </w:rPr>
        <w:t xml:space="preserve">Системообразующей группой в стране стала </w:t>
      </w:r>
      <w:r w:rsidRPr="001B06E3">
        <w:rPr>
          <w:b/>
          <w:i/>
          <w:sz w:val="28"/>
          <w:szCs w:val="28"/>
        </w:rPr>
        <w:t>буржуазия</w:t>
      </w:r>
      <w:r w:rsidRPr="001B06E3">
        <w:rPr>
          <w:sz w:val="28"/>
          <w:szCs w:val="28"/>
        </w:rPr>
        <w:t>, но с этой ми</w:t>
      </w:r>
      <w:r w:rsidRPr="001B06E3">
        <w:rPr>
          <w:sz w:val="28"/>
          <w:szCs w:val="28"/>
        </w:rPr>
        <w:t>с</w:t>
      </w:r>
      <w:r w:rsidRPr="001B06E3">
        <w:rPr>
          <w:sz w:val="28"/>
          <w:szCs w:val="28"/>
        </w:rPr>
        <w:t>сией она справляется неважно – об этом свидетельствуют слабые достижения её в создании постиндустриальной экономики, демократического гражда</w:t>
      </w:r>
      <w:r w:rsidRPr="001B06E3">
        <w:rPr>
          <w:sz w:val="28"/>
          <w:szCs w:val="28"/>
        </w:rPr>
        <w:t>н</w:t>
      </w:r>
      <w:r w:rsidRPr="001B06E3">
        <w:rPr>
          <w:sz w:val="28"/>
          <w:szCs w:val="28"/>
        </w:rPr>
        <w:t>ского общества, в консолидации его социальных сил.</w:t>
      </w:r>
    </w:p>
    <w:p w:rsidR="00BF319B" w:rsidRPr="001B06E3" w:rsidRDefault="00BF319B" w:rsidP="001B06E3">
      <w:pPr>
        <w:ind w:firstLine="720"/>
        <w:jc w:val="both"/>
        <w:rPr>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3</w:t>
      </w:r>
      <w:r w:rsidRPr="001B06E3">
        <w:rPr>
          <w:sz w:val="28"/>
          <w:szCs w:val="28"/>
        </w:rPr>
        <w:t xml:space="preserve"> Социальная структура подвижна. Это является следствием происх</w:t>
      </w:r>
      <w:r w:rsidRPr="001B06E3">
        <w:rPr>
          <w:sz w:val="28"/>
          <w:szCs w:val="28"/>
        </w:rPr>
        <w:t>о</w:t>
      </w:r>
      <w:r w:rsidRPr="001B06E3">
        <w:rPr>
          <w:sz w:val="28"/>
          <w:szCs w:val="28"/>
        </w:rPr>
        <w:t>дящих  изменений в общностях социальной жизни, в их стратификационных характеристиках. Подвижность, динамичность социальной структуры явл</w:t>
      </w:r>
      <w:r w:rsidRPr="001B06E3">
        <w:rPr>
          <w:sz w:val="28"/>
          <w:szCs w:val="28"/>
        </w:rPr>
        <w:t>я</w:t>
      </w:r>
      <w:r w:rsidRPr="001B06E3">
        <w:rPr>
          <w:sz w:val="28"/>
          <w:szCs w:val="28"/>
        </w:rPr>
        <w:t xml:space="preserve">ется отражением происходящих в обществе процессов социальной </w:t>
      </w:r>
      <w:r w:rsidRPr="001B06E3">
        <w:rPr>
          <w:b/>
          <w:i/>
          <w:sz w:val="28"/>
          <w:szCs w:val="28"/>
        </w:rPr>
        <w:t>мобил</w:t>
      </w:r>
      <w:r w:rsidRPr="001B06E3">
        <w:rPr>
          <w:b/>
          <w:i/>
          <w:sz w:val="28"/>
          <w:szCs w:val="28"/>
        </w:rPr>
        <w:t>ь</w:t>
      </w:r>
      <w:r w:rsidRPr="001B06E3">
        <w:rPr>
          <w:b/>
          <w:i/>
          <w:sz w:val="28"/>
          <w:szCs w:val="28"/>
        </w:rPr>
        <w:t>ности</w:t>
      </w:r>
      <w:r w:rsidRPr="001B06E3">
        <w:rPr>
          <w:sz w:val="28"/>
          <w:szCs w:val="28"/>
        </w:rPr>
        <w:t>. Они свидетельствуют о циркуляции социальных потоков, о перем</w:t>
      </w:r>
      <w:r w:rsidRPr="001B06E3">
        <w:rPr>
          <w:sz w:val="28"/>
          <w:szCs w:val="28"/>
        </w:rPr>
        <w:t>е</w:t>
      </w:r>
      <w:r w:rsidRPr="001B06E3">
        <w:rPr>
          <w:sz w:val="28"/>
          <w:szCs w:val="28"/>
        </w:rPr>
        <w:t xml:space="preserve">щении в социальном пространстве разных групп и отдельных личностей. Мобильность может быть </w:t>
      </w:r>
      <w:r w:rsidRPr="001B06E3">
        <w:rPr>
          <w:b/>
          <w:i/>
          <w:sz w:val="28"/>
          <w:szCs w:val="28"/>
        </w:rPr>
        <w:t>горизонтальной</w:t>
      </w:r>
      <w:r w:rsidRPr="001B06E3">
        <w:rPr>
          <w:sz w:val="28"/>
          <w:szCs w:val="28"/>
        </w:rPr>
        <w:t>, когда социальное положение и</w:t>
      </w:r>
      <w:r w:rsidRPr="001B06E3">
        <w:rPr>
          <w:sz w:val="28"/>
          <w:szCs w:val="28"/>
        </w:rPr>
        <w:t>н</w:t>
      </w:r>
      <w:r w:rsidRPr="001B06E3">
        <w:rPr>
          <w:sz w:val="28"/>
          <w:szCs w:val="28"/>
        </w:rPr>
        <w:t xml:space="preserve">дивидов и групп не изменяется и </w:t>
      </w:r>
      <w:r w:rsidRPr="001B06E3">
        <w:rPr>
          <w:b/>
          <w:i/>
          <w:sz w:val="28"/>
          <w:szCs w:val="28"/>
        </w:rPr>
        <w:t>вертикальной</w:t>
      </w:r>
      <w:r w:rsidRPr="001B06E3">
        <w:rPr>
          <w:sz w:val="28"/>
          <w:szCs w:val="28"/>
        </w:rPr>
        <w:t>, приводящей к его измен</w:t>
      </w:r>
      <w:r w:rsidRPr="001B06E3">
        <w:rPr>
          <w:sz w:val="28"/>
          <w:szCs w:val="28"/>
        </w:rPr>
        <w:t>е</w:t>
      </w:r>
      <w:r w:rsidRPr="001B06E3">
        <w:rPr>
          <w:sz w:val="28"/>
          <w:szCs w:val="28"/>
        </w:rPr>
        <w:t>нию. Например, переход работника с одного предприятия на другое без и</w:t>
      </w:r>
      <w:r w:rsidRPr="001B06E3">
        <w:rPr>
          <w:sz w:val="28"/>
          <w:szCs w:val="28"/>
        </w:rPr>
        <w:t>з</w:t>
      </w:r>
      <w:r w:rsidRPr="001B06E3">
        <w:rPr>
          <w:sz w:val="28"/>
          <w:szCs w:val="28"/>
        </w:rPr>
        <w:t xml:space="preserve">менения его профессионального и должностного статуса, без изменений в </w:t>
      </w:r>
      <w:r w:rsidRPr="001B06E3">
        <w:rPr>
          <w:sz w:val="28"/>
          <w:szCs w:val="28"/>
        </w:rPr>
        <w:lastRenderedPageBreak/>
        <w:t>оплате труда и т.д. И движение его «вверх» по служебной лестнице, следс</w:t>
      </w:r>
      <w:r w:rsidRPr="001B06E3">
        <w:rPr>
          <w:sz w:val="28"/>
          <w:szCs w:val="28"/>
        </w:rPr>
        <w:t>т</w:t>
      </w:r>
      <w:r w:rsidRPr="001B06E3">
        <w:rPr>
          <w:sz w:val="28"/>
          <w:szCs w:val="28"/>
        </w:rPr>
        <w:t>вием которого становится повышение его  общественного положения, за</w:t>
      </w:r>
      <w:r w:rsidRPr="001B06E3">
        <w:rPr>
          <w:sz w:val="28"/>
          <w:szCs w:val="28"/>
        </w:rPr>
        <w:t>р</w:t>
      </w:r>
      <w:r w:rsidRPr="001B06E3">
        <w:rPr>
          <w:sz w:val="28"/>
          <w:szCs w:val="28"/>
        </w:rPr>
        <w:t>платы.</w:t>
      </w:r>
    </w:p>
    <w:p w:rsidR="00BF319B" w:rsidRPr="001B06E3" w:rsidRDefault="00BF319B" w:rsidP="001B06E3">
      <w:pPr>
        <w:ind w:firstLine="708"/>
        <w:jc w:val="both"/>
        <w:rPr>
          <w:sz w:val="28"/>
          <w:szCs w:val="28"/>
        </w:rPr>
      </w:pPr>
      <w:r w:rsidRPr="001B06E3">
        <w:rPr>
          <w:sz w:val="28"/>
          <w:szCs w:val="28"/>
        </w:rPr>
        <w:t xml:space="preserve">Перемещения индивида могут быть объяснимыми для него и других людей, т.е. </w:t>
      </w:r>
      <w:r w:rsidRPr="001B06E3">
        <w:rPr>
          <w:i/>
          <w:sz w:val="28"/>
          <w:szCs w:val="28"/>
        </w:rPr>
        <w:t>идентифицированными</w:t>
      </w:r>
      <w:r w:rsidRPr="001B06E3">
        <w:rPr>
          <w:sz w:val="28"/>
          <w:szCs w:val="28"/>
        </w:rPr>
        <w:t>, и такими, которые трудно объяснить. При вертикальной мобильности происходит изменение социального стат</w:t>
      </w:r>
      <w:r w:rsidRPr="001B06E3">
        <w:rPr>
          <w:sz w:val="28"/>
          <w:szCs w:val="28"/>
        </w:rPr>
        <w:t>у</w:t>
      </w:r>
      <w:r w:rsidRPr="001B06E3">
        <w:rPr>
          <w:sz w:val="28"/>
          <w:szCs w:val="28"/>
        </w:rPr>
        <w:t>са(ов) человека, что сказывается на его интересах, установках, отношениях к другим людям, способе участия в жизни. Социальная мобильность обусло</w:t>
      </w:r>
      <w:r w:rsidRPr="001B06E3">
        <w:rPr>
          <w:sz w:val="28"/>
          <w:szCs w:val="28"/>
        </w:rPr>
        <w:t>в</w:t>
      </w:r>
      <w:r w:rsidRPr="001B06E3">
        <w:rPr>
          <w:sz w:val="28"/>
          <w:szCs w:val="28"/>
        </w:rPr>
        <w:t>лена очень многими причинами. В каждом конкретном случае они свои и  нуждаются в специальном выяснении. Главной пружиной вертикальной м</w:t>
      </w:r>
      <w:r w:rsidRPr="001B06E3">
        <w:rPr>
          <w:sz w:val="28"/>
          <w:szCs w:val="28"/>
        </w:rPr>
        <w:t>о</w:t>
      </w:r>
      <w:r w:rsidRPr="001B06E3">
        <w:rPr>
          <w:sz w:val="28"/>
          <w:szCs w:val="28"/>
        </w:rPr>
        <w:t>бильности является мотивация достижения более высокого социального  ст</w:t>
      </w:r>
      <w:r w:rsidRPr="001B06E3">
        <w:rPr>
          <w:sz w:val="28"/>
          <w:szCs w:val="28"/>
        </w:rPr>
        <w:t>а</w:t>
      </w:r>
      <w:r w:rsidRPr="001B06E3">
        <w:rPr>
          <w:sz w:val="28"/>
          <w:szCs w:val="28"/>
        </w:rPr>
        <w:t>туса, желание сделать карьеру, что связано с потребностью людей добиваться успеха, избегать неудач. Осмысленное перемещение индивида может быть обусловлено стремлением его обрести свою социальную нишу, такую соц</w:t>
      </w:r>
      <w:r w:rsidRPr="001B06E3">
        <w:rPr>
          <w:sz w:val="28"/>
          <w:szCs w:val="28"/>
        </w:rPr>
        <w:t>и</w:t>
      </w:r>
      <w:r w:rsidRPr="001B06E3">
        <w:rPr>
          <w:sz w:val="28"/>
          <w:szCs w:val="28"/>
        </w:rPr>
        <w:t>альную позицию, которая позволит реализовать себя в жизни в сфере ли пр</w:t>
      </w:r>
      <w:r w:rsidRPr="001B06E3">
        <w:rPr>
          <w:sz w:val="28"/>
          <w:szCs w:val="28"/>
        </w:rPr>
        <w:t>о</w:t>
      </w:r>
      <w:r w:rsidRPr="001B06E3">
        <w:rPr>
          <w:sz w:val="28"/>
          <w:szCs w:val="28"/>
        </w:rPr>
        <w:t>изводственной, политической, интеллектуальной или какой-то другой де</w:t>
      </w:r>
      <w:r w:rsidRPr="001B06E3">
        <w:rPr>
          <w:sz w:val="28"/>
          <w:szCs w:val="28"/>
        </w:rPr>
        <w:t>я</w:t>
      </w:r>
      <w:r w:rsidRPr="001B06E3">
        <w:rPr>
          <w:sz w:val="28"/>
          <w:szCs w:val="28"/>
        </w:rPr>
        <w:t>тельности.</w:t>
      </w:r>
    </w:p>
    <w:p w:rsidR="00BF319B" w:rsidRPr="001B06E3" w:rsidRDefault="00BF319B" w:rsidP="001B06E3">
      <w:pPr>
        <w:ind w:firstLine="708"/>
        <w:jc w:val="both"/>
        <w:rPr>
          <w:sz w:val="28"/>
          <w:szCs w:val="28"/>
        </w:rPr>
      </w:pPr>
      <w:r w:rsidRPr="001B06E3">
        <w:rPr>
          <w:sz w:val="28"/>
          <w:szCs w:val="28"/>
        </w:rPr>
        <w:t>Понятие социальной мобильности не только констатирует изменение социального положения индивида, группы, но и указывает на процесс их п</w:t>
      </w:r>
      <w:r w:rsidRPr="001B06E3">
        <w:rPr>
          <w:sz w:val="28"/>
          <w:szCs w:val="28"/>
        </w:rPr>
        <w:t>е</w:t>
      </w:r>
      <w:r w:rsidRPr="001B06E3">
        <w:rPr>
          <w:sz w:val="28"/>
          <w:szCs w:val="28"/>
        </w:rPr>
        <w:t>ремещения в результате предпринятых ими социальных действий. Мобил</w:t>
      </w:r>
      <w:r w:rsidRPr="001B06E3">
        <w:rPr>
          <w:sz w:val="28"/>
          <w:szCs w:val="28"/>
        </w:rPr>
        <w:t>ь</w:t>
      </w:r>
      <w:r w:rsidRPr="001B06E3">
        <w:rPr>
          <w:sz w:val="28"/>
          <w:szCs w:val="28"/>
        </w:rPr>
        <w:t>ность людей, инфильтрация (проникновение) их в более статусные группы осуществляется не беспрепятственно. На их пути существует немало барь</w:t>
      </w:r>
      <w:r w:rsidRPr="001B06E3">
        <w:rPr>
          <w:sz w:val="28"/>
          <w:szCs w:val="28"/>
        </w:rPr>
        <w:t>е</w:t>
      </w:r>
      <w:r w:rsidRPr="001B06E3">
        <w:rPr>
          <w:sz w:val="28"/>
          <w:szCs w:val="28"/>
        </w:rPr>
        <w:t>ров, в том числе и для перехода из одной  социальной группы (класса) в др</w:t>
      </w:r>
      <w:r w:rsidRPr="001B06E3">
        <w:rPr>
          <w:sz w:val="28"/>
          <w:szCs w:val="28"/>
        </w:rPr>
        <w:t>у</w:t>
      </w:r>
      <w:r w:rsidRPr="001B06E3">
        <w:rPr>
          <w:sz w:val="28"/>
          <w:szCs w:val="28"/>
        </w:rPr>
        <w:t>гую. Барьеры в одних типах общества (рабовладельческом, сословном, ка</w:t>
      </w:r>
      <w:r w:rsidRPr="001B06E3">
        <w:rPr>
          <w:sz w:val="28"/>
          <w:szCs w:val="28"/>
        </w:rPr>
        <w:t>с</w:t>
      </w:r>
      <w:r w:rsidRPr="001B06E3">
        <w:rPr>
          <w:sz w:val="28"/>
          <w:szCs w:val="28"/>
        </w:rPr>
        <w:t>товом) непреодолимы, в других преодолимы при наличии у людей опред</w:t>
      </w:r>
      <w:r w:rsidRPr="001B06E3">
        <w:rPr>
          <w:sz w:val="28"/>
          <w:szCs w:val="28"/>
        </w:rPr>
        <w:t>е</w:t>
      </w:r>
      <w:r w:rsidRPr="001B06E3">
        <w:rPr>
          <w:sz w:val="28"/>
          <w:szCs w:val="28"/>
        </w:rPr>
        <w:t>ленных ресурсов – богатства,  связей, личных способностей. Поэтому те из людей, которые их имеют, обладают большими возможностями для социал</w:t>
      </w:r>
      <w:r w:rsidRPr="001B06E3">
        <w:rPr>
          <w:sz w:val="28"/>
          <w:szCs w:val="28"/>
        </w:rPr>
        <w:t>ь</w:t>
      </w:r>
      <w:r w:rsidRPr="001B06E3">
        <w:rPr>
          <w:sz w:val="28"/>
          <w:szCs w:val="28"/>
        </w:rPr>
        <w:t>ной мобильности, большей её скоростью, успевают проходить большую с</w:t>
      </w:r>
      <w:r w:rsidRPr="001B06E3">
        <w:rPr>
          <w:sz w:val="28"/>
          <w:szCs w:val="28"/>
        </w:rPr>
        <w:t>о</w:t>
      </w:r>
      <w:r w:rsidRPr="001B06E3">
        <w:rPr>
          <w:sz w:val="28"/>
          <w:szCs w:val="28"/>
        </w:rPr>
        <w:t xml:space="preserve">циальную дистанцию, чем другие (выше подняться по статусной лестнице). Важную роль в социальной мобильности играют </w:t>
      </w:r>
      <w:r w:rsidRPr="001B06E3">
        <w:rPr>
          <w:i/>
          <w:sz w:val="28"/>
          <w:szCs w:val="28"/>
        </w:rPr>
        <w:t>каналы</w:t>
      </w:r>
      <w:r w:rsidRPr="001B06E3">
        <w:rPr>
          <w:sz w:val="28"/>
          <w:szCs w:val="28"/>
        </w:rPr>
        <w:t xml:space="preserve"> (лифты), которые служат для перемещения людей в обществе по вертикали. Ими являются высшая школа, бизнес, выгодный брак, успешная политическая деятельность. </w:t>
      </w:r>
    </w:p>
    <w:p w:rsidR="00BF319B" w:rsidRPr="001B06E3" w:rsidRDefault="00BF319B" w:rsidP="001B06E3">
      <w:pPr>
        <w:ind w:firstLine="708"/>
        <w:jc w:val="both"/>
        <w:rPr>
          <w:sz w:val="28"/>
          <w:szCs w:val="28"/>
        </w:rPr>
      </w:pPr>
      <w:r w:rsidRPr="001B06E3">
        <w:rPr>
          <w:sz w:val="28"/>
          <w:szCs w:val="28"/>
        </w:rPr>
        <w:t>У социальной мобильности имеются сегодня особенности. Они об</w:t>
      </w:r>
      <w:r w:rsidRPr="001B06E3">
        <w:rPr>
          <w:sz w:val="28"/>
          <w:szCs w:val="28"/>
        </w:rPr>
        <w:t>у</w:t>
      </w:r>
      <w:r w:rsidRPr="001B06E3">
        <w:rPr>
          <w:sz w:val="28"/>
          <w:szCs w:val="28"/>
        </w:rPr>
        <w:t xml:space="preserve">словлены тем, </w:t>
      </w:r>
      <w:r w:rsidRPr="001B06E3">
        <w:rPr>
          <w:i/>
          <w:sz w:val="28"/>
          <w:szCs w:val="28"/>
        </w:rPr>
        <w:t>кто</w:t>
      </w:r>
      <w:r w:rsidRPr="001B06E3">
        <w:rPr>
          <w:sz w:val="28"/>
          <w:szCs w:val="28"/>
        </w:rPr>
        <w:t xml:space="preserve">, </w:t>
      </w:r>
      <w:r w:rsidRPr="001B06E3">
        <w:rPr>
          <w:i/>
          <w:sz w:val="28"/>
          <w:szCs w:val="28"/>
        </w:rPr>
        <w:t>по каким причинам</w:t>
      </w:r>
      <w:r w:rsidRPr="001B06E3">
        <w:rPr>
          <w:sz w:val="28"/>
          <w:szCs w:val="28"/>
        </w:rPr>
        <w:t xml:space="preserve"> </w:t>
      </w:r>
      <w:r w:rsidRPr="001B06E3">
        <w:rPr>
          <w:i/>
          <w:sz w:val="28"/>
          <w:szCs w:val="28"/>
        </w:rPr>
        <w:t>и каким образом</w:t>
      </w:r>
      <w:r w:rsidRPr="001B06E3">
        <w:rPr>
          <w:sz w:val="28"/>
          <w:szCs w:val="28"/>
        </w:rPr>
        <w:t xml:space="preserve"> осуществляет верт</w:t>
      </w:r>
      <w:r w:rsidRPr="001B06E3">
        <w:rPr>
          <w:sz w:val="28"/>
          <w:szCs w:val="28"/>
        </w:rPr>
        <w:t>и</w:t>
      </w:r>
      <w:r w:rsidRPr="001B06E3">
        <w:rPr>
          <w:sz w:val="28"/>
          <w:szCs w:val="28"/>
        </w:rPr>
        <w:t>кальные перемещения. Важным условием социальной мобильности является капиталистическая рыночная экономика. Ею обусловлены основные цели, субъекты и критерии мобильности. В частности, к последним относится ст</w:t>
      </w:r>
      <w:r w:rsidRPr="001B06E3">
        <w:rPr>
          <w:sz w:val="28"/>
          <w:szCs w:val="28"/>
        </w:rPr>
        <w:t>е</w:t>
      </w:r>
      <w:r w:rsidRPr="001B06E3">
        <w:rPr>
          <w:sz w:val="28"/>
          <w:szCs w:val="28"/>
        </w:rPr>
        <w:t>пень адаптации людей и групп к рынку и соответственно то или иное место (положение) их на нем. Надо только иметь в виду, что не все сознательно участвуют в такой мобильности, часть населения вовлечена в процесс пр</w:t>
      </w:r>
      <w:r w:rsidRPr="001B06E3">
        <w:rPr>
          <w:sz w:val="28"/>
          <w:szCs w:val="28"/>
        </w:rPr>
        <w:t>и</w:t>
      </w:r>
      <w:r w:rsidRPr="001B06E3">
        <w:rPr>
          <w:sz w:val="28"/>
          <w:szCs w:val="28"/>
        </w:rPr>
        <w:t>общения к рынку самим ходом событий вопреки его желанию, а другая – сознательно избегает такой адаптации. Среди адаптантов больше всего л</w:t>
      </w:r>
      <w:r w:rsidRPr="001B06E3">
        <w:rPr>
          <w:sz w:val="28"/>
          <w:szCs w:val="28"/>
        </w:rPr>
        <w:t>ю</w:t>
      </w:r>
      <w:r w:rsidRPr="001B06E3">
        <w:rPr>
          <w:sz w:val="28"/>
          <w:szCs w:val="28"/>
        </w:rPr>
        <w:t xml:space="preserve">дей, занявшихся бизнесом, работников управленческих структур и сырьевых отраслей хозяйства, интеллигентов, разделяющих либеральные ценности. </w:t>
      </w:r>
      <w:r w:rsidRPr="001B06E3">
        <w:rPr>
          <w:sz w:val="28"/>
          <w:szCs w:val="28"/>
        </w:rPr>
        <w:lastRenderedPageBreak/>
        <w:t>Важным условием успешной адаптации к рынку, вертикальной мобильности является наличие у людей определенного экономического потенциала и др</w:t>
      </w:r>
      <w:r w:rsidRPr="001B06E3">
        <w:rPr>
          <w:sz w:val="28"/>
          <w:szCs w:val="28"/>
        </w:rPr>
        <w:t>у</w:t>
      </w:r>
      <w:r w:rsidRPr="001B06E3">
        <w:rPr>
          <w:sz w:val="28"/>
          <w:szCs w:val="28"/>
        </w:rPr>
        <w:t>гих ресурсов.</w:t>
      </w:r>
    </w:p>
    <w:p w:rsidR="00BF319B" w:rsidRPr="001B06E3" w:rsidRDefault="00BF319B" w:rsidP="001B06E3">
      <w:pPr>
        <w:ind w:firstLine="708"/>
        <w:jc w:val="both"/>
        <w:rPr>
          <w:sz w:val="28"/>
          <w:szCs w:val="28"/>
        </w:rPr>
      </w:pPr>
      <w:r w:rsidRPr="001B06E3">
        <w:rPr>
          <w:sz w:val="28"/>
          <w:szCs w:val="28"/>
        </w:rPr>
        <w:t>Многие десятилетия в стране наиболее престижными были профессии военного, ученого, инженера, партийного работника. Для их получения, для успешного продвижения по служебной лестнице требовалось высшее обр</w:t>
      </w:r>
      <w:r w:rsidRPr="001B06E3">
        <w:rPr>
          <w:sz w:val="28"/>
          <w:szCs w:val="28"/>
        </w:rPr>
        <w:t>а</w:t>
      </w:r>
      <w:r w:rsidRPr="001B06E3">
        <w:rPr>
          <w:sz w:val="28"/>
          <w:szCs w:val="28"/>
        </w:rPr>
        <w:t>зование. Всеобщее среднее образование создавало хорошие возможности к</w:t>
      </w:r>
      <w:r w:rsidRPr="001B06E3">
        <w:rPr>
          <w:sz w:val="28"/>
          <w:szCs w:val="28"/>
        </w:rPr>
        <w:t>а</w:t>
      </w:r>
      <w:r w:rsidRPr="001B06E3">
        <w:rPr>
          <w:sz w:val="28"/>
          <w:szCs w:val="28"/>
        </w:rPr>
        <w:t>ждому попробовать себя в продолжении учебы. Вторым немаловажным у</w:t>
      </w:r>
      <w:r w:rsidRPr="001B06E3">
        <w:rPr>
          <w:sz w:val="28"/>
          <w:szCs w:val="28"/>
        </w:rPr>
        <w:t>с</w:t>
      </w:r>
      <w:r w:rsidRPr="001B06E3">
        <w:rPr>
          <w:sz w:val="28"/>
          <w:szCs w:val="28"/>
        </w:rPr>
        <w:t>ловием для повышения социального  статуса было членство в коммунистич</w:t>
      </w:r>
      <w:r w:rsidRPr="001B06E3">
        <w:rPr>
          <w:sz w:val="28"/>
          <w:szCs w:val="28"/>
        </w:rPr>
        <w:t>е</w:t>
      </w:r>
      <w:r w:rsidRPr="001B06E3">
        <w:rPr>
          <w:sz w:val="28"/>
          <w:szCs w:val="28"/>
        </w:rPr>
        <w:t>ской партии. Опираясь на них каждый мог  приложить личные усилия для движения «вверх». Основными каналами социальной мобильности были па</w:t>
      </w:r>
      <w:r w:rsidRPr="001B06E3">
        <w:rPr>
          <w:sz w:val="28"/>
          <w:szCs w:val="28"/>
        </w:rPr>
        <w:t>р</w:t>
      </w:r>
      <w:r w:rsidRPr="001B06E3">
        <w:rPr>
          <w:sz w:val="28"/>
          <w:szCs w:val="28"/>
        </w:rPr>
        <w:t>тийная, военная, научная, хозяйственная работа.</w:t>
      </w:r>
    </w:p>
    <w:p w:rsidR="00BF319B" w:rsidRPr="001B06E3" w:rsidRDefault="00BF319B" w:rsidP="001B06E3">
      <w:pPr>
        <w:ind w:firstLine="708"/>
        <w:jc w:val="both"/>
        <w:rPr>
          <w:sz w:val="28"/>
          <w:szCs w:val="28"/>
        </w:rPr>
      </w:pPr>
      <w:r w:rsidRPr="001B06E3">
        <w:rPr>
          <w:sz w:val="28"/>
          <w:szCs w:val="28"/>
        </w:rPr>
        <w:t>Нынче больше всего привлекает карьера бизнесмена, предприним</w:t>
      </w:r>
      <w:r w:rsidRPr="001B06E3">
        <w:rPr>
          <w:sz w:val="28"/>
          <w:szCs w:val="28"/>
        </w:rPr>
        <w:t>а</w:t>
      </w:r>
      <w:r w:rsidRPr="001B06E3">
        <w:rPr>
          <w:sz w:val="28"/>
          <w:szCs w:val="28"/>
        </w:rPr>
        <w:t>тельство стало ведущим каналом вертикальной мобильности населения. Карьеры ученого, инженера, военного перестали быть престижными, прежде всего вследствие их материальной невыгодности. Партийная деятельность потеряла свой вес и не является больше массовой карьерной ориентацией. Иными стали и средства, играющие решающую роль в повышении статуса, движения «вверх». Ими стали деньги, высокие профессиональные знания, прежде всего связанные с бизнесом, и способности заниматься им. Следует  подчеркнуть, что большая часть населения ограничена в возможности и</w:t>
      </w:r>
      <w:r w:rsidRPr="001B06E3">
        <w:rPr>
          <w:sz w:val="28"/>
          <w:szCs w:val="28"/>
        </w:rPr>
        <w:t>с</w:t>
      </w:r>
      <w:r w:rsidRPr="001B06E3">
        <w:rPr>
          <w:sz w:val="28"/>
          <w:szCs w:val="28"/>
        </w:rPr>
        <w:t>пользовать такие ресурсы и потому активно не участвует в социальной м</w:t>
      </w:r>
      <w:r w:rsidRPr="001B06E3">
        <w:rPr>
          <w:sz w:val="28"/>
          <w:szCs w:val="28"/>
        </w:rPr>
        <w:t>о</w:t>
      </w:r>
      <w:r w:rsidRPr="001B06E3">
        <w:rPr>
          <w:sz w:val="28"/>
          <w:szCs w:val="28"/>
        </w:rPr>
        <w:t xml:space="preserve">бильности, не оказывает влияния на формирование социальной структуры трансформируемого общества. </w:t>
      </w:r>
    </w:p>
    <w:p w:rsidR="00BF319B" w:rsidRPr="001B06E3" w:rsidRDefault="00BF319B" w:rsidP="001B06E3">
      <w:pPr>
        <w:ind w:firstLine="708"/>
        <w:jc w:val="both"/>
        <w:rPr>
          <w:sz w:val="28"/>
          <w:szCs w:val="28"/>
        </w:rPr>
      </w:pPr>
      <w:r w:rsidRPr="001B06E3">
        <w:rPr>
          <w:sz w:val="28"/>
          <w:szCs w:val="28"/>
        </w:rPr>
        <w:t xml:space="preserve">Разновидностью мобильности является </w:t>
      </w:r>
      <w:r w:rsidRPr="001B06E3">
        <w:rPr>
          <w:b/>
          <w:i/>
          <w:sz w:val="28"/>
          <w:szCs w:val="28"/>
        </w:rPr>
        <w:t xml:space="preserve">миграция </w:t>
      </w:r>
      <w:r w:rsidRPr="001B06E3">
        <w:rPr>
          <w:sz w:val="28"/>
          <w:szCs w:val="28"/>
        </w:rPr>
        <w:t>– перемещение больших потоков населения из одних регионов страны в другие, скажем, из сельской местности в города. Это внутренняя миграция. Бывает она и вне</w:t>
      </w:r>
      <w:r w:rsidRPr="001B06E3">
        <w:rPr>
          <w:sz w:val="28"/>
          <w:szCs w:val="28"/>
        </w:rPr>
        <w:t>ш</w:t>
      </w:r>
      <w:r w:rsidRPr="001B06E3">
        <w:rPr>
          <w:sz w:val="28"/>
          <w:szCs w:val="28"/>
        </w:rPr>
        <w:t xml:space="preserve">няя – за пределы государства – её называют </w:t>
      </w:r>
      <w:r w:rsidRPr="001B06E3">
        <w:rPr>
          <w:b/>
          <w:i/>
          <w:sz w:val="28"/>
          <w:szCs w:val="28"/>
        </w:rPr>
        <w:t>эмиграцией</w:t>
      </w:r>
      <w:r w:rsidRPr="001B06E3">
        <w:rPr>
          <w:sz w:val="28"/>
          <w:szCs w:val="28"/>
        </w:rPr>
        <w:t>.</w:t>
      </w:r>
    </w:p>
    <w:p w:rsidR="00BF319B" w:rsidRPr="001B06E3" w:rsidRDefault="00BF319B" w:rsidP="001B06E3">
      <w:pPr>
        <w:ind w:firstLine="708"/>
        <w:jc w:val="both"/>
        <w:rPr>
          <w:sz w:val="28"/>
          <w:szCs w:val="28"/>
        </w:rPr>
      </w:pPr>
      <w:r w:rsidRPr="001B06E3">
        <w:rPr>
          <w:sz w:val="28"/>
          <w:szCs w:val="28"/>
        </w:rPr>
        <w:t>В советское время основные потоки мигрантов направлялись на Сев</w:t>
      </w:r>
      <w:r w:rsidRPr="001B06E3">
        <w:rPr>
          <w:sz w:val="28"/>
          <w:szCs w:val="28"/>
        </w:rPr>
        <w:t>е</w:t>
      </w:r>
      <w:r w:rsidRPr="001B06E3">
        <w:rPr>
          <w:sz w:val="28"/>
          <w:szCs w:val="28"/>
        </w:rPr>
        <w:t>ро-восток и в Среднеазиатские республики – в районы добычи биологическ</w:t>
      </w:r>
      <w:r w:rsidRPr="001B06E3">
        <w:rPr>
          <w:sz w:val="28"/>
          <w:szCs w:val="28"/>
        </w:rPr>
        <w:t>о</w:t>
      </w:r>
      <w:r w:rsidRPr="001B06E3">
        <w:rPr>
          <w:sz w:val="28"/>
          <w:szCs w:val="28"/>
        </w:rPr>
        <w:t>го сырья и новостроек. Основным побудителем её было желание людей х</w:t>
      </w:r>
      <w:r w:rsidRPr="001B06E3">
        <w:rPr>
          <w:sz w:val="28"/>
          <w:szCs w:val="28"/>
        </w:rPr>
        <w:t>о</w:t>
      </w:r>
      <w:r w:rsidRPr="001B06E3">
        <w:rPr>
          <w:sz w:val="28"/>
          <w:szCs w:val="28"/>
        </w:rPr>
        <w:t>рошо подзаработать в местах временного проживания. Теперь миграция осуществляется в обратную сторону – в европейскую Россию, на ее Юго-запад и главной причиной её стало ухудшение условий жизни людей на Во</w:t>
      </w:r>
      <w:r w:rsidRPr="001B06E3">
        <w:rPr>
          <w:sz w:val="28"/>
          <w:szCs w:val="28"/>
        </w:rPr>
        <w:t>с</w:t>
      </w:r>
      <w:r w:rsidRPr="001B06E3">
        <w:rPr>
          <w:sz w:val="28"/>
          <w:szCs w:val="28"/>
        </w:rPr>
        <w:t>токе страны. За девяностые годы на новые места жительства выехало н</w:t>
      </w:r>
      <w:r w:rsidRPr="001B06E3">
        <w:rPr>
          <w:sz w:val="28"/>
          <w:szCs w:val="28"/>
        </w:rPr>
        <w:t>е</w:t>
      </w:r>
      <w:r w:rsidRPr="001B06E3">
        <w:rPr>
          <w:sz w:val="28"/>
          <w:szCs w:val="28"/>
        </w:rPr>
        <w:t>сколько миллионов человек. К ним добавились беженцы из Чечни, из стран СНГ.</w:t>
      </w:r>
    </w:p>
    <w:p w:rsidR="00BF319B" w:rsidRPr="001B06E3" w:rsidRDefault="00BF319B" w:rsidP="001B06E3">
      <w:pPr>
        <w:ind w:firstLine="708"/>
        <w:jc w:val="both"/>
        <w:rPr>
          <w:sz w:val="28"/>
          <w:szCs w:val="28"/>
        </w:rPr>
      </w:pPr>
      <w:r w:rsidRPr="001B06E3">
        <w:rPr>
          <w:sz w:val="28"/>
          <w:szCs w:val="28"/>
        </w:rPr>
        <w:t>Основной причиной эмиграции является желание людей существенно улучшить свое материальное положение. Большинство из тех, кто покинул страну – специалисты разных профессий (около 800 тыс., в том числе бол</w:t>
      </w:r>
      <w:r w:rsidRPr="001B06E3">
        <w:rPr>
          <w:sz w:val="28"/>
          <w:szCs w:val="28"/>
        </w:rPr>
        <w:t>ь</w:t>
      </w:r>
      <w:r w:rsidRPr="001B06E3">
        <w:rPr>
          <w:sz w:val="28"/>
          <w:szCs w:val="28"/>
        </w:rPr>
        <w:t xml:space="preserve">шое число ученых). </w:t>
      </w:r>
    </w:p>
    <w:p w:rsidR="00BF319B" w:rsidRDefault="000D1187" w:rsidP="001B06E3">
      <w:pPr>
        <w:pStyle w:val="a9"/>
        <w:jc w:val="center"/>
        <w:rPr>
          <w:b/>
          <w:bCs/>
          <w:szCs w:val="28"/>
        </w:rPr>
      </w:pPr>
      <w:r w:rsidRPr="000D1187">
        <w:rPr>
          <w:b/>
          <w:bCs/>
          <w:szCs w:val="28"/>
        </w:rPr>
        <w:t>Основные понятия темы</w:t>
      </w:r>
      <w:r w:rsidR="00BF319B" w:rsidRPr="001B06E3">
        <w:rPr>
          <w:b/>
          <w:bCs/>
          <w:szCs w:val="28"/>
        </w:rPr>
        <w:t>:</w:t>
      </w:r>
    </w:p>
    <w:p w:rsidR="00BF319B" w:rsidRDefault="00BF319B" w:rsidP="001B06E3">
      <w:pPr>
        <w:pStyle w:val="a9"/>
        <w:rPr>
          <w:szCs w:val="28"/>
        </w:rPr>
      </w:pPr>
      <w:r w:rsidRPr="001B06E3">
        <w:rPr>
          <w:szCs w:val="28"/>
        </w:rPr>
        <w:tab/>
        <w:t>Социальная структура. Социальный состав и социальная стратифик</w:t>
      </w:r>
      <w:r w:rsidRPr="001B06E3">
        <w:rPr>
          <w:szCs w:val="28"/>
        </w:rPr>
        <w:t>а</w:t>
      </w:r>
      <w:r w:rsidRPr="001B06E3">
        <w:rPr>
          <w:szCs w:val="28"/>
        </w:rPr>
        <w:t>ция. Страты. Части (элементы) социальной структуры. Социальные общн</w:t>
      </w:r>
      <w:r w:rsidRPr="001B06E3">
        <w:rPr>
          <w:szCs w:val="28"/>
        </w:rPr>
        <w:t>о</w:t>
      </w:r>
      <w:r w:rsidRPr="001B06E3">
        <w:rPr>
          <w:szCs w:val="28"/>
        </w:rPr>
        <w:lastRenderedPageBreak/>
        <w:t>сти, слои, группы (большие и малые, формальные и неформальные, перви</w:t>
      </w:r>
      <w:r w:rsidRPr="001B06E3">
        <w:rPr>
          <w:szCs w:val="28"/>
        </w:rPr>
        <w:t>ч</w:t>
      </w:r>
      <w:r w:rsidRPr="001B06E3">
        <w:rPr>
          <w:szCs w:val="28"/>
        </w:rPr>
        <w:t>ные и вторичные, референтные, номинальные и реальные). Социальные об</w:t>
      </w:r>
      <w:r w:rsidRPr="001B06E3">
        <w:rPr>
          <w:szCs w:val="28"/>
        </w:rPr>
        <w:t>щ</w:t>
      </w:r>
      <w:r w:rsidRPr="001B06E3">
        <w:rPr>
          <w:szCs w:val="28"/>
        </w:rPr>
        <w:t>ности – этнические, семейные, поселенческие, гендерные, профессионально-трудовые, бытовые, досуговые. Социально-социетальные образования – классы, бюрократия, интеллигенция. Статусные группы. Циркуляция и м</w:t>
      </w:r>
      <w:r w:rsidRPr="001B06E3">
        <w:rPr>
          <w:szCs w:val="28"/>
        </w:rPr>
        <w:t>и</w:t>
      </w:r>
      <w:r w:rsidRPr="001B06E3">
        <w:rPr>
          <w:szCs w:val="28"/>
        </w:rPr>
        <w:t>грация населения. Мобильность: вертикальная и горизонтальная. Каналы м</w:t>
      </w:r>
      <w:r w:rsidRPr="001B06E3">
        <w:rPr>
          <w:szCs w:val="28"/>
        </w:rPr>
        <w:t>о</w:t>
      </w:r>
      <w:r w:rsidRPr="001B06E3">
        <w:rPr>
          <w:szCs w:val="28"/>
        </w:rPr>
        <w:t>бильности. Адаптация. Дезинтеграция. Дегетеросоциализация. Маргинализ</w:t>
      </w:r>
      <w:r w:rsidRPr="001B06E3">
        <w:rPr>
          <w:szCs w:val="28"/>
        </w:rPr>
        <w:t>а</w:t>
      </w:r>
      <w:r w:rsidRPr="001B06E3">
        <w:rPr>
          <w:szCs w:val="28"/>
        </w:rPr>
        <w:t>ция.</w:t>
      </w:r>
    </w:p>
    <w:p w:rsidR="00F86B96" w:rsidRPr="001B06E3" w:rsidRDefault="00F86B96" w:rsidP="001B06E3">
      <w:pPr>
        <w:pStyle w:val="a9"/>
        <w:rPr>
          <w:szCs w:val="28"/>
        </w:rPr>
      </w:pPr>
    </w:p>
    <w:p w:rsidR="00BB462B" w:rsidRDefault="000D1187" w:rsidP="00F86B96">
      <w:r w:rsidRPr="000D1187">
        <w:rPr>
          <w:b/>
          <w:sz w:val="28"/>
        </w:rPr>
        <w:t>Таблица № 1.</w:t>
      </w:r>
      <w:r w:rsidR="00F86B96">
        <w:rPr>
          <w:b/>
          <w:sz w:val="28"/>
        </w:rPr>
        <w:t xml:space="preserve">  </w:t>
      </w:r>
      <w:r w:rsidR="00BB462B" w:rsidRPr="00F86B96">
        <w:rPr>
          <w:b/>
        </w:rPr>
        <w:t>Основные группы социальной структуры общества</w:t>
      </w:r>
    </w:p>
    <w:p w:rsidR="00BB462B" w:rsidRDefault="008E04FF" w:rsidP="00BB462B">
      <w:pPr>
        <w:jc w:val="both"/>
      </w:pPr>
      <w:r>
        <w:pict>
          <v:shape id="_x0000_s2644" type="#_x0000_t202" style="position:absolute;left:0;text-align:left;margin-left:227.3pt;margin-top:4.7pt;width:213.85pt;height:181.65pt;z-index:251796480;mso-wrap-distance-left:9.05pt;mso-wrap-distance-right:9.05pt" strokeweight=".5pt">
            <v:fill color2="black"/>
            <v:textbox style="mso-next-textbox:#_x0000_s2644" inset="7.45pt,3.85pt,7.45pt,3.85pt">
              <w:txbxContent>
                <w:p w:rsidR="00034E11" w:rsidRDefault="00034E11" w:rsidP="00BB462B">
                  <w:pPr>
                    <w:pStyle w:val="6"/>
                    <w:tabs>
                      <w:tab w:val="left" w:pos="0"/>
                    </w:tabs>
                    <w:jc w:val="center"/>
                  </w:pPr>
                  <w:r>
                    <w:t>В настоящее время</w:t>
                  </w:r>
                </w:p>
                <w:p w:rsidR="00034E11" w:rsidRDefault="00034E11" w:rsidP="00BB462B">
                  <w:pPr>
                    <w:pStyle w:val="210"/>
                    <w:numPr>
                      <w:ilvl w:val="0"/>
                      <w:numId w:val="29"/>
                    </w:numPr>
                    <w:tabs>
                      <w:tab w:val="left" w:pos="720"/>
                    </w:tabs>
                    <w:jc w:val="left"/>
                  </w:pPr>
                  <w:r>
                    <w:t>Буржуазия (промышленники, банкиры, коммерсанты)</w:t>
                  </w:r>
                </w:p>
                <w:p w:rsidR="00034E11" w:rsidRDefault="00034E11" w:rsidP="00BB462B">
                  <w:pPr>
                    <w:pStyle w:val="210"/>
                    <w:numPr>
                      <w:ilvl w:val="0"/>
                      <w:numId w:val="29"/>
                    </w:numPr>
                    <w:tabs>
                      <w:tab w:val="left" w:pos="720"/>
                    </w:tabs>
                    <w:jc w:val="left"/>
                  </w:pPr>
                  <w:r>
                    <w:t>наемные работники (частных, акционерных и государстве</w:t>
                  </w:r>
                  <w:r>
                    <w:t>н</w:t>
                  </w:r>
                  <w:r>
                    <w:t>ных предприятий)</w:t>
                  </w:r>
                </w:p>
                <w:p w:rsidR="00034E11" w:rsidRDefault="00034E11" w:rsidP="00BB462B">
                  <w:pPr>
                    <w:pStyle w:val="210"/>
                    <w:numPr>
                      <w:ilvl w:val="0"/>
                      <w:numId w:val="29"/>
                    </w:numPr>
                    <w:tabs>
                      <w:tab w:val="left" w:pos="720"/>
                    </w:tabs>
                    <w:jc w:val="left"/>
                  </w:pPr>
                  <w:r>
                    <w:t>высший класс</w:t>
                  </w:r>
                </w:p>
                <w:p w:rsidR="00034E11" w:rsidRDefault="00034E11" w:rsidP="00BB462B">
                  <w:pPr>
                    <w:pStyle w:val="210"/>
                    <w:numPr>
                      <w:ilvl w:val="0"/>
                      <w:numId w:val="29"/>
                    </w:numPr>
                    <w:tabs>
                      <w:tab w:val="left" w:pos="720"/>
                    </w:tabs>
                    <w:jc w:val="left"/>
                  </w:pPr>
                  <w:r>
                    <w:t>средний класс</w:t>
                  </w:r>
                </w:p>
                <w:p w:rsidR="00034E11" w:rsidRDefault="00034E11" w:rsidP="00BB462B">
                  <w:pPr>
                    <w:pStyle w:val="210"/>
                    <w:numPr>
                      <w:ilvl w:val="0"/>
                      <w:numId w:val="29"/>
                    </w:numPr>
                    <w:tabs>
                      <w:tab w:val="left" w:pos="720"/>
                    </w:tabs>
                    <w:jc w:val="left"/>
                  </w:pPr>
                  <w:r>
                    <w:t>низший класс</w:t>
                  </w:r>
                </w:p>
                <w:p w:rsidR="00034E11" w:rsidRDefault="00034E11" w:rsidP="00BB462B">
                  <w:pPr>
                    <w:pStyle w:val="210"/>
                    <w:numPr>
                      <w:ilvl w:val="0"/>
                      <w:numId w:val="29"/>
                    </w:numPr>
                    <w:tabs>
                      <w:tab w:val="left" w:pos="720"/>
                    </w:tabs>
                    <w:jc w:val="left"/>
                  </w:pPr>
                  <w:r>
                    <w:t>андеркласс</w:t>
                  </w:r>
                </w:p>
                <w:p w:rsidR="00034E11" w:rsidRDefault="00034E11" w:rsidP="00BB462B">
                  <w:pPr>
                    <w:pStyle w:val="210"/>
                    <w:numPr>
                      <w:ilvl w:val="0"/>
                      <w:numId w:val="29"/>
                    </w:numPr>
                    <w:tabs>
                      <w:tab w:val="left" w:pos="720"/>
                    </w:tabs>
                    <w:jc w:val="left"/>
                  </w:pPr>
                  <w:r>
                    <w:t>чиновники</w:t>
                  </w:r>
                </w:p>
                <w:p w:rsidR="00034E11" w:rsidRDefault="00034E11" w:rsidP="00BB462B">
                  <w:pPr>
                    <w:pStyle w:val="210"/>
                    <w:numPr>
                      <w:ilvl w:val="0"/>
                      <w:numId w:val="29"/>
                    </w:numPr>
                    <w:tabs>
                      <w:tab w:val="left" w:pos="720"/>
                    </w:tabs>
                    <w:jc w:val="left"/>
                  </w:pPr>
                  <w:r>
                    <w:t>горожане и селяне</w:t>
                  </w:r>
                </w:p>
              </w:txbxContent>
            </v:textbox>
          </v:shape>
        </w:pict>
      </w:r>
      <w:r>
        <w:pict>
          <v:shape id="_x0000_s2643" type="#_x0000_t202" style="position:absolute;left:0;text-align:left;margin-left:8.2pt;margin-top:4.7pt;width:189.85pt;height:177.35pt;z-index:251795456;mso-wrap-distance-left:9.05pt;mso-wrap-distance-right:9.05pt" strokeweight=".5pt">
            <v:fill color2="black"/>
            <v:textbox style="mso-next-textbox:#_x0000_s2643" inset="7.45pt,3.85pt,7.45pt,3.85pt">
              <w:txbxContent>
                <w:p w:rsidR="00034E11" w:rsidRDefault="00034E11" w:rsidP="00BB462B">
                  <w:pPr>
                    <w:pStyle w:val="6"/>
                    <w:tabs>
                      <w:tab w:val="left" w:pos="0"/>
                    </w:tabs>
                    <w:jc w:val="center"/>
                  </w:pPr>
                  <w:r>
                    <w:t>До перестройки</w:t>
                  </w:r>
                </w:p>
                <w:p w:rsidR="00034E11" w:rsidRDefault="00034E11" w:rsidP="00BB462B">
                  <w:pPr>
                    <w:numPr>
                      <w:ilvl w:val="0"/>
                      <w:numId w:val="34"/>
                    </w:numPr>
                    <w:tabs>
                      <w:tab w:val="left" w:pos="360"/>
                    </w:tabs>
                    <w:jc w:val="both"/>
                  </w:pPr>
                  <w:r>
                    <w:t>рабочие</w:t>
                  </w:r>
                </w:p>
                <w:p w:rsidR="00034E11" w:rsidRDefault="00034E11" w:rsidP="00BB462B">
                  <w:pPr>
                    <w:numPr>
                      <w:ilvl w:val="0"/>
                      <w:numId w:val="34"/>
                    </w:numPr>
                    <w:tabs>
                      <w:tab w:val="left" w:pos="360"/>
                    </w:tabs>
                    <w:jc w:val="both"/>
                  </w:pPr>
                  <w:r>
                    <w:t>крестьяне-колхозники</w:t>
                  </w:r>
                </w:p>
                <w:p w:rsidR="00034E11" w:rsidRDefault="00034E11" w:rsidP="00BB462B">
                  <w:pPr>
                    <w:numPr>
                      <w:ilvl w:val="0"/>
                      <w:numId w:val="34"/>
                    </w:numPr>
                    <w:tabs>
                      <w:tab w:val="left" w:pos="360"/>
                    </w:tabs>
                    <w:jc w:val="both"/>
                  </w:pPr>
                  <w:r>
                    <w:t>служащие</w:t>
                  </w:r>
                </w:p>
                <w:p w:rsidR="00034E11" w:rsidRDefault="00034E11" w:rsidP="00BB462B">
                  <w:pPr>
                    <w:numPr>
                      <w:ilvl w:val="0"/>
                      <w:numId w:val="34"/>
                    </w:numPr>
                    <w:tabs>
                      <w:tab w:val="left" w:pos="360"/>
                    </w:tabs>
                    <w:jc w:val="both"/>
                  </w:pPr>
                  <w:r>
                    <w:t>интеллигенция – специалисты (в том числе управленцы)</w:t>
                  </w:r>
                </w:p>
                <w:p w:rsidR="00034E11" w:rsidRDefault="00034E11" w:rsidP="00BB462B">
                  <w:pPr>
                    <w:numPr>
                      <w:ilvl w:val="0"/>
                      <w:numId w:val="34"/>
                    </w:numPr>
                    <w:tabs>
                      <w:tab w:val="left" w:pos="360"/>
                    </w:tabs>
                    <w:jc w:val="both"/>
                  </w:pPr>
                  <w:r>
                    <w:t>чиновники</w:t>
                  </w:r>
                </w:p>
                <w:p w:rsidR="00034E11" w:rsidRDefault="00034E11" w:rsidP="00BB462B">
                  <w:pPr>
                    <w:numPr>
                      <w:ilvl w:val="0"/>
                      <w:numId w:val="34"/>
                    </w:numPr>
                    <w:tabs>
                      <w:tab w:val="left" w:pos="360"/>
                    </w:tabs>
                    <w:jc w:val="both"/>
                  </w:pPr>
                  <w:r>
                    <w:t>горожане и селяне</w:t>
                  </w:r>
                </w:p>
              </w:txbxContent>
            </v:textbox>
          </v:shape>
        </w:pict>
      </w:r>
    </w:p>
    <w:p w:rsidR="00BB462B" w:rsidRDefault="00BB462B" w:rsidP="00BB462B">
      <w:pPr>
        <w:jc w:val="both"/>
      </w:pPr>
    </w:p>
    <w:p w:rsidR="00BB462B" w:rsidRDefault="00BB462B" w:rsidP="00BB462B">
      <w:pPr>
        <w:jc w:val="both"/>
      </w:pPr>
    </w:p>
    <w:p w:rsidR="00BB462B" w:rsidRDefault="00BB462B" w:rsidP="00BB462B">
      <w:pPr>
        <w:jc w:val="both"/>
      </w:pPr>
    </w:p>
    <w:p w:rsidR="00BB462B" w:rsidRDefault="00BB462B" w:rsidP="00BB462B">
      <w:pPr>
        <w:jc w:val="both"/>
      </w:pPr>
    </w:p>
    <w:p w:rsidR="00BB462B" w:rsidRDefault="00BB462B" w:rsidP="00BB462B">
      <w:pPr>
        <w:jc w:val="both"/>
      </w:pPr>
    </w:p>
    <w:p w:rsidR="00BB462B" w:rsidRDefault="00BB462B" w:rsidP="00BB462B">
      <w:pPr>
        <w:jc w:val="both"/>
      </w:pPr>
    </w:p>
    <w:p w:rsidR="00BB462B" w:rsidRDefault="00BB462B" w:rsidP="00BB462B">
      <w:pPr>
        <w:jc w:val="both"/>
      </w:pPr>
    </w:p>
    <w:p w:rsidR="00BB462B" w:rsidRDefault="00BB462B" w:rsidP="00BB462B">
      <w:pPr>
        <w:jc w:val="both"/>
      </w:pPr>
    </w:p>
    <w:p w:rsidR="00BB462B" w:rsidRDefault="00BB462B" w:rsidP="00BB462B">
      <w:pPr>
        <w:jc w:val="both"/>
      </w:pPr>
    </w:p>
    <w:p w:rsidR="00BB462B" w:rsidRDefault="00BB462B" w:rsidP="00BB462B">
      <w:pPr>
        <w:jc w:val="both"/>
      </w:pPr>
    </w:p>
    <w:p w:rsidR="00BB462B" w:rsidRDefault="00BB462B" w:rsidP="00BB462B">
      <w:pPr>
        <w:jc w:val="both"/>
        <w:rPr>
          <w:b/>
        </w:rPr>
      </w:pPr>
    </w:p>
    <w:p w:rsidR="00BB462B" w:rsidRDefault="00BB462B" w:rsidP="00BB462B">
      <w:pPr>
        <w:jc w:val="both"/>
        <w:rPr>
          <w:b/>
        </w:rPr>
      </w:pPr>
    </w:p>
    <w:p w:rsidR="00BB462B" w:rsidRDefault="00BB462B" w:rsidP="00BB462B">
      <w:pPr>
        <w:jc w:val="both"/>
        <w:rPr>
          <w:b/>
        </w:rPr>
      </w:pPr>
    </w:p>
    <w:p w:rsidR="00683B90" w:rsidRDefault="000D1187" w:rsidP="00683B90">
      <w:pPr>
        <w:jc w:val="both"/>
      </w:pPr>
      <w:r w:rsidRPr="000D1187">
        <w:rPr>
          <w:b/>
          <w:sz w:val="28"/>
        </w:rPr>
        <w:t>Схема № 1.</w:t>
      </w:r>
      <w:r w:rsidR="00683B90" w:rsidRPr="00511A00">
        <w:rPr>
          <w:b/>
          <w:sz w:val="28"/>
        </w:rPr>
        <w:tab/>
      </w:r>
      <w:r w:rsidR="00683B90" w:rsidRPr="00511A00">
        <w:rPr>
          <w:b/>
          <w:sz w:val="28"/>
        </w:rPr>
        <w:tab/>
      </w:r>
      <w:r w:rsidR="00683B90" w:rsidRPr="00511A00">
        <w:rPr>
          <w:b/>
          <w:sz w:val="28"/>
        </w:rPr>
        <w:tab/>
      </w:r>
    </w:p>
    <w:p w:rsidR="00683B90" w:rsidRDefault="00683B90" w:rsidP="00683B90">
      <w:pPr>
        <w:tabs>
          <w:tab w:val="left" w:pos="2292"/>
          <w:tab w:val="left" w:pos="2832"/>
          <w:tab w:val="left" w:pos="3540"/>
          <w:tab w:val="center" w:pos="4677"/>
        </w:tabs>
        <w:rPr>
          <w:b/>
        </w:rPr>
      </w:pPr>
      <w:r>
        <w:tab/>
      </w:r>
      <w:r w:rsidR="008E04FF" w:rsidRPr="008E04FF">
        <w:pict>
          <v:group id="_x0000_s2652" style="position:absolute;margin-left:130.35pt;margin-top:5.15pt;width:261pt;height:2in;z-index:251815936;mso-wrap-distance-left:0;mso-wrap-distance-right:0;mso-position-horizontal-relative:text;mso-position-vertical-relative:text" coordorigin="2607,103" coordsize="5219,2879">
            <o:lock v:ext="edit" text="t"/>
            <v:group id="_x0000_s2653" style="position:absolute;left:2607;top:103;width:5219;height:2879;mso-wrap-distance-left:0;mso-wrap-distance-right:0" coordorigin="2607,103" coordsize="5219,2879">
              <o:lock v:ext="edit" text="t"/>
              <v:line id="_x0000_s2654" style="position:absolute;flip:y" from="2607,103" to="2607,2982" strokeweight=".79mm">
                <v:stroke endarrow="block" joinstyle="miter"/>
              </v:line>
              <v:line id="_x0000_s2655" style="position:absolute" from="2607,2983" to="7826,2983" strokeweight=".79mm">
                <v:stroke endarrow="block" joinstyle="miter"/>
              </v:line>
            </v:group>
            <v:line id="_x0000_s2656" style="position:absolute" from="2607,1223" to="4406,1223" strokeweight=".26mm">
              <v:stroke dashstyle="1 1" joinstyle="miter"/>
            </v:line>
            <v:line id="_x0000_s2657" style="position:absolute" from="4407,1223" to="4407,2982" strokeweight=".26mm">
              <v:stroke dashstyle="1 1" joinstyle="miter"/>
            </v:line>
            <v:shape id="_x0000_s2658" type="#_x0000_t202" style="position:absolute;left:4335;top:1031;width:539;height:415;v-text-anchor:middle" stroked="f">
              <v:fill color2="black"/>
              <v:stroke joinstyle="round"/>
              <v:textbox style="mso-next-textbox:#_x0000_s2658;mso-rotate-with-shape:t">
                <w:txbxContent>
                  <w:p w:rsidR="00034E11" w:rsidRDefault="00034E11" w:rsidP="00683B90">
                    <w:pPr>
                      <w:rPr>
                        <w:lang w:val="en-US"/>
                      </w:rPr>
                    </w:pPr>
                    <w:r>
                      <w:rPr>
                        <w:lang w:val="en-US"/>
                      </w:rPr>
                      <w:t>S</w:t>
                    </w:r>
                  </w:p>
                </w:txbxContent>
              </v:textbox>
            </v:shape>
            <v:line id="_x0000_s2659" style="position:absolute" from="6207,423" to="6207,423" strokeweight=".26mm">
              <v:stroke joinstyle="miter"/>
            </v:line>
          </v:group>
        </w:pict>
      </w:r>
      <w:r>
        <w:rPr>
          <w:lang w:val="en-US"/>
        </w:rPr>
        <w:t>Y</w:t>
      </w:r>
      <w:r>
        <w:tab/>
      </w:r>
      <w:r>
        <w:tab/>
      </w:r>
      <w:r w:rsidRPr="00F44B55">
        <w:rPr>
          <w:b/>
        </w:rPr>
        <w:t>Социальная структура</w:t>
      </w:r>
    </w:p>
    <w:p w:rsidR="00683B90" w:rsidRDefault="00683B90" w:rsidP="00683B90"/>
    <w:p w:rsidR="00683B90" w:rsidRDefault="008E04FF" w:rsidP="00683B90">
      <w:pPr>
        <w:tabs>
          <w:tab w:val="left" w:pos="3834"/>
        </w:tabs>
        <w:jc w:val="both"/>
        <w:rPr>
          <w:b/>
        </w:rPr>
      </w:pPr>
      <w:r w:rsidRPr="008E04FF">
        <w:pict>
          <v:shape id="_x0000_s2660" type="#_x0000_t32" style="position:absolute;left:0;text-align:left;margin-left:124.95pt;margin-top:11.35pt;width:11.55pt;height:.1pt;z-index:251816960" o:connectortype="straight" strokecolor="#0d0d0d" strokeweight=".71mm">
            <v:stroke color2="#f2f2f2" joinstyle="miter"/>
          </v:shape>
        </w:pict>
      </w:r>
      <w:r w:rsidR="00683B90">
        <w:rPr>
          <w:b/>
        </w:rPr>
        <w:tab/>
      </w:r>
      <w:r w:rsidR="00683B90">
        <w:rPr>
          <w:lang w:val="en-US"/>
        </w:rPr>
        <w:t>S</w:t>
      </w:r>
      <w:r w:rsidR="00683B90">
        <w:t xml:space="preserve"> </w:t>
      </w:r>
      <w:r w:rsidR="00683B90">
        <w:rPr>
          <w:b/>
        </w:rPr>
        <w:t>– ранжированный социальный  статус</w:t>
      </w:r>
    </w:p>
    <w:p w:rsidR="00683B90" w:rsidRDefault="008E04FF" w:rsidP="00683B90">
      <w:pPr>
        <w:tabs>
          <w:tab w:val="left" w:pos="3744"/>
        </w:tabs>
        <w:jc w:val="both"/>
        <w:rPr>
          <w:b/>
        </w:rPr>
      </w:pPr>
      <w:r w:rsidRPr="008E04FF">
        <w:pict>
          <v:shape id="_x0000_s2661" type="#_x0000_t32" style="position:absolute;left:0;text-align:left;margin-left:124.95pt;margin-top:10.15pt;width:11.55pt;height:.1pt;z-index:251817984" o:connectortype="straight" strokecolor="#0d0d0d" strokeweight=".71mm">
            <v:stroke color2="#f2f2f2" joinstyle="miter"/>
          </v:shape>
        </w:pict>
      </w:r>
      <w:r w:rsidR="00683B90">
        <w:rPr>
          <w:b/>
        </w:rPr>
        <w:t>Социальная</w:t>
      </w:r>
      <w:r w:rsidR="00683B90">
        <w:rPr>
          <w:b/>
        </w:rPr>
        <w:tab/>
      </w:r>
    </w:p>
    <w:p w:rsidR="00683B90" w:rsidRDefault="008E04FF" w:rsidP="00683B90">
      <w:pPr>
        <w:jc w:val="both"/>
        <w:rPr>
          <w:b/>
        </w:rPr>
      </w:pPr>
      <w:r w:rsidRPr="008E04FF">
        <w:pict>
          <v:shape id="_x0000_s2662" type="#_x0000_t32" style="position:absolute;left:0;text-align:left;margin-left:124.95pt;margin-top:10.05pt;width:11.55pt;height:.1pt;z-index:251819008" o:connectortype="straight" strokecolor="#0d0d0d" strokeweight=".71mm">
            <v:stroke color2="#f2f2f2" joinstyle="miter"/>
          </v:shape>
        </w:pict>
      </w:r>
      <w:r w:rsidR="00683B90">
        <w:rPr>
          <w:b/>
        </w:rPr>
        <w:t xml:space="preserve">стратификация     </w:t>
      </w:r>
    </w:p>
    <w:p w:rsidR="00683B90" w:rsidRDefault="008E04FF" w:rsidP="00683B90">
      <w:pPr>
        <w:ind w:left="4248" w:firstLine="708"/>
        <w:jc w:val="both"/>
        <w:rPr>
          <w:b/>
        </w:rPr>
      </w:pPr>
      <w:r w:rsidRPr="008E04FF">
        <w:pict>
          <v:shape id="_x0000_s2663" type="#_x0000_t32" style="position:absolute;left:0;text-align:left;margin-left:124.95pt;margin-top:8.7pt;width:11.55pt;height:.1pt;z-index:251820032" o:connectortype="straight" strokecolor="#0d0d0d" strokeweight=".71mm">
            <v:stroke color2="#f2f2f2" joinstyle="miter"/>
          </v:shape>
        </w:pict>
      </w:r>
    </w:p>
    <w:p w:rsidR="00683B90" w:rsidRDefault="008E04FF" w:rsidP="00683B90">
      <w:pPr>
        <w:ind w:left="4248" w:firstLine="708"/>
        <w:jc w:val="both"/>
        <w:rPr>
          <w:b/>
        </w:rPr>
      </w:pPr>
      <w:r w:rsidRPr="008E04FF">
        <w:pict>
          <v:shape id="_x0000_s2664" type="#_x0000_t32" style="position:absolute;left:0;text-align:left;margin-left:124.95pt;margin-top:5.05pt;width:11.55pt;height:.1pt;z-index:251821056" o:connectortype="straight" strokecolor="#0d0d0d" strokeweight=".71mm">
            <v:stroke color2="#f2f2f2" joinstyle="miter"/>
          </v:shape>
        </w:pict>
      </w:r>
    </w:p>
    <w:p w:rsidR="00683B90" w:rsidRDefault="008E04FF" w:rsidP="00683B90">
      <w:pPr>
        <w:ind w:left="4248"/>
        <w:jc w:val="both"/>
        <w:rPr>
          <w:b/>
        </w:rPr>
      </w:pPr>
      <w:r w:rsidRPr="008E04FF">
        <w:pict>
          <v:shape id="_x0000_s2665" type="#_x0000_t32" style="position:absolute;left:0;text-align:left;margin-left:124.95pt;margin-top:2.8pt;width:11.55pt;height:.1pt;z-index:251822080" o:connectortype="straight" strokecolor="#0d0d0d" strokeweight=".71mm">
            <v:stroke color2="#f2f2f2" joinstyle="miter"/>
          </v:shape>
        </w:pict>
      </w:r>
      <w:r w:rsidRPr="008E04FF">
        <w:pict>
          <v:shape id="_x0000_s2666" type="#_x0000_t32" style="position:absolute;left:0;text-align:left;margin-left:125.75pt;margin-top:14.35pt;width:11.55pt;height:.1pt;z-index:251823104" o:connectortype="straight" strokecolor="#0d0d0d" strokeweight=".71mm">
            <v:stroke color2="#f2f2f2" joinstyle="miter"/>
          </v:shape>
        </w:pict>
      </w:r>
      <w:r w:rsidR="00683B90">
        <w:rPr>
          <w:b/>
        </w:rPr>
        <w:t xml:space="preserve"> </w:t>
      </w:r>
      <w:r w:rsidR="00683B90">
        <w:t xml:space="preserve">       </w:t>
      </w:r>
      <w:r w:rsidRPr="008E04FF">
        <w:pict>
          <v:line id="_x0000_s2651" style="position:absolute;left:0;text-align:left;z-index:251814912;mso-position-horizontal-relative:text;mso-position-vertical-relative:text" from="207pt,10.85pt" to="207pt,10.85pt" strokeweight=".26mm">
            <v:stroke joinstyle="miter"/>
          </v:line>
        </w:pict>
      </w:r>
    </w:p>
    <w:p w:rsidR="00683B90" w:rsidRDefault="008E04FF" w:rsidP="00683B90">
      <w:pPr>
        <w:ind w:left="7593"/>
        <w:jc w:val="both"/>
        <w:rPr>
          <w:b/>
          <w:sz w:val="28"/>
        </w:rPr>
      </w:pPr>
      <w:r w:rsidRPr="008E04FF">
        <w:pict>
          <v:shape id="_x0000_s2667" type="#_x0000_t32" style="position:absolute;left:0;text-align:left;margin-left:124.95pt;margin-top:10.25pt;width:11.55pt;height:.1pt;z-index:251824128" o:connectortype="straight" strokecolor="#0d0d0d" strokeweight=".71mm">
            <v:stroke color2="#f2f2f2" joinstyle="miter"/>
          </v:shape>
        </w:pict>
      </w:r>
    </w:p>
    <w:p w:rsidR="00683B90" w:rsidRDefault="008E04FF" w:rsidP="00683B90">
      <w:pPr>
        <w:ind w:left="2133"/>
        <w:jc w:val="both"/>
        <w:rPr>
          <w:b/>
          <w:sz w:val="28"/>
        </w:rPr>
      </w:pPr>
      <w:r w:rsidRPr="008E04FF">
        <w:pict>
          <v:shape id="_x0000_s2668" type="#_x0000_t32" style="position:absolute;left:0;text-align:left;margin-left:124.95pt;margin-top:7.05pt;width:11.55pt;height:.1pt;z-index:251825152" o:connectortype="straight" strokecolor="#0d0d0d" strokeweight=".71mm">
            <v:stroke color2="#f2f2f2" joinstyle="miter"/>
          </v:shape>
        </w:pict>
      </w:r>
      <w:r w:rsidRPr="008E04FF">
        <w:pict>
          <v:shape id="_x0000_s2669" type="#_x0000_t32" style="position:absolute;left:0;text-align:left;margin-left:143.4pt;margin-top:12.5pt;width:.1pt;height:14.85pt;z-index:251826176" o:connectortype="straight" strokecolor="#0d0d0d" strokeweight=".71mm">
            <v:stroke color2="#f2f2f2" joinstyle="miter"/>
          </v:shape>
        </w:pict>
      </w:r>
      <w:r w:rsidRPr="008E04FF">
        <w:pict>
          <v:shape id="_x0000_s2670" type="#_x0000_t32" style="position:absolute;left:0;text-align:left;margin-left:158.35pt;margin-top:13.55pt;width:.1pt;height:14.85pt;z-index:251827200" o:connectortype="straight" strokecolor="#0d0d0d" strokeweight=".71mm">
            <v:stroke color2="#f2f2f2" joinstyle="miter"/>
          </v:shape>
        </w:pict>
      </w:r>
      <w:r w:rsidRPr="008E04FF">
        <w:pict>
          <v:shape id="_x0000_s2671" type="#_x0000_t32" style="position:absolute;left:0;text-align:left;margin-left:238.95pt;margin-top:12.5pt;width:.1pt;height:14.85pt;z-index:251828224" o:connectortype="straight" strokecolor="#0d0d0d" strokeweight=".71mm">
            <v:stroke color2="#f2f2f2" joinstyle="miter"/>
          </v:shape>
        </w:pict>
      </w:r>
      <w:r w:rsidRPr="008E04FF">
        <w:pict>
          <v:shape id="_x0000_s2672" type="#_x0000_t32" style="position:absolute;left:0;text-align:left;margin-left:172.95pt;margin-top:13.1pt;width:.1pt;height:14.85pt;z-index:251829248" o:connectortype="straight" strokecolor="#0d0d0d" strokeweight=".71mm">
            <v:stroke color2="#f2f2f2" joinstyle="miter"/>
          </v:shape>
        </w:pict>
      </w:r>
      <w:r w:rsidRPr="008E04FF">
        <w:pict>
          <v:shape id="_x0000_s2673" type="#_x0000_t32" style="position:absolute;left:0;text-align:left;margin-left:186.35pt;margin-top:13.55pt;width:.1pt;height:14.85pt;z-index:251830272" o:connectortype="straight" strokecolor="#0d0d0d" strokeweight=".71mm">
            <v:stroke color2="#f2f2f2" joinstyle="miter"/>
          </v:shape>
        </w:pict>
      </w:r>
      <w:r w:rsidRPr="008E04FF">
        <w:pict>
          <v:shape id="_x0000_s2674" type="#_x0000_t32" style="position:absolute;left:0;text-align:left;margin-left:199.25pt;margin-top:13.1pt;width:.1pt;height:14.85pt;z-index:251831296" o:connectortype="straight" strokecolor="#0d0d0d" strokeweight=".71mm">
            <v:stroke color2="#f2f2f2" joinstyle="miter"/>
          </v:shape>
        </w:pict>
      </w:r>
      <w:r w:rsidRPr="008E04FF">
        <w:pict>
          <v:shape id="_x0000_s2675" type="#_x0000_t32" style="position:absolute;left:0;text-align:left;margin-left:213.1pt;margin-top:13.55pt;width:.1pt;height:14.85pt;z-index:251832320" o:connectortype="straight" strokecolor="#0d0d0d" strokeweight=".71mm">
            <v:stroke color2="#f2f2f2" joinstyle="miter"/>
          </v:shape>
        </w:pict>
      </w:r>
      <w:r w:rsidRPr="008E04FF">
        <w:pict>
          <v:shape id="_x0000_s2676" type="#_x0000_t32" style="position:absolute;left:0;text-align:left;margin-left:226.05pt;margin-top:13.55pt;width:.1pt;height:14.85pt;z-index:251833344" o:connectortype="straight" strokecolor="#0d0d0d" strokeweight=".71mm">
            <v:stroke color2="#f2f2f2" joinstyle="miter"/>
          </v:shape>
        </w:pict>
      </w:r>
    </w:p>
    <w:p w:rsidR="00683B90" w:rsidRPr="00C20F69" w:rsidRDefault="00683B90" w:rsidP="00683B90">
      <w:pPr>
        <w:jc w:val="both"/>
        <w:rPr>
          <w:b/>
        </w:rPr>
      </w:pPr>
      <w:r>
        <w:rPr>
          <w:b/>
        </w:rPr>
        <w:tab/>
      </w:r>
      <w:r>
        <w:rPr>
          <w:b/>
        </w:rPr>
        <w:tab/>
      </w:r>
      <w:r>
        <w:rPr>
          <w:b/>
        </w:rPr>
        <w:tab/>
        <w:t xml:space="preserve">  0</w:t>
      </w:r>
      <w:r>
        <w:rPr>
          <w:b/>
        </w:rPr>
        <w:tab/>
      </w:r>
      <w:r>
        <w:rPr>
          <w:b/>
        </w:rPr>
        <w:tab/>
      </w:r>
      <w:r>
        <w:rPr>
          <w:b/>
        </w:rPr>
        <w:tab/>
      </w:r>
      <w:r>
        <w:rPr>
          <w:b/>
        </w:rPr>
        <w:tab/>
      </w:r>
      <w:r>
        <w:rPr>
          <w:b/>
        </w:rPr>
        <w:tab/>
      </w:r>
      <w:r>
        <w:rPr>
          <w:b/>
        </w:rPr>
        <w:tab/>
      </w:r>
      <w:r>
        <w:rPr>
          <w:b/>
        </w:rPr>
        <w:tab/>
      </w:r>
      <w:r>
        <w:rPr>
          <w:b/>
        </w:rPr>
        <w:tab/>
        <w:t xml:space="preserve">  </w:t>
      </w:r>
      <w:r>
        <w:rPr>
          <w:b/>
          <w:lang w:val="en-US"/>
        </w:rPr>
        <w:t>X</w:t>
      </w:r>
    </w:p>
    <w:p w:rsidR="00683B90" w:rsidRDefault="00683B90" w:rsidP="00683B90">
      <w:pPr>
        <w:ind w:left="2832"/>
        <w:jc w:val="both"/>
        <w:rPr>
          <w:b/>
        </w:rPr>
      </w:pPr>
      <w:r>
        <w:rPr>
          <w:b/>
        </w:rPr>
        <w:t>Социальный состав</w:t>
      </w:r>
    </w:p>
    <w:p w:rsidR="00BB462B" w:rsidRDefault="00BB462B">
      <w:pPr>
        <w:jc w:val="both"/>
        <w:rPr>
          <w:b/>
          <w:sz w:val="28"/>
        </w:rPr>
      </w:pPr>
    </w:p>
    <w:p w:rsidR="00F86B96" w:rsidRDefault="00F86B96" w:rsidP="00F86B96">
      <w:pPr>
        <w:jc w:val="both"/>
        <w:rPr>
          <w:b/>
          <w:sz w:val="28"/>
        </w:rPr>
      </w:pPr>
      <w:r w:rsidRPr="000D1187">
        <w:rPr>
          <w:b/>
          <w:sz w:val="28"/>
        </w:rPr>
        <w:t xml:space="preserve">Таблица № </w:t>
      </w:r>
      <w:r w:rsidR="00AD7592">
        <w:rPr>
          <w:b/>
          <w:sz w:val="28"/>
        </w:rPr>
        <w:t>2</w:t>
      </w:r>
      <w:r w:rsidRPr="000D1187">
        <w:rPr>
          <w:b/>
          <w:sz w:val="28"/>
        </w:rPr>
        <w:t>.</w:t>
      </w:r>
    </w:p>
    <w:p w:rsidR="00F86B96" w:rsidRDefault="00F86B96" w:rsidP="00F86B96">
      <w:pPr>
        <w:pStyle w:val="8"/>
        <w:tabs>
          <w:tab w:val="left" w:pos="0"/>
        </w:tabs>
      </w:pPr>
      <w:r>
        <w:t>Основные компоненты социальной структуры</w:t>
      </w:r>
    </w:p>
    <w:p w:rsidR="00F86B96" w:rsidRDefault="00F86B96" w:rsidP="00F86B96"/>
    <w:tbl>
      <w:tblPr>
        <w:tblW w:w="0" w:type="auto"/>
        <w:jc w:val="center"/>
        <w:tblLayout w:type="fixed"/>
        <w:tblLook w:val="0000"/>
      </w:tblPr>
      <w:tblGrid>
        <w:gridCol w:w="4220"/>
      </w:tblGrid>
      <w:tr w:rsidR="00F86B96" w:rsidTr="003E7D12">
        <w:trPr>
          <w:jc w:val="center"/>
        </w:trPr>
        <w:tc>
          <w:tcPr>
            <w:tcW w:w="4220" w:type="dxa"/>
          </w:tcPr>
          <w:p w:rsidR="00F86B96" w:rsidRDefault="00F86B96" w:rsidP="003E7D12">
            <w:pPr>
              <w:snapToGrid w:val="0"/>
              <w:jc w:val="center"/>
            </w:pPr>
            <w:r>
              <w:t>Статусные группы</w:t>
            </w:r>
          </w:p>
        </w:tc>
      </w:tr>
      <w:tr w:rsidR="00F86B96" w:rsidTr="003E7D12">
        <w:trPr>
          <w:jc w:val="center"/>
        </w:trPr>
        <w:tc>
          <w:tcPr>
            <w:tcW w:w="4220" w:type="dxa"/>
          </w:tcPr>
          <w:p w:rsidR="00F86B96" w:rsidRDefault="00F86B96" w:rsidP="003E7D12">
            <w:pPr>
              <w:snapToGrid w:val="0"/>
              <w:jc w:val="center"/>
            </w:pPr>
            <w:r>
              <w:t>Социальные общности</w:t>
            </w:r>
          </w:p>
        </w:tc>
      </w:tr>
      <w:tr w:rsidR="00F86B96" w:rsidTr="003E7D12">
        <w:trPr>
          <w:jc w:val="center"/>
        </w:trPr>
        <w:tc>
          <w:tcPr>
            <w:tcW w:w="4220" w:type="dxa"/>
          </w:tcPr>
          <w:p w:rsidR="00F86B96" w:rsidRDefault="00F86B96" w:rsidP="003E7D12">
            <w:pPr>
              <w:snapToGrid w:val="0"/>
              <w:jc w:val="center"/>
            </w:pPr>
            <w:r>
              <w:t>Социумы</w:t>
            </w:r>
          </w:p>
        </w:tc>
      </w:tr>
      <w:tr w:rsidR="00F86B96" w:rsidTr="003E7D12">
        <w:trPr>
          <w:jc w:val="center"/>
        </w:trPr>
        <w:tc>
          <w:tcPr>
            <w:tcW w:w="4220" w:type="dxa"/>
          </w:tcPr>
          <w:p w:rsidR="00F86B96" w:rsidRDefault="00F86B96" w:rsidP="003E7D12">
            <w:pPr>
              <w:snapToGrid w:val="0"/>
              <w:jc w:val="center"/>
            </w:pPr>
            <w:r>
              <w:t>Социально-социетальные образования</w:t>
            </w:r>
          </w:p>
        </w:tc>
      </w:tr>
      <w:tr w:rsidR="00F86B96" w:rsidTr="003E7D12">
        <w:trPr>
          <w:jc w:val="center"/>
        </w:trPr>
        <w:tc>
          <w:tcPr>
            <w:tcW w:w="4220" w:type="dxa"/>
          </w:tcPr>
          <w:p w:rsidR="00F86B96" w:rsidRDefault="00F86B96" w:rsidP="003E7D12">
            <w:pPr>
              <w:snapToGrid w:val="0"/>
              <w:jc w:val="center"/>
            </w:pPr>
            <w:r>
              <w:t>Статусные группы</w:t>
            </w:r>
          </w:p>
        </w:tc>
      </w:tr>
      <w:tr w:rsidR="00F86B96" w:rsidTr="003E7D12">
        <w:trPr>
          <w:jc w:val="center"/>
        </w:trPr>
        <w:tc>
          <w:tcPr>
            <w:tcW w:w="4220" w:type="dxa"/>
          </w:tcPr>
          <w:p w:rsidR="00F86B96" w:rsidRDefault="00F86B96" w:rsidP="003E7D12">
            <w:pPr>
              <w:snapToGrid w:val="0"/>
              <w:jc w:val="center"/>
            </w:pPr>
            <w:r>
              <w:t>Социальные институты</w:t>
            </w:r>
          </w:p>
        </w:tc>
      </w:tr>
      <w:tr w:rsidR="00AD7592" w:rsidTr="003E7D12">
        <w:trPr>
          <w:jc w:val="center"/>
        </w:trPr>
        <w:tc>
          <w:tcPr>
            <w:tcW w:w="4220" w:type="dxa"/>
          </w:tcPr>
          <w:p w:rsidR="00AD7592" w:rsidRDefault="00AD7592" w:rsidP="003E7D12">
            <w:pPr>
              <w:snapToGrid w:val="0"/>
              <w:jc w:val="center"/>
            </w:pPr>
          </w:p>
        </w:tc>
      </w:tr>
    </w:tbl>
    <w:tbl>
      <w:tblPr>
        <w:tblpPr w:leftFromText="180" w:rightFromText="180" w:vertAnchor="text" w:horzAnchor="page" w:tblpX="6283" w:tblpY="170"/>
        <w:tblW w:w="0" w:type="auto"/>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000"/>
      </w:tblPr>
      <w:tblGrid>
        <w:gridCol w:w="2062"/>
      </w:tblGrid>
      <w:tr w:rsidR="00AD7592" w:rsidRPr="00385DCE" w:rsidTr="00AD7592">
        <w:trPr>
          <w:trHeight w:val="72"/>
        </w:trPr>
        <w:tc>
          <w:tcPr>
            <w:tcW w:w="2062" w:type="dxa"/>
          </w:tcPr>
          <w:p w:rsidR="00AD7592" w:rsidRPr="00385DCE" w:rsidRDefault="00AD7592" w:rsidP="00AD7592">
            <w:pPr>
              <w:pStyle w:val="5"/>
              <w:tabs>
                <w:tab w:val="left" w:pos="0"/>
              </w:tabs>
              <w:jc w:val="both"/>
              <w:rPr>
                <w:b w:val="0"/>
              </w:rPr>
            </w:pPr>
            <w:r w:rsidRPr="00385DCE">
              <w:rPr>
                <w:b w:val="0"/>
              </w:rPr>
              <w:lastRenderedPageBreak/>
              <w:t>Этнические</w:t>
            </w:r>
          </w:p>
        </w:tc>
      </w:tr>
      <w:tr w:rsidR="00AD7592" w:rsidRPr="00385DCE" w:rsidTr="00AD7592">
        <w:trPr>
          <w:trHeight w:val="126"/>
        </w:trPr>
        <w:tc>
          <w:tcPr>
            <w:tcW w:w="2062" w:type="dxa"/>
          </w:tcPr>
          <w:p w:rsidR="00AD7592" w:rsidRPr="00385DCE" w:rsidRDefault="00AD7592" w:rsidP="00AD7592">
            <w:pPr>
              <w:pStyle w:val="5"/>
              <w:tabs>
                <w:tab w:val="left" w:pos="0"/>
              </w:tabs>
              <w:jc w:val="both"/>
              <w:rPr>
                <w:b w:val="0"/>
              </w:rPr>
            </w:pPr>
            <w:r w:rsidRPr="00385DCE">
              <w:rPr>
                <w:b w:val="0"/>
              </w:rPr>
              <w:t>гендерные</w:t>
            </w:r>
          </w:p>
        </w:tc>
      </w:tr>
      <w:tr w:rsidR="00AD7592" w:rsidRPr="00385DCE" w:rsidTr="00AD7592">
        <w:trPr>
          <w:trHeight w:val="126"/>
        </w:trPr>
        <w:tc>
          <w:tcPr>
            <w:tcW w:w="2062" w:type="dxa"/>
          </w:tcPr>
          <w:p w:rsidR="00AD7592" w:rsidRPr="00385DCE" w:rsidRDefault="00AD7592" w:rsidP="00AD7592">
            <w:pPr>
              <w:pStyle w:val="5"/>
              <w:tabs>
                <w:tab w:val="left" w:pos="0"/>
              </w:tabs>
              <w:jc w:val="both"/>
              <w:rPr>
                <w:b w:val="0"/>
              </w:rPr>
            </w:pPr>
            <w:r w:rsidRPr="00385DCE">
              <w:rPr>
                <w:b w:val="0"/>
              </w:rPr>
              <w:t>поселенческие</w:t>
            </w:r>
          </w:p>
        </w:tc>
      </w:tr>
      <w:tr w:rsidR="00AD7592" w:rsidRPr="00385DCE" w:rsidTr="00AD7592">
        <w:trPr>
          <w:trHeight w:val="216"/>
        </w:trPr>
        <w:tc>
          <w:tcPr>
            <w:tcW w:w="2062" w:type="dxa"/>
          </w:tcPr>
          <w:p w:rsidR="00AD7592" w:rsidRPr="00385DCE" w:rsidRDefault="00AD7592" w:rsidP="00AD7592">
            <w:pPr>
              <w:pStyle w:val="5"/>
              <w:tabs>
                <w:tab w:val="left" w:pos="0"/>
              </w:tabs>
              <w:jc w:val="both"/>
              <w:rPr>
                <w:b w:val="0"/>
                <w:sz w:val="24"/>
              </w:rPr>
            </w:pPr>
            <w:r w:rsidRPr="00385DCE">
              <w:rPr>
                <w:b w:val="0"/>
              </w:rPr>
              <w:t>Семейные</w:t>
            </w:r>
          </w:p>
        </w:tc>
      </w:tr>
      <w:tr w:rsidR="00AD7592" w:rsidRPr="00385DCE" w:rsidTr="00AD7592">
        <w:trPr>
          <w:trHeight w:val="270"/>
        </w:trPr>
        <w:tc>
          <w:tcPr>
            <w:tcW w:w="2062" w:type="dxa"/>
          </w:tcPr>
          <w:p w:rsidR="00AD7592" w:rsidRPr="00385DCE" w:rsidRDefault="00AD7592" w:rsidP="00AD7592">
            <w:pPr>
              <w:pStyle w:val="5"/>
              <w:tabs>
                <w:tab w:val="left" w:pos="0"/>
              </w:tabs>
              <w:jc w:val="both"/>
              <w:rPr>
                <w:b w:val="0"/>
                <w:sz w:val="24"/>
              </w:rPr>
            </w:pPr>
            <w:r w:rsidRPr="00385DCE">
              <w:rPr>
                <w:b w:val="0"/>
              </w:rPr>
              <w:t>Трудовые</w:t>
            </w:r>
          </w:p>
        </w:tc>
      </w:tr>
      <w:tr w:rsidR="00AD7592" w:rsidRPr="00385DCE" w:rsidTr="00AD7592">
        <w:trPr>
          <w:trHeight w:val="324"/>
        </w:trPr>
        <w:tc>
          <w:tcPr>
            <w:tcW w:w="2062" w:type="dxa"/>
          </w:tcPr>
          <w:p w:rsidR="00AD7592" w:rsidRPr="00385DCE" w:rsidRDefault="00AD7592" w:rsidP="00AD7592">
            <w:pPr>
              <w:pStyle w:val="5"/>
              <w:tabs>
                <w:tab w:val="left" w:pos="0"/>
              </w:tabs>
              <w:jc w:val="both"/>
              <w:rPr>
                <w:b w:val="0"/>
                <w:sz w:val="24"/>
              </w:rPr>
            </w:pPr>
            <w:r w:rsidRPr="00385DCE">
              <w:rPr>
                <w:b w:val="0"/>
              </w:rPr>
              <w:t>Бытовые</w:t>
            </w:r>
          </w:p>
        </w:tc>
      </w:tr>
      <w:tr w:rsidR="00AD7592" w:rsidRPr="00385DCE" w:rsidTr="00AD7592">
        <w:trPr>
          <w:trHeight w:val="558"/>
        </w:trPr>
        <w:tc>
          <w:tcPr>
            <w:tcW w:w="2062" w:type="dxa"/>
          </w:tcPr>
          <w:p w:rsidR="00AD7592" w:rsidRPr="00385DCE" w:rsidRDefault="00AD7592" w:rsidP="00AD7592">
            <w:pPr>
              <w:pStyle w:val="5"/>
              <w:tabs>
                <w:tab w:val="left" w:pos="0"/>
              </w:tabs>
              <w:jc w:val="both"/>
              <w:rPr>
                <w:b w:val="0"/>
                <w:sz w:val="24"/>
              </w:rPr>
            </w:pPr>
            <w:r w:rsidRPr="00385DCE">
              <w:rPr>
                <w:b w:val="0"/>
              </w:rPr>
              <w:t>Досуговые</w:t>
            </w:r>
          </w:p>
        </w:tc>
      </w:tr>
    </w:tbl>
    <w:p w:rsidR="00BF319B" w:rsidRPr="00385DCE" w:rsidRDefault="000D1187">
      <w:pPr>
        <w:pStyle w:val="1"/>
        <w:tabs>
          <w:tab w:val="left" w:pos="0"/>
        </w:tabs>
        <w:ind w:firstLine="0"/>
        <w:jc w:val="both"/>
      </w:pPr>
      <w:r w:rsidRPr="000D1187">
        <w:t xml:space="preserve">Таблица № </w:t>
      </w:r>
      <w:r w:rsidR="00AD7592">
        <w:t>3</w:t>
      </w:r>
      <w:r w:rsidRPr="000D1187">
        <w:t>.</w:t>
      </w:r>
    </w:p>
    <w:p w:rsidR="00434730" w:rsidRDefault="00434730" w:rsidP="00AC7C9A">
      <w:pPr>
        <w:ind w:left="708" w:firstLine="708"/>
      </w:pPr>
    </w:p>
    <w:tbl>
      <w:tblPr>
        <w:tblpPr w:leftFromText="180" w:rightFromText="180" w:vertAnchor="page" w:horzAnchor="margin" w:tblpY="1996"/>
        <w:tblW w:w="0" w:type="auto"/>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000"/>
      </w:tblPr>
      <w:tblGrid>
        <w:gridCol w:w="553"/>
        <w:gridCol w:w="553"/>
        <w:gridCol w:w="553"/>
        <w:gridCol w:w="553"/>
      </w:tblGrid>
      <w:tr w:rsidR="00AD7592" w:rsidRPr="00385DCE" w:rsidTr="00AD7592">
        <w:trPr>
          <w:cantSplit/>
          <w:trHeight w:val="1896"/>
        </w:trPr>
        <w:tc>
          <w:tcPr>
            <w:tcW w:w="0" w:type="auto"/>
            <w:textDirection w:val="btLr"/>
            <w:vAlign w:val="center"/>
          </w:tcPr>
          <w:p w:rsidR="00AD7592" w:rsidRPr="00385DCE" w:rsidRDefault="00AD7592" w:rsidP="00AD7592">
            <w:pPr>
              <w:ind w:left="113" w:right="113"/>
              <w:jc w:val="center"/>
              <w:rPr>
                <w:sz w:val="28"/>
              </w:rPr>
            </w:pPr>
            <w:r w:rsidRPr="00385DCE">
              <w:rPr>
                <w:sz w:val="28"/>
              </w:rPr>
              <w:t>Доход</w:t>
            </w:r>
          </w:p>
        </w:tc>
        <w:tc>
          <w:tcPr>
            <w:tcW w:w="0" w:type="auto"/>
            <w:textDirection w:val="btLr"/>
            <w:vAlign w:val="center"/>
          </w:tcPr>
          <w:p w:rsidR="00AD7592" w:rsidRPr="00385DCE" w:rsidRDefault="00AD7592" w:rsidP="00AD7592">
            <w:pPr>
              <w:ind w:left="113" w:right="113"/>
              <w:jc w:val="center"/>
              <w:rPr>
                <w:sz w:val="28"/>
              </w:rPr>
            </w:pPr>
            <w:r w:rsidRPr="00385DCE">
              <w:rPr>
                <w:sz w:val="28"/>
              </w:rPr>
              <w:t>Престиж</w:t>
            </w:r>
          </w:p>
        </w:tc>
        <w:tc>
          <w:tcPr>
            <w:tcW w:w="0" w:type="auto"/>
            <w:textDirection w:val="btLr"/>
            <w:vAlign w:val="center"/>
          </w:tcPr>
          <w:p w:rsidR="00AD7592" w:rsidRPr="00385DCE" w:rsidRDefault="00AD7592" w:rsidP="00AD7592">
            <w:pPr>
              <w:ind w:left="113" w:right="113"/>
              <w:jc w:val="center"/>
              <w:rPr>
                <w:sz w:val="28"/>
              </w:rPr>
            </w:pPr>
            <w:r w:rsidRPr="00385DCE">
              <w:rPr>
                <w:sz w:val="28"/>
              </w:rPr>
              <w:t>Власть</w:t>
            </w:r>
          </w:p>
        </w:tc>
        <w:tc>
          <w:tcPr>
            <w:tcW w:w="0" w:type="auto"/>
            <w:textDirection w:val="btLr"/>
            <w:vAlign w:val="center"/>
          </w:tcPr>
          <w:p w:rsidR="00AD7592" w:rsidRPr="00385DCE" w:rsidRDefault="00AD7592" w:rsidP="00AD7592">
            <w:pPr>
              <w:ind w:left="113" w:right="113"/>
              <w:jc w:val="center"/>
              <w:rPr>
                <w:sz w:val="28"/>
              </w:rPr>
            </w:pPr>
            <w:r w:rsidRPr="00385DCE">
              <w:rPr>
                <w:sz w:val="28"/>
              </w:rPr>
              <w:t>Образование</w:t>
            </w:r>
          </w:p>
        </w:tc>
      </w:tr>
    </w:tbl>
    <w:p w:rsidR="00434730" w:rsidRDefault="00434730" w:rsidP="00AC7C9A">
      <w:pPr>
        <w:ind w:left="708" w:firstLine="708"/>
      </w:pPr>
    </w:p>
    <w:p w:rsidR="00434730" w:rsidRDefault="00434730" w:rsidP="00AC7C9A">
      <w:pPr>
        <w:ind w:left="708" w:firstLine="708"/>
      </w:pPr>
    </w:p>
    <w:p w:rsidR="00434730" w:rsidRDefault="00434730" w:rsidP="00AC7C9A">
      <w:pPr>
        <w:ind w:left="708" w:firstLine="708"/>
      </w:pPr>
    </w:p>
    <w:p w:rsidR="00434730" w:rsidRDefault="00434730" w:rsidP="00AC7C9A">
      <w:pPr>
        <w:ind w:left="708" w:firstLine="708"/>
      </w:pPr>
    </w:p>
    <w:p w:rsidR="00434730" w:rsidRDefault="00434730" w:rsidP="00AC7C9A">
      <w:pPr>
        <w:ind w:left="708" w:firstLine="708"/>
      </w:pPr>
    </w:p>
    <w:p w:rsidR="00434730" w:rsidRDefault="00434730" w:rsidP="00AC7C9A">
      <w:pPr>
        <w:ind w:left="708" w:firstLine="708"/>
      </w:pPr>
    </w:p>
    <w:p w:rsidR="00434730" w:rsidRDefault="00434730" w:rsidP="00AC7C9A">
      <w:pPr>
        <w:ind w:left="708" w:firstLine="708"/>
      </w:pPr>
    </w:p>
    <w:p w:rsidR="00434730" w:rsidRDefault="00434730" w:rsidP="00AC7C9A">
      <w:pPr>
        <w:ind w:left="708" w:firstLine="708"/>
      </w:pPr>
    </w:p>
    <w:p w:rsidR="00434730" w:rsidRDefault="00434730" w:rsidP="00AC7C9A">
      <w:pPr>
        <w:ind w:left="708" w:firstLine="708"/>
      </w:pPr>
    </w:p>
    <w:p w:rsidR="00434730" w:rsidRDefault="00434730" w:rsidP="00AC7C9A">
      <w:pPr>
        <w:ind w:left="708" w:firstLine="708"/>
      </w:pPr>
    </w:p>
    <w:p w:rsidR="00AD7592" w:rsidRDefault="00AD7592" w:rsidP="00434730">
      <w:pPr>
        <w:pStyle w:val="5"/>
        <w:numPr>
          <w:ilvl w:val="0"/>
          <w:numId w:val="1"/>
        </w:numPr>
        <w:jc w:val="both"/>
        <w:rPr>
          <w:b w:val="0"/>
          <w:sz w:val="24"/>
        </w:rPr>
      </w:pPr>
    </w:p>
    <w:p w:rsidR="00434730" w:rsidRPr="00434730" w:rsidRDefault="00434730" w:rsidP="00434730">
      <w:pPr>
        <w:pStyle w:val="5"/>
        <w:numPr>
          <w:ilvl w:val="0"/>
          <w:numId w:val="1"/>
        </w:numPr>
        <w:jc w:val="both"/>
        <w:rPr>
          <w:b w:val="0"/>
          <w:sz w:val="24"/>
        </w:rPr>
      </w:pPr>
      <w:r w:rsidRPr="00434730">
        <w:rPr>
          <w:b w:val="0"/>
          <w:sz w:val="24"/>
        </w:rPr>
        <w:t xml:space="preserve"> Социальные страты </w:t>
      </w:r>
      <w:r w:rsidRPr="00434730">
        <w:rPr>
          <w:b w:val="0"/>
          <w:sz w:val="24"/>
        </w:rPr>
        <w:tab/>
      </w:r>
      <w:r w:rsidRPr="00434730">
        <w:rPr>
          <w:b w:val="0"/>
          <w:sz w:val="24"/>
        </w:rPr>
        <w:tab/>
      </w:r>
      <w:r w:rsidR="00AD7592">
        <w:rPr>
          <w:b w:val="0"/>
          <w:sz w:val="24"/>
        </w:rPr>
        <w:tab/>
      </w:r>
      <w:r w:rsidRPr="00434730">
        <w:rPr>
          <w:b w:val="0"/>
          <w:sz w:val="24"/>
        </w:rPr>
        <w:t>Социальные общности</w:t>
      </w:r>
    </w:p>
    <w:p w:rsidR="00434730" w:rsidRPr="00434730" w:rsidRDefault="00434730" w:rsidP="00434730">
      <w:pPr>
        <w:pStyle w:val="5"/>
        <w:numPr>
          <w:ilvl w:val="0"/>
          <w:numId w:val="1"/>
        </w:numPr>
        <w:jc w:val="both"/>
        <w:rPr>
          <w:b w:val="0"/>
          <w:sz w:val="24"/>
        </w:rPr>
      </w:pPr>
      <w:r w:rsidRPr="00434730">
        <w:rPr>
          <w:b w:val="0"/>
          <w:sz w:val="24"/>
        </w:rPr>
        <w:t xml:space="preserve">расположены на оси ординат и </w:t>
      </w:r>
      <w:r>
        <w:rPr>
          <w:b w:val="0"/>
          <w:sz w:val="24"/>
        </w:rPr>
        <w:tab/>
      </w:r>
      <w:r>
        <w:rPr>
          <w:b w:val="0"/>
          <w:sz w:val="24"/>
        </w:rPr>
        <w:tab/>
      </w:r>
      <w:r w:rsidRPr="00434730">
        <w:rPr>
          <w:b w:val="0"/>
          <w:sz w:val="24"/>
        </w:rPr>
        <w:t>расположены на оси абсцисс</w:t>
      </w:r>
    </w:p>
    <w:p w:rsidR="00434730" w:rsidRPr="00434730" w:rsidRDefault="00434730" w:rsidP="00434730">
      <w:pPr>
        <w:pStyle w:val="5"/>
        <w:numPr>
          <w:ilvl w:val="0"/>
          <w:numId w:val="1"/>
        </w:numPr>
        <w:jc w:val="both"/>
        <w:rPr>
          <w:b w:val="0"/>
          <w:sz w:val="24"/>
        </w:rPr>
      </w:pPr>
      <w:r w:rsidRPr="00434730">
        <w:rPr>
          <w:b w:val="0"/>
          <w:sz w:val="24"/>
        </w:rPr>
        <w:t xml:space="preserve">характеризуются перемещением </w:t>
      </w:r>
      <w:r>
        <w:rPr>
          <w:b w:val="0"/>
          <w:sz w:val="24"/>
        </w:rPr>
        <w:tab/>
      </w:r>
      <w:r>
        <w:rPr>
          <w:b w:val="0"/>
          <w:sz w:val="24"/>
        </w:rPr>
        <w:tab/>
      </w:r>
      <w:r w:rsidRPr="00434730">
        <w:rPr>
          <w:b w:val="0"/>
          <w:sz w:val="24"/>
        </w:rPr>
        <w:t>и характеризуются перемещением</w:t>
      </w:r>
    </w:p>
    <w:p w:rsidR="00434730" w:rsidRDefault="00434730" w:rsidP="00434730">
      <w:pPr>
        <w:pStyle w:val="5"/>
        <w:numPr>
          <w:ilvl w:val="0"/>
          <w:numId w:val="1"/>
        </w:numPr>
        <w:jc w:val="both"/>
        <w:rPr>
          <w:b w:val="0"/>
          <w:sz w:val="24"/>
        </w:rPr>
      </w:pPr>
      <w:r w:rsidRPr="00434730">
        <w:rPr>
          <w:b w:val="0"/>
          <w:sz w:val="24"/>
        </w:rPr>
        <w:t>входящих в них людей по вертикали</w:t>
      </w:r>
      <w:r w:rsidR="00385DCE">
        <w:rPr>
          <w:b w:val="0"/>
          <w:sz w:val="24"/>
        </w:rPr>
        <w:tab/>
      </w:r>
      <w:r w:rsidRPr="00434730">
        <w:rPr>
          <w:b w:val="0"/>
          <w:sz w:val="24"/>
        </w:rPr>
        <w:t xml:space="preserve"> входящих в них людей по горизонтали</w:t>
      </w:r>
    </w:p>
    <w:p w:rsidR="00434730" w:rsidRPr="00434730" w:rsidRDefault="00434730" w:rsidP="00434730">
      <w:pPr>
        <w:pStyle w:val="5"/>
        <w:numPr>
          <w:ilvl w:val="0"/>
          <w:numId w:val="1"/>
        </w:numPr>
        <w:jc w:val="both"/>
        <w:rPr>
          <w:b w:val="0"/>
          <w:sz w:val="24"/>
        </w:rPr>
      </w:pPr>
    </w:p>
    <w:p w:rsidR="00BF319B" w:rsidRDefault="00BF319B">
      <w:pPr>
        <w:pStyle w:val="5"/>
        <w:tabs>
          <w:tab w:val="left" w:pos="0"/>
        </w:tabs>
        <w:jc w:val="both"/>
        <w:rPr>
          <w:b w:val="0"/>
          <w:sz w:val="24"/>
        </w:rPr>
      </w:pPr>
      <w:r>
        <w:rPr>
          <w:b w:val="0"/>
          <w:sz w:val="24"/>
        </w:rPr>
        <w:t>В реальной жизни общности и страты представляют собой единое целое и потому им пр</w:t>
      </w:r>
      <w:r>
        <w:rPr>
          <w:b w:val="0"/>
          <w:sz w:val="24"/>
        </w:rPr>
        <w:t>и</w:t>
      </w:r>
      <w:r>
        <w:rPr>
          <w:b w:val="0"/>
          <w:sz w:val="24"/>
        </w:rPr>
        <w:t>суща как горизонтальная, так и вертикальная мобильность.</w:t>
      </w:r>
    </w:p>
    <w:p w:rsidR="00385DCE" w:rsidRPr="00385DCE" w:rsidRDefault="00385DCE" w:rsidP="00385DCE"/>
    <w:p w:rsidR="00BF319B" w:rsidRDefault="000D1187">
      <w:pPr>
        <w:jc w:val="both"/>
        <w:rPr>
          <w:b/>
          <w:sz w:val="28"/>
        </w:rPr>
      </w:pPr>
      <w:r w:rsidRPr="000D1187">
        <w:rPr>
          <w:b/>
          <w:sz w:val="28"/>
        </w:rPr>
        <w:t>Схема № 2.</w:t>
      </w:r>
    </w:p>
    <w:p w:rsidR="00BF319B" w:rsidRDefault="00BF319B">
      <w:pPr>
        <w:jc w:val="center"/>
        <w:rPr>
          <w:b/>
        </w:rPr>
      </w:pPr>
      <w:r>
        <w:rPr>
          <w:b/>
        </w:rPr>
        <w:t>Основные социальные группы населения нашей страны (в %)</w:t>
      </w:r>
    </w:p>
    <w:p w:rsidR="00AD7592" w:rsidRDefault="00AD7592">
      <w:pPr>
        <w:jc w:val="center"/>
        <w:rPr>
          <w:b/>
        </w:rPr>
      </w:pPr>
    </w:p>
    <w:p w:rsidR="00BF319B" w:rsidRDefault="008E04FF">
      <w:pPr>
        <w:jc w:val="center"/>
        <w:rPr>
          <w:b/>
          <w:sz w:val="20"/>
        </w:rPr>
      </w:pPr>
      <w:r w:rsidRPr="008E04FF">
        <w:pict>
          <v:oval id="_x0000_s2112" style="position:absolute;left:0;text-align:left;margin-left:315pt;margin-top:8.4pt;width:2in;height:2in;z-index:251542528;v-text-anchor:middle" strokeweight=".79mm">
            <v:fill color2="black"/>
            <v:stroke joinstyle="miter"/>
          </v:oval>
        </w:pict>
      </w:r>
      <w:r w:rsidRPr="008E04FF">
        <w:pict>
          <v:oval id="_x0000_s2116" style="position:absolute;left:0;text-align:left;margin-left:36pt;margin-top:8.4pt;width:153pt;height:2in;z-index:251546624;v-text-anchor:middle" strokeweight=".79mm">
            <v:fill color2="black"/>
            <v:stroke joinstyle="miter"/>
          </v:oval>
        </w:pict>
      </w:r>
      <w:r w:rsidRPr="008E04FF">
        <w:pict>
          <v:line id="_x0000_s2117" style="position:absolute;left:0;text-align:left;z-index:251547648" from="108pt,6.55pt" to="108pt,150.55pt" strokeweight=".26mm">
            <v:stroke joinstyle="miter"/>
          </v:line>
        </w:pict>
      </w:r>
    </w:p>
    <w:p w:rsidR="00BF319B" w:rsidRDefault="008E04FF">
      <w:pPr>
        <w:rPr>
          <w:b/>
          <w:u w:val="single"/>
        </w:rPr>
      </w:pPr>
      <w:r w:rsidRPr="008E04FF">
        <w:pict>
          <v:shape id="_x0000_s2121" type="#_x0000_t202" style="position:absolute;margin-left:333pt;margin-top:10.2pt;width:53.95pt;height:48.65pt;z-index:251551744;mso-wrap-distance-left:9.05pt;mso-wrap-distance-right:9.05pt" stroked="f">
            <v:fill color2="black"/>
            <v:textbox style="mso-next-textbox:#_x0000_s2121" inset="0,0,0,0">
              <w:txbxContent>
                <w:p w:rsidR="00034E11" w:rsidRDefault="00034E11">
                  <w:r>
                    <w:t>Специа-</w:t>
                  </w:r>
                </w:p>
                <w:p w:rsidR="00034E11" w:rsidRDefault="00034E11">
                  <w:r>
                    <w:t>листы</w:t>
                  </w:r>
                </w:p>
              </w:txbxContent>
            </v:textbox>
          </v:shape>
        </w:pict>
      </w:r>
      <w:r w:rsidRPr="008E04FF">
        <w:pict>
          <v:shape id="_x0000_s2123" type="#_x0000_t202" style="position:absolute;margin-left:45pt;margin-top:1.2pt;width:62.95pt;height:53.95pt;z-index:251553792;mso-wrap-distance-left:9.05pt;mso-wrap-distance-right:9.05pt" stroked="f">
            <v:fill color2="black"/>
            <v:textbox style="mso-next-textbox:#_x0000_s2123" inset="0,0,0,0">
              <w:txbxContent>
                <w:p w:rsidR="00034E11" w:rsidRDefault="00034E11">
                  <w:r>
                    <w:t xml:space="preserve">Бедные </w:t>
                  </w:r>
                </w:p>
                <w:p w:rsidR="00034E11" w:rsidRDefault="00034E11">
                  <w:r>
                    <w:t xml:space="preserve">и мелкие </w:t>
                  </w:r>
                </w:p>
                <w:p w:rsidR="00034E11" w:rsidRDefault="00034E11">
                  <w:r>
                    <w:t>хозяева</w:t>
                  </w:r>
                </w:p>
              </w:txbxContent>
            </v:textbox>
          </v:shape>
        </w:pict>
      </w:r>
      <w:r w:rsidR="00BF319B">
        <w:rPr>
          <w:b/>
          <w:u w:val="single"/>
        </w:rPr>
        <w:t>1899 г.</w:t>
      </w:r>
      <w:r w:rsidR="00BF319B">
        <w:rPr>
          <w:b/>
        </w:rPr>
        <w:tab/>
      </w:r>
      <w:r w:rsidR="00BF319B">
        <w:rPr>
          <w:b/>
        </w:rPr>
        <w:tab/>
      </w:r>
      <w:r w:rsidR="00BF319B">
        <w:rPr>
          <w:b/>
        </w:rPr>
        <w:tab/>
      </w:r>
      <w:r w:rsidR="00BF319B">
        <w:rPr>
          <w:b/>
        </w:rPr>
        <w:tab/>
        <w:t>50,7</w:t>
      </w:r>
      <w:r w:rsidR="00BF319B">
        <w:rPr>
          <w:b/>
        </w:rPr>
        <w:tab/>
      </w:r>
      <w:r w:rsidR="00BF319B">
        <w:rPr>
          <w:b/>
        </w:rPr>
        <w:tab/>
        <w:t xml:space="preserve">              </w:t>
      </w:r>
      <w:r w:rsidR="00BF319B">
        <w:rPr>
          <w:b/>
          <w:u w:val="single"/>
        </w:rPr>
        <w:t>1989 г.</w:t>
      </w:r>
    </w:p>
    <w:p w:rsidR="00BF319B" w:rsidRDefault="00BF319B">
      <w:pPr>
        <w:rPr>
          <w:b/>
        </w:rPr>
      </w:pPr>
      <w:r>
        <w:rPr>
          <w:b/>
        </w:rPr>
        <w:t xml:space="preserve">                                                                                                                                                       62</w:t>
      </w:r>
    </w:p>
    <w:p w:rsidR="00BF319B" w:rsidRDefault="008E04FF">
      <w:pPr>
        <w:rPr>
          <w:b/>
        </w:rPr>
      </w:pPr>
      <w:r w:rsidRPr="008E04FF">
        <w:pict>
          <v:shape id="_x0000_s2122" type="#_x0000_t202" style="position:absolute;margin-left:117pt;margin-top:4.3pt;width:71.95pt;height:71.95pt;z-index:251552768;mso-wrap-distance-left:9.05pt;mso-wrap-distance-right:9.05pt" stroked="f">
            <v:fill color2="black"/>
            <v:textbox style="mso-next-textbox:#_x0000_s2122" inset="0,0,0,0">
              <w:txbxContent>
                <w:p w:rsidR="00034E11" w:rsidRDefault="00034E11">
                  <w:r>
                    <w:t>Пролетарии и полупролет</w:t>
                  </w:r>
                  <w:r>
                    <w:t>а</w:t>
                  </w:r>
                  <w:r>
                    <w:t>рии</w:t>
                  </w:r>
                </w:p>
              </w:txbxContent>
            </v:textbox>
          </v:shape>
        </w:pict>
      </w:r>
      <w:r w:rsidR="00BF319B">
        <w:rPr>
          <w:b/>
        </w:rPr>
        <w:t xml:space="preserve">      28,5</w:t>
      </w:r>
    </w:p>
    <w:p w:rsidR="00BF319B" w:rsidRDefault="008E04FF">
      <w:pPr>
        <w:jc w:val="center"/>
        <w:rPr>
          <w:b/>
        </w:rPr>
      </w:pPr>
      <w:r w:rsidRPr="008E04FF">
        <w:pict>
          <v:shape id="_x0000_s2120" type="#_x0000_t202" style="position:absolute;left:0;text-align:left;margin-left:396pt;margin-top:7.2pt;width:53.95pt;height:44.95pt;z-index:251550720;mso-wrap-distance-left:9.05pt;mso-wrap-distance-right:9.05pt" stroked="f">
            <v:fill color2="black"/>
            <v:textbox style="mso-next-textbox:#_x0000_s2120" inset="0,0,0,0">
              <w:txbxContent>
                <w:p w:rsidR="00034E11" w:rsidRDefault="00034E11">
                  <w:pPr>
                    <w:rPr>
                      <w:sz w:val="16"/>
                    </w:rPr>
                  </w:pPr>
                </w:p>
                <w:p w:rsidR="00034E11" w:rsidRDefault="00034E11">
                  <w:pPr>
                    <w:rPr>
                      <w:sz w:val="16"/>
                    </w:rPr>
                  </w:pPr>
                </w:p>
                <w:p w:rsidR="00034E11" w:rsidRDefault="00034E11">
                  <w:pPr>
                    <w:pStyle w:val="ab"/>
                  </w:pPr>
                  <w:r>
                    <w:t>рабочие</w:t>
                  </w:r>
                </w:p>
              </w:txbxContent>
            </v:textbox>
          </v:shape>
        </w:pict>
      </w:r>
      <w:r w:rsidR="00BF319B">
        <w:rPr>
          <w:b/>
        </w:rPr>
        <w:t xml:space="preserve">                                            25                                                    </w:t>
      </w:r>
    </w:p>
    <w:p w:rsidR="00BF319B" w:rsidRDefault="008E04FF">
      <w:pPr>
        <w:rPr>
          <w:b/>
          <w:sz w:val="20"/>
        </w:rPr>
      </w:pPr>
      <w:r w:rsidRPr="008E04FF">
        <w:pict>
          <v:line id="_x0000_s2113" style="position:absolute;z-index:251543552" from="315pt,11.4pt" to="387pt,11.4pt" strokeweight=".26mm">
            <v:stroke joinstyle="miter"/>
          </v:line>
        </w:pict>
      </w:r>
      <w:r w:rsidRPr="008E04FF">
        <w:pict>
          <v:line id="_x0000_s2114" style="position:absolute;z-index:251544576" from="387pt,-60.6pt" to="387pt,11.4pt" strokeweight=".26mm">
            <v:stroke joinstyle="miter"/>
          </v:line>
        </w:pict>
      </w:r>
      <w:r w:rsidRPr="008E04FF">
        <w:pict>
          <v:line id="_x0000_s2115" style="position:absolute;flip:x;z-index:251545600" from="369pt,11.4pt" to="387pt,83.4pt" strokeweight=".26mm">
            <v:stroke joinstyle="miter"/>
          </v:line>
        </w:pict>
      </w:r>
      <w:r w:rsidRPr="008E04FF">
        <w:pict>
          <v:line id="_x0000_s2118" style="position:absolute;flip:x;z-index:251548672" from="36pt,.55pt" to="108pt,11.4pt" strokeweight=".26mm">
            <v:stroke joinstyle="miter"/>
          </v:line>
        </w:pict>
      </w:r>
      <w:r w:rsidRPr="008E04FF">
        <w:pict>
          <v:line id="_x0000_s2119" style="position:absolute;flip:x;z-index:251549696" from="99pt,.55pt" to="108pt,83.4pt" strokeweight=".26mm">
            <v:stroke joinstyle="miter"/>
          </v:line>
        </w:pict>
      </w:r>
      <w:r w:rsidRPr="008E04FF">
        <w:pict>
          <v:shape id="_x0000_s2124" type="#_x0000_t202" style="position:absolute;margin-left:45pt;margin-top:9pt;width:53.95pt;height:62.95pt;z-index:251554816;mso-wrap-distance-left:9.05pt;mso-wrap-distance-right:9.05pt" stroked="f">
            <v:fill color2="black"/>
            <v:textbox style="mso-next-textbox:#_x0000_s2124" inset="0,0,0,0">
              <w:txbxContent>
                <w:p w:rsidR="00034E11" w:rsidRDefault="00034E11">
                  <w:r>
                    <w:t>Зажито</w:t>
                  </w:r>
                  <w:r>
                    <w:t>ч</w:t>
                  </w:r>
                  <w:r>
                    <w:t>ные и мелкие хозяева</w:t>
                  </w:r>
                </w:p>
              </w:txbxContent>
            </v:textbox>
          </v:shape>
        </w:pict>
      </w:r>
    </w:p>
    <w:p w:rsidR="00BF319B" w:rsidRDefault="008E04FF">
      <w:pPr>
        <w:jc w:val="center"/>
        <w:rPr>
          <w:b/>
          <w:sz w:val="20"/>
        </w:rPr>
      </w:pPr>
      <w:r w:rsidRPr="008E04FF">
        <w:pict>
          <v:shape id="_x0000_s2315" type="#_x0000_t202" style="position:absolute;left:0;text-align:left;margin-left:324pt;margin-top:4.2pt;width:53.95pt;height:53.95pt;z-index:251667456;mso-wrap-distance-left:9.05pt;mso-wrap-distance-right:9.05pt" stroked="f">
            <v:fill color2="black"/>
            <v:textbox style="mso-next-textbox:#_x0000_s2315" inset="0,0,0,0">
              <w:txbxContent>
                <w:p w:rsidR="00034E11" w:rsidRDefault="00034E11">
                  <w:pPr>
                    <w:pStyle w:val="ab"/>
                    <w:rPr>
                      <w:sz w:val="24"/>
                    </w:rPr>
                  </w:pPr>
                  <w:r>
                    <w:rPr>
                      <w:sz w:val="24"/>
                    </w:rPr>
                    <w:t>Колхо</w:t>
                  </w:r>
                </w:p>
                <w:p w:rsidR="00034E11" w:rsidRDefault="00034E11">
                  <w:pPr>
                    <w:pStyle w:val="af"/>
                    <w:tabs>
                      <w:tab w:val="clear" w:pos="4677"/>
                      <w:tab w:val="clear" w:pos="9355"/>
                    </w:tabs>
                  </w:pPr>
                  <w:r>
                    <w:t>зники</w:t>
                  </w:r>
                </w:p>
              </w:txbxContent>
            </v:textbox>
          </v:shape>
        </w:pict>
      </w:r>
    </w:p>
    <w:p w:rsidR="00BF319B" w:rsidRDefault="00BF319B">
      <w:pPr>
        <w:tabs>
          <w:tab w:val="left" w:pos="6045"/>
        </w:tabs>
        <w:rPr>
          <w:b/>
        </w:rPr>
      </w:pPr>
      <w:r>
        <w:rPr>
          <w:b/>
        </w:rPr>
        <w:t xml:space="preserve">                                                                                                 13,0</w:t>
      </w:r>
    </w:p>
    <w:p w:rsidR="00BF319B" w:rsidRDefault="00BF319B">
      <w:pPr>
        <w:rPr>
          <w:b/>
        </w:rPr>
      </w:pPr>
      <w:r>
        <w:rPr>
          <w:b/>
        </w:rPr>
        <w:t xml:space="preserve">     18,4</w:t>
      </w:r>
    </w:p>
    <w:p w:rsidR="00BF319B" w:rsidRDefault="00BF319B"/>
    <w:p w:rsidR="00BF319B" w:rsidRPr="00683B90" w:rsidRDefault="00683B90">
      <w:pPr>
        <w:pStyle w:val="1"/>
        <w:tabs>
          <w:tab w:val="left" w:pos="0"/>
        </w:tabs>
        <w:ind w:firstLine="0"/>
        <w:rPr>
          <w:u w:val="single"/>
        </w:rPr>
      </w:pPr>
      <w:r w:rsidRPr="00683B90">
        <w:t xml:space="preserve">       </w:t>
      </w:r>
      <w:r w:rsidRPr="00683B90">
        <w:rPr>
          <w:u w:val="single"/>
        </w:rPr>
        <w:t>1995 г.</w:t>
      </w:r>
    </w:p>
    <w:p w:rsidR="00BF319B" w:rsidRDefault="008E04FF">
      <w:pPr>
        <w:pStyle w:val="1"/>
        <w:tabs>
          <w:tab w:val="left" w:pos="0"/>
        </w:tabs>
        <w:ind w:firstLine="0"/>
        <w:jc w:val="both"/>
        <w:rPr>
          <w:b w:val="0"/>
          <w:sz w:val="24"/>
        </w:rPr>
      </w:pPr>
      <w:r w:rsidRPr="008E04FF">
        <w:pict>
          <v:group id="_x0000_s2387" style="position:absolute;left:0;text-align:left;margin-left:229.9pt;margin-top:5.25pt;width:2in;height:144.15pt;z-index:251681792;mso-wrap-distance-left:0;mso-wrap-distance-right:0" coordorigin="357,164" coordsize="2879,2882">
            <o:lock v:ext="edit" text="t"/>
            <v:oval id="_x0000_s2388" style="position:absolute;left:357;top:164;width:2879;height:2879;v-text-anchor:middle" strokeweight=".79mm">
              <v:fill color2="black"/>
              <v:stroke joinstyle="miter"/>
            </v:oval>
            <v:line id="_x0000_s2389" style="position:absolute" from="1800,1607" to="1800,3046" strokecolor="#333" strokeweight=".26mm">
              <v:stroke color2="#ccc" joinstyle="miter"/>
            </v:line>
            <v:line id="_x0000_s2390" style="position:absolute;flip:x y" from="1443,167" to="1802,1606" strokecolor="#333" strokeweight=".26mm">
              <v:stroke color2="#ccc" joinstyle="miter"/>
            </v:line>
            <v:line id="_x0000_s2391" style="position:absolute;flip:y" from="1800,707" to="2879,1606" strokeweight=".26mm">
              <v:stroke joinstyle="miter"/>
            </v:line>
            <v:shape id="_x0000_s2392" type="#_x0000_t202" style="position:absolute;left:1983;top:1427;width:899;height:719;v-text-anchor:middle" filled="f" stroked="f">
              <v:stroke joinstyle="round"/>
              <v:textbox style="mso-next-textbox:#_x0000_s2392;mso-rotate-with-shape:t">
                <w:txbxContent>
                  <w:p w:rsidR="00034E11" w:rsidRDefault="00034E11">
                    <w:r>
                      <w:t>раб</w:t>
                    </w:r>
                    <w:r>
                      <w:t>о</w:t>
                    </w:r>
                    <w:r>
                      <w:t>чие</w:t>
                    </w:r>
                  </w:p>
                </w:txbxContent>
              </v:textbox>
            </v:shape>
            <v:shape id="_x0000_s2393" type="#_x0000_t202" style="position:absolute;left:1803;top:347;width:899;height:899;v-text-anchor:middle" filled="f" stroked="f">
              <v:stroke joinstyle="round"/>
              <v:textbox style="mso-next-textbox:#_x0000_s2393;mso-rotate-with-shape:t">
                <w:txbxContent>
                  <w:p w:rsidR="00034E11" w:rsidRDefault="00034E11">
                    <w:r>
                      <w:t>кр</w:t>
                    </w:r>
                    <w:r>
                      <w:t>е</w:t>
                    </w:r>
                    <w:r>
                      <w:t>сть</w:t>
                    </w:r>
                    <w:r>
                      <w:t>я</w:t>
                    </w:r>
                    <w:r>
                      <w:t>не</w:t>
                    </w:r>
                  </w:p>
                </w:txbxContent>
              </v:textbox>
            </v:shape>
            <v:shape id="_x0000_s2394" type="#_x0000_t202" style="position:absolute;left:723;top:527;width:899;height:899;v-text-anchor:middle" filled="f" stroked="f">
              <v:stroke joinstyle="round"/>
              <v:textbox style="mso-next-textbox:#_x0000_s2394;mso-rotate-with-shape:t">
                <w:txbxContent>
                  <w:p w:rsidR="00034E11" w:rsidRDefault="00034E11">
                    <w:r>
                      <w:t>и</w:t>
                    </w:r>
                    <w:r>
                      <w:t>н</w:t>
                    </w:r>
                    <w:r>
                      <w:t>те</w:t>
                    </w:r>
                    <w:r>
                      <w:t>л</w:t>
                    </w:r>
                    <w:r>
                      <w:t>л</w:t>
                    </w:r>
                    <w:r>
                      <w:t>и</w:t>
                    </w:r>
                    <w:r>
                      <w:t>ге</w:t>
                    </w:r>
                    <w:r>
                      <w:t>н</w:t>
                    </w:r>
                    <w:r>
                      <w:t>ция</w:t>
                    </w:r>
                  </w:p>
                </w:txbxContent>
              </v:textbox>
            </v:shape>
            <v:line id="_x0000_s2395" style="position:absolute" from="1800,1607" to="1979,3046" strokeweight=".26mm">
              <v:stroke joinstyle="miter"/>
            </v:line>
            <v:shape id="_x0000_s2396" type="#_x0000_t202" style="position:absolute;left:539;top:1607;width:1262;height:1259;v-text-anchor:middle" filled="f" stroked="f">
              <v:stroke joinstyle="round"/>
              <v:textbox style="mso-next-textbox:#_x0000_s2396;mso-rotate-with-shape:t">
                <w:txbxContent>
                  <w:p w:rsidR="00034E11" w:rsidRDefault="00034E11" w:rsidP="00683B90">
                    <w:r>
                      <w:t>мелкая и средняя буржу</w:t>
                    </w:r>
                    <w:r>
                      <w:t>а</w:t>
                    </w:r>
                    <w:r>
                      <w:t>зия</w:t>
                    </w:r>
                  </w:p>
                </w:txbxContent>
              </v:textbox>
            </v:shape>
            <v:line id="_x0000_s2397" style="position:absolute" from="360,1607" to="1799,1607" strokeweight=".26mm">
              <v:stroke joinstyle="miter"/>
            </v:line>
          </v:group>
        </w:pict>
      </w:r>
      <w:r w:rsidR="00BF319B">
        <w:t xml:space="preserve">                 </w:t>
      </w:r>
      <w:r w:rsidR="00BF319B">
        <w:rPr>
          <w:sz w:val="24"/>
        </w:rPr>
        <w:t xml:space="preserve">2,4 </w:t>
      </w:r>
      <w:r w:rsidR="00BF319B">
        <w:rPr>
          <w:b w:val="0"/>
          <w:sz w:val="24"/>
        </w:rPr>
        <w:t xml:space="preserve">высшие чиновники, </w:t>
      </w:r>
      <w:r w:rsidR="00683B90">
        <w:rPr>
          <w:b w:val="0"/>
          <w:sz w:val="24"/>
        </w:rPr>
        <w:tab/>
      </w:r>
      <w:r w:rsidR="00683B90">
        <w:rPr>
          <w:b w:val="0"/>
          <w:sz w:val="24"/>
        </w:rPr>
        <w:tab/>
      </w:r>
      <w:r w:rsidR="00683B90">
        <w:rPr>
          <w:b w:val="0"/>
          <w:sz w:val="24"/>
        </w:rPr>
        <w:tab/>
      </w:r>
      <w:r w:rsidR="00683B90">
        <w:rPr>
          <w:b w:val="0"/>
          <w:sz w:val="24"/>
        </w:rPr>
        <w:tab/>
      </w:r>
      <w:r w:rsidR="00683B90">
        <w:rPr>
          <w:b w:val="0"/>
          <w:sz w:val="24"/>
        </w:rPr>
        <w:tab/>
      </w:r>
    </w:p>
    <w:p w:rsidR="00BF319B" w:rsidRDefault="00BF319B">
      <w:pPr>
        <w:pStyle w:val="1"/>
        <w:tabs>
          <w:tab w:val="left" w:pos="0"/>
        </w:tabs>
        <w:ind w:firstLine="0"/>
        <w:jc w:val="both"/>
        <w:rPr>
          <w:b w:val="0"/>
          <w:sz w:val="24"/>
        </w:rPr>
      </w:pPr>
      <w:r>
        <w:rPr>
          <w:b w:val="0"/>
          <w:sz w:val="24"/>
        </w:rPr>
        <w:t xml:space="preserve">                          крупная буржуазия,  </w:t>
      </w:r>
      <w:r w:rsidR="00683B90">
        <w:rPr>
          <w:b w:val="0"/>
          <w:sz w:val="24"/>
        </w:rPr>
        <w:tab/>
        <w:t>19,7</w:t>
      </w:r>
      <w:r w:rsidR="00683B90">
        <w:rPr>
          <w:b w:val="0"/>
          <w:sz w:val="24"/>
        </w:rPr>
        <w:tab/>
      </w:r>
      <w:r w:rsidR="00683B90">
        <w:rPr>
          <w:b w:val="0"/>
          <w:sz w:val="24"/>
        </w:rPr>
        <w:tab/>
      </w:r>
      <w:r w:rsidR="00683B90">
        <w:rPr>
          <w:b w:val="0"/>
          <w:sz w:val="24"/>
        </w:rPr>
        <w:tab/>
      </w:r>
      <w:r w:rsidR="00683B90">
        <w:rPr>
          <w:b w:val="0"/>
          <w:sz w:val="24"/>
        </w:rPr>
        <w:tab/>
        <w:t xml:space="preserve"> 14,5</w:t>
      </w:r>
    </w:p>
    <w:p w:rsidR="00BF319B" w:rsidRDefault="00BF319B">
      <w:pPr>
        <w:pStyle w:val="1"/>
        <w:tabs>
          <w:tab w:val="left" w:pos="0"/>
        </w:tabs>
        <w:ind w:firstLine="0"/>
        <w:jc w:val="both"/>
        <w:rPr>
          <w:b w:val="0"/>
          <w:sz w:val="24"/>
        </w:rPr>
      </w:pPr>
      <w:r>
        <w:rPr>
          <w:b w:val="0"/>
          <w:sz w:val="24"/>
        </w:rPr>
        <w:t xml:space="preserve">                          помещики</w:t>
      </w:r>
    </w:p>
    <w:p w:rsidR="00BF319B" w:rsidRDefault="00BF319B">
      <w:pPr>
        <w:rPr>
          <w:b/>
        </w:rPr>
      </w:pPr>
    </w:p>
    <w:p w:rsidR="00BF319B" w:rsidRDefault="00BF319B">
      <w:pPr>
        <w:rPr>
          <w:b/>
        </w:rPr>
      </w:pPr>
      <w:r>
        <w:rPr>
          <w:b/>
        </w:rPr>
        <w:tab/>
      </w:r>
      <w:r>
        <w:rPr>
          <w:b/>
        </w:rPr>
        <w:tab/>
      </w:r>
    </w:p>
    <w:p w:rsidR="00BF319B" w:rsidRDefault="00683B90" w:rsidP="00683B90">
      <w:pPr>
        <w:tabs>
          <w:tab w:val="left" w:pos="7691"/>
        </w:tabs>
        <w:rPr>
          <w:b/>
        </w:rPr>
      </w:pPr>
      <w:r>
        <w:rPr>
          <w:b/>
        </w:rPr>
        <w:tab/>
        <w:t>39,8</w:t>
      </w:r>
    </w:p>
    <w:p w:rsidR="00BF319B" w:rsidRDefault="00BF319B">
      <w:pPr>
        <w:rPr>
          <w:b/>
        </w:rPr>
      </w:pPr>
    </w:p>
    <w:p w:rsidR="00BF319B" w:rsidRDefault="00BF319B">
      <w:pPr>
        <w:rPr>
          <w:b/>
        </w:rPr>
      </w:pPr>
    </w:p>
    <w:p w:rsidR="00BF319B" w:rsidRDefault="00BF319B">
      <w:pPr>
        <w:rPr>
          <w:b/>
        </w:rPr>
      </w:pPr>
    </w:p>
    <w:p w:rsidR="00BF319B" w:rsidRDefault="00BF319B">
      <w:pPr>
        <w:rPr>
          <w:b/>
        </w:rPr>
      </w:pPr>
      <w:r>
        <w:rPr>
          <w:b/>
        </w:rPr>
        <w:tab/>
      </w:r>
      <w:r>
        <w:rPr>
          <w:b/>
        </w:rPr>
        <w:tab/>
      </w:r>
      <w:r>
        <w:rPr>
          <w:b/>
        </w:rPr>
        <w:tab/>
      </w:r>
      <w:r>
        <w:rPr>
          <w:b/>
        </w:rPr>
        <w:tab/>
      </w:r>
      <w:r>
        <w:rPr>
          <w:b/>
        </w:rPr>
        <w:tab/>
      </w:r>
      <w:r w:rsidR="00683B90">
        <w:rPr>
          <w:b/>
        </w:rPr>
        <w:tab/>
        <w:t>24,8</w:t>
      </w:r>
    </w:p>
    <w:p w:rsidR="00683B90" w:rsidRDefault="00683B90" w:rsidP="00683B90">
      <w:pPr>
        <w:tabs>
          <w:tab w:val="left" w:pos="6087"/>
        </w:tabs>
        <w:rPr>
          <w:b/>
        </w:rPr>
      </w:pPr>
      <w:r>
        <w:rPr>
          <w:b/>
        </w:rPr>
        <w:tab/>
      </w:r>
    </w:p>
    <w:p w:rsidR="00BF319B" w:rsidRDefault="00683B90" w:rsidP="00683B90">
      <w:pPr>
        <w:tabs>
          <w:tab w:val="left" w:pos="6087"/>
        </w:tabs>
        <w:rPr>
          <w:b/>
        </w:rPr>
      </w:pPr>
      <w:r>
        <w:rPr>
          <w:b/>
        </w:rPr>
        <w:tab/>
        <w:t>1,3 крупная буржуазия</w:t>
      </w:r>
    </w:p>
    <w:p w:rsidR="00AD7592" w:rsidRDefault="00AD7592" w:rsidP="00F44B55">
      <w:pPr>
        <w:rPr>
          <w:b/>
        </w:rPr>
      </w:pPr>
    </w:p>
    <w:p w:rsidR="00AD7592" w:rsidRDefault="00AD7592" w:rsidP="00F44B55">
      <w:pPr>
        <w:rPr>
          <w:b/>
        </w:rPr>
      </w:pPr>
    </w:p>
    <w:p w:rsidR="003C1BBE" w:rsidRDefault="003C1BBE" w:rsidP="00F44B55">
      <w:pPr>
        <w:rPr>
          <w:b/>
        </w:rPr>
      </w:pPr>
    </w:p>
    <w:p w:rsidR="003C1BBE" w:rsidRDefault="003C1BBE" w:rsidP="00F44B55">
      <w:pPr>
        <w:rPr>
          <w:b/>
        </w:rPr>
      </w:pPr>
    </w:p>
    <w:p w:rsidR="003C1BBE" w:rsidRDefault="003C1BBE" w:rsidP="00F44B55">
      <w:pPr>
        <w:rPr>
          <w:b/>
        </w:rPr>
      </w:pPr>
    </w:p>
    <w:p w:rsidR="00BF319B" w:rsidRDefault="008E04FF" w:rsidP="00AD7592">
      <w:pPr>
        <w:rPr>
          <w:b/>
          <w:sz w:val="28"/>
        </w:rPr>
      </w:pPr>
      <w:r w:rsidRPr="008E04FF">
        <w:lastRenderedPageBreak/>
        <w:pict>
          <v:line id="_x0000_s2383" style="position:absolute;z-index:251677696" from="18pt,8.95pt" to="90pt,8.95pt" stroked="f"/>
        </w:pict>
      </w:r>
      <w:r w:rsidRPr="008E04FF">
        <w:pict>
          <v:line id="_x0000_s2384" style="position:absolute;z-index:251678720" from="18pt,8.95pt" to="90pt,8.95pt" stroked="f"/>
        </w:pict>
      </w:r>
      <w:r w:rsidRPr="008E04FF">
        <w:pict>
          <v:line id="_x0000_s2386" style="position:absolute;z-index:251680768" from="18pt,8.95pt" to="90pt,8.95pt" stroked="f"/>
        </w:pict>
      </w:r>
      <w:r w:rsidRPr="008E04FF">
        <w:pict>
          <v:line id="_x0000_s2385" style="position:absolute;z-index:251679744" from="18pt,4.15pt" to="81pt,4.15pt" stroked="f"/>
        </w:pict>
      </w:r>
      <w:r w:rsidR="000D1187" w:rsidRPr="000D1187">
        <w:rPr>
          <w:b/>
          <w:sz w:val="28"/>
        </w:rPr>
        <w:t>Схема № 3.</w:t>
      </w:r>
    </w:p>
    <w:p w:rsidR="00BF319B" w:rsidRDefault="00BF319B">
      <w:pPr>
        <w:pStyle w:val="8"/>
        <w:tabs>
          <w:tab w:val="left" w:pos="0"/>
        </w:tabs>
      </w:pPr>
      <w:r>
        <w:t>Каналы социальной мобильности</w:t>
      </w:r>
    </w:p>
    <w:p w:rsidR="00BF319B" w:rsidRDefault="00BF319B">
      <w:pPr>
        <w:ind w:firstLine="708"/>
        <w:rPr>
          <w:u w:val="single"/>
        </w:rPr>
      </w:pPr>
      <w:r>
        <w:rPr>
          <w:u w:val="single"/>
        </w:rPr>
        <w:t>в советском обществе</w:t>
      </w:r>
      <w:r>
        <w:tab/>
      </w:r>
      <w:r>
        <w:tab/>
      </w:r>
      <w:r>
        <w:tab/>
      </w:r>
      <w:r>
        <w:tab/>
      </w:r>
      <w:r>
        <w:tab/>
      </w:r>
      <w:r>
        <w:rPr>
          <w:u w:val="single"/>
        </w:rPr>
        <w:t>в современном обществе</w:t>
      </w:r>
    </w:p>
    <w:p w:rsidR="00BF319B" w:rsidRDefault="008E04FF">
      <w:pPr>
        <w:jc w:val="both"/>
        <w:rPr>
          <w:sz w:val="20"/>
        </w:rPr>
      </w:pPr>
      <w:r w:rsidRPr="008E04FF">
        <w:pict>
          <v:group id="_x0000_s2316" style="position:absolute;left:0;text-align:left;margin-left:9pt;margin-top:10.3pt;width:423pt;height:198pt;z-index:251668480;mso-wrap-distance-left:0;mso-wrap-distance-right:0" coordorigin="180,206" coordsize="8459,3959">
            <o:lock v:ext="edit" text="t"/>
            <v:line id="_x0000_s2317" style="position:absolute" from="721,3266" to="721,4165" strokeweight=".79mm">
              <v:stroke joinstyle="miter"/>
            </v:line>
            <v:line id="_x0000_s2318" style="position:absolute" from="180,2546" to="719,3265" strokeweight=".79mm">
              <v:stroke joinstyle="miter"/>
            </v:line>
            <v:line id="_x0000_s2319" style="position:absolute;flip:y" from="721,2366" to="1980,3265" strokeweight=".26mm">
              <v:stroke joinstyle="miter"/>
            </v:line>
            <v:line id="_x0000_s2320" style="position:absolute" from="1260,386" to="1979,2365" strokeweight=".26mm">
              <v:stroke joinstyle="miter"/>
            </v:line>
            <v:line id="_x0000_s2321" style="position:absolute" from="1980,206" to="1980,2365" strokeweight=".26mm">
              <v:stroke joinstyle="miter"/>
            </v:line>
            <v:line id="_x0000_s2322" style="position:absolute;flip:y" from="1980,206" to="2519,2365" strokeweight=".26mm">
              <v:stroke joinstyle="miter"/>
            </v:line>
            <v:line id="_x0000_s2323" style="position:absolute;flip:y" from="1980,386" to="3239,2365" strokeweight=".26mm">
              <v:stroke joinstyle="miter"/>
            </v:line>
            <v:line id="_x0000_s2324" style="position:absolute" from="6121,3446" to="6121,4165" strokeweight=".79mm">
              <v:stroke joinstyle="miter"/>
            </v:line>
            <v:line id="_x0000_s2325" style="position:absolute" from="6481,3446" to="6481,4165" strokeweight=".26mm">
              <v:stroke joinstyle="miter"/>
            </v:line>
            <v:line id="_x0000_s2326" style="position:absolute;flip:x y" from="5580,2906" to="6119,3445" strokeweight=".79mm">
              <v:stroke joinstyle="miter"/>
            </v:line>
            <v:line id="_x0000_s2327" style="position:absolute;flip:x y" from="6660,206" to="7559,2185" strokeweight=".26mm">
              <v:stroke joinstyle="miter"/>
            </v:line>
            <v:line id="_x0000_s2328" style="position:absolute;flip:x y" from="7380,206" to="7559,2185" strokeweight=".26mm">
              <v:stroke joinstyle="miter"/>
            </v:line>
            <v:line id="_x0000_s2329" style="position:absolute;flip:y" from="7561,206" to="8100,2185" strokeweight=".26mm">
              <v:stroke joinstyle="miter"/>
            </v:line>
            <v:line id="_x0000_s2330" style="position:absolute;flip:y" from="7561,386" to="8640,2185" strokeweight=".26mm">
              <v:stroke joinstyle="miter"/>
            </v:line>
            <v:shape id="_x0000_s2331" style="position:absolute;left:540;top:2787;width:539;height:179;v-text-anchor:middle" coordsize="1080,540" path="m,540c180,270,360,,540,v180,,450,450,540,540e" filled="f" strokeweight=".35mm">
              <v:stroke dashstyle="longDash"/>
            </v:shape>
            <v:shape id="_x0000_s2332" style="position:absolute;left:5940;top:1527;width:1259;height:1799;v-text-anchor:middle" coordsize="1440,1620" path="m,1620c240,1215,480,810,720,540,960,270,1320,90,1440,e" filled="f" strokeweight=".35mm">
              <v:stroke dashstyle="longDash"/>
            </v:shape>
            <v:shape id="_x0000_s2333" style="position:absolute;left:5940;top:2970;width:719;height:359;v-text-anchor:middle" coordsize="720,570" path="m,570c120,315,240,60,360,30,480,,660,330,720,390e" filled="f" strokeweight=".35mm">
              <v:stroke dashstyle="longDash"/>
            </v:shape>
          </v:group>
        </w:pict>
      </w:r>
    </w:p>
    <w:p w:rsidR="00BF319B" w:rsidRDefault="00BF319B">
      <w:pPr>
        <w:jc w:val="both"/>
      </w:pPr>
      <w:r>
        <w:t xml:space="preserve">                  5        6      7         8</w:t>
      </w:r>
      <w:r>
        <w:tab/>
      </w:r>
      <w:r>
        <w:tab/>
      </w:r>
      <w:r>
        <w:tab/>
      </w:r>
      <w:r>
        <w:tab/>
      </w:r>
      <w:r>
        <w:tab/>
        <w:t>7        8        9        10</w:t>
      </w:r>
    </w:p>
    <w:p w:rsidR="00BF319B" w:rsidRDefault="00BF319B">
      <w:pPr>
        <w:jc w:val="both"/>
      </w:pPr>
    </w:p>
    <w:p w:rsidR="00BF319B" w:rsidRDefault="00BF319B">
      <w:pPr>
        <w:jc w:val="both"/>
      </w:pPr>
    </w:p>
    <w:p w:rsidR="00BF319B" w:rsidRDefault="00BF319B">
      <w:pPr>
        <w:jc w:val="both"/>
      </w:pPr>
    </w:p>
    <w:p w:rsidR="00BF319B" w:rsidRDefault="00BF319B">
      <w:pPr>
        <w:jc w:val="both"/>
      </w:pPr>
    </w:p>
    <w:p w:rsidR="00BF319B" w:rsidRDefault="00BF319B">
      <w:pPr>
        <w:jc w:val="both"/>
      </w:pPr>
    </w:p>
    <w:p w:rsidR="00BF319B" w:rsidRDefault="008E04FF">
      <w:pPr>
        <w:jc w:val="both"/>
        <w:rPr>
          <w:sz w:val="20"/>
        </w:rPr>
      </w:pPr>
      <w:r w:rsidRPr="008E04FF">
        <w:pict>
          <v:line id="_x0000_s2128" style="position:absolute;left:0;text-align:left;flip:y;z-index:251556864" from="324pt,12.7pt" to="378pt,75.7pt" strokeweight=".26mm">
            <v:stroke joinstyle="miter"/>
          </v:line>
        </w:pict>
      </w:r>
    </w:p>
    <w:p w:rsidR="00BF319B" w:rsidRDefault="00BF319B">
      <w:pPr>
        <w:jc w:val="both"/>
      </w:pPr>
    </w:p>
    <w:p w:rsidR="00BF319B" w:rsidRDefault="00BF319B">
      <w:pPr>
        <w:jc w:val="both"/>
      </w:pPr>
      <w:r>
        <w:t>2           4                                                                                          6</w:t>
      </w:r>
    </w:p>
    <w:p w:rsidR="00BF319B" w:rsidRDefault="00BF319B">
      <w:pPr>
        <w:jc w:val="both"/>
      </w:pPr>
      <w:r>
        <w:tab/>
      </w:r>
      <w:r>
        <w:tab/>
        <w:t xml:space="preserve">   3</w:t>
      </w:r>
    </w:p>
    <w:p w:rsidR="00BF319B" w:rsidRDefault="00BF319B">
      <w:pPr>
        <w:jc w:val="both"/>
      </w:pPr>
      <w:r>
        <w:tab/>
      </w:r>
      <w:r>
        <w:tab/>
      </w:r>
      <w:r>
        <w:tab/>
      </w:r>
      <w:r>
        <w:tab/>
      </w:r>
      <w:r>
        <w:tab/>
      </w:r>
      <w:r>
        <w:tab/>
      </w:r>
      <w:r>
        <w:tab/>
        <w:t xml:space="preserve">         3            5         4</w:t>
      </w:r>
    </w:p>
    <w:p w:rsidR="00BF319B" w:rsidRDefault="008E04FF">
      <w:pPr>
        <w:jc w:val="both"/>
        <w:rPr>
          <w:sz w:val="20"/>
        </w:rPr>
      </w:pPr>
      <w:r w:rsidRPr="008E04FF">
        <w:pict>
          <v:line id="_x0000_s2127" style="position:absolute;left:0;text-align:left;z-index:251555840" from="306pt,6.7pt" to="324pt,6.7pt" strokeweight=".26mm">
            <v:stroke joinstyle="miter"/>
          </v:line>
        </w:pict>
      </w:r>
    </w:p>
    <w:p w:rsidR="00BF319B" w:rsidRDefault="00BF319B">
      <w:pPr>
        <w:jc w:val="both"/>
      </w:pPr>
      <w:r>
        <w:t xml:space="preserve">       1</w:t>
      </w:r>
      <w:r>
        <w:tab/>
      </w:r>
      <w:r>
        <w:tab/>
      </w:r>
      <w:r>
        <w:tab/>
      </w:r>
      <w:r>
        <w:tab/>
      </w:r>
      <w:r>
        <w:tab/>
      </w:r>
      <w:r>
        <w:tab/>
      </w:r>
      <w:r>
        <w:tab/>
      </w:r>
      <w:r>
        <w:tab/>
        <w:t>1</w:t>
      </w:r>
      <w:r>
        <w:tab/>
        <w:t xml:space="preserve">       2</w:t>
      </w:r>
    </w:p>
    <w:p w:rsidR="00AD7592" w:rsidRDefault="00AD7592">
      <w:pPr>
        <w:pStyle w:val="1"/>
        <w:tabs>
          <w:tab w:val="left" w:pos="0"/>
        </w:tabs>
        <w:ind w:firstLine="0"/>
        <w:jc w:val="both"/>
        <w:rPr>
          <w:b w:val="0"/>
          <w:sz w:val="24"/>
        </w:rPr>
      </w:pPr>
    </w:p>
    <w:p w:rsidR="00AD7592" w:rsidRDefault="00AD7592">
      <w:pPr>
        <w:pStyle w:val="1"/>
        <w:tabs>
          <w:tab w:val="left" w:pos="0"/>
        </w:tabs>
        <w:ind w:firstLine="0"/>
        <w:jc w:val="both"/>
        <w:rPr>
          <w:b w:val="0"/>
          <w:sz w:val="24"/>
        </w:rPr>
      </w:pPr>
    </w:p>
    <w:p w:rsidR="00BF319B" w:rsidRDefault="00BF319B">
      <w:pPr>
        <w:pStyle w:val="1"/>
        <w:tabs>
          <w:tab w:val="left" w:pos="0"/>
        </w:tabs>
        <w:ind w:firstLine="0"/>
        <w:jc w:val="both"/>
        <w:rPr>
          <w:b w:val="0"/>
          <w:sz w:val="24"/>
        </w:rPr>
      </w:pPr>
      <w:r>
        <w:rPr>
          <w:b w:val="0"/>
          <w:sz w:val="24"/>
        </w:rPr>
        <w:t>1 – средняя школа</w:t>
      </w:r>
      <w:r>
        <w:rPr>
          <w:b w:val="0"/>
          <w:sz w:val="24"/>
        </w:rPr>
        <w:tab/>
      </w:r>
      <w:r>
        <w:rPr>
          <w:b w:val="0"/>
          <w:sz w:val="24"/>
        </w:rPr>
        <w:tab/>
      </w:r>
      <w:r>
        <w:rPr>
          <w:b w:val="0"/>
          <w:sz w:val="24"/>
        </w:rPr>
        <w:tab/>
      </w:r>
      <w:r>
        <w:rPr>
          <w:b w:val="0"/>
          <w:sz w:val="24"/>
        </w:rPr>
        <w:tab/>
      </w:r>
      <w:r>
        <w:rPr>
          <w:b w:val="0"/>
          <w:sz w:val="24"/>
        </w:rPr>
        <w:tab/>
        <w:t>1 – средняя государственная школа</w:t>
      </w:r>
    </w:p>
    <w:p w:rsidR="00BF319B" w:rsidRDefault="00BF319B">
      <w:r>
        <w:t>2 – производство</w:t>
      </w:r>
      <w:r>
        <w:tab/>
      </w:r>
      <w:r>
        <w:tab/>
      </w:r>
      <w:r>
        <w:tab/>
      </w:r>
      <w:r>
        <w:tab/>
      </w:r>
      <w:r>
        <w:tab/>
        <w:t>2 – средняя частная школа</w:t>
      </w:r>
    </w:p>
    <w:p w:rsidR="00BF319B" w:rsidRDefault="00BF319B">
      <w:r>
        <w:t>3 – высшая школа</w:t>
      </w:r>
      <w:r>
        <w:tab/>
      </w:r>
      <w:r>
        <w:tab/>
      </w:r>
      <w:r>
        <w:tab/>
      </w:r>
      <w:r>
        <w:tab/>
      </w:r>
      <w:r>
        <w:tab/>
        <w:t>3 - производство</w:t>
      </w:r>
    </w:p>
    <w:p w:rsidR="00BF319B" w:rsidRDefault="00BF319B">
      <w:r>
        <w:t>4 – вечернее и заочное обучение</w:t>
      </w:r>
      <w:r>
        <w:tab/>
      </w:r>
      <w:r>
        <w:tab/>
      </w:r>
      <w:r>
        <w:tab/>
        <w:t>4 – высшая школа</w:t>
      </w:r>
    </w:p>
    <w:p w:rsidR="00BF319B" w:rsidRDefault="00BF319B">
      <w:r>
        <w:t>5 – военная деятельность</w:t>
      </w:r>
      <w:r>
        <w:tab/>
      </w:r>
      <w:r>
        <w:tab/>
      </w:r>
      <w:r>
        <w:tab/>
      </w:r>
      <w:r>
        <w:tab/>
        <w:t>5 – заочное обучение</w:t>
      </w:r>
    </w:p>
    <w:p w:rsidR="00BF319B" w:rsidRDefault="00BF319B">
      <w:r>
        <w:t>6 – партийная</w:t>
      </w:r>
      <w:r>
        <w:tab/>
      </w:r>
      <w:r>
        <w:tab/>
      </w:r>
      <w:r>
        <w:tab/>
      </w:r>
      <w:r>
        <w:tab/>
      </w:r>
      <w:r>
        <w:tab/>
        <w:t>6 – перемещение в бизнес</w:t>
      </w:r>
    </w:p>
    <w:p w:rsidR="00BF319B" w:rsidRDefault="00BF319B">
      <w:r>
        <w:t>7 – хозяйственная</w:t>
      </w:r>
      <w:r>
        <w:tab/>
      </w:r>
      <w:r>
        <w:tab/>
      </w:r>
      <w:r>
        <w:tab/>
      </w:r>
      <w:r>
        <w:tab/>
      </w:r>
      <w:r>
        <w:tab/>
        <w:t>7 – государственная служба</w:t>
      </w:r>
    </w:p>
    <w:p w:rsidR="00BF319B" w:rsidRDefault="00BF319B">
      <w:r>
        <w:t>8 – научная, художественная</w:t>
      </w:r>
      <w:r>
        <w:tab/>
      </w:r>
      <w:r>
        <w:tab/>
      </w:r>
      <w:r>
        <w:tab/>
        <w:t>8 – предпринимательская деятельность</w:t>
      </w:r>
    </w:p>
    <w:p w:rsidR="00BF319B" w:rsidRDefault="00BF319B">
      <w:r>
        <w:tab/>
      </w:r>
      <w:r>
        <w:tab/>
      </w:r>
      <w:r>
        <w:tab/>
      </w:r>
      <w:r>
        <w:tab/>
      </w:r>
      <w:r>
        <w:tab/>
      </w:r>
      <w:r>
        <w:tab/>
        <w:t xml:space="preserve"> </w:t>
      </w:r>
      <w:r>
        <w:tab/>
        <w:t>9 – политическая</w:t>
      </w:r>
    </w:p>
    <w:p w:rsidR="00BF319B" w:rsidRDefault="00BF319B">
      <w:r>
        <w:tab/>
      </w:r>
      <w:r>
        <w:tab/>
      </w:r>
      <w:r>
        <w:tab/>
      </w:r>
      <w:r>
        <w:tab/>
      </w:r>
      <w:r>
        <w:tab/>
      </w:r>
      <w:r>
        <w:tab/>
      </w:r>
      <w:r>
        <w:tab/>
        <w:t>10 – научная, художественная</w:t>
      </w:r>
    </w:p>
    <w:p w:rsidR="00BF319B" w:rsidRDefault="00BF319B">
      <w:pPr>
        <w:pStyle w:val="1"/>
        <w:tabs>
          <w:tab w:val="left" w:pos="0"/>
        </w:tabs>
        <w:ind w:firstLine="0"/>
        <w:rPr>
          <w:sz w:val="24"/>
        </w:rPr>
      </w:pPr>
    </w:p>
    <w:p w:rsidR="00BF319B" w:rsidRPr="001B06E3" w:rsidRDefault="00BF319B" w:rsidP="001B06E3">
      <w:pPr>
        <w:pStyle w:val="1"/>
        <w:tabs>
          <w:tab w:val="left" w:pos="0"/>
        </w:tabs>
        <w:ind w:firstLine="0"/>
        <w:rPr>
          <w:szCs w:val="28"/>
        </w:rPr>
      </w:pPr>
      <w:r w:rsidRPr="001B06E3">
        <w:rPr>
          <w:szCs w:val="28"/>
        </w:rPr>
        <w:t>Вопросы</w:t>
      </w:r>
    </w:p>
    <w:p w:rsidR="00BF319B" w:rsidRPr="001B06E3" w:rsidRDefault="00BF319B" w:rsidP="00AD7592">
      <w:pPr>
        <w:rPr>
          <w:sz w:val="28"/>
          <w:szCs w:val="28"/>
        </w:rPr>
      </w:pPr>
    </w:p>
    <w:p w:rsidR="00BF319B" w:rsidRPr="001B06E3" w:rsidRDefault="00BF319B" w:rsidP="00AD7592">
      <w:pPr>
        <w:ind w:hanging="285"/>
        <w:jc w:val="both"/>
        <w:rPr>
          <w:sz w:val="28"/>
          <w:szCs w:val="28"/>
        </w:rPr>
      </w:pPr>
      <w:r w:rsidRPr="001B06E3">
        <w:rPr>
          <w:sz w:val="28"/>
          <w:szCs w:val="28"/>
        </w:rPr>
        <w:t>1. Какие группы населения относятся к так называемым «новым русским»?</w:t>
      </w:r>
    </w:p>
    <w:p w:rsidR="00BF319B" w:rsidRPr="001B06E3" w:rsidRDefault="00BF319B" w:rsidP="00AD7592">
      <w:pPr>
        <w:ind w:hanging="285"/>
        <w:jc w:val="both"/>
        <w:rPr>
          <w:sz w:val="28"/>
          <w:szCs w:val="28"/>
        </w:rPr>
      </w:pPr>
      <w:r w:rsidRPr="001B06E3">
        <w:rPr>
          <w:sz w:val="28"/>
          <w:szCs w:val="28"/>
        </w:rPr>
        <w:t>2. Можно ли советскую и нынешнюю бюрократию рассматривать как класс?</w:t>
      </w:r>
    </w:p>
    <w:p w:rsidR="00BF319B" w:rsidRPr="001B06E3" w:rsidRDefault="00BF319B" w:rsidP="00AD7592">
      <w:pPr>
        <w:ind w:hanging="285"/>
        <w:jc w:val="both"/>
        <w:rPr>
          <w:sz w:val="28"/>
          <w:szCs w:val="28"/>
        </w:rPr>
      </w:pPr>
      <w:r w:rsidRPr="001B06E3">
        <w:rPr>
          <w:sz w:val="28"/>
          <w:szCs w:val="28"/>
        </w:rPr>
        <w:t>3. В чем отличие в тенденциях изменения социальной структуры дореформе</w:t>
      </w:r>
      <w:r w:rsidRPr="001B06E3">
        <w:rPr>
          <w:sz w:val="28"/>
          <w:szCs w:val="28"/>
        </w:rPr>
        <w:t>н</w:t>
      </w:r>
      <w:r w:rsidRPr="001B06E3">
        <w:rPr>
          <w:sz w:val="28"/>
          <w:szCs w:val="28"/>
        </w:rPr>
        <w:t>ного и пореформенного общества нашей страны?</w:t>
      </w:r>
    </w:p>
    <w:p w:rsidR="00BF319B" w:rsidRPr="001B06E3" w:rsidRDefault="00BF319B" w:rsidP="00AD7592">
      <w:pPr>
        <w:ind w:hanging="285"/>
        <w:jc w:val="both"/>
        <w:rPr>
          <w:sz w:val="28"/>
          <w:szCs w:val="28"/>
        </w:rPr>
      </w:pPr>
      <w:r w:rsidRPr="001B06E3">
        <w:rPr>
          <w:sz w:val="28"/>
          <w:szCs w:val="28"/>
        </w:rPr>
        <w:t>4. Кто составляет «средний» класс в России?</w:t>
      </w:r>
    </w:p>
    <w:p w:rsidR="00BF319B" w:rsidRPr="001B06E3" w:rsidRDefault="00BF319B" w:rsidP="00AD7592">
      <w:pPr>
        <w:pStyle w:val="ac"/>
        <w:ind w:hanging="285"/>
        <w:rPr>
          <w:szCs w:val="28"/>
        </w:rPr>
      </w:pPr>
      <w:r w:rsidRPr="001B06E3">
        <w:rPr>
          <w:szCs w:val="28"/>
        </w:rPr>
        <w:t xml:space="preserve">5. Укажите в приведенном списке маргинальные группы: безработные, учителя, беженцы, торговцы. </w:t>
      </w:r>
    </w:p>
    <w:p w:rsidR="00BF319B" w:rsidRPr="001B06E3" w:rsidRDefault="00BF319B" w:rsidP="001B06E3">
      <w:pPr>
        <w:pStyle w:val="2"/>
        <w:tabs>
          <w:tab w:val="left" w:pos="0"/>
        </w:tabs>
        <w:ind w:firstLine="0"/>
        <w:rPr>
          <w:szCs w:val="28"/>
        </w:rPr>
      </w:pPr>
      <w:r w:rsidRPr="001B06E3">
        <w:rPr>
          <w:szCs w:val="28"/>
        </w:rPr>
        <w:t>ТЕМА 5</w:t>
      </w:r>
    </w:p>
    <w:p w:rsidR="00BF319B" w:rsidRPr="001B06E3" w:rsidRDefault="00BF319B" w:rsidP="001B06E3">
      <w:pPr>
        <w:rPr>
          <w:sz w:val="28"/>
          <w:szCs w:val="28"/>
        </w:rPr>
      </w:pPr>
    </w:p>
    <w:p w:rsidR="00BF319B" w:rsidRPr="001B06E3" w:rsidRDefault="00BF319B" w:rsidP="001B06E3">
      <w:pPr>
        <w:jc w:val="center"/>
        <w:rPr>
          <w:b/>
          <w:caps/>
          <w:sz w:val="28"/>
          <w:szCs w:val="28"/>
        </w:rPr>
      </w:pPr>
      <w:r w:rsidRPr="001B06E3">
        <w:rPr>
          <w:b/>
          <w:caps/>
          <w:sz w:val="28"/>
          <w:szCs w:val="28"/>
        </w:rPr>
        <w:t>Социология профессионально-трудовых разновидн</w:t>
      </w:r>
      <w:r w:rsidRPr="001B06E3">
        <w:rPr>
          <w:b/>
          <w:caps/>
          <w:sz w:val="28"/>
          <w:szCs w:val="28"/>
        </w:rPr>
        <w:t>о</w:t>
      </w:r>
      <w:r w:rsidRPr="001B06E3">
        <w:rPr>
          <w:b/>
          <w:caps/>
          <w:sz w:val="28"/>
          <w:szCs w:val="28"/>
        </w:rPr>
        <w:t xml:space="preserve">стей и общностей социальной жизни. </w:t>
      </w:r>
    </w:p>
    <w:p w:rsidR="00BF319B" w:rsidRPr="001B06E3" w:rsidRDefault="00BF319B" w:rsidP="001B06E3">
      <w:pPr>
        <w:ind w:firstLine="708"/>
        <w:jc w:val="center"/>
        <w:rPr>
          <w:b/>
          <w:sz w:val="28"/>
          <w:szCs w:val="28"/>
        </w:rPr>
      </w:pPr>
    </w:p>
    <w:p w:rsidR="00BF319B" w:rsidRPr="001B06E3" w:rsidRDefault="00BF319B" w:rsidP="000504ED">
      <w:pPr>
        <w:numPr>
          <w:ilvl w:val="0"/>
          <w:numId w:val="17"/>
        </w:numPr>
        <w:tabs>
          <w:tab w:val="left" w:pos="1068"/>
        </w:tabs>
        <w:jc w:val="both"/>
        <w:rPr>
          <w:b/>
          <w:sz w:val="28"/>
          <w:szCs w:val="28"/>
        </w:rPr>
      </w:pPr>
      <w:r w:rsidRPr="001B06E3">
        <w:rPr>
          <w:b/>
          <w:sz w:val="28"/>
          <w:szCs w:val="28"/>
        </w:rPr>
        <w:t>Специфика взаимодействий людей по поводу труда.</w:t>
      </w:r>
    </w:p>
    <w:p w:rsidR="00BF319B" w:rsidRPr="001B06E3" w:rsidRDefault="00BF319B" w:rsidP="000504ED">
      <w:pPr>
        <w:numPr>
          <w:ilvl w:val="0"/>
          <w:numId w:val="17"/>
        </w:numPr>
        <w:tabs>
          <w:tab w:val="left" w:pos="1068"/>
        </w:tabs>
        <w:jc w:val="both"/>
        <w:rPr>
          <w:b/>
          <w:sz w:val="28"/>
          <w:szCs w:val="28"/>
        </w:rPr>
      </w:pPr>
      <w:r w:rsidRPr="001B06E3">
        <w:rPr>
          <w:b/>
          <w:sz w:val="28"/>
          <w:szCs w:val="28"/>
        </w:rPr>
        <w:t>Профессионально-трудовые общности: основания классифик</w:t>
      </w:r>
      <w:r w:rsidRPr="001B06E3">
        <w:rPr>
          <w:b/>
          <w:sz w:val="28"/>
          <w:szCs w:val="28"/>
        </w:rPr>
        <w:t>а</w:t>
      </w:r>
      <w:r w:rsidRPr="001B06E3">
        <w:rPr>
          <w:b/>
          <w:sz w:val="28"/>
          <w:szCs w:val="28"/>
        </w:rPr>
        <w:t>ции, факторы детерминации, перспективы развития.</w:t>
      </w:r>
    </w:p>
    <w:p w:rsidR="00BF319B" w:rsidRPr="001B06E3" w:rsidRDefault="00BF319B" w:rsidP="000504ED">
      <w:pPr>
        <w:numPr>
          <w:ilvl w:val="0"/>
          <w:numId w:val="17"/>
        </w:numPr>
        <w:tabs>
          <w:tab w:val="left" w:pos="1068"/>
        </w:tabs>
        <w:jc w:val="both"/>
        <w:rPr>
          <w:b/>
          <w:sz w:val="28"/>
          <w:szCs w:val="28"/>
        </w:rPr>
      </w:pPr>
      <w:r w:rsidRPr="001B06E3">
        <w:rPr>
          <w:b/>
          <w:sz w:val="28"/>
          <w:szCs w:val="28"/>
        </w:rPr>
        <w:t>Изменение состава трудовых общностей в условиях освоения Россией рыночной экономики.</w:t>
      </w:r>
    </w:p>
    <w:p w:rsidR="00BF319B" w:rsidRPr="001B06E3" w:rsidRDefault="00BF319B" w:rsidP="001B06E3">
      <w:pPr>
        <w:jc w:val="both"/>
        <w:rPr>
          <w:b/>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1</w:t>
      </w:r>
      <w:r w:rsidRPr="001B06E3">
        <w:rPr>
          <w:sz w:val="28"/>
          <w:szCs w:val="28"/>
        </w:rPr>
        <w:t xml:space="preserve"> Профессионально-трудовая разновидность социальной жизни зан</w:t>
      </w:r>
      <w:r w:rsidRPr="001B06E3">
        <w:rPr>
          <w:sz w:val="28"/>
          <w:szCs w:val="28"/>
        </w:rPr>
        <w:t>и</w:t>
      </w:r>
      <w:r w:rsidRPr="001B06E3">
        <w:rPr>
          <w:sz w:val="28"/>
          <w:szCs w:val="28"/>
        </w:rPr>
        <w:t xml:space="preserve">мает особое место в жизни людей, играет в ней </w:t>
      </w:r>
      <w:r w:rsidRPr="001B06E3">
        <w:rPr>
          <w:b/>
          <w:i/>
          <w:sz w:val="28"/>
          <w:szCs w:val="28"/>
        </w:rPr>
        <w:t>главенствующую</w:t>
      </w:r>
      <w:r w:rsidRPr="001B06E3">
        <w:rPr>
          <w:sz w:val="28"/>
          <w:szCs w:val="28"/>
        </w:rPr>
        <w:t xml:space="preserve"> роль. Это обусловлено: 1) её непосредственной связью с </w:t>
      </w:r>
      <w:r w:rsidRPr="001B06E3">
        <w:rPr>
          <w:i/>
          <w:sz w:val="28"/>
          <w:szCs w:val="28"/>
        </w:rPr>
        <w:t>производственной</w:t>
      </w:r>
      <w:r w:rsidRPr="001B06E3">
        <w:rPr>
          <w:sz w:val="28"/>
          <w:szCs w:val="28"/>
        </w:rPr>
        <w:t xml:space="preserve"> деятельн</w:t>
      </w:r>
      <w:r w:rsidRPr="001B06E3">
        <w:rPr>
          <w:sz w:val="28"/>
          <w:szCs w:val="28"/>
        </w:rPr>
        <w:t>о</w:t>
      </w:r>
      <w:r w:rsidRPr="001B06E3">
        <w:rPr>
          <w:sz w:val="28"/>
          <w:szCs w:val="28"/>
        </w:rPr>
        <w:t>стью, имеющей первостепенное значение для функционирования и развития общества и 2) тем большим влиянием, которое она оказывает на все другие разновидности социальной жизни.</w:t>
      </w:r>
    </w:p>
    <w:p w:rsidR="00BF319B" w:rsidRPr="001B06E3" w:rsidRDefault="00BF319B" w:rsidP="001B06E3">
      <w:pPr>
        <w:ind w:firstLine="708"/>
        <w:jc w:val="both"/>
        <w:rPr>
          <w:sz w:val="28"/>
          <w:szCs w:val="28"/>
        </w:rPr>
      </w:pPr>
      <w:r w:rsidRPr="001B06E3">
        <w:rPr>
          <w:sz w:val="28"/>
          <w:szCs w:val="28"/>
        </w:rPr>
        <w:t>Данная разновидность социальной жизни, связанная с выполнением многообразной деятельности, осуществляется множеством профессионально-трудовых групп. Каждая из них состоит из людей, подготовленных, обуче</w:t>
      </w:r>
      <w:r w:rsidRPr="001B06E3">
        <w:rPr>
          <w:sz w:val="28"/>
          <w:szCs w:val="28"/>
        </w:rPr>
        <w:t>н</w:t>
      </w:r>
      <w:r w:rsidRPr="001B06E3">
        <w:rPr>
          <w:sz w:val="28"/>
          <w:szCs w:val="28"/>
        </w:rPr>
        <w:t xml:space="preserve">ных для исполнения определённой работы, в процессе которой они связаны между собой </w:t>
      </w:r>
      <w:r w:rsidRPr="001B06E3">
        <w:rPr>
          <w:i/>
          <w:sz w:val="28"/>
          <w:szCs w:val="28"/>
        </w:rPr>
        <w:t>технологическими</w:t>
      </w:r>
      <w:r w:rsidRPr="001B06E3">
        <w:rPr>
          <w:sz w:val="28"/>
          <w:szCs w:val="28"/>
        </w:rPr>
        <w:t xml:space="preserve">, </w:t>
      </w:r>
      <w:r w:rsidRPr="001B06E3">
        <w:rPr>
          <w:i/>
          <w:sz w:val="28"/>
          <w:szCs w:val="28"/>
        </w:rPr>
        <w:t>экономическими</w:t>
      </w:r>
      <w:r w:rsidRPr="001B06E3">
        <w:rPr>
          <w:sz w:val="28"/>
          <w:szCs w:val="28"/>
        </w:rPr>
        <w:t xml:space="preserve">, </w:t>
      </w:r>
      <w:r w:rsidRPr="001B06E3">
        <w:rPr>
          <w:i/>
          <w:sz w:val="28"/>
          <w:szCs w:val="28"/>
        </w:rPr>
        <w:t>социальными</w:t>
      </w:r>
      <w:r w:rsidRPr="001B06E3">
        <w:rPr>
          <w:sz w:val="28"/>
          <w:szCs w:val="28"/>
        </w:rPr>
        <w:t xml:space="preserve"> взаимоотн</w:t>
      </w:r>
      <w:r w:rsidRPr="001B06E3">
        <w:rPr>
          <w:sz w:val="28"/>
          <w:szCs w:val="28"/>
        </w:rPr>
        <w:t>о</w:t>
      </w:r>
      <w:r w:rsidRPr="001B06E3">
        <w:rPr>
          <w:sz w:val="28"/>
          <w:szCs w:val="28"/>
        </w:rPr>
        <w:t>шениями</w:t>
      </w:r>
      <w:r w:rsidRPr="001B06E3">
        <w:rPr>
          <w:rStyle w:val="a3"/>
          <w:sz w:val="28"/>
          <w:szCs w:val="28"/>
        </w:rPr>
        <w:footnoteReference w:id="7"/>
      </w:r>
      <w:r w:rsidRPr="001B06E3">
        <w:rPr>
          <w:sz w:val="28"/>
          <w:szCs w:val="28"/>
        </w:rPr>
        <w:t>. Технологические взаимоотношения работников определяются применяемыми ими орудиями труда, логикой производственного процесса. Они изменятся по мере перемен в используемой работниками технике. Эк</w:t>
      </w:r>
      <w:r w:rsidRPr="001B06E3">
        <w:rPr>
          <w:sz w:val="28"/>
          <w:szCs w:val="28"/>
        </w:rPr>
        <w:t>о</w:t>
      </w:r>
      <w:r w:rsidRPr="001B06E3">
        <w:rPr>
          <w:sz w:val="28"/>
          <w:szCs w:val="28"/>
        </w:rPr>
        <w:t>номические взаимоотношения работников зависят от существующей на предприятии формы собственности на средства производства. Они имеют особенности на заводах, стройках, в фирмах частной, государственной, гру</w:t>
      </w:r>
      <w:r w:rsidRPr="001B06E3">
        <w:rPr>
          <w:sz w:val="28"/>
          <w:szCs w:val="28"/>
        </w:rPr>
        <w:t>п</w:t>
      </w:r>
      <w:r w:rsidRPr="001B06E3">
        <w:rPr>
          <w:sz w:val="28"/>
          <w:szCs w:val="28"/>
        </w:rPr>
        <w:t>повой, смешанной собственности. Главное различие состоит в том, что ра</w:t>
      </w:r>
      <w:r w:rsidRPr="001B06E3">
        <w:rPr>
          <w:sz w:val="28"/>
          <w:szCs w:val="28"/>
        </w:rPr>
        <w:t>з</w:t>
      </w:r>
      <w:r w:rsidRPr="001B06E3">
        <w:rPr>
          <w:sz w:val="28"/>
          <w:szCs w:val="28"/>
        </w:rPr>
        <w:t>решение связанных с трудом работников проблем в одном случае отвечает только их личным интересам, а в другом – интересам и всего предприятия. Но следует учитывать и то, что господствующие в обществе экономические отношения проявляются во взаимодействиях работников по поводу труда не всегда в обнаженном виде. Непосредственная связь трудовой разновидности социальной жизни с производственной деятельностью позволяет ей, в свою очередь, оказывать заметное влияние на экономические отношения работн</w:t>
      </w:r>
      <w:r w:rsidRPr="001B06E3">
        <w:rPr>
          <w:sz w:val="28"/>
          <w:szCs w:val="28"/>
        </w:rPr>
        <w:t>и</w:t>
      </w:r>
      <w:r w:rsidRPr="001B06E3">
        <w:rPr>
          <w:sz w:val="28"/>
          <w:szCs w:val="28"/>
        </w:rPr>
        <w:t>ков: обострять или смягчать их, акцентировать внимание на определенных проблемах трудовых отношений, вуалировать их суть и т.д.</w:t>
      </w:r>
    </w:p>
    <w:p w:rsidR="00BF319B" w:rsidRPr="001B06E3" w:rsidRDefault="00BF319B" w:rsidP="001B06E3">
      <w:pPr>
        <w:ind w:firstLine="708"/>
        <w:jc w:val="both"/>
        <w:rPr>
          <w:sz w:val="28"/>
          <w:szCs w:val="28"/>
        </w:rPr>
      </w:pPr>
      <w:r w:rsidRPr="001B06E3">
        <w:rPr>
          <w:sz w:val="28"/>
          <w:szCs w:val="28"/>
        </w:rPr>
        <w:t>Социальные взаимоотношения работников осуществляется по поводу существующих на предприятии всевозможных проблем, при решении кот</w:t>
      </w:r>
      <w:r w:rsidRPr="001B06E3">
        <w:rPr>
          <w:sz w:val="28"/>
          <w:szCs w:val="28"/>
        </w:rPr>
        <w:t>о</w:t>
      </w:r>
      <w:r w:rsidRPr="001B06E3">
        <w:rPr>
          <w:sz w:val="28"/>
          <w:szCs w:val="28"/>
        </w:rPr>
        <w:t>рых они широко используют свои социальные особенности (ресурсы, кап</w:t>
      </w:r>
      <w:r w:rsidRPr="001B06E3">
        <w:rPr>
          <w:sz w:val="28"/>
          <w:szCs w:val="28"/>
        </w:rPr>
        <w:t>и</w:t>
      </w:r>
      <w:r w:rsidRPr="001B06E3">
        <w:rPr>
          <w:sz w:val="28"/>
          <w:szCs w:val="28"/>
        </w:rPr>
        <w:t>тал). В таких взаимоотношениях людей и состоит жизнь профессионально-трудовых общностей как социальных образований. Важно и то, что среди проблем центральное место занимают те, которые связаны с содержание и характером их труда (см. тему 6). Тем самым работники реализуют себя на предприятии не только в профессиональном, но и в социальном плане.</w:t>
      </w:r>
    </w:p>
    <w:p w:rsidR="00BF319B" w:rsidRPr="001B06E3" w:rsidRDefault="00BF319B" w:rsidP="001B06E3">
      <w:pPr>
        <w:ind w:firstLine="708"/>
        <w:jc w:val="both"/>
        <w:rPr>
          <w:sz w:val="28"/>
          <w:szCs w:val="28"/>
        </w:rPr>
      </w:pPr>
      <w:r w:rsidRPr="001B06E3">
        <w:rPr>
          <w:sz w:val="28"/>
          <w:szCs w:val="28"/>
        </w:rPr>
        <w:t>Указанные связи работников оказывают влияние, как на их трудовою деятельность, так и на их взаимоотношения по поводу неё. Проблемами тр</w:t>
      </w:r>
      <w:r w:rsidRPr="001B06E3">
        <w:rPr>
          <w:sz w:val="28"/>
          <w:szCs w:val="28"/>
        </w:rPr>
        <w:t>у</w:t>
      </w:r>
      <w:r w:rsidRPr="001B06E3">
        <w:rPr>
          <w:sz w:val="28"/>
          <w:szCs w:val="28"/>
        </w:rPr>
        <w:t>довых взаимоотношений являются прежде всего вопросы, связанные с самой производственной деятельностью, посвященные совершенствованию орган</w:t>
      </w:r>
      <w:r w:rsidRPr="001B06E3">
        <w:rPr>
          <w:sz w:val="28"/>
          <w:szCs w:val="28"/>
        </w:rPr>
        <w:t>и</w:t>
      </w:r>
      <w:r w:rsidRPr="001B06E3">
        <w:rPr>
          <w:sz w:val="28"/>
          <w:szCs w:val="28"/>
        </w:rPr>
        <w:t>зации труда, повышению его эффективности, улучшению качества выпу</w:t>
      </w:r>
      <w:r w:rsidRPr="001B06E3">
        <w:rPr>
          <w:sz w:val="28"/>
          <w:szCs w:val="28"/>
        </w:rPr>
        <w:t>с</w:t>
      </w:r>
      <w:r w:rsidRPr="001B06E3">
        <w:rPr>
          <w:sz w:val="28"/>
          <w:szCs w:val="28"/>
        </w:rPr>
        <w:t xml:space="preserve">каемой продукции и т.д. Они становятся предметом обсуждения работников, </w:t>
      </w:r>
      <w:r w:rsidRPr="001B06E3">
        <w:rPr>
          <w:sz w:val="28"/>
          <w:szCs w:val="28"/>
        </w:rPr>
        <w:lastRenderedPageBreak/>
        <w:t>в котором выражаются не только их технические  знания, но и гражданские (идейно-политические) взгляды. Поэтому для появления указанных вопросов надо, чтобы у работников было заинтересованное отношение к работе. В н</w:t>
      </w:r>
      <w:r w:rsidRPr="001B06E3">
        <w:rPr>
          <w:sz w:val="28"/>
          <w:szCs w:val="28"/>
        </w:rPr>
        <w:t>е</w:t>
      </w:r>
      <w:r w:rsidRPr="001B06E3">
        <w:rPr>
          <w:sz w:val="28"/>
          <w:szCs w:val="28"/>
        </w:rPr>
        <w:t>малой мере это зависит от формы собственности предприятия. Так, брига</w:t>
      </w:r>
      <w:r w:rsidRPr="001B06E3">
        <w:rPr>
          <w:sz w:val="28"/>
          <w:szCs w:val="28"/>
        </w:rPr>
        <w:t>д</w:t>
      </w:r>
      <w:r w:rsidRPr="001B06E3">
        <w:rPr>
          <w:sz w:val="28"/>
          <w:szCs w:val="28"/>
        </w:rPr>
        <w:t>ная организация труда на государственных предприятиях способствует поя</w:t>
      </w:r>
      <w:r w:rsidRPr="001B06E3">
        <w:rPr>
          <w:sz w:val="28"/>
          <w:szCs w:val="28"/>
        </w:rPr>
        <w:t>в</w:t>
      </w:r>
      <w:r w:rsidRPr="001B06E3">
        <w:rPr>
          <w:sz w:val="28"/>
          <w:szCs w:val="28"/>
        </w:rPr>
        <w:t>лению таких проблем, а на приватизированных – нет. Обсуждение рабочими совместно с инженерами и менеджерами производственных проблем являе</w:t>
      </w:r>
      <w:r w:rsidRPr="001B06E3">
        <w:rPr>
          <w:sz w:val="28"/>
          <w:szCs w:val="28"/>
        </w:rPr>
        <w:t>т</w:t>
      </w:r>
      <w:r w:rsidRPr="001B06E3">
        <w:rPr>
          <w:sz w:val="28"/>
          <w:szCs w:val="28"/>
        </w:rPr>
        <w:t>ся важным ресурсом улучшения деятельности предприятия, приводит к о</w:t>
      </w:r>
      <w:r w:rsidRPr="001B06E3">
        <w:rPr>
          <w:sz w:val="28"/>
          <w:szCs w:val="28"/>
        </w:rPr>
        <w:t>п</w:t>
      </w:r>
      <w:r w:rsidRPr="001B06E3">
        <w:rPr>
          <w:sz w:val="28"/>
          <w:szCs w:val="28"/>
        </w:rPr>
        <w:t>ределенному участию рабочих в его управлении.</w:t>
      </w:r>
    </w:p>
    <w:p w:rsidR="00BF319B" w:rsidRPr="001B06E3" w:rsidRDefault="00BF319B" w:rsidP="001B06E3">
      <w:pPr>
        <w:ind w:firstLine="708"/>
        <w:jc w:val="both"/>
        <w:rPr>
          <w:sz w:val="28"/>
          <w:szCs w:val="28"/>
        </w:rPr>
      </w:pPr>
      <w:r w:rsidRPr="001B06E3">
        <w:rPr>
          <w:sz w:val="28"/>
          <w:szCs w:val="28"/>
        </w:rPr>
        <w:t>Взаимоотношения работников по поводу их трудовой деятельности осуществляются за рамками производственного процесса и касаются не столько его самого, сколько всего, что зависит от него. Чаще всего это пр</w:t>
      </w:r>
      <w:r w:rsidRPr="001B06E3">
        <w:rPr>
          <w:sz w:val="28"/>
          <w:szCs w:val="28"/>
        </w:rPr>
        <w:t>о</w:t>
      </w:r>
      <w:r w:rsidRPr="001B06E3">
        <w:rPr>
          <w:sz w:val="28"/>
          <w:szCs w:val="28"/>
        </w:rPr>
        <w:t>блемы, затрагивающие интересы не отдельных, а многих работников, реш</w:t>
      </w:r>
      <w:r w:rsidRPr="001B06E3">
        <w:rPr>
          <w:sz w:val="28"/>
          <w:szCs w:val="28"/>
        </w:rPr>
        <w:t>е</w:t>
      </w:r>
      <w:r w:rsidRPr="001B06E3">
        <w:rPr>
          <w:sz w:val="28"/>
          <w:szCs w:val="28"/>
        </w:rPr>
        <w:t>ние которых зависит от их отношения к этим проблемам. Это могут быть и вопросы личного порядка, для решения которых работник вступает во вза</w:t>
      </w:r>
      <w:r w:rsidRPr="001B06E3">
        <w:rPr>
          <w:sz w:val="28"/>
          <w:szCs w:val="28"/>
        </w:rPr>
        <w:t>и</w:t>
      </w:r>
      <w:r w:rsidRPr="001B06E3">
        <w:rPr>
          <w:sz w:val="28"/>
          <w:szCs w:val="28"/>
        </w:rPr>
        <w:t>моотношения с другими работниками, с начальством. Видное место в труд</w:t>
      </w:r>
      <w:r w:rsidRPr="001B06E3">
        <w:rPr>
          <w:sz w:val="28"/>
          <w:szCs w:val="28"/>
        </w:rPr>
        <w:t>о</w:t>
      </w:r>
      <w:r w:rsidRPr="001B06E3">
        <w:rPr>
          <w:sz w:val="28"/>
          <w:szCs w:val="28"/>
        </w:rPr>
        <w:t>вых отношениях занимают проблемы зарплаты, социальной адаптации, пр</w:t>
      </w:r>
      <w:r w:rsidRPr="001B06E3">
        <w:rPr>
          <w:sz w:val="28"/>
          <w:szCs w:val="28"/>
        </w:rPr>
        <w:t>о</w:t>
      </w:r>
      <w:r w:rsidRPr="001B06E3">
        <w:rPr>
          <w:sz w:val="28"/>
          <w:szCs w:val="28"/>
        </w:rPr>
        <w:t>фессиональной мобильности, психологического климата на предприятии, о</w:t>
      </w:r>
      <w:r w:rsidRPr="001B06E3">
        <w:rPr>
          <w:sz w:val="28"/>
          <w:szCs w:val="28"/>
        </w:rPr>
        <w:t>р</w:t>
      </w:r>
      <w:r w:rsidRPr="001B06E3">
        <w:rPr>
          <w:sz w:val="28"/>
          <w:szCs w:val="28"/>
        </w:rPr>
        <w:t>ганизации труда, социальных льгот, удовлетворенности работой.</w:t>
      </w:r>
    </w:p>
    <w:p w:rsidR="00BF319B" w:rsidRPr="001B06E3" w:rsidRDefault="00BF319B" w:rsidP="001B06E3">
      <w:pPr>
        <w:ind w:firstLine="708"/>
        <w:jc w:val="both"/>
        <w:rPr>
          <w:sz w:val="28"/>
          <w:szCs w:val="28"/>
        </w:rPr>
      </w:pPr>
      <w:r w:rsidRPr="001B06E3">
        <w:rPr>
          <w:sz w:val="28"/>
          <w:szCs w:val="28"/>
        </w:rPr>
        <w:t>Таким образом, взаимодействия людей по поводу труда, являясь по своей сути социальными, существуют лишь в связи с их производственной деятельностью. Социальные взаимоотношения людей по поводу их работы являются содержанием профессионально-трудовой разновидности жизни. Их изучением и занимается социология. Она рассматривает каждую группу р</w:t>
      </w:r>
      <w:r w:rsidRPr="001B06E3">
        <w:rPr>
          <w:sz w:val="28"/>
          <w:szCs w:val="28"/>
        </w:rPr>
        <w:t>а</w:t>
      </w:r>
      <w:r w:rsidRPr="001B06E3">
        <w:rPr>
          <w:sz w:val="28"/>
          <w:szCs w:val="28"/>
        </w:rPr>
        <w:t>ботников не в процессе их производственной деятельности, а в тех социал</w:t>
      </w:r>
      <w:r w:rsidRPr="001B06E3">
        <w:rPr>
          <w:sz w:val="28"/>
          <w:szCs w:val="28"/>
        </w:rPr>
        <w:t>ь</w:t>
      </w:r>
      <w:r w:rsidRPr="001B06E3">
        <w:rPr>
          <w:sz w:val="28"/>
          <w:szCs w:val="28"/>
        </w:rPr>
        <w:t>ных взаимодействиях, которые  складываются между ними по поводу работы и вызванных ею проблем.</w:t>
      </w:r>
    </w:p>
    <w:p w:rsidR="00BF319B" w:rsidRPr="001B06E3" w:rsidRDefault="00BF319B" w:rsidP="001B06E3">
      <w:pPr>
        <w:ind w:firstLine="708"/>
        <w:jc w:val="both"/>
        <w:rPr>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2</w:t>
      </w:r>
      <w:r w:rsidRPr="001B06E3">
        <w:rPr>
          <w:sz w:val="28"/>
          <w:szCs w:val="28"/>
        </w:rPr>
        <w:t xml:space="preserve"> Профессионально-трудовые общности подразделяются соответстве</w:t>
      </w:r>
      <w:r w:rsidRPr="001B06E3">
        <w:rPr>
          <w:sz w:val="28"/>
          <w:szCs w:val="28"/>
        </w:rPr>
        <w:t>н</w:t>
      </w:r>
      <w:r w:rsidRPr="001B06E3">
        <w:rPr>
          <w:sz w:val="28"/>
          <w:szCs w:val="28"/>
        </w:rPr>
        <w:t>но выполняемой работниками хозяйственной, производственной деятельн</w:t>
      </w:r>
      <w:r w:rsidRPr="001B06E3">
        <w:rPr>
          <w:sz w:val="28"/>
          <w:szCs w:val="28"/>
        </w:rPr>
        <w:t>о</w:t>
      </w:r>
      <w:r w:rsidRPr="001B06E3">
        <w:rPr>
          <w:sz w:val="28"/>
          <w:szCs w:val="28"/>
        </w:rPr>
        <w:t>сти. Основанием видового многообразия объединений работников являются производительные силы в вещной и личностной  формах, т.е. орудия труда (разная техника) и люди, обладающие способностями выполнять какую-то работу.</w:t>
      </w:r>
    </w:p>
    <w:p w:rsidR="00BF319B" w:rsidRPr="001B06E3" w:rsidRDefault="00BF319B" w:rsidP="001B06E3">
      <w:pPr>
        <w:ind w:firstLine="708"/>
        <w:jc w:val="both"/>
        <w:rPr>
          <w:sz w:val="28"/>
          <w:szCs w:val="28"/>
        </w:rPr>
      </w:pPr>
      <w:r w:rsidRPr="001B06E3">
        <w:rPr>
          <w:sz w:val="28"/>
          <w:szCs w:val="28"/>
        </w:rPr>
        <w:t>На основе первых выделяются главные сферы производственной и н</w:t>
      </w:r>
      <w:r w:rsidRPr="001B06E3">
        <w:rPr>
          <w:sz w:val="28"/>
          <w:szCs w:val="28"/>
        </w:rPr>
        <w:t>е</w:t>
      </w:r>
      <w:r w:rsidRPr="001B06E3">
        <w:rPr>
          <w:sz w:val="28"/>
          <w:szCs w:val="28"/>
        </w:rPr>
        <w:t>производственной деятельности и виды ее, связанные с работой в промы</w:t>
      </w:r>
      <w:r w:rsidRPr="001B06E3">
        <w:rPr>
          <w:sz w:val="28"/>
          <w:szCs w:val="28"/>
        </w:rPr>
        <w:t>ш</w:t>
      </w:r>
      <w:r w:rsidRPr="001B06E3">
        <w:rPr>
          <w:sz w:val="28"/>
          <w:szCs w:val="28"/>
        </w:rPr>
        <w:t>ленности, сельском хозяйстве, строительстве, связи, торговле, финансах, управлении, а в рамках их – разные профессии и специальности. На основе вторых (способностей работников) выделяются виды деятельности с учетом того, что в них используются главным образом интеллектуальные, эмоци</w:t>
      </w:r>
      <w:r w:rsidRPr="001B06E3">
        <w:rPr>
          <w:sz w:val="28"/>
          <w:szCs w:val="28"/>
        </w:rPr>
        <w:t>о</w:t>
      </w:r>
      <w:r w:rsidRPr="001B06E3">
        <w:rPr>
          <w:sz w:val="28"/>
          <w:szCs w:val="28"/>
        </w:rPr>
        <w:t>нальные, физические и соматические способности (особенности) людей. С первыми связаны профессии сложного умственного труда (ученые, менедж</w:t>
      </w:r>
      <w:r w:rsidRPr="001B06E3">
        <w:rPr>
          <w:sz w:val="28"/>
          <w:szCs w:val="28"/>
        </w:rPr>
        <w:t>е</w:t>
      </w:r>
      <w:r w:rsidRPr="001B06E3">
        <w:rPr>
          <w:sz w:val="28"/>
          <w:szCs w:val="28"/>
        </w:rPr>
        <w:t>ры, преподаватели); с эмоциональными способностями – профессии, тр</w:t>
      </w:r>
      <w:r w:rsidRPr="001B06E3">
        <w:rPr>
          <w:sz w:val="28"/>
          <w:szCs w:val="28"/>
        </w:rPr>
        <w:t>е</w:t>
      </w:r>
      <w:r w:rsidRPr="001B06E3">
        <w:rPr>
          <w:sz w:val="28"/>
          <w:szCs w:val="28"/>
        </w:rPr>
        <w:t xml:space="preserve">бующие от людей художественного  таланта, глубоких эстетических чувств </w:t>
      </w:r>
      <w:r w:rsidRPr="001B06E3">
        <w:rPr>
          <w:sz w:val="28"/>
          <w:szCs w:val="28"/>
        </w:rPr>
        <w:lastRenderedPageBreak/>
        <w:t>(творцы искусства, артисты); с физическими – профессии, в которых испол</w:t>
      </w:r>
      <w:r w:rsidRPr="001B06E3">
        <w:rPr>
          <w:sz w:val="28"/>
          <w:szCs w:val="28"/>
        </w:rPr>
        <w:t>ь</w:t>
      </w:r>
      <w:r w:rsidRPr="001B06E3">
        <w:rPr>
          <w:sz w:val="28"/>
          <w:szCs w:val="28"/>
        </w:rPr>
        <w:t>зуется сила, выносливость, тренированное тело (спортсмены, охранники); с соматическими достоинствами связаны профессии, для которых первейшее значение имеет красота лица, телосложения (фотомодели, манекенщицы).</w:t>
      </w:r>
    </w:p>
    <w:p w:rsidR="00BF319B" w:rsidRPr="001B06E3" w:rsidRDefault="00BF319B" w:rsidP="001B06E3">
      <w:pPr>
        <w:ind w:firstLine="708"/>
        <w:jc w:val="both"/>
        <w:rPr>
          <w:sz w:val="28"/>
          <w:szCs w:val="28"/>
        </w:rPr>
      </w:pPr>
      <w:r w:rsidRPr="001B06E3">
        <w:rPr>
          <w:sz w:val="28"/>
          <w:szCs w:val="28"/>
        </w:rPr>
        <w:t>С учетом роли, которую виды деятельности играют в функциониров</w:t>
      </w:r>
      <w:r w:rsidRPr="001B06E3">
        <w:rPr>
          <w:sz w:val="28"/>
          <w:szCs w:val="28"/>
        </w:rPr>
        <w:t>а</w:t>
      </w:r>
      <w:r w:rsidRPr="001B06E3">
        <w:rPr>
          <w:sz w:val="28"/>
          <w:szCs w:val="28"/>
        </w:rPr>
        <w:t>нии и развитии общества, в них различаются трудовые общности, занима</w:t>
      </w:r>
      <w:r w:rsidRPr="001B06E3">
        <w:rPr>
          <w:sz w:val="28"/>
          <w:szCs w:val="28"/>
        </w:rPr>
        <w:t>ю</w:t>
      </w:r>
      <w:r w:rsidRPr="001B06E3">
        <w:rPr>
          <w:sz w:val="28"/>
          <w:szCs w:val="28"/>
        </w:rPr>
        <w:t>щиеся:</w:t>
      </w:r>
    </w:p>
    <w:p w:rsidR="00BF319B" w:rsidRPr="001B06E3" w:rsidRDefault="00497410" w:rsidP="00AD7592">
      <w:pPr>
        <w:ind w:left="993" w:hanging="285"/>
        <w:jc w:val="both"/>
        <w:rPr>
          <w:sz w:val="28"/>
          <w:szCs w:val="28"/>
        </w:rPr>
      </w:pPr>
      <w:r>
        <w:rPr>
          <w:sz w:val="28"/>
          <w:szCs w:val="28"/>
        </w:rPr>
        <w:t>–</w:t>
      </w:r>
      <w:r w:rsidR="00BF319B" w:rsidRPr="001B06E3">
        <w:rPr>
          <w:sz w:val="28"/>
          <w:szCs w:val="28"/>
        </w:rPr>
        <w:t xml:space="preserve"> образованием, обучением, подготовкой кадров;</w:t>
      </w:r>
    </w:p>
    <w:p w:rsidR="00BF319B" w:rsidRPr="001B06E3" w:rsidRDefault="00497410" w:rsidP="00AD7592">
      <w:pPr>
        <w:ind w:left="993" w:hanging="285"/>
        <w:jc w:val="both"/>
        <w:rPr>
          <w:sz w:val="28"/>
          <w:szCs w:val="28"/>
        </w:rPr>
      </w:pPr>
      <w:r>
        <w:rPr>
          <w:sz w:val="28"/>
          <w:szCs w:val="28"/>
        </w:rPr>
        <w:t xml:space="preserve">– </w:t>
      </w:r>
      <w:r w:rsidR="00BF319B" w:rsidRPr="001B06E3">
        <w:rPr>
          <w:sz w:val="28"/>
          <w:szCs w:val="28"/>
        </w:rPr>
        <w:t>производственной (хозяйственной), финансовой, научной деятельн</w:t>
      </w:r>
      <w:r w:rsidR="00BF319B" w:rsidRPr="001B06E3">
        <w:rPr>
          <w:sz w:val="28"/>
          <w:szCs w:val="28"/>
        </w:rPr>
        <w:t>о</w:t>
      </w:r>
      <w:r w:rsidR="00BF319B" w:rsidRPr="001B06E3">
        <w:rPr>
          <w:sz w:val="28"/>
          <w:szCs w:val="28"/>
        </w:rPr>
        <w:t>стью;</w:t>
      </w:r>
    </w:p>
    <w:p w:rsidR="00BF319B" w:rsidRPr="001B06E3" w:rsidRDefault="00497410" w:rsidP="00AD7592">
      <w:pPr>
        <w:ind w:left="993" w:hanging="285"/>
        <w:jc w:val="both"/>
        <w:rPr>
          <w:sz w:val="28"/>
          <w:szCs w:val="28"/>
        </w:rPr>
      </w:pPr>
      <w:r>
        <w:rPr>
          <w:sz w:val="28"/>
          <w:szCs w:val="28"/>
        </w:rPr>
        <w:t>–</w:t>
      </w:r>
      <w:r w:rsidR="00BF319B" w:rsidRPr="001B06E3">
        <w:rPr>
          <w:sz w:val="28"/>
          <w:szCs w:val="28"/>
        </w:rPr>
        <w:t xml:space="preserve"> обслуживанием населения, устройством отдыха;</w:t>
      </w:r>
    </w:p>
    <w:p w:rsidR="00BF319B" w:rsidRPr="001B06E3" w:rsidRDefault="00497410" w:rsidP="00AD7592">
      <w:pPr>
        <w:ind w:left="993" w:hanging="285"/>
        <w:jc w:val="both"/>
        <w:rPr>
          <w:sz w:val="28"/>
          <w:szCs w:val="28"/>
        </w:rPr>
      </w:pPr>
      <w:r>
        <w:rPr>
          <w:sz w:val="28"/>
          <w:szCs w:val="28"/>
        </w:rPr>
        <w:t>–</w:t>
      </w:r>
      <w:r w:rsidR="00BF319B" w:rsidRPr="001B06E3">
        <w:rPr>
          <w:sz w:val="28"/>
          <w:szCs w:val="28"/>
        </w:rPr>
        <w:t xml:space="preserve"> обеспечением общественной безопасности;</w:t>
      </w:r>
    </w:p>
    <w:p w:rsidR="00BF319B" w:rsidRPr="001B06E3" w:rsidRDefault="00497410" w:rsidP="00AD7592">
      <w:pPr>
        <w:ind w:left="993" w:hanging="285"/>
        <w:jc w:val="both"/>
        <w:rPr>
          <w:sz w:val="28"/>
          <w:szCs w:val="28"/>
        </w:rPr>
      </w:pPr>
      <w:r>
        <w:rPr>
          <w:sz w:val="28"/>
          <w:szCs w:val="28"/>
        </w:rPr>
        <w:t>–</w:t>
      </w:r>
      <w:r w:rsidR="00BF319B" w:rsidRPr="001B06E3">
        <w:rPr>
          <w:sz w:val="28"/>
          <w:szCs w:val="28"/>
        </w:rPr>
        <w:t xml:space="preserve"> управлением государства.</w:t>
      </w:r>
    </w:p>
    <w:p w:rsidR="00BF319B" w:rsidRPr="001B06E3" w:rsidRDefault="00BF319B" w:rsidP="001B06E3">
      <w:pPr>
        <w:ind w:firstLine="708"/>
        <w:jc w:val="both"/>
        <w:rPr>
          <w:sz w:val="28"/>
          <w:szCs w:val="28"/>
        </w:rPr>
      </w:pPr>
      <w:r w:rsidRPr="001B06E3">
        <w:rPr>
          <w:sz w:val="28"/>
          <w:szCs w:val="28"/>
        </w:rPr>
        <w:t>Каждая из этих общностей в свою очередь   состоит из разных профе</w:t>
      </w:r>
      <w:r w:rsidRPr="001B06E3">
        <w:rPr>
          <w:sz w:val="28"/>
          <w:szCs w:val="28"/>
        </w:rPr>
        <w:t>с</w:t>
      </w:r>
      <w:r w:rsidRPr="001B06E3">
        <w:rPr>
          <w:sz w:val="28"/>
          <w:szCs w:val="28"/>
        </w:rPr>
        <w:t>сиональных групп. Например, первая включает учителей, преподавателей в</w:t>
      </w:r>
      <w:r w:rsidRPr="001B06E3">
        <w:rPr>
          <w:sz w:val="28"/>
          <w:szCs w:val="28"/>
        </w:rPr>
        <w:t>у</w:t>
      </w:r>
      <w:r w:rsidRPr="001B06E3">
        <w:rPr>
          <w:sz w:val="28"/>
          <w:szCs w:val="28"/>
        </w:rPr>
        <w:t>зов, воспитателей детских учреждений и т.д., вторая – рабочих, техников, инженеров, служащих, менеджеров, ученых разных областей знания и т.д.</w:t>
      </w:r>
    </w:p>
    <w:p w:rsidR="00BF319B" w:rsidRPr="001B06E3" w:rsidRDefault="00BF319B" w:rsidP="001B06E3">
      <w:pPr>
        <w:ind w:firstLine="708"/>
        <w:jc w:val="both"/>
        <w:rPr>
          <w:sz w:val="28"/>
          <w:szCs w:val="28"/>
        </w:rPr>
      </w:pPr>
      <w:r w:rsidRPr="001B06E3">
        <w:rPr>
          <w:sz w:val="28"/>
          <w:szCs w:val="28"/>
        </w:rPr>
        <w:t>Важным основанием классификации профессионально-трудовых об</w:t>
      </w:r>
      <w:r w:rsidRPr="001B06E3">
        <w:rPr>
          <w:sz w:val="28"/>
          <w:szCs w:val="28"/>
        </w:rPr>
        <w:t>щ</w:t>
      </w:r>
      <w:r w:rsidRPr="001B06E3">
        <w:rPr>
          <w:sz w:val="28"/>
          <w:szCs w:val="28"/>
        </w:rPr>
        <w:t>ностей  является наличие среди них таких, которые занимаются преимущес</w:t>
      </w:r>
      <w:r w:rsidRPr="001B06E3">
        <w:rPr>
          <w:sz w:val="28"/>
          <w:szCs w:val="28"/>
        </w:rPr>
        <w:t>т</w:t>
      </w:r>
      <w:r w:rsidRPr="001B06E3">
        <w:rPr>
          <w:sz w:val="28"/>
          <w:szCs w:val="28"/>
        </w:rPr>
        <w:t>венно физическим или умственным трудом, творческим или репродукти</w:t>
      </w:r>
      <w:r w:rsidRPr="001B06E3">
        <w:rPr>
          <w:sz w:val="28"/>
          <w:szCs w:val="28"/>
        </w:rPr>
        <w:t>в</w:t>
      </w:r>
      <w:r w:rsidRPr="001B06E3">
        <w:rPr>
          <w:sz w:val="28"/>
          <w:szCs w:val="28"/>
        </w:rPr>
        <w:t xml:space="preserve">ным, управленческим или исполнительским. </w:t>
      </w:r>
    </w:p>
    <w:p w:rsidR="00BF319B" w:rsidRPr="001B06E3" w:rsidRDefault="00BF319B" w:rsidP="001B06E3">
      <w:pPr>
        <w:ind w:firstLine="708"/>
        <w:jc w:val="center"/>
        <w:rPr>
          <w:sz w:val="28"/>
          <w:szCs w:val="28"/>
        </w:rPr>
      </w:pPr>
    </w:p>
    <w:p w:rsidR="00BF319B" w:rsidRPr="001B06E3" w:rsidRDefault="00BF319B" w:rsidP="001B06E3">
      <w:pPr>
        <w:ind w:firstLine="708"/>
        <w:jc w:val="center"/>
        <w:rPr>
          <w:sz w:val="28"/>
          <w:szCs w:val="28"/>
        </w:rPr>
      </w:pPr>
      <w:r w:rsidRPr="001B06E3">
        <w:rPr>
          <w:sz w:val="28"/>
          <w:szCs w:val="28"/>
        </w:rPr>
        <w:t>В 2006 г. в России работали на предприятиях:</w:t>
      </w:r>
    </w:p>
    <w:p w:rsidR="00BF319B" w:rsidRPr="001B06E3" w:rsidRDefault="008E04FF" w:rsidP="001B06E3">
      <w:pPr>
        <w:ind w:firstLine="708"/>
        <w:jc w:val="both"/>
        <w:rPr>
          <w:sz w:val="28"/>
          <w:szCs w:val="28"/>
        </w:rPr>
      </w:pPr>
      <w:r>
        <w:rPr>
          <w:sz w:val="28"/>
          <w:szCs w:val="28"/>
        </w:rPr>
        <w:pict>
          <v:shape id="_x0000_s2051" type="#_x0000_t202" style="position:absolute;left:0;text-align:left;margin-left:0;margin-top:3.55pt;width:410.7pt;height:86.25pt;z-index:251516928;mso-position-horizontal:center;mso-position-horizontal-relative:margin" stroked="f">
            <v:fill opacity="0" color2="black"/>
            <v:textbox style="mso-next-textbox:#_x0000_s2051" inset="0,0,0,0">
              <w:txbxContent>
                <w:tbl>
                  <w:tblPr>
                    <w:tblW w:w="0" w:type="auto"/>
                    <w:tblInd w:w="108" w:type="dxa"/>
                    <w:tblLayout w:type="fixed"/>
                    <w:tblLook w:val="0000"/>
                  </w:tblPr>
                  <w:tblGrid>
                    <w:gridCol w:w="4731"/>
                    <w:gridCol w:w="1713"/>
                    <w:gridCol w:w="1771"/>
                  </w:tblGrid>
                  <w:tr w:rsidR="00034E11">
                    <w:tc>
                      <w:tcPr>
                        <w:tcW w:w="4731" w:type="dxa"/>
                        <w:tcBorders>
                          <w:top w:val="single" w:sz="4" w:space="0" w:color="000000"/>
                          <w:left w:val="single" w:sz="4" w:space="0" w:color="000000"/>
                          <w:bottom w:val="single" w:sz="4" w:space="0" w:color="000000"/>
                        </w:tcBorders>
                      </w:tcPr>
                      <w:p w:rsidR="00034E11" w:rsidRDefault="00034E11">
                        <w:pPr>
                          <w:pStyle w:val="21"/>
                          <w:snapToGrid w:val="0"/>
                          <w:ind w:firstLine="0"/>
                          <w:rPr>
                            <w:sz w:val="24"/>
                          </w:rPr>
                        </w:pPr>
                      </w:p>
                    </w:tc>
                    <w:tc>
                      <w:tcPr>
                        <w:tcW w:w="1713" w:type="dxa"/>
                        <w:tcBorders>
                          <w:top w:val="single" w:sz="4" w:space="0" w:color="000000"/>
                          <w:left w:val="single" w:sz="4" w:space="0" w:color="000000"/>
                          <w:bottom w:val="single" w:sz="4" w:space="0" w:color="000000"/>
                        </w:tcBorders>
                      </w:tcPr>
                      <w:p w:rsidR="00034E11" w:rsidRDefault="00034E11">
                        <w:pPr>
                          <w:pStyle w:val="21"/>
                          <w:snapToGrid w:val="0"/>
                          <w:ind w:firstLine="0"/>
                          <w:rPr>
                            <w:sz w:val="24"/>
                          </w:rPr>
                        </w:pPr>
                        <w:r>
                          <w:rPr>
                            <w:sz w:val="24"/>
                          </w:rPr>
                          <w:t>в млн. человек</w:t>
                        </w:r>
                      </w:p>
                    </w:tc>
                    <w:tc>
                      <w:tcPr>
                        <w:tcW w:w="1771" w:type="dxa"/>
                        <w:tcBorders>
                          <w:top w:val="single" w:sz="4" w:space="0" w:color="000000"/>
                          <w:left w:val="single" w:sz="4" w:space="0" w:color="000000"/>
                          <w:bottom w:val="single" w:sz="4" w:space="0" w:color="000000"/>
                          <w:right w:val="single" w:sz="4" w:space="0" w:color="000000"/>
                        </w:tcBorders>
                      </w:tcPr>
                      <w:p w:rsidR="00034E11" w:rsidRDefault="00034E11">
                        <w:pPr>
                          <w:pStyle w:val="21"/>
                          <w:snapToGrid w:val="0"/>
                          <w:ind w:firstLine="0"/>
                          <w:rPr>
                            <w:sz w:val="24"/>
                          </w:rPr>
                        </w:pPr>
                        <w:r>
                          <w:rPr>
                            <w:sz w:val="24"/>
                          </w:rPr>
                          <w:t>в % от занятых</w:t>
                        </w:r>
                      </w:p>
                    </w:tc>
                  </w:tr>
                  <w:tr w:rsidR="00034E11">
                    <w:tc>
                      <w:tcPr>
                        <w:tcW w:w="4731" w:type="dxa"/>
                        <w:tcBorders>
                          <w:top w:val="single" w:sz="4" w:space="0" w:color="000000"/>
                          <w:left w:val="single" w:sz="4" w:space="0" w:color="000000"/>
                          <w:bottom w:val="single" w:sz="4" w:space="0" w:color="000000"/>
                        </w:tcBorders>
                      </w:tcPr>
                      <w:p w:rsidR="00034E11" w:rsidRDefault="00034E11">
                        <w:pPr>
                          <w:pStyle w:val="21"/>
                          <w:snapToGrid w:val="0"/>
                          <w:ind w:firstLine="0"/>
                          <w:rPr>
                            <w:sz w:val="24"/>
                          </w:rPr>
                        </w:pPr>
                        <w:r>
                          <w:rPr>
                            <w:sz w:val="24"/>
                          </w:rPr>
                          <w:t>Государственных и муниципальных</w:t>
                        </w:r>
                      </w:p>
                    </w:tc>
                    <w:tc>
                      <w:tcPr>
                        <w:tcW w:w="1713" w:type="dxa"/>
                        <w:tcBorders>
                          <w:top w:val="single" w:sz="4" w:space="0" w:color="000000"/>
                          <w:left w:val="single" w:sz="4" w:space="0" w:color="000000"/>
                          <w:bottom w:val="single" w:sz="4" w:space="0" w:color="000000"/>
                        </w:tcBorders>
                        <w:vAlign w:val="center"/>
                      </w:tcPr>
                      <w:p w:rsidR="00034E11" w:rsidRDefault="00034E11">
                        <w:pPr>
                          <w:pStyle w:val="21"/>
                          <w:snapToGrid w:val="0"/>
                          <w:ind w:firstLine="0"/>
                          <w:jc w:val="center"/>
                          <w:rPr>
                            <w:sz w:val="24"/>
                          </w:rPr>
                        </w:pPr>
                        <w:r>
                          <w:rPr>
                            <w:sz w:val="24"/>
                          </w:rPr>
                          <w:t>22</w:t>
                        </w:r>
                      </w:p>
                    </w:tc>
                    <w:tc>
                      <w:tcPr>
                        <w:tcW w:w="1771" w:type="dxa"/>
                        <w:tcBorders>
                          <w:top w:val="single" w:sz="4" w:space="0" w:color="000000"/>
                          <w:left w:val="single" w:sz="4" w:space="0" w:color="000000"/>
                          <w:bottom w:val="single" w:sz="4" w:space="0" w:color="000000"/>
                          <w:right w:val="single" w:sz="4" w:space="0" w:color="000000"/>
                        </w:tcBorders>
                        <w:vAlign w:val="center"/>
                      </w:tcPr>
                      <w:p w:rsidR="00034E11" w:rsidRDefault="00034E11">
                        <w:pPr>
                          <w:pStyle w:val="21"/>
                          <w:snapToGrid w:val="0"/>
                          <w:ind w:firstLine="0"/>
                          <w:jc w:val="center"/>
                          <w:rPr>
                            <w:sz w:val="24"/>
                          </w:rPr>
                        </w:pPr>
                        <w:r>
                          <w:rPr>
                            <w:sz w:val="24"/>
                          </w:rPr>
                          <w:t>32</w:t>
                        </w:r>
                      </w:p>
                    </w:tc>
                  </w:tr>
                  <w:tr w:rsidR="00034E11">
                    <w:tc>
                      <w:tcPr>
                        <w:tcW w:w="4731" w:type="dxa"/>
                        <w:tcBorders>
                          <w:top w:val="single" w:sz="4" w:space="0" w:color="000000"/>
                          <w:left w:val="single" w:sz="4" w:space="0" w:color="000000"/>
                          <w:bottom w:val="single" w:sz="4" w:space="0" w:color="000000"/>
                        </w:tcBorders>
                      </w:tcPr>
                      <w:p w:rsidR="00034E11" w:rsidRDefault="00034E11">
                        <w:pPr>
                          <w:pStyle w:val="21"/>
                          <w:snapToGrid w:val="0"/>
                          <w:ind w:firstLine="0"/>
                          <w:rPr>
                            <w:sz w:val="24"/>
                          </w:rPr>
                        </w:pPr>
                        <w:r>
                          <w:rPr>
                            <w:sz w:val="24"/>
                          </w:rPr>
                          <w:t>Частных</w:t>
                        </w:r>
                      </w:p>
                    </w:tc>
                    <w:tc>
                      <w:tcPr>
                        <w:tcW w:w="1713" w:type="dxa"/>
                        <w:tcBorders>
                          <w:top w:val="single" w:sz="4" w:space="0" w:color="000000"/>
                          <w:left w:val="single" w:sz="4" w:space="0" w:color="000000"/>
                          <w:bottom w:val="single" w:sz="4" w:space="0" w:color="000000"/>
                        </w:tcBorders>
                        <w:vAlign w:val="center"/>
                      </w:tcPr>
                      <w:p w:rsidR="00034E11" w:rsidRDefault="00034E11">
                        <w:pPr>
                          <w:pStyle w:val="21"/>
                          <w:snapToGrid w:val="0"/>
                          <w:ind w:firstLine="0"/>
                          <w:jc w:val="center"/>
                          <w:rPr>
                            <w:sz w:val="24"/>
                          </w:rPr>
                        </w:pPr>
                        <w:r>
                          <w:rPr>
                            <w:sz w:val="24"/>
                          </w:rPr>
                          <w:t>37,2</w:t>
                        </w:r>
                      </w:p>
                    </w:tc>
                    <w:tc>
                      <w:tcPr>
                        <w:tcW w:w="1771" w:type="dxa"/>
                        <w:tcBorders>
                          <w:top w:val="single" w:sz="4" w:space="0" w:color="000000"/>
                          <w:left w:val="single" w:sz="4" w:space="0" w:color="000000"/>
                          <w:bottom w:val="single" w:sz="4" w:space="0" w:color="000000"/>
                          <w:right w:val="single" w:sz="4" w:space="0" w:color="000000"/>
                        </w:tcBorders>
                        <w:vAlign w:val="center"/>
                      </w:tcPr>
                      <w:p w:rsidR="00034E11" w:rsidRDefault="00034E11">
                        <w:pPr>
                          <w:pStyle w:val="21"/>
                          <w:snapToGrid w:val="0"/>
                          <w:ind w:firstLine="0"/>
                          <w:jc w:val="center"/>
                          <w:rPr>
                            <w:sz w:val="24"/>
                          </w:rPr>
                        </w:pPr>
                        <w:r>
                          <w:rPr>
                            <w:sz w:val="24"/>
                          </w:rPr>
                          <w:t>55</w:t>
                        </w:r>
                      </w:p>
                    </w:tc>
                  </w:tr>
                  <w:tr w:rsidR="00034E11">
                    <w:tc>
                      <w:tcPr>
                        <w:tcW w:w="4731" w:type="dxa"/>
                        <w:tcBorders>
                          <w:top w:val="single" w:sz="4" w:space="0" w:color="000000"/>
                          <w:left w:val="single" w:sz="4" w:space="0" w:color="000000"/>
                          <w:bottom w:val="single" w:sz="4" w:space="0" w:color="000000"/>
                        </w:tcBorders>
                      </w:tcPr>
                      <w:p w:rsidR="00034E11" w:rsidRDefault="00034E11">
                        <w:pPr>
                          <w:pStyle w:val="21"/>
                          <w:snapToGrid w:val="0"/>
                          <w:ind w:firstLine="0"/>
                          <w:rPr>
                            <w:sz w:val="24"/>
                          </w:rPr>
                        </w:pPr>
                        <w:r>
                          <w:rPr>
                            <w:sz w:val="24"/>
                          </w:rPr>
                          <w:t>Общественных и религиозных</w:t>
                        </w:r>
                      </w:p>
                    </w:tc>
                    <w:tc>
                      <w:tcPr>
                        <w:tcW w:w="1713" w:type="dxa"/>
                        <w:tcBorders>
                          <w:top w:val="single" w:sz="4" w:space="0" w:color="000000"/>
                          <w:left w:val="single" w:sz="4" w:space="0" w:color="000000"/>
                          <w:bottom w:val="single" w:sz="4" w:space="0" w:color="000000"/>
                        </w:tcBorders>
                        <w:vAlign w:val="center"/>
                      </w:tcPr>
                      <w:p w:rsidR="00034E11" w:rsidRDefault="00034E11">
                        <w:pPr>
                          <w:pStyle w:val="21"/>
                          <w:snapToGrid w:val="0"/>
                          <w:ind w:firstLine="0"/>
                          <w:jc w:val="center"/>
                          <w:rPr>
                            <w:sz w:val="24"/>
                          </w:rPr>
                        </w:pPr>
                        <w:r>
                          <w:rPr>
                            <w:sz w:val="24"/>
                          </w:rPr>
                          <w:t>0,3</w:t>
                        </w:r>
                      </w:p>
                    </w:tc>
                    <w:tc>
                      <w:tcPr>
                        <w:tcW w:w="1771" w:type="dxa"/>
                        <w:tcBorders>
                          <w:top w:val="single" w:sz="4" w:space="0" w:color="000000"/>
                          <w:left w:val="single" w:sz="4" w:space="0" w:color="000000"/>
                          <w:bottom w:val="single" w:sz="4" w:space="0" w:color="000000"/>
                          <w:right w:val="single" w:sz="4" w:space="0" w:color="000000"/>
                        </w:tcBorders>
                        <w:vAlign w:val="center"/>
                      </w:tcPr>
                      <w:p w:rsidR="00034E11" w:rsidRDefault="00034E11">
                        <w:pPr>
                          <w:pStyle w:val="21"/>
                          <w:snapToGrid w:val="0"/>
                          <w:ind w:firstLine="0"/>
                          <w:jc w:val="center"/>
                          <w:rPr>
                            <w:sz w:val="24"/>
                          </w:rPr>
                        </w:pPr>
                        <w:r>
                          <w:rPr>
                            <w:sz w:val="24"/>
                          </w:rPr>
                          <w:t>0,6</w:t>
                        </w:r>
                      </w:p>
                    </w:tc>
                  </w:tr>
                  <w:tr w:rsidR="00034E11">
                    <w:tc>
                      <w:tcPr>
                        <w:tcW w:w="4731" w:type="dxa"/>
                        <w:tcBorders>
                          <w:top w:val="single" w:sz="4" w:space="0" w:color="000000"/>
                          <w:left w:val="single" w:sz="4" w:space="0" w:color="000000"/>
                          <w:bottom w:val="single" w:sz="4" w:space="0" w:color="000000"/>
                        </w:tcBorders>
                      </w:tcPr>
                      <w:p w:rsidR="00034E11" w:rsidRDefault="00034E11">
                        <w:pPr>
                          <w:pStyle w:val="21"/>
                          <w:snapToGrid w:val="0"/>
                          <w:ind w:firstLine="0"/>
                          <w:rPr>
                            <w:sz w:val="24"/>
                          </w:rPr>
                        </w:pPr>
                        <w:r>
                          <w:rPr>
                            <w:sz w:val="24"/>
                          </w:rPr>
                          <w:t>Смешанных с федеральной собственностью</w:t>
                        </w:r>
                      </w:p>
                    </w:tc>
                    <w:tc>
                      <w:tcPr>
                        <w:tcW w:w="1713" w:type="dxa"/>
                        <w:tcBorders>
                          <w:top w:val="single" w:sz="4" w:space="0" w:color="000000"/>
                          <w:left w:val="single" w:sz="4" w:space="0" w:color="000000"/>
                          <w:bottom w:val="single" w:sz="4" w:space="0" w:color="000000"/>
                        </w:tcBorders>
                        <w:vAlign w:val="center"/>
                      </w:tcPr>
                      <w:p w:rsidR="00034E11" w:rsidRDefault="00034E11">
                        <w:pPr>
                          <w:pStyle w:val="21"/>
                          <w:snapToGrid w:val="0"/>
                          <w:ind w:firstLine="0"/>
                          <w:jc w:val="center"/>
                          <w:rPr>
                            <w:sz w:val="24"/>
                          </w:rPr>
                        </w:pPr>
                        <w:r>
                          <w:rPr>
                            <w:sz w:val="24"/>
                          </w:rPr>
                          <w:t>4,9</w:t>
                        </w:r>
                      </w:p>
                    </w:tc>
                    <w:tc>
                      <w:tcPr>
                        <w:tcW w:w="1771" w:type="dxa"/>
                        <w:tcBorders>
                          <w:top w:val="single" w:sz="4" w:space="0" w:color="000000"/>
                          <w:left w:val="single" w:sz="4" w:space="0" w:color="000000"/>
                          <w:bottom w:val="single" w:sz="4" w:space="0" w:color="000000"/>
                          <w:right w:val="single" w:sz="4" w:space="0" w:color="000000"/>
                        </w:tcBorders>
                        <w:vAlign w:val="center"/>
                      </w:tcPr>
                      <w:p w:rsidR="00034E11" w:rsidRDefault="00034E11">
                        <w:pPr>
                          <w:pStyle w:val="21"/>
                          <w:snapToGrid w:val="0"/>
                          <w:ind w:firstLine="0"/>
                          <w:jc w:val="center"/>
                          <w:rPr>
                            <w:sz w:val="24"/>
                          </w:rPr>
                        </w:pPr>
                        <w:r>
                          <w:rPr>
                            <w:sz w:val="24"/>
                          </w:rPr>
                          <w:t>7,3</w:t>
                        </w:r>
                      </w:p>
                    </w:tc>
                  </w:tr>
                  <w:tr w:rsidR="00034E11">
                    <w:tc>
                      <w:tcPr>
                        <w:tcW w:w="4731" w:type="dxa"/>
                        <w:tcBorders>
                          <w:top w:val="single" w:sz="4" w:space="0" w:color="000000"/>
                          <w:left w:val="single" w:sz="4" w:space="0" w:color="000000"/>
                          <w:bottom w:val="single" w:sz="4" w:space="0" w:color="000000"/>
                        </w:tcBorders>
                      </w:tcPr>
                      <w:p w:rsidR="00034E11" w:rsidRDefault="00034E11">
                        <w:pPr>
                          <w:pStyle w:val="21"/>
                          <w:snapToGrid w:val="0"/>
                          <w:ind w:firstLine="0"/>
                          <w:rPr>
                            <w:sz w:val="24"/>
                          </w:rPr>
                        </w:pPr>
                        <w:r>
                          <w:rPr>
                            <w:sz w:val="24"/>
                          </w:rPr>
                          <w:t>Смешанных с иностранных капиталом</w:t>
                        </w:r>
                      </w:p>
                    </w:tc>
                    <w:tc>
                      <w:tcPr>
                        <w:tcW w:w="1713" w:type="dxa"/>
                        <w:tcBorders>
                          <w:top w:val="single" w:sz="4" w:space="0" w:color="000000"/>
                          <w:left w:val="single" w:sz="4" w:space="0" w:color="000000"/>
                          <w:bottom w:val="single" w:sz="4" w:space="0" w:color="000000"/>
                        </w:tcBorders>
                        <w:vAlign w:val="center"/>
                      </w:tcPr>
                      <w:p w:rsidR="00034E11" w:rsidRDefault="00034E11">
                        <w:pPr>
                          <w:pStyle w:val="21"/>
                          <w:snapToGrid w:val="0"/>
                          <w:ind w:firstLine="0"/>
                          <w:jc w:val="center"/>
                          <w:rPr>
                            <w:sz w:val="24"/>
                          </w:rPr>
                        </w:pPr>
                        <w:r>
                          <w:rPr>
                            <w:sz w:val="24"/>
                          </w:rPr>
                          <w:t>2,7</w:t>
                        </w:r>
                      </w:p>
                    </w:tc>
                    <w:tc>
                      <w:tcPr>
                        <w:tcW w:w="1771" w:type="dxa"/>
                        <w:tcBorders>
                          <w:top w:val="single" w:sz="4" w:space="0" w:color="000000"/>
                          <w:left w:val="single" w:sz="4" w:space="0" w:color="000000"/>
                          <w:bottom w:val="single" w:sz="4" w:space="0" w:color="000000"/>
                          <w:right w:val="single" w:sz="4" w:space="0" w:color="000000"/>
                        </w:tcBorders>
                        <w:vAlign w:val="center"/>
                      </w:tcPr>
                      <w:p w:rsidR="00034E11" w:rsidRDefault="00034E11">
                        <w:pPr>
                          <w:pStyle w:val="21"/>
                          <w:snapToGrid w:val="0"/>
                          <w:ind w:firstLine="0"/>
                          <w:jc w:val="center"/>
                          <w:rPr>
                            <w:sz w:val="24"/>
                          </w:rPr>
                        </w:pPr>
                        <w:r>
                          <w:rPr>
                            <w:sz w:val="24"/>
                          </w:rPr>
                          <w:t>4,0</w:t>
                        </w:r>
                      </w:p>
                    </w:tc>
                  </w:tr>
                </w:tbl>
                <w:p w:rsidR="00034E11" w:rsidRDefault="00034E11"/>
              </w:txbxContent>
            </v:textbox>
            <w10:wrap type="square" side="largest" anchorx="margin"/>
          </v:shape>
        </w:pict>
      </w:r>
    </w:p>
    <w:p w:rsidR="00BF319B" w:rsidRPr="001B06E3" w:rsidRDefault="00BF319B" w:rsidP="001B06E3">
      <w:pPr>
        <w:ind w:firstLine="708"/>
        <w:jc w:val="both"/>
        <w:rPr>
          <w:sz w:val="28"/>
          <w:szCs w:val="28"/>
        </w:rPr>
      </w:pPr>
    </w:p>
    <w:p w:rsidR="00497410" w:rsidRDefault="00497410" w:rsidP="001B06E3">
      <w:pPr>
        <w:ind w:firstLine="708"/>
        <w:jc w:val="both"/>
        <w:rPr>
          <w:sz w:val="28"/>
          <w:szCs w:val="28"/>
        </w:rPr>
      </w:pPr>
    </w:p>
    <w:p w:rsidR="00497410" w:rsidRDefault="00497410" w:rsidP="001B06E3">
      <w:pPr>
        <w:ind w:firstLine="708"/>
        <w:jc w:val="both"/>
        <w:rPr>
          <w:sz w:val="28"/>
          <w:szCs w:val="28"/>
        </w:rPr>
      </w:pPr>
    </w:p>
    <w:p w:rsidR="00497410" w:rsidRDefault="00497410" w:rsidP="001B06E3">
      <w:pPr>
        <w:ind w:firstLine="708"/>
        <w:jc w:val="both"/>
        <w:rPr>
          <w:sz w:val="28"/>
          <w:szCs w:val="28"/>
        </w:rPr>
      </w:pPr>
    </w:p>
    <w:p w:rsidR="00497410" w:rsidRDefault="00497410" w:rsidP="001B06E3">
      <w:pPr>
        <w:ind w:firstLine="708"/>
        <w:jc w:val="both"/>
        <w:rPr>
          <w:sz w:val="28"/>
          <w:szCs w:val="28"/>
        </w:rPr>
      </w:pPr>
    </w:p>
    <w:p w:rsidR="00BF319B" w:rsidRPr="001B06E3" w:rsidRDefault="00BF319B" w:rsidP="001B06E3">
      <w:pPr>
        <w:ind w:firstLine="708"/>
        <w:jc w:val="both"/>
        <w:rPr>
          <w:sz w:val="28"/>
          <w:szCs w:val="28"/>
        </w:rPr>
      </w:pPr>
      <w:r w:rsidRPr="001B06E3">
        <w:rPr>
          <w:sz w:val="28"/>
          <w:szCs w:val="28"/>
        </w:rPr>
        <w:t>Отметим также особенности инженерных профессий, связанных, как это следует из их латинского первоназвания, с изобретательской деятельн</w:t>
      </w:r>
      <w:r w:rsidRPr="001B06E3">
        <w:rPr>
          <w:sz w:val="28"/>
          <w:szCs w:val="28"/>
        </w:rPr>
        <w:t>о</w:t>
      </w:r>
      <w:r w:rsidRPr="001B06E3">
        <w:rPr>
          <w:sz w:val="28"/>
          <w:szCs w:val="28"/>
        </w:rPr>
        <w:t>стью, требующей выдумки, смекалки. Таким трудом занимаются люди, обл</w:t>
      </w:r>
      <w:r w:rsidRPr="001B06E3">
        <w:rPr>
          <w:sz w:val="28"/>
          <w:szCs w:val="28"/>
        </w:rPr>
        <w:t>а</w:t>
      </w:r>
      <w:r w:rsidRPr="001B06E3">
        <w:rPr>
          <w:sz w:val="28"/>
          <w:szCs w:val="28"/>
        </w:rPr>
        <w:t>дающие высокими техническими знаниями, участвующие в создании и о</w:t>
      </w:r>
      <w:r w:rsidRPr="001B06E3">
        <w:rPr>
          <w:sz w:val="28"/>
          <w:szCs w:val="28"/>
        </w:rPr>
        <w:t>б</w:t>
      </w:r>
      <w:r w:rsidRPr="001B06E3">
        <w:rPr>
          <w:sz w:val="28"/>
          <w:szCs w:val="28"/>
        </w:rPr>
        <w:t>служивании орудий труда, средств производства, в управлении предпр</w:t>
      </w:r>
      <w:r w:rsidRPr="001B06E3">
        <w:rPr>
          <w:sz w:val="28"/>
          <w:szCs w:val="28"/>
        </w:rPr>
        <w:t>и</w:t>
      </w:r>
      <w:r w:rsidRPr="001B06E3">
        <w:rPr>
          <w:sz w:val="28"/>
          <w:szCs w:val="28"/>
        </w:rPr>
        <w:t>ятиями. Тем самым они подразделяются на инженеров-конструкторов (-технологов, -управленцев, -менеджеров). Первые занимаются не только пр</w:t>
      </w:r>
      <w:r w:rsidRPr="001B06E3">
        <w:rPr>
          <w:sz w:val="28"/>
          <w:szCs w:val="28"/>
        </w:rPr>
        <w:t>о</w:t>
      </w:r>
      <w:r w:rsidRPr="001B06E3">
        <w:rPr>
          <w:sz w:val="28"/>
          <w:szCs w:val="28"/>
        </w:rPr>
        <w:t>ектированием техники и технологии производства, но и самых разных вещей, средств связи, приборов. В результате инженерной деятельности создаются материальные предпосылки для общественного прогресса.</w:t>
      </w:r>
    </w:p>
    <w:p w:rsidR="00BF319B" w:rsidRPr="001B06E3" w:rsidRDefault="00BF319B" w:rsidP="001B06E3">
      <w:pPr>
        <w:ind w:firstLine="708"/>
        <w:jc w:val="both"/>
        <w:rPr>
          <w:sz w:val="28"/>
          <w:szCs w:val="28"/>
        </w:rPr>
      </w:pPr>
      <w:r w:rsidRPr="001B06E3">
        <w:rPr>
          <w:sz w:val="28"/>
          <w:szCs w:val="28"/>
        </w:rPr>
        <w:t>Инженерия – динамично развивающаяся социальная группа. Это нах</w:t>
      </w:r>
      <w:r w:rsidRPr="001B06E3">
        <w:rPr>
          <w:sz w:val="28"/>
          <w:szCs w:val="28"/>
        </w:rPr>
        <w:t>о</w:t>
      </w:r>
      <w:r w:rsidRPr="001B06E3">
        <w:rPr>
          <w:sz w:val="28"/>
          <w:szCs w:val="28"/>
        </w:rPr>
        <w:t>дит выражение в постоянных изменениях ее труда, обусловленных использ</w:t>
      </w:r>
      <w:r w:rsidRPr="001B06E3">
        <w:rPr>
          <w:sz w:val="28"/>
          <w:szCs w:val="28"/>
        </w:rPr>
        <w:t>о</w:t>
      </w:r>
      <w:r w:rsidRPr="001B06E3">
        <w:rPr>
          <w:sz w:val="28"/>
          <w:szCs w:val="28"/>
        </w:rPr>
        <w:t xml:space="preserve">ванием ею непрестанно обновляемой техники и технологии. В нашей стране инженерные профессии были одними из самых престижных. В 1914 году в 16 технических институтах обучались 21,4 тысячи студентов. Число инженеров </w:t>
      </w:r>
      <w:r w:rsidRPr="001B06E3">
        <w:rPr>
          <w:sz w:val="28"/>
          <w:szCs w:val="28"/>
        </w:rPr>
        <w:lastRenderedPageBreak/>
        <w:t>в советский период жизни страны неуклонно росло и составляло (в млн. ч</w:t>
      </w:r>
      <w:r w:rsidRPr="001B06E3">
        <w:rPr>
          <w:sz w:val="28"/>
          <w:szCs w:val="28"/>
        </w:rPr>
        <w:t>е</w:t>
      </w:r>
      <w:r w:rsidRPr="001B06E3">
        <w:rPr>
          <w:sz w:val="28"/>
          <w:szCs w:val="28"/>
        </w:rPr>
        <w:t>ловек):</w:t>
      </w:r>
    </w:p>
    <w:tbl>
      <w:tblPr>
        <w:tblW w:w="0" w:type="auto"/>
        <w:tblInd w:w="2660" w:type="dxa"/>
        <w:tblLook w:val="0000"/>
      </w:tblPr>
      <w:tblGrid>
        <w:gridCol w:w="776"/>
        <w:gridCol w:w="776"/>
        <w:gridCol w:w="776"/>
        <w:gridCol w:w="776"/>
      </w:tblGrid>
      <w:tr w:rsidR="00BF319B" w:rsidRPr="001B06E3" w:rsidTr="00497410">
        <w:tc>
          <w:tcPr>
            <w:tcW w:w="0" w:type="auto"/>
            <w:tcBorders>
              <w:top w:val="single" w:sz="4" w:space="0" w:color="000000"/>
              <w:left w:val="single" w:sz="4" w:space="0" w:color="000000"/>
              <w:bottom w:val="single" w:sz="4" w:space="0" w:color="000000"/>
            </w:tcBorders>
          </w:tcPr>
          <w:p w:rsidR="00BF319B" w:rsidRPr="001B06E3" w:rsidRDefault="00BF319B" w:rsidP="001B06E3">
            <w:pPr>
              <w:snapToGrid w:val="0"/>
              <w:jc w:val="center"/>
              <w:rPr>
                <w:sz w:val="28"/>
                <w:szCs w:val="28"/>
              </w:rPr>
            </w:pPr>
            <w:r w:rsidRPr="001B06E3">
              <w:rPr>
                <w:sz w:val="28"/>
                <w:szCs w:val="28"/>
              </w:rPr>
              <w:t>1950</w:t>
            </w:r>
          </w:p>
        </w:tc>
        <w:tc>
          <w:tcPr>
            <w:tcW w:w="0" w:type="auto"/>
            <w:tcBorders>
              <w:top w:val="single" w:sz="4" w:space="0" w:color="000000"/>
              <w:left w:val="single" w:sz="4" w:space="0" w:color="000000"/>
              <w:bottom w:val="single" w:sz="4" w:space="0" w:color="000000"/>
            </w:tcBorders>
          </w:tcPr>
          <w:p w:rsidR="00BF319B" w:rsidRPr="001B06E3" w:rsidRDefault="00BF319B" w:rsidP="001B06E3">
            <w:pPr>
              <w:snapToGrid w:val="0"/>
              <w:jc w:val="center"/>
              <w:rPr>
                <w:sz w:val="28"/>
                <w:szCs w:val="28"/>
              </w:rPr>
            </w:pPr>
            <w:r w:rsidRPr="001B06E3">
              <w:rPr>
                <w:sz w:val="28"/>
                <w:szCs w:val="28"/>
              </w:rPr>
              <w:t>1960</w:t>
            </w:r>
          </w:p>
        </w:tc>
        <w:tc>
          <w:tcPr>
            <w:tcW w:w="0" w:type="auto"/>
            <w:tcBorders>
              <w:top w:val="single" w:sz="4" w:space="0" w:color="000000"/>
              <w:left w:val="single" w:sz="4" w:space="0" w:color="000000"/>
              <w:bottom w:val="single" w:sz="4" w:space="0" w:color="000000"/>
            </w:tcBorders>
          </w:tcPr>
          <w:p w:rsidR="00BF319B" w:rsidRPr="001B06E3" w:rsidRDefault="00BF319B" w:rsidP="001B06E3">
            <w:pPr>
              <w:snapToGrid w:val="0"/>
              <w:jc w:val="center"/>
              <w:rPr>
                <w:sz w:val="28"/>
                <w:szCs w:val="28"/>
              </w:rPr>
            </w:pPr>
            <w:r w:rsidRPr="001B06E3">
              <w:rPr>
                <w:sz w:val="28"/>
                <w:szCs w:val="28"/>
              </w:rPr>
              <w:t>1970</w:t>
            </w:r>
          </w:p>
        </w:tc>
        <w:tc>
          <w:tcPr>
            <w:tcW w:w="0" w:type="auto"/>
            <w:tcBorders>
              <w:top w:val="single" w:sz="4" w:space="0" w:color="000000"/>
              <w:left w:val="single" w:sz="4" w:space="0" w:color="000000"/>
              <w:bottom w:val="single" w:sz="4" w:space="0" w:color="000000"/>
              <w:right w:val="single" w:sz="4" w:space="0" w:color="000000"/>
            </w:tcBorders>
          </w:tcPr>
          <w:p w:rsidR="00BF319B" w:rsidRPr="001B06E3" w:rsidRDefault="00BF319B" w:rsidP="001B06E3">
            <w:pPr>
              <w:snapToGrid w:val="0"/>
              <w:jc w:val="center"/>
              <w:rPr>
                <w:sz w:val="28"/>
                <w:szCs w:val="28"/>
              </w:rPr>
            </w:pPr>
            <w:r w:rsidRPr="001B06E3">
              <w:rPr>
                <w:sz w:val="28"/>
                <w:szCs w:val="28"/>
              </w:rPr>
              <w:t>1980</w:t>
            </w:r>
          </w:p>
        </w:tc>
      </w:tr>
      <w:tr w:rsidR="00BF319B" w:rsidRPr="001B06E3" w:rsidTr="00497410">
        <w:tc>
          <w:tcPr>
            <w:tcW w:w="0" w:type="auto"/>
            <w:tcBorders>
              <w:top w:val="single" w:sz="4" w:space="0" w:color="000000"/>
              <w:left w:val="single" w:sz="4" w:space="0" w:color="000000"/>
              <w:bottom w:val="single" w:sz="4" w:space="0" w:color="000000"/>
            </w:tcBorders>
          </w:tcPr>
          <w:p w:rsidR="00BF319B" w:rsidRPr="001B06E3" w:rsidRDefault="00BF319B" w:rsidP="001B06E3">
            <w:pPr>
              <w:snapToGrid w:val="0"/>
              <w:jc w:val="center"/>
              <w:rPr>
                <w:sz w:val="28"/>
                <w:szCs w:val="28"/>
              </w:rPr>
            </w:pPr>
            <w:r w:rsidRPr="001B06E3">
              <w:rPr>
                <w:sz w:val="28"/>
                <w:szCs w:val="28"/>
              </w:rPr>
              <w:t>0,4</w:t>
            </w:r>
          </w:p>
        </w:tc>
        <w:tc>
          <w:tcPr>
            <w:tcW w:w="0" w:type="auto"/>
            <w:tcBorders>
              <w:top w:val="single" w:sz="4" w:space="0" w:color="000000"/>
              <w:left w:val="single" w:sz="4" w:space="0" w:color="000000"/>
              <w:bottom w:val="single" w:sz="4" w:space="0" w:color="000000"/>
            </w:tcBorders>
          </w:tcPr>
          <w:p w:rsidR="00BF319B" w:rsidRPr="001B06E3" w:rsidRDefault="00BF319B" w:rsidP="001B06E3">
            <w:pPr>
              <w:snapToGrid w:val="0"/>
              <w:jc w:val="center"/>
              <w:rPr>
                <w:sz w:val="28"/>
                <w:szCs w:val="28"/>
              </w:rPr>
            </w:pPr>
            <w:r w:rsidRPr="001B06E3">
              <w:rPr>
                <w:sz w:val="28"/>
                <w:szCs w:val="28"/>
              </w:rPr>
              <w:t>1,1</w:t>
            </w:r>
          </w:p>
        </w:tc>
        <w:tc>
          <w:tcPr>
            <w:tcW w:w="0" w:type="auto"/>
            <w:tcBorders>
              <w:top w:val="single" w:sz="4" w:space="0" w:color="000000"/>
              <w:left w:val="single" w:sz="4" w:space="0" w:color="000000"/>
              <w:bottom w:val="single" w:sz="4" w:space="0" w:color="000000"/>
            </w:tcBorders>
          </w:tcPr>
          <w:p w:rsidR="00BF319B" w:rsidRPr="001B06E3" w:rsidRDefault="00BF319B" w:rsidP="001B06E3">
            <w:pPr>
              <w:snapToGrid w:val="0"/>
              <w:jc w:val="center"/>
              <w:rPr>
                <w:sz w:val="28"/>
                <w:szCs w:val="28"/>
              </w:rPr>
            </w:pPr>
            <w:r w:rsidRPr="001B06E3">
              <w:rPr>
                <w:sz w:val="28"/>
                <w:szCs w:val="28"/>
              </w:rPr>
              <w:t>2,5</w:t>
            </w:r>
          </w:p>
        </w:tc>
        <w:tc>
          <w:tcPr>
            <w:tcW w:w="0" w:type="auto"/>
            <w:tcBorders>
              <w:top w:val="single" w:sz="4" w:space="0" w:color="000000"/>
              <w:left w:val="single" w:sz="4" w:space="0" w:color="000000"/>
              <w:bottom w:val="single" w:sz="4" w:space="0" w:color="000000"/>
              <w:right w:val="single" w:sz="4" w:space="0" w:color="000000"/>
            </w:tcBorders>
          </w:tcPr>
          <w:p w:rsidR="00BF319B" w:rsidRPr="001B06E3" w:rsidRDefault="00BF319B" w:rsidP="001B06E3">
            <w:pPr>
              <w:snapToGrid w:val="0"/>
              <w:jc w:val="center"/>
              <w:rPr>
                <w:sz w:val="28"/>
                <w:szCs w:val="28"/>
              </w:rPr>
            </w:pPr>
            <w:r w:rsidRPr="001B06E3">
              <w:rPr>
                <w:sz w:val="28"/>
                <w:szCs w:val="28"/>
              </w:rPr>
              <w:t>5,0</w:t>
            </w:r>
          </w:p>
        </w:tc>
      </w:tr>
    </w:tbl>
    <w:p w:rsidR="00BF319B" w:rsidRPr="001B06E3" w:rsidRDefault="00BF319B" w:rsidP="001B06E3">
      <w:pPr>
        <w:ind w:firstLine="708"/>
        <w:jc w:val="both"/>
        <w:rPr>
          <w:sz w:val="28"/>
          <w:szCs w:val="28"/>
        </w:rPr>
      </w:pPr>
      <w:r w:rsidRPr="001B06E3">
        <w:rPr>
          <w:sz w:val="28"/>
          <w:szCs w:val="28"/>
        </w:rPr>
        <w:t xml:space="preserve">  </w:t>
      </w:r>
    </w:p>
    <w:p w:rsidR="00BF319B" w:rsidRPr="001B06E3" w:rsidRDefault="00BF319B" w:rsidP="001B06E3">
      <w:pPr>
        <w:ind w:firstLine="708"/>
        <w:jc w:val="both"/>
        <w:rPr>
          <w:sz w:val="28"/>
          <w:szCs w:val="28"/>
        </w:rPr>
      </w:pPr>
      <w:r w:rsidRPr="001B06E3">
        <w:rPr>
          <w:sz w:val="28"/>
          <w:szCs w:val="28"/>
        </w:rPr>
        <w:t>В 80-е годы институты ежегодно выпускали свыше 300 тыс. инжен</w:t>
      </w:r>
      <w:r w:rsidRPr="001B06E3">
        <w:rPr>
          <w:sz w:val="28"/>
          <w:szCs w:val="28"/>
        </w:rPr>
        <w:t>е</w:t>
      </w:r>
      <w:r w:rsidRPr="001B06E3">
        <w:rPr>
          <w:sz w:val="28"/>
          <w:szCs w:val="28"/>
        </w:rPr>
        <w:t>ров. Кризисное состояние России в 90-е годы и ее хозяйства пагубно отраз</w:t>
      </w:r>
      <w:r w:rsidRPr="001B06E3">
        <w:rPr>
          <w:sz w:val="28"/>
          <w:szCs w:val="28"/>
        </w:rPr>
        <w:t>и</w:t>
      </w:r>
      <w:r w:rsidRPr="001B06E3">
        <w:rPr>
          <w:sz w:val="28"/>
          <w:szCs w:val="28"/>
        </w:rPr>
        <w:t>лось на положении инженерии: она численно сократилась, потеряла престиж, значительная её часть стала работать не по своему профилю, потеряла пр</w:t>
      </w:r>
      <w:r w:rsidRPr="001B06E3">
        <w:rPr>
          <w:sz w:val="28"/>
          <w:szCs w:val="28"/>
        </w:rPr>
        <w:t>о</w:t>
      </w:r>
      <w:r w:rsidRPr="001B06E3">
        <w:rPr>
          <w:sz w:val="28"/>
          <w:szCs w:val="28"/>
        </w:rPr>
        <w:t>фессиональные качества. Между тем возрождение страны возможно только путем подъема промышленного производства при использовании в нем с</w:t>
      </w:r>
      <w:r w:rsidRPr="001B06E3">
        <w:rPr>
          <w:sz w:val="28"/>
          <w:szCs w:val="28"/>
        </w:rPr>
        <w:t>а</w:t>
      </w:r>
      <w:r w:rsidRPr="001B06E3">
        <w:rPr>
          <w:sz w:val="28"/>
          <w:szCs w:val="28"/>
        </w:rPr>
        <w:t>мых передовых технологий. И здесь никак не обойтись без широкого участия инженеров, без активной их деятельности, без заблаговременной подготовки специалистов новых технических профессий.</w:t>
      </w:r>
    </w:p>
    <w:p w:rsidR="00BF319B" w:rsidRPr="001B06E3" w:rsidRDefault="00BF319B" w:rsidP="001B06E3">
      <w:pPr>
        <w:ind w:firstLine="708"/>
        <w:jc w:val="both"/>
        <w:rPr>
          <w:sz w:val="28"/>
          <w:szCs w:val="28"/>
        </w:rPr>
      </w:pPr>
      <w:r w:rsidRPr="001B06E3">
        <w:rPr>
          <w:sz w:val="28"/>
          <w:szCs w:val="28"/>
        </w:rPr>
        <w:t>В наступившем столетии состав и жизнь профессионально-трудовых общностей претерпевают серьезные изменения. Их вызывают качественные сдвиги в производственной базе общества, переход к использованию новых поколений техники. Автоматизация  производства, его электронизация, ко</w:t>
      </w:r>
      <w:r w:rsidRPr="001B06E3">
        <w:rPr>
          <w:sz w:val="28"/>
          <w:szCs w:val="28"/>
        </w:rPr>
        <w:t>м</w:t>
      </w:r>
      <w:r w:rsidRPr="001B06E3">
        <w:rPr>
          <w:sz w:val="28"/>
          <w:szCs w:val="28"/>
        </w:rPr>
        <w:t>пьютеризация и интернетизация услуговой деятельности, досуга людей и</w:t>
      </w:r>
      <w:r w:rsidRPr="001B06E3">
        <w:rPr>
          <w:sz w:val="28"/>
          <w:szCs w:val="28"/>
        </w:rPr>
        <w:t>з</w:t>
      </w:r>
      <w:r w:rsidRPr="001B06E3">
        <w:rPr>
          <w:sz w:val="28"/>
          <w:szCs w:val="28"/>
        </w:rPr>
        <w:t>меняют состав и роль профессионально-трудовых общностей. Уже сейчас растет удельный вес и иной становится роль профессий, связанных с созд</w:t>
      </w:r>
      <w:r w:rsidRPr="001B06E3">
        <w:rPr>
          <w:sz w:val="28"/>
          <w:szCs w:val="28"/>
        </w:rPr>
        <w:t>а</w:t>
      </w:r>
      <w:r w:rsidRPr="001B06E3">
        <w:rPr>
          <w:sz w:val="28"/>
          <w:szCs w:val="28"/>
        </w:rPr>
        <w:t>нием и обслуживанием мыслящих машин, с производством знаний, с обесп</w:t>
      </w:r>
      <w:r w:rsidRPr="001B06E3">
        <w:rPr>
          <w:sz w:val="28"/>
          <w:szCs w:val="28"/>
        </w:rPr>
        <w:t>е</w:t>
      </w:r>
      <w:r w:rsidRPr="001B06E3">
        <w:rPr>
          <w:sz w:val="28"/>
          <w:szCs w:val="28"/>
        </w:rPr>
        <w:t>чением населения научной информацией. Все большее значение приобрет</w:t>
      </w:r>
      <w:r w:rsidRPr="001B06E3">
        <w:rPr>
          <w:sz w:val="28"/>
          <w:szCs w:val="28"/>
        </w:rPr>
        <w:t>а</w:t>
      </w:r>
      <w:r w:rsidRPr="001B06E3">
        <w:rPr>
          <w:sz w:val="28"/>
          <w:szCs w:val="28"/>
        </w:rPr>
        <w:t>ют трудовые группы, занимающиеся образованием, медицинским обслуж</w:t>
      </w:r>
      <w:r w:rsidRPr="001B06E3">
        <w:rPr>
          <w:sz w:val="28"/>
          <w:szCs w:val="28"/>
        </w:rPr>
        <w:t>и</w:t>
      </w:r>
      <w:r w:rsidRPr="001B06E3">
        <w:rPr>
          <w:sz w:val="28"/>
          <w:szCs w:val="28"/>
        </w:rPr>
        <w:t>ванием, удовлетворением потребностей людей в отдыхе, развлечении.</w:t>
      </w:r>
    </w:p>
    <w:p w:rsidR="00BF319B" w:rsidRPr="001B06E3" w:rsidRDefault="00BF319B" w:rsidP="001B06E3">
      <w:pPr>
        <w:ind w:firstLine="708"/>
        <w:jc w:val="both"/>
        <w:rPr>
          <w:sz w:val="28"/>
          <w:szCs w:val="28"/>
        </w:rPr>
      </w:pPr>
      <w:r w:rsidRPr="001B06E3">
        <w:rPr>
          <w:sz w:val="28"/>
          <w:szCs w:val="28"/>
        </w:rPr>
        <w:t>Массовое использование компьютеров на дому, их включение в ко</w:t>
      </w:r>
      <w:r w:rsidRPr="001B06E3">
        <w:rPr>
          <w:sz w:val="28"/>
          <w:szCs w:val="28"/>
        </w:rPr>
        <w:t>м</w:t>
      </w:r>
      <w:r w:rsidRPr="001B06E3">
        <w:rPr>
          <w:sz w:val="28"/>
          <w:szCs w:val="28"/>
        </w:rPr>
        <w:t>пьютерные системы фирм, предприятий создает условия для домашней «т</w:t>
      </w:r>
      <w:r w:rsidRPr="001B06E3">
        <w:rPr>
          <w:sz w:val="28"/>
          <w:szCs w:val="28"/>
        </w:rPr>
        <w:t>е</w:t>
      </w:r>
      <w:r w:rsidRPr="001B06E3">
        <w:rPr>
          <w:sz w:val="28"/>
          <w:szCs w:val="28"/>
        </w:rPr>
        <w:t>леработы» и приводит к ломке профессионально-трудовых групп, к разобщ</w:t>
      </w:r>
      <w:r w:rsidRPr="001B06E3">
        <w:rPr>
          <w:sz w:val="28"/>
          <w:szCs w:val="28"/>
        </w:rPr>
        <w:t>е</w:t>
      </w:r>
      <w:r w:rsidRPr="001B06E3">
        <w:rPr>
          <w:sz w:val="28"/>
          <w:szCs w:val="28"/>
        </w:rPr>
        <w:t>нию в них работников. Происходит существенное сужение поля их социал</w:t>
      </w:r>
      <w:r w:rsidRPr="001B06E3">
        <w:rPr>
          <w:sz w:val="28"/>
          <w:szCs w:val="28"/>
        </w:rPr>
        <w:t>ь</w:t>
      </w:r>
      <w:r w:rsidRPr="001B06E3">
        <w:rPr>
          <w:sz w:val="28"/>
          <w:szCs w:val="28"/>
        </w:rPr>
        <w:t>но-трудовых интеракций. Тем самым возникают большие проблемы с фун</w:t>
      </w:r>
      <w:r w:rsidRPr="001B06E3">
        <w:rPr>
          <w:sz w:val="28"/>
          <w:szCs w:val="28"/>
        </w:rPr>
        <w:t>к</w:t>
      </w:r>
      <w:r w:rsidRPr="001B06E3">
        <w:rPr>
          <w:sz w:val="28"/>
          <w:szCs w:val="28"/>
        </w:rPr>
        <w:t>ционированием профессионально-трудовых групп в качестве социальных общностей. В перспективе, с переходом к информационному обществу, во</w:t>
      </w:r>
      <w:r w:rsidRPr="001B06E3">
        <w:rPr>
          <w:sz w:val="28"/>
          <w:szCs w:val="28"/>
        </w:rPr>
        <w:t>з</w:t>
      </w:r>
      <w:r w:rsidRPr="001B06E3">
        <w:rPr>
          <w:sz w:val="28"/>
          <w:szCs w:val="28"/>
        </w:rPr>
        <w:t>никает реальная угроза утраты такими людьми своего социального назнач</w:t>
      </w:r>
      <w:r w:rsidRPr="001B06E3">
        <w:rPr>
          <w:sz w:val="28"/>
          <w:szCs w:val="28"/>
        </w:rPr>
        <w:t>е</w:t>
      </w:r>
      <w:r w:rsidRPr="001B06E3">
        <w:rPr>
          <w:sz w:val="28"/>
          <w:szCs w:val="28"/>
        </w:rPr>
        <w:t>ния. Но смогут ли люди полноценно жить без участия в социальных взаим</w:t>
      </w:r>
      <w:r w:rsidRPr="001B06E3">
        <w:rPr>
          <w:sz w:val="28"/>
          <w:szCs w:val="28"/>
        </w:rPr>
        <w:t>о</w:t>
      </w:r>
      <w:r w:rsidRPr="001B06E3">
        <w:rPr>
          <w:sz w:val="28"/>
          <w:szCs w:val="28"/>
        </w:rPr>
        <w:t>отношениях по поводу их труда? Поэтому столь актуальной становится пр</w:t>
      </w:r>
      <w:r w:rsidRPr="001B06E3">
        <w:rPr>
          <w:sz w:val="28"/>
          <w:szCs w:val="28"/>
        </w:rPr>
        <w:t>о</w:t>
      </w:r>
      <w:r w:rsidRPr="001B06E3">
        <w:rPr>
          <w:sz w:val="28"/>
          <w:szCs w:val="28"/>
        </w:rPr>
        <w:t>блема создания (разработки) каких-то компенсаторов социальных связей в теряющих их областях трудовой деятельности.</w:t>
      </w:r>
    </w:p>
    <w:p w:rsidR="00BF319B" w:rsidRPr="001B06E3" w:rsidRDefault="00BF319B" w:rsidP="001B06E3">
      <w:pPr>
        <w:pStyle w:val="21"/>
        <w:ind w:firstLine="0"/>
        <w:rPr>
          <w:szCs w:val="28"/>
        </w:rPr>
      </w:pPr>
      <w:r w:rsidRPr="001B06E3">
        <w:rPr>
          <w:szCs w:val="28"/>
        </w:rPr>
        <w:tab/>
        <w:t>В 2007 г. в стране было 19 032 тыс. квалифицированных и 6 840 некв</w:t>
      </w:r>
      <w:r w:rsidRPr="001B06E3">
        <w:rPr>
          <w:szCs w:val="28"/>
        </w:rPr>
        <w:t>а</w:t>
      </w:r>
      <w:r w:rsidRPr="001B06E3">
        <w:rPr>
          <w:szCs w:val="28"/>
        </w:rPr>
        <w:t>лифицированных рабочих. В добывающей промышленности был занято 1,6% работающих, в обрабатывающей – 17,3%, в сельском и лесном хозяйстве – 10%, в строительстве – 7,3%, на транспорте и связи – 8% и т.д.</w:t>
      </w:r>
    </w:p>
    <w:p w:rsidR="00BF319B" w:rsidRPr="001B06E3" w:rsidRDefault="00BF319B" w:rsidP="001B06E3">
      <w:pPr>
        <w:ind w:firstLine="708"/>
        <w:jc w:val="both"/>
        <w:rPr>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3</w:t>
      </w:r>
      <w:r w:rsidRPr="001B06E3">
        <w:rPr>
          <w:sz w:val="28"/>
          <w:szCs w:val="28"/>
        </w:rPr>
        <w:t xml:space="preserve"> В 90-е годы в составе и жизни профессионально-трудовых общностей в России произошли значительные изменения. Они были вызваны главным </w:t>
      </w:r>
      <w:r w:rsidRPr="001B06E3">
        <w:rPr>
          <w:sz w:val="28"/>
          <w:szCs w:val="28"/>
        </w:rPr>
        <w:lastRenderedPageBreak/>
        <w:t xml:space="preserve">образом осуществлявшимися в стране экономическими реформами, которые стали причиной </w:t>
      </w:r>
      <w:r w:rsidRPr="001B06E3">
        <w:rPr>
          <w:b/>
          <w:bCs/>
          <w:i/>
          <w:sz w:val="28"/>
          <w:szCs w:val="28"/>
        </w:rPr>
        <w:t>коммерциализации, милитаризации и люмпенизации</w:t>
      </w:r>
      <w:r w:rsidRPr="001B06E3">
        <w:rPr>
          <w:sz w:val="28"/>
          <w:szCs w:val="28"/>
        </w:rPr>
        <w:t xml:space="preserve"> тр</w:t>
      </w:r>
      <w:r w:rsidRPr="001B06E3">
        <w:rPr>
          <w:sz w:val="28"/>
          <w:szCs w:val="28"/>
        </w:rPr>
        <w:t>у</w:t>
      </w:r>
      <w:r w:rsidRPr="001B06E3">
        <w:rPr>
          <w:sz w:val="28"/>
          <w:szCs w:val="28"/>
        </w:rPr>
        <w:t>довых разновидностей социальной жизни. Перемены приобрели небывалые размеры и стали играть видную роль в жизни общества. Для коммерциализ</w:t>
      </w:r>
      <w:r w:rsidRPr="001B06E3">
        <w:rPr>
          <w:sz w:val="28"/>
          <w:szCs w:val="28"/>
        </w:rPr>
        <w:t>а</w:t>
      </w:r>
      <w:r w:rsidRPr="001B06E3">
        <w:rPr>
          <w:sz w:val="28"/>
          <w:szCs w:val="28"/>
        </w:rPr>
        <w:t>ции характерны: 1) появление новых социальных групп, занимающихся то</w:t>
      </w:r>
      <w:r w:rsidRPr="001B06E3">
        <w:rPr>
          <w:sz w:val="28"/>
          <w:szCs w:val="28"/>
        </w:rPr>
        <w:t>р</w:t>
      </w:r>
      <w:r w:rsidRPr="001B06E3">
        <w:rPr>
          <w:sz w:val="28"/>
          <w:szCs w:val="28"/>
        </w:rPr>
        <w:t>говлей (челноки, закупщики и торговцы импортных товаров, палаточники, латочники, работающие по найму на магазины, торговые агенты фирм); 2) участие в торговле хозяев «соток», продающих со своих участков овощи, картофель, ягоды; пенсионеров, продающих свои домашние вещи; работн</w:t>
      </w:r>
      <w:r w:rsidRPr="001B06E3">
        <w:rPr>
          <w:sz w:val="28"/>
          <w:szCs w:val="28"/>
        </w:rPr>
        <w:t>и</w:t>
      </w:r>
      <w:r w:rsidRPr="001B06E3">
        <w:rPr>
          <w:sz w:val="28"/>
          <w:szCs w:val="28"/>
        </w:rPr>
        <w:t>ков промышленных предприятий, продающие полученную вместо зарплаты продукцию; 3) возникновение рынка всевозможных услуг, на котором пр</w:t>
      </w:r>
      <w:r w:rsidRPr="001B06E3">
        <w:rPr>
          <w:sz w:val="28"/>
          <w:szCs w:val="28"/>
        </w:rPr>
        <w:t>о</w:t>
      </w:r>
      <w:r w:rsidRPr="001B06E3">
        <w:rPr>
          <w:sz w:val="28"/>
          <w:szCs w:val="28"/>
        </w:rPr>
        <w:t>дают свои профессиональные способности адвокаты, врачи, преподаватели-репетиторы, гувернантки. Для милитаризации – 1) рост численности мил</w:t>
      </w:r>
      <w:r w:rsidRPr="001B06E3">
        <w:rPr>
          <w:sz w:val="28"/>
          <w:szCs w:val="28"/>
        </w:rPr>
        <w:t>и</w:t>
      </w:r>
      <w:r w:rsidRPr="001B06E3">
        <w:rPr>
          <w:sz w:val="28"/>
          <w:szCs w:val="28"/>
        </w:rPr>
        <w:t>ции, внутренних войск, оснащенных сложной военной техникой; 2) появл</w:t>
      </w:r>
      <w:r w:rsidRPr="001B06E3">
        <w:rPr>
          <w:sz w:val="28"/>
          <w:szCs w:val="28"/>
        </w:rPr>
        <w:t>е</w:t>
      </w:r>
      <w:r w:rsidRPr="001B06E3">
        <w:rPr>
          <w:sz w:val="28"/>
          <w:szCs w:val="28"/>
        </w:rPr>
        <w:t>ние новых государственных военизированных формирований: ОМОНа, С</w:t>
      </w:r>
      <w:r w:rsidRPr="001B06E3">
        <w:rPr>
          <w:sz w:val="28"/>
          <w:szCs w:val="28"/>
        </w:rPr>
        <w:t>О</w:t>
      </w:r>
      <w:r w:rsidRPr="001B06E3">
        <w:rPr>
          <w:sz w:val="28"/>
          <w:szCs w:val="28"/>
        </w:rPr>
        <w:t>БРа, РУБОПа, налоговой полиции, судебных приставов, охранников фирм, предпринимателей, эстрадных певцов; 3) возникновение мафиозных групп, включающих киллеров. Для люмпенизации характерно наличие в обществе значительной части людей, потерявших свою профессиональную квалифик</w:t>
      </w:r>
      <w:r w:rsidRPr="001B06E3">
        <w:rPr>
          <w:sz w:val="28"/>
          <w:szCs w:val="28"/>
        </w:rPr>
        <w:t>а</w:t>
      </w:r>
      <w:r w:rsidRPr="001B06E3">
        <w:rPr>
          <w:sz w:val="28"/>
          <w:szCs w:val="28"/>
        </w:rPr>
        <w:t>цию и вследствие этого оказавшихся неспособными к работе, деградирова</w:t>
      </w:r>
      <w:r w:rsidRPr="001B06E3">
        <w:rPr>
          <w:sz w:val="28"/>
          <w:szCs w:val="28"/>
        </w:rPr>
        <w:t>в</w:t>
      </w:r>
      <w:r w:rsidRPr="001B06E3">
        <w:rPr>
          <w:sz w:val="28"/>
          <w:szCs w:val="28"/>
        </w:rPr>
        <w:t>шими как работники. Причиной люмпенизации являются безработица, б</w:t>
      </w:r>
      <w:r w:rsidRPr="001B06E3">
        <w:rPr>
          <w:sz w:val="28"/>
          <w:szCs w:val="28"/>
        </w:rPr>
        <w:t>о</w:t>
      </w:r>
      <w:r w:rsidRPr="001B06E3">
        <w:rPr>
          <w:sz w:val="28"/>
          <w:szCs w:val="28"/>
        </w:rPr>
        <w:t>лезни работников, их профессиональная невостребованность.</w:t>
      </w:r>
    </w:p>
    <w:p w:rsidR="00BF319B" w:rsidRPr="001B06E3" w:rsidRDefault="00BF319B" w:rsidP="001B06E3">
      <w:pPr>
        <w:pStyle w:val="21"/>
        <w:rPr>
          <w:szCs w:val="28"/>
        </w:rPr>
      </w:pPr>
      <w:r w:rsidRPr="001B06E3">
        <w:rPr>
          <w:szCs w:val="28"/>
        </w:rPr>
        <w:t>Следствием всего этого стало значительное сокращение трудовых групп, занимающихся производственной деятельностью.</w:t>
      </w:r>
    </w:p>
    <w:p w:rsidR="00BF319B" w:rsidRPr="001B06E3" w:rsidRDefault="00BF319B" w:rsidP="001B06E3">
      <w:pPr>
        <w:pStyle w:val="21"/>
        <w:rPr>
          <w:szCs w:val="28"/>
        </w:rPr>
      </w:pPr>
      <w:r w:rsidRPr="001B06E3">
        <w:rPr>
          <w:szCs w:val="28"/>
        </w:rPr>
        <w:t>В результате перехода страны к нерегулируемому рынку в тяжелом п</w:t>
      </w:r>
      <w:r w:rsidRPr="001B06E3">
        <w:rPr>
          <w:szCs w:val="28"/>
        </w:rPr>
        <w:t>о</w:t>
      </w:r>
      <w:r w:rsidRPr="001B06E3">
        <w:rPr>
          <w:szCs w:val="28"/>
        </w:rPr>
        <w:t>ложении оказались многие профессии, появились богатые и бедные отрасли хозяйства. К первым относятся сырьевые отрасли хозяйства, ТЭК, ко вторым – машиностроение, легкая промышленность, сельское хозяйство. Зарплата у работников бедных профессий в разы ниже, чем у богатых, среди них выс</w:t>
      </w:r>
      <w:r w:rsidRPr="001B06E3">
        <w:rPr>
          <w:szCs w:val="28"/>
        </w:rPr>
        <w:t>о</w:t>
      </w:r>
      <w:r w:rsidRPr="001B06E3">
        <w:rPr>
          <w:szCs w:val="28"/>
        </w:rPr>
        <w:t>кий уровень безработных.</w:t>
      </w:r>
    </w:p>
    <w:p w:rsidR="00BF319B" w:rsidRPr="001B06E3" w:rsidRDefault="00BF319B" w:rsidP="001B06E3">
      <w:pPr>
        <w:pStyle w:val="21"/>
        <w:rPr>
          <w:szCs w:val="28"/>
        </w:rPr>
      </w:pPr>
      <w:r w:rsidRPr="001B06E3">
        <w:rPr>
          <w:szCs w:val="28"/>
        </w:rPr>
        <w:t>Большое влияние на трудовые общности оказали происходящие пр</w:t>
      </w:r>
      <w:r w:rsidRPr="001B06E3">
        <w:rPr>
          <w:szCs w:val="28"/>
        </w:rPr>
        <w:t>о</w:t>
      </w:r>
      <w:r w:rsidRPr="001B06E3">
        <w:rPr>
          <w:szCs w:val="28"/>
        </w:rPr>
        <w:t>цессы дезинтеграции, роста социальной дифференциации населения. Их во</w:t>
      </w:r>
      <w:r w:rsidRPr="001B06E3">
        <w:rPr>
          <w:szCs w:val="28"/>
        </w:rPr>
        <w:t>з</w:t>
      </w:r>
      <w:r w:rsidRPr="001B06E3">
        <w:rPr>
          <w:szCs w:val="28"/>
        </w:rPr>
        <w:t>действие нашло выражение в социальной разобщенности трудовых общн</w:t>
      </w:r>
      <w:r w:rsidRPr="001B06E3">
        <w:rPr>
          <w:szCs w:val="28"/>
        </w:rPr>
        <w:t>о</w:t>
      </w:r>
      <w:r w:rsidRPr="001B06E3">
        <w:rPr>
          <w:szCs w:val="28"/>
        </w:rPr>
        <w:t>стей, в потере ими общего экономического (классового) интереса, в росте к</w:t>
      </w:r>
      <w:r w:rsidRPr="001B06E3">
        <w:rPr>
          <w:szCs w:val="28"/>
        </w:rPr>
        <w:t>о</w:t>
      </w:r>
      <w:r w:rsidRPr="001B06E3">
        <w:rPr>
          <w:szCs w:val="28"/>
        </w:rPr>
        <w:t>личества групп все более однородных по своему национальному, возрастн</w:t>
      </w:r>
      <w:r w:rsidRPr="001B06E3">
        <w:rPr>
          <w:szCs w:val="28"/>
        </w:rPr>
        <w:t>о</w:t>
      </w:r>
      <w:r w:rsidRPr="001B06E3">
        <w:rPr>
          <w:szCs w:val="28"/>
        </w:rPr>
        <w:t xml:space="preserve">му, половому составу, в появлении новых профессий и соответствующих им трудовых общностей – менеджеров, налоговиков, охранников, гувернанток. </w:t>
      </w:r>
    </w:p>
    <w:p w:rsidR="00BF319B" w:rsidRPr="001B06E3" w:rsidRDefault="00BF319B" w:rsidP="001B06E3">
      <w:pPr>
        <w:pStyle w:val="21"/>
        <w:rPr>
          <w:szCs w:val="28"/>
        </w:rPr>
      </w:pPr>
      <w:r w:rsidRPr="001B06E3">
        <w:rPr>
          <w:szCs w:val="28"/>
        </w:rPr>
        <w:t>Отличительной чертой трудовых разновидностей социальной жизни явилась их маргинализация – нестабильность, неустойчивость, большая и</w:t>
      </w:r>
      <w:r w:rsidRPr="001B06E3">
        <w:rPr>
          <w:szCs w:val="28"/>
        </w:rPr>
        <w:t>з</w:t>
      </w:r>
      <w:r w:rsidRPr="001B06E3">
        <w:rPr>
          <w:szCs w:val="28"/>
        </w:rPr>
        <w:t xml:space="preserve">менчивость трудовых общностей. Следствием её стало отсутствие у людей уверенности в дальнейшем существовании их профессий, а, следовательно, и возможности трудиться по своей специальности.  </w:t>
      </w:r>
    </w:p>
    <w:p w:rsidR="00BF319B" w:rsidRPr="001B06E3" w:rsidRDefault="00BF319B" w:rsidP="001B06E3">
      <w:pPr>
        <w:pStyle w:val="21"/>
        <w:rPr>
          <w:szCs w:val="28"/>
        </w:rPr>
      </w:pPr>
      <w:r w:rsidRPr="001B06E3">
        <w:rPr>
          <w:szCs w:val="28"/>
        </w:rPr>
        <w:t>Все это оказалось связано с появлением у трудовых общностей новых проблем и нашло отражение в изменении характера (в обострении) взаим</w:t>
      </w:r>
      <w:r w:rsidRPr="001B06E3">
        <w:rPr>
          <w:szCs w:val="28"/>
        </w:rPr>
        <w:t>о</w:t>
      </w:r>
      <w:r w:rsidRPr="001B06E3">
        <w:rPr>
          <w:szCs w:val="28"/>
        </w:rPr>
        <w:lastRenderedPageBreak/>
        <w:t>отношений внутри них. Крайне острыми стали вопросы размера и своевр</w:t>
      </w:r>
      <w:r w:rsidRPr="001B06E3">
        <w:rPr>
          <w:szCs w:val="28"/>
        </w:rPr>
        <w:t>е</w:t>
      </w:r>
      <w:r w:rsidRPr="001B06E3">
        <w:rPr>
          <w:szCs w:val="28"/>
        </w:rPr>
        <w:t>менности оплаты труда, сохранения рабочих мест, обеспечения безопасности производственной деятельности, гуманизации трудовых отношений, защиты предприятий от необоснованных банкротств.</w:t>
      </w:r>
    </w:p>
    <w:p w:rsidR="00BF319B" w:rsidRPr="001B06E3" w:rsidRDefault="00BF319B" w:rsidP="001B06E3">
      <w:pPr>
        <w:pStyle w:val="21"/>
        <w:rPr>
          <w:szCs w:val="28"/>
        </w:rPr>
      </w:pPr>
      <w:r w:rsidRPr="001B06E3">
        <w:rPr>
          <w:szCs w:val="28"/>
        </w:rPr>
        <w:t>В первые годы нынешнего столетия Россия начала медленно выходить из поразившего её в 90-е годы кризиса, хотя экономическое возрождение осуществлялось односторонне – за счёт сырьевых отраслей хозяйства и не было связано с производством наукоёмкой продукции. Стала меняться с</w:t>
      </w:r>
      <w:r w:rsidRPr="001B06E3">
        <w:rPr>
          <w:szCs w:val="28"/>
        </w:rPr>
        <w:t>и</w:t>
      </w:r>
      <w:r w:rsidRPr="001B06E3">
        <w:rPr>
          <w:szCs w:val="28"/>
        </w:rPr>
        <w:t>туация и в трудовых общностях, но многие негативные явления недавнего прошлого сохранились. В 2008 г. страну вновь охватил разразившийся в мире финансово-экономический кризис, чрезвычайно осложнивший экономич</w:t>
      </w:r>
      <w:r w:rsidRPr="001B06E3">
        <w:rPr>
          <w:szCs w:val="28"/>
        </w:rPr>
        <w:t>е</w:t>
      </w:r>
      <w:r w:rsidRPr="001B06E3">
        <w:rPr>
          <w:szCs w:val="28"/>
        </w:rPr>
        <w:t>скую жизнь в стране, приведший к росту безработицы, снижению жизненн</w:t>
      </w:r>
      <w:r w:rsidRPr="001B06E3">
        <w:rPr>
          <w:szCs w:val="28"/>
        </w:rPr>
        <w:t>о</w:t>
      </w:r>
      <w:r w:rsidRPr="001B06E3">
        <w:rPr>
          <w:szCs w:val="28"/>
        </w:rPr>
        <w:t>го уровня населения.</w:t>
      </w:r>
    </w:p>
    <w:p w:rsidR="00BF319B" w:rsidRPr="001B06E3" w:rsidRDefault="000D1187" w:rsidP="001B06E3">
      <w:pPr>
        <w:pStyle w:val="a9"/>
        <w:jc w:val="center"/>
        <w:rPr>
          <w:b/>
          <w:bCs/>
          <w:szCs w:val="28"/>
        </w:rPr>
      </w:pPr>
      <w:r w:rsidRPr="000D1187">
        <w:rPr>
          <w:b/>
          <w:bCs/>
          <w:szCs w:val="28"/>
        </w:rPr>
        <w:t>Основные понятия темы</w:t>
      </w:r>
      <w:r w:rsidR="00BF319B" w:rsidRPr="001B06E3">
        <w:rPr>
          <w:b/>
          <w:bCs/>
          <w:szCs w:val="28"/>
        </w:rPr>
        <w:t>:</w:t>
      </w:r>
    </w:p>
    <w:p w:rsidR="00BF319B" w:rsidRPr="001B06E3" w:rsidRDefault="00BF319B" w:rsidP="001B06E3">
      <w:pPr>
        <w:pStyle w:val="21"/>
        <w:rPr>
          <w:szCs w:val="28"/>
        </w:rPr>
      </w:pPr>
      <w:r w:rsidRPr="001B06E3">
        <w:rPr>
          <w:szCs w:val="28"/>
        </w:rPr>
        <w:t>Факторы разделения труда. Профессии. Специальности. Производс</w:t>
      </w:r>
      <w:r w:rsidRPr="001B06E3">
        <w:rPr>
          <w:szCs w:val="28"/>
        </w:rPr>
        <w:t>т</w:t>
      </w:r>
      <w:r w:rsidRPr="001B06E3">
        <w:rPr>
          <w:szCs w:val="28"/>
        </w:rPr>
        <w:t>венные группы. Профессионально-трудовые общности в сфере промышле</w:t>
      </w:r>
      <w:r w:rsidRPr="001B06E3">
        <w:rPr>
          <w:szCs w:val="28"/>
        </w:rPr>
        <w:t>н</w:t>
      </w:r>
      <w:r w:rsidRPr="001B06E3">
        <w:rPr>
          <w:szCs w:val="28"/>
        </w:rPr>
        <w:t>ного и сельскохозяйственного производства, строительства, транспорта и в сферах услуговой деятельности, управления. Взаимодействия работников по поводу труда. Трудовой интерес. Трудовой конфликт. Коммерциализация, милитаризация, люмпенизация труда.</w:t>
      </w:r>
    </w:p>
    <w:p w:rsidR="00C96DA6" w:rsidRDefault="00C96DA6">
      <w:pPr>
        <w:pStyle w:val="21"/>
        <w:ind w:firstLine="0"/>
        <w:rPr>
          <w:sz w:val="24"/>
        </w:rPr>
      </w:pPr>
    </w:p>
    <w:p w:rsidR="00BF319B" w:rsidRDefault="000D1187">
      <w:pPr>
        <w:pStyle w:val="21"/>
        <w:ind w:firstLine="0"/>
        <w:rPr>
          <w:b/>
        </w:rPr>
      </w:pPr>
      <w:r w:rsidRPr="000D1187">
        <w:rPr>
          <w:b/>
        </w:rPr>
        <w:t>Схема № 1.</w:t>
      </w:r>
    </w:p>
    <w:p w:rsidR="00BF319B" w:rsidRDefault="00BF319B">
      <w:pPr>
        <w:pStyle w:val="21"/>
        <w:ind w:firstLine="0"/>
        <w:jc w:val="center"/>
        <w:rPr>
          <w:b/>
          <w:sz w:val="24"/>
        </w:rPr>
      </w:pPr>
      <w:r>
        <w:rPr>
          <w:b/>
          <w:sz w:val="24"/>
        </w:rPr>
        <w:t>«Стороны» трудовой деятельности</w:t>
      </w:r>
    </w:p>
    <w:p w:rsidR="00BF319B" w:rsidRDefault="008E04FF">
      <w:pPr>
        <w:pStyle w:val="21"/>
        <w:ind w:firstLine="0"/>
        <w:rPr>
          <w:sz w:val="24"/>
        </w:rPr>
      </w:pPr>
      <w:r w:rsidRPr="008E04FF">
        <w:pict>
          <v:group id="_x0000_s2484" style="position:absolute;left:0;text-align:left;margin-left:125.85pt;margin-top:12.45pt;width:288.15pt;height:64.55pt;z-index:251717632;mso-wrap-distance-left:0;mso-wrap-distance-right:0" coordorigin="2517,249" coordsize="5762,1290">
            <o:lock v:ext="edit" text="t"/>
            <v:oval id="_x0000_s2485" style="position:absolute;left:2517;top:249;width:2339;height:1133;v-text-anchor:middle" strokeweight=".79mm">
              <v:fill color2="black"/>
              <v:stroke joinstyle="miter"/>
            </v:oval>
            <v:oval id="_x0000_s2486" style="position:absolute;left:5940;top:249;width:2339;height:1133;v-text-anchor:middle" strokeweight=".79mm">
              <v:fill color2="black"/>
              <v:stroke joinstyle="miter"/>
            </v:oval>
            <v:oval id="_x0000_s2487" style="position:absolute;left:4320;top:406;width:2340;height:1133;v-text-anchor:middle" strokeweight=".79mm">
              <v:fill color2="black"/>
              <v:stroke joinstyle="miter"/>
            </v:oval>
            <v:shape id="_x0000_s2488" type="#_x0000_t202" style="position:absolute;left:2700;top:612;width:1619;height:539;v-text-anchor:middle" stroked="f">
              <v:fill color2="black"/>
              <v:stroke joinstyle="round"/>
              <v:textbox style="mso-next-textbox:#_x0000_s2488;mso-rotate-with-shape:t">
                <w:txbxContent>
                  <w:p w:rsidR="00034E11" w:rsidRDefault="00034E11">
                    <w:pPr>
                      <w:rPr>
                        <w:sz w:val="20"/>
                        <w:szCs w:val="20"/>
                      </w:rPr>
                    </w:pPr>
                    <w:r>
                      <w:rPr>
                        <w:sz w:val="20"/>
                        <w:szCs w:val="20"/>
                      </w:rPr>
                      <w:t>Экономическая</w:t>
                    </w:r>
                  </w:p>
                </w:txbxContent>
              </v:textbox>
            </v:shape>
            <v:shape id="_x0000_s2489" type="#_x0000_t202" style="position:absolute;left:4740;top:709;width:1559;height:672;v-text-anchor:middle" stroked="f">
              <v:fill color2="black"/>
              <v:stroke joinstyle="round"/>
              <v:textbox style="mso-next-textbox:#_x0000_s2489;mso-rotate-with-shape:t">
                <w:txbxContent>
                  <w:p w:rsidR="00034E11" w:rsidRDefault="00034E11">
                    <w:r>
                      <w:t>Технолог</w:t>
                    </w:r>
                    <w:r>
                      <w:t>и</w:t>
                    </w:r>
                    <w:r>
                      <w:t>ческая</w:t>
                    </w:r>
                  </w:p>
                </w:txbxContent>
              </v:textbox>
            </v:shape>
            <v:shape id="_x0000_s2490" type="#_x0000_t202" style="position:absolute;left:6660;top:612;width:1439;height:359;v-text-anchor:middle" stroked="f">
              <v:fill color2="black"/>
              <v:stroke joinstyle="round"/>
              <v:textbox style="mso-next-textbox:#_x0000_s2490;mso-rotate-with-shape:t">
                <w:txbxContent>
                  <w:p w:rsidR="00034E11" w:rsidRDefault="00034E11">
                    <w:pPr>
                      <w:rPr>
                        <w:sz w:val="20"/>
                      </w:rPr>
                    </w:pPr>
                    <w:r>
                      <w:rPr>
                        <w:sz w:val="20"/>
                      </w:rPr>
                      <w:t>Социальная</w:t>
                    </w:r>
                  </w:p>
                </w:txbxContent>
              </v:textbox>
            </v:shape>
          </v:group>
        </w:pict>
      </w:r>
    </w:p>
    <w:p w:rsidR="00BF319B" w:rsidRDefault="00BF319B">
      <w:pPr>
        <w:pStyle w:val="21"/>
        <w:ind w:firstLine="0"/>
        <w:rPr>
          <w:sz w:val="24"/>
        </w:rPr>
      </w:pPr>
    </w:p>
    <w:p w:rsidR="00BF319B" w:rsidRDefault="00BF319B">
      <w:pPr>
        <w:pStyle w:val="21"/>
        <w:ind w:firstLine="0"/>
        <w:rPr>
          <w:sz w:val="24"/>
        </w:rPr>
      </w:pPr>
    </w:p>
    <w:p w:rsidR="00BF319B" w:rsidRDefault="00BF319B">
      <w:pPr>
        <w:pStyle w:val="21"/>
        <w:ind w:firstLine="0"/>
        <w:rPr>
          <w:sz w:val="24"/>
        </w:rPr>
      </w:pPr>
    </w:p>
    <w:p w:rsidR="00BF319B" w:rsidRDefault="00BF319B">
      <w:pPr>
        <w:pStyle w:val="21"/>
        <w:ind w:firstLine="0"/>
        <w:rPr>
          <w:sz w:val="24"/>
        </w:rPr>
      </w:pPr>
    </w:p>
    <w:p w:rsidR="00BF319B" w:rsidRDefault="00BF319B">
      <w:pPr>
        <w:pStyle w:val="21"/>
        <w:ind w:firstLine="0"/>
        <w:rPr>
          <w:sz w:val="24"/>
        </w:rPr>
      </w:pPr>
    </w:p>
    <w:p w:rsidR="00BF319B" w:rsidRDefault="00BF319B">
      <w:pPr>
        <w:pStyle w:val="21"/>
        <w:ind w:left="3540" w:hanging="3540"/>
        <w:rPr>
          <w:sz w:val="24"/>
        </w:rPr>
      </w:pPr>
      <w:r>
        <w:rPr>
          <w:sz w:val="24"/>
        </w:rPr>
        <w:t>Технологическая</w:t>
      </w:r>
      <w:r>
        <w:rPr>
          <w:sz w:val="24"/>
        </w:rPr>
        <w:tab/>
        <w:t>– участие работников в процессе изготовления матер</w:t>
      </w:r>
      <w:r>
        <w:rPr>
          <w:sz w:val="24"/>
        </w:rPr>
        <w:t>и</w:t>
      </w:r>
      <w:r>
        <w:rPr>
          <w:sz w:val="24"/>
        </w:rPr>
        <w:t>альных благ;</w:t>
      </w:r>
    </w:p>
    <w:p w:rsidR="00BF319B" w:rsidRDefault="00BF319B">
      <w:pPr>
        <w:pStyle w:val="21"/>
        <w:ind w:left="3540" w:hanging="3540"/>
        <w:rPr>
          <w:sz w:val="24"/>
        </w:rPr>
      </w:pPr>
      <w:r>
        <w:rPr>
          <w:sz w:val="24"/>
        </w:rPr>
        <w:t xml:space="preserve">Экономическая </w:t>
      </w:r>
      <w:r>
        <w:rPr>
          <w:sz w:val="24"/>
        </w:rPr>
        <w:tab/>
        <w:t>– взаимоотношения работников в связи с разным отн</w:t>
      </w:r>
      <w:r>
        <w:rPr>
          <w:sz w:val="24"/>
        </w:rPr>
        <w:t>о</w:t>
      </w:r>
      <w:r>
        <w:rPr>
          <w:sz w:val="24"/>
        </w:rPr>
        <w:t>шением их к собственности на средства производства;</w:t>
      </w:r>
    </w:p>
    <w:p w:rsidR="00BF319B" w:rsidRDefault="00BF319B">
      <w:pPr>
        <w:pStyle w:val="21"/>
        <w:ind w:left="3540" w:hanging="3540"/>
        <w:rPr>
          <w:sz w:val="24"/>
        </w:rPr>
      </w:pPr>
      <w:r>
        <w:rPr>
          <w:sz w:val="24"/>
        </w:rPr>
        <w:t xml:space="preserve">Социальная </w:t>
      </w:r>
      <w:r>
        <w:rPr>
          <w:sz w:val="24"/>
        </w:rPr>
        <w:tab/>
        <w:t>– взаимоотношения работников по поводу возника</w:t>
      </w:r>
      <w:r>
        <w:rPr>
          <w:sz w:val="24"/>
        </w:rPr>
        <w:t>ю</w:t>
      </w:r>
      <w:r>
        <w:rPr>
          <w:sz w:val="24"/>
        </w:rPr>
        <w:t>щих на предприятии различных проблем.</w:t>
      </w:r>
    </w:p>
    <w:p w:rsidR="00BF319B" w:rsidRDefault="00BF319B">
      <w:pPr>
        <w:pStyle w:val="21"/>
        <w:ind w:left="3540" w:hanging="3540"/>
        <w:rPr>
          <w:sz w:val="24"/>
        </w:rPr>
      </w:pPr>
    </w:p>
    <w:p w:rsidR="00BF319B" w:rsidRDefault="000D1187">
      <w:pPr>
        <w:pStyle w:val="21"/>
        <w:ind w:firstLine="0"/>
        <w:rPr>
          <w:b/>
        </w:rPr>
      </w:pPr>
      <w:r w:rsidRPr="000D1187">
        <w:rPr>
          <w:b/>
        </w:rPr>
        <w:t>Схема № 2.</w:t>
      </w:r>
    </w:p>
    <w:p w:rsidR="00BF319B" w:rsidRDefault="00BF319B">
      <w:pPr>
        <w:pStyle w:val="21"/>
        <w:ind w:firstLine="0"/>
        <w:jc w:val="center"/>
        <w:rPr>
          <w:b/>
          <w:sz w:val="24"/>
        </w:rPr>
      </w:pPr>
      <w:r>
        <w:rPr>
          <w:b/>
          <w:sz w:val="24"/>
        </w:rPr>
        <w:t>Структурообразующая роль трудовой разновидности социальной жизни</w:t>
      </w:r>
    </w:p>
    <w:p w:rsidR="00BF319B" w:rsidRDefault="008E04FF">
      <w:pPr>
        <w:pStyle w:val="21"/>
        <w:ind w:firstLine="0"/>
        <w:jc w:val="center"/>
        <w:rPr>
          <w:sz w:val="24"/>
        </w:rPr>
      </w:pPr>
      <w:r w:rsidRPr="008E04FF">
        <w:pict>
          <v:group id="_x0000_s2129" style="position:absolute;left:0;text-align:left;margin-left:243pt;margin-top:3.15pt;width:198.05pt;height:171.05pt;z-index:251557888;mso-wrap-distance-left:0;mso-wrap-distance-right:0" coordorigin="4860,63" coordsize="3960,3420">
            <o:lock v:ext="edit" text="t"/>
            <v:line id="_x0000_s2130" style="position:absolute" from="6841,2223" to="6841,2582" strokeweight=".26mm">
              <v:stroke joinstyle="miter"/>
            </v:line>
            <v:oval id="_x0000_s2131" style="position:absolute;left:6300;top:1323;width:899;height:899;v-text-anchor:middle" fillcolor="gray" strokeweight=".26mm">
              <v:fill color2="#7f7f7f"/>
              <v:stroke joinstyle="miter"/>
            </v:oval>
            <v:oval id="_x0000_s2132" style="position:absolute;left:6300;top:63;width:900;height:900;v-text-anchor:middle" strokeweight=".26mm">
              <v:fill color2="black"/>
              <v:stroke joinstyle="miter"/>
            </v:oval>
            <v:oval id="_x0000_s2133" style="position:absolute;left:4860;top:603;width:900;height:900;v-text-anchor:middle" strokeweight=".26mm">
              <v:fill color2="black"/>
              <v:stroke joinstyle="miter"/>
            </v:oval>
            <v:oval id="_x0000_s2134" style="position:absolute;left:4860;top:1863;width:900;height:900;v-text-anchor:middle" strokeweight=".26mm">
              <v:fill color2="black"/>
              <v:stroke joinstyle="miter"/>
            </v:oval>
            <v:oval id="_x0000_s2135" style="position:absolute;left:6300;top:2583;width:899;height:900;v-text-anchor:middle" strokeweight=".26mm">
              <v:fill color2="black"/>
              <v:stroke joinstyle="miter"/>
            </v:oval>
            <v:oval id="_x0000_s2136" style="position:absolute;left:7921;top:2043;width:900;height:900;v-text-anchor:middle" strokeweight=".26mm">
              <v:fill color2="black"/>
              <v:stroke joinstyle="miter"/>
            </v:oval>
            <v:oval id="_x0000_s2137" style="position:absolute;left:7740;top:603;width:900;height:900;v-text-anchor:middle" strokeweight=".26mm">
              <v:fill color2="black"/>
              <v:stroke joinstyle="miter"/>
            </v:oval>
            <v:line id="_x0000_s2138" style="position:absolute;flip:x" from="5761,1863" to="6300,2042" strokeweight=".26mm">
              <v:stroke joinstyle="miter"/>
            </v:line>
            <v:line id="_x0000_s2139" style="position:absolute" from="7201,1863" to="7920,2222" strokeweight=".26mm">
              <v:stroke joinstyle="miter"/>
            </v:line>
            <v:line id="_x0000_s2140" style="position:absolute" from="5761,1143" to="6480,1502" strokeweight=".26mm">
              <v:stroke joinstyle="miter"/>
            </v:line>
            <v:line id="_x0000_s2141" style="position:absolute" from="6841,963" to="6841,1322" strokeweight=".26mm">
              <v:stroke joinstyle="miter"/>
            </v:line>
            <v:line id="_x0000_s2142" style="position:absolute;flip:x" from="7201,1323" to="7740,1682" strokeweight=".26mm">
              <v:stroke joinstyle="miter"/>
            </v:line>
            <v:shape id="_x0000_s2143" type="#_x0000_t202" style="position:absolute;left:5041;top:2043;width:539;height:539;v-text-anchor:middle" stroked="f">
              <v:fill color2="black"/>
              <v:stroke joinstyle="round"/>
              <v:textbox style="mso-next-textbox:#_x0000_s2143;mso-rotate-with-shape:t">
                <w:txbxContent>
                  <w:p w:rsidR="00034E11" w:rsidRDefault="00034E11">
                    <w:r>
                      <w:t xml:space="preserve"> Г</w:t>
                    </w:r>
                  </w:p>
                </w:txbxContent>
              </v:textbox>
            </v:shape>
            <v:shape id="_x0000_s2144" type="#_x0000_t202" style="position:absolute;left:5041;top:783;width:539;height:539;v-text-anchor:middle" stroked="f">
              <v:fill color2="black"/>
              <v:stroke joinstyle="round"/>
              <v:textbox style="mso-next-textbox:#_x0000_s2144;mso-rotate-with-shape:t">
                <w:txbxContent>
                  <w:p w:rsidR="00034E11" w:rsidRDefault="00034E11">
                    <w:r>
                      <w:t xml:space="preserve"> С</w:t>
                    </w:r>
                  </w:p>
                </w:txbxContent>
              </v:textbox>
            </v:shape>
            <v:shape id="_x0000_s2145" type="#_x0000_t202" style="position:absolute;left:6481;top:2763;width:539;height:539;v-text-anchor:middle" stroked="f">
              <v:fill color2="black"/>
              <v:stroke joinstyle="round"/>
              <v:textbox style="mso-next-textbox:#_x0000_s2145;mso-rotate-with-shape:t">
                <w:txbxContent>
                  <w:p w:rsidR="00034E11" w:rsidRDefault="00034E11">
                    <w:r>
                      <w:t xml:space="preserve"> Э</w:t>
                    </w:r>
                  </w:p>
                </w:txbxContent>
              </v:textbox>
            </v:shape>
            <v:shape id="_x0000_s2146" type="#_x0000_t202" style="position:absolute;left:6481;top:243;width:539;height:539;v-text-anchor:middle" stroked="f">
              <v:fill color2="black"/>
              <v:stroke joinstyle="round"/>
              <v:textbox style="mso-next-textbox:#_x0000_s2146;mso-rotate-with-shape:t">
                <w:txbxContent>
                  <w:p w:rsidR="00034E11" w:rsidRDefault="00034E11">
                    <w:r>
                      <w:t xml:space="preserve"> Б</w:t>
                    </w:r>
                  </w:p>
                </w:txbxContent>
              </v:textbox>
            </v:shape>
            <v:shape id="_x0000_s2147" type="#_x0000_t202" style="position:absolute;left:7921;top:782;width:539;height:536;v-text-anchor:middle" stroked="f">
              <v:fill color2="black"/>
              <v:stroke joinstyle="round"/>
              <v:textbox style="mso-next-textbox:#_x0000_s2147;mso-rotate-with-shape:t">
                <w:txbxContent>
                  <w:p w:rsidR="00034E11" w:rsidRDefault="00034E11">
                    <w:r>
                      <w:t xml:space="preserve"> Д</w:t>
                    </w:r>
                  </w:p>
                </w:txbxContent>
              </v:textbox>
            </v:shape>
            <v:shape id="_x0000_s2148" type="#_x0000_t202" style="position:absolute;left:8100;top:2223;width:539;height:539;v-text-anchor:middle" stroked="f">
              <v:fill color2="black"/>
              <v:stroke joinstyle="round"/>
              <v:textbox style="mso-next-textbox:#_x0000_s2148;mso-rotate-with-shape:t">
                <w:txbxContent>
                  <w:p w:rsidR="00034E11" w:rsidRDefault="00034E11">
                    <w:r>
                      <w:t xml:space="preserve"> П</w:t>
                    </w:r>
                  </w:p>
                </w:txbxContent>
              </v:textbox>
            </v:shape>
          </v:group>
        </w:pict>
      </w:r>
    </w:p>
    <w:p w:rsidR="00BF319B" w:rsidRDefault="00BF319B">
      <w:pPr>
        <w:pStyle w:val="21"/>
        <w:ind w:firstLine="0"/>
        <w:rPr>
          <w:sz w:val="24"/>
        </w:rPr>
      </w:pPr>
    </w:p>
    <w:p w:rsidR="00BF319B" w:rsidRDefault="00BF319B">
      <w:pPr>
        <w:pStyle w:val="21"/>
        <w:ind w:firstLine="0"/>
        <w:rPr>
          <w:sz w:val="24"/>
        </w:rPr>
      </w:pPr>
      <w:r>
        <w:rPr>
          <w:sz w:val="24"/>
        </w:rPr>
        <w:t xml:space="preserve">Т </w:t>
      </w:r>
      <w:r w:rsidRPr="00BF319B">
        <w:rPr>
          <w:sz w:val="24"/>
        </w:rPr>
        <w:t xml:space="preserve">– </w:t>
      </w:r>
      <w:r>
        <w:rPr>
          <w:sz w:val="24"/>
        </w:rPr>
        <w:t>трудовая</w:t>
      </w:r>
      <w:r>
        <w:rPr>
          <w:sz w:val="24"/>
        </w:rPr>
        <w:tab/>
      </w:r>
      <w:r>
        <w:rPr>
          <w:sz w:val="24"/>
        </w:rPr>
        <w:tab/>
      </w:r>
    </w:p>
    <w:p w:rsidR="00BF319B" w:rsidRDefault="00BF319B">
      <w:pPr>
        <w:pStyle w:val="21"/>
        <w:ind w:firstLine="0"/>
        <w:rPr>
          <w:sz w:val="24"/>
        </w:rPr>
      </w:pPr>
      <w:r>
        <w:rPr>
          <w:sz w:val="24"/>
        </w:rPr>
        <w:t>Г – гендерная</w:t>
      </w:r>
    </w:p>
    <w:p w:rsidR="00BF319B" w:rsidRDefault="00BF319B">
      <w:pPr>
        <w:pStyle w:val="21"/>
        <w:ind w:firstLine="0"/>
        <w:rPr>
          <w:sz w:val="24"/>
        </w:rPr>
      </w:pPr>
      <w:r>
        <w:rPr>
          <w:sz w:val="24"/>
        </w:rPr>
        <w:t>С – семейная</w:t>
      </w:r>
    </w:p>
    <w:p w:rsidR="00BF319B" w:rsidRDefault="008E04FF">
      <w:pPr>
        <w:pStyle w:val="21"/>
        <w:ind w:firstLine="0"/>
        <w:rPr>
          <w:sz w:val="24"/>
        </w:rPr>
      </w:pPr>
      <w:r w:rsidRPr="008E04FF">
        <w:pict>
          <v:shape id="_x0000_s2149" type="#_x0000_t202" style="position:absolute;left:0;text-align:left;margin-left:324pt;margin-top:6.15pt;width:26.95pt;height:26.95pt;z-index:251558912;mso-wrap-distance-left:9.05pt;mso-wrap-distance-right:9.05pt" stroked="f">
            <v:fill color2="black"/>
            <v:textbox style="mso-next-textbox:#_x0000_s2149" inset="0,0,0,0">
              <w:txbxContent>
                <w:p w:rsidR="00034E11" w:rsidRDefault="00034E11">
                  <w:r>
                    <w:t xml:space="preserve">   Т</w:t>
                  </w:r>
                </w:p>
              </w:txbxContent>
            </v:textbox>
          </v:shape>
        </w:pict>
      </w:r>
      <w:r w:rsidR="00BF319B">
        <w:rPr>
          <w:sz w:val="24"/>
        </w:rPr>
        <w:t>Б – бытовая</w:t>
      </w:r>
    </w:p>
    <w:p w:rsidR="00BF319B" w:rsidRDefault="00BF319B">
      <w:pPr>
        <w:pStyle w:val="21"/>
        <w:ind w:firstLine="0"/>
        <w:rPr>
          <w:sz w:val="24"/>
        </w:rPr>
      </w:pPr>
      <w:r>
        <w:rPr>
          <w:sz w:val="24"/>
        </w:rPr>
        <w:t>Д – досуговая</w:t>
      </w:r>
    </w:p>
    <w:p w:rsidR="00BF319B" w:rsidRDefault="00BF319B">
      <w:pPr>
        <w:pStyle w:val="21"/>
        <w:ind w:firstLine="0"/>
        <w:rPr>
          <w:sz w:val="24"/>
        </w:rPr>
      </w:pPr>
      <w:r>
        <w:rPr>
          <w:sz w:val="24"/>
        </w:rPr>
        <w:t>П – поселенческая</w:t>
      </w:r>
    </w:p>
    <w:p w:rsidR="00BF319B" w:rsidRDefault="00BF319B">
      <w:pPr>
        <w:pStyle w:val="21"/>
        <w:ind w:firstLine="0"/>
        <w:rPr>
          <w:sz w:val="24"/>
        </w:rPr>
      </w:pPr>
      <w:r>
        <w:rPr>
          <w:sz w:val="24"/>
        </w:rPr>
        <w:t>Э – этническая</w:t>
      </w:r>
    </w:p>
    <w:p w:rsidR="00BF319B" w:rsidRDefault="00BF319B">
      <w:pPr>
        <w:pStyle w:val="21"/>
        <w:ind w:firstLine="0"/>
        <w:rPr>
          <w:sz w:val="24"/>
        </w:rPr>
      </w:pPr>
    </w:p>
    <w:p w:rsidR="00BF319B" w:rsidRDefault="00BF319B">
      <w:pPr>
        <w:pStyle w:val="21"/>
        <w:ind w:firstLine="0"/>
        <w:rPr>
          <w:sz w:val="24"/>
        </w:rPr>
      </w:pPr>
    </w:p>
    <w:p w:rsidR="00BF319B" w:rsidRDefault="00BF319B">
      <w:pPr>
        <w:pStyle w:val="21"/>
        <w:ind w:firstLine="0"/>
        <w:rPr>
          <w:sz w:val="24"/>
        </w:rPr>
      </w:pPr>
    </w:p>
    <w:p w:rsidR="00BF319B" w:rsidRPr="00AD7592" w:rsidRDefault="00BF319B" w:rsidP="00AD7592">
      <w:pPr>
        <w:rPr>
          <w:b/>
        </w:rPr>
      </w:pPr>
      <w:r>
        <w:rPr>
          <w:b/>
          <w:sz w:val="28"/>
        </w:rPr>
        <w:t>Таблица №1.</w:t>
      </w:r>
      <w:r w:rsidR="00AD7592">
        <w:rPr>
          <w:b/>
          <w:sz w:val="28"/>
        </w:rPr>
        <w:t xml:space="preserve">  </w:t>
      </w:r>
      <w:r w:rsidRPr="00AD7592">
        <w:rPr>
          <w:b/>
        </w:rPr>
        <w:t>Основные профессионально-трудовые общности.</w:t>
      </w:r>
    </w:p>
    <w:p w:rsidR="00C96DA6" w:rsidRDefault="00C96DA6">
      <w:pPr>
        <w:ind w:firstLine="708"/>
        <w:jc w:val="center"/>
        <w:rPr>
          <w:sz w:val="28"/>
        </w:rPr>
      </w:pPr>
    </w:p>
    <w:tbl>
      <w:tblPr>
        <w:tblW w:w="0" w:type="auto"/>
        <w:jc w:val="center"/>
        <w:tblLook w:val="0000"/>
      </w:tblPr>
      <w:tblGrid>
        <w:gridCol w:w="506"/>
        <w:gridCol w:w="506"/>
        <w:gridCol w:w="506"/>
        <w:gridCol w:w="506"/>
        <w:gridCol w:w="506"/>
        <w:gridCol w:w="506"/>
        <w:gridCol w:w="506"/>
        <w:gridCol w:w="506"/>
      </w:tblGrid>
      <w:tr w:rsidR="00BF319B" w:rsidRPr="00C96DA6" w:rsidTr="00C96DA6">
        <w:trPr>
          <w:cantSplit/>
          <w:trHeight w:val="2624"/>
          <w:jc w:val="center"/>
        </w:trPr>
        <w:tc>
          <w:tcPr>
            <w:tcW w:w="0" w:type="auto"/>
            <w:tcBorders>
              <w:top w:val="double" w:sz="16" w:space="0" w:color="000000"/>
              <w:left w:val="double" w:sz="16" w:space="0" w:color="000000"/>
              <w:bottom w:val="double" w:sz="16" w:space="0" w:color="000000"/>
            </w:tcBorders>
            <w:textDirection w:val="btLr"/>
            <w:vAlign w:val="center"/>
          </w:tcPr>
          <w:p w:rsidR="00BF319B" w:rsidRPr="00C96DA6" w:rsidRDefault="00BF319B">
            <w:pPr>
              <w:snapToGrid w:val="0"/>
              <w:ind w:left="113" w:right="113"/>
              <w:jc w:val="center"/>
            </w:pPr>
            <w:r w:rsidRPr="00C96DA6">
              <w:t>производственные</w:t>
            </w:r>
          </w:p>
        </w:tc>
        <w:tc>
          <w:tcPr>
            <w:tcW w:w="0" w:type="auto"/>
            <w:tcBorders>
              <w:top w:val="double" w:sz="16" w:space="0" w:color="000000"/>
              <w:left w:val="double" w:sz="16" w:space="0" w:color="000000"/>
              <w:bottom w:val="double" w:sz="16" w:space="0" w:color="000000"/>
            </w:tcBorders>
            <w:textDirection w:val="btLr"/>
            <w:vAlign w:val="center"/>
          </w:tcPr>
          <w:p w:rsidR="00BF319B" w:rsidRPr="00C96DA6" w:rsidRDefault="00BF319B">
            <w:pPr>
              <w:snapToGrid w:val="0"/>
              <w:ind w:left="113" w:right="113"/>
              <w:jc w:val="center"/>
            </w:pPr>
            <w:r w:rsidRPr="00C96DA6">
              <w:t>торговые</w:t>
            </w:r>
          </w:p>
        </w:tc>
        <w:tc>
          <w:tcPr>
            <w:tcW w:w="0" w:type="auto"/>
            <w:tcBorders>
              <w:top w:val="double" w:sz="16" w:space="0" w:color="000000"/>
              <w:left w:val="double" w:sz="16" w:space="0" w:color="000000"/>
              <w:bottom w:val="double" w:sz="16" w:space="0" w:color="000000"/>
            </w:tcBorders>
            <w:textDirection w:val="btLr"/>
            <w:vAlign w:val="center"/>
          </w:tcPr>
          <w:p w:rsidR="00BF319B" w:rsidRPr="00C96DA6" w:rsidRDefault="00BF319B">
            <w:pPr>
              <w:snapToGrid w:val="0"/>
              <w:ind w:left="113" w:right="113"/>
              <w:jc w:val="center"/>
            </w:pPr>
            <w:r w:rsidRPr="00C96DA6">
              <w:t>строительные</w:t>
            </w:r>
          </w:p>
        </w:tc>
        <w:tc>
          <w:tcPr>
            <w:tcW w:w="0" w:type="auto"/>
            <w:tcBorders>
              <w:top w:val="double" w:sz="16" w:space="0" w:color="000000"/>
              <w:left w:val="double" w:sz="16" w:space="0" w:color="000000"/>
              <w:bottom w:val="double" w:sz="16" w:space="0" w:color="000000"/>
            </w:tcBorders>
            <w:textDirection w:val="btLr"/>
            <w:vAlign w:val="center"/>
          </w:tcPr>
          <w:p w:rsidR="00BF319B" w:rsidRPr="00C96DA6" w:rsidRDefault="00BF319B">
            <w:pPr>
              <w:snapToGrid w:val="0"/>
              <w:ind w:left="113" w:right="113"/>
              <w:jc w:val="center"/>
            </w:pPr>
            <w:r w:rsidRPr="00C96DA6">
              <w:t>транспортные</w:t>
            </w:r>
          </w:p>
        </w:tc>
        <w:tc>
          <w:tcPr>
            <w:tcW w:w="0" w:type="auto"/>
            <w:tcBorders>
              <w:top w:val="double" w:sz="16" w:space="0" w:color="000000"/>
              <w:left w:val="double" w:sz="16" w:space="0" w:color="000000"/>
              <w:bottom w:val="double" w:sz="16" w:space="0" w:color="000000"/>
            </w:tcBorders>
            <w:textDirection w:val="btLr"/>
            <w:vAlign w:val="center"/>
          </w:tcPr>
          <w:p w:rsidR="00BF319B" w:rsidRPr="00C96DA6" w:rsidRDefault="00A85D8B">
            <w:pPr>
              <w:snapToGrid w:val="0"/>
              <w:ind w:left="113" w:right="113"/>
              <w:jc w:val="center"/>
            </w:pPr>
            <w:r w:rsidRPr="00C96DA6">
              <w:t>У</w:t>
            </w:r>
            <w:r w:rsidR="00BF319B" w:rsidRPr="00C96DA6">
              <w:t>слуговые</w:t>
            </w:r>
          </w:p>
        </w:tc>
        <w:tc>
          <w:tcPr>
            <w:tcW w:w="0" w:type="auto"/>
            <w:tcBorders>
              <w:top w:val="double" w:sz="16" w:space="0" w:color="000000"/>
              <w:left w:val="double" w:sz="16" w:space="0" w:color="000000"/>
              <w:bottom w:val="double" w:sz="16" w:space="0" w:color="000000"/>
            </w:tcBorders>
            <w:textDirection w:val="btLr"/>
            <w:vAlign w:val="center"/>
          </w:tcPr>
          <w:p w:rsidR="00BF319B" w:rsidRPr="00C96DA6" w:rsidRDefault="00BF319B">
            <w:pPr>
              <w:snapToGrid w:val="0"/>
              <w:ind w:left="113" w:right="113"/>
              <w:jc w:val="center"/>
            </w:pPr>
            <w:r w:rsidRPr="00C96DA6">
              <w:t>научные</w:t>
            </w:r>
          </w:p>
        </w:tc>
        <w:tc>
          <w:tcPr>
            <w:tcW w:w="0" w:type="auto"/>
            <w:tcBorders>
              <w:top w:val="double" w:sz="16" w:space="0" w:color="000000"/>
              <w:left w:val="double" w:sz="16" w:space="0" w:color="000000"/>
              <w:bottom w:val="double" w:sz="16" w:space="0" w:color="000000"/>
            </w:tcBorders>
            <w:textDirection w:val="btLr"/>
            <w:vAlign w:val="center"/>
          </w:tcPr>
          <w:p w:rsidR="00BF319B" w:rsidRPr="00C96DA6" w:rsidRDefault="00BF319B">
            <w:pPr>
              <w:snapToGrid w:val="0"/>
              <w:ind w:left="113" w:right="113"/>
              <w:jc w:val="center"/>
            </w:pPr>
            <w:r w:rsidRPr="00C96DA6">
              <w:t>художественные</w:t>
            </w:r>
          </w:p>
        </w:tc>
        <w:tc>
          <w:tcPr>
            <w:tcW w:w="0" w:type="auto"/>
            <w:tcBorders>
              <w:top w:val="double" w:sz="16" w:space="0" w:color="000000"/>
              <w:left w:val="double" w:sz="16" w:space="0" w:color="000000"/>
              <w:bottom w:val="double" w:sz="16" w:space="0" w:color="000000"/>
              <w:right w:val="double" w:sz="16" w:space="0" w:color="000000"/>
            </w:tcBorders>
            <w:textDirection w:val="btLr"/>
            <w:vAlign w:val="center"/>
          </w:tcPr>
          <w:p w:rsidR="00BF319B" w:rsidRPr="00C96DA6" w:rsidRDefault="00BF319B" w:rsidP="00C96DA6">
            <w:pPr>
              <w:snapToGrid w:val="0"/>
              <w:ind w:left="113" w:right="113"/>
              <w:jc w:val="center"/>
            </w:pPr>
            <w:r w:rsidRPr="00C96DA6">
              <w:t>управленческие</w:t>
            </w:r>
          </w:p>
          <w:p w:rsidR="00BF319B" w:rsidRPr="00C96DA6" w:rsidRDefault="00BF319B">
            <w:pPr>
              <w:ind w:left="113" w:right="113"/>
              <w:jc w:val="center"/>
            </w:pPr>
          </w:p>
        </w:tc>
      </w:tr>
    </w:tbl>
    <w:p w:rsidR="00AD7592" w:rsidRDefault="00AD7592" w:rsidP="001B06E3">
      <w:pPr>
        <w:pStyle w:val="1"/>
        <w:tabs>
          <w:tab w:val="left" w:pos="0"/>
        </w:tabs>
        <w:ind w:firstLine="0"/>
        <w:rPr>
          <w:szCs w:val="28"/>
        </w:rPr>
      </w:pPr>
    </w:p>
    <w:p w:rsidR="00BF319B" w:rsidRPr="001B06E3" w:rsidRDefault="00BF319B" w:rsidP="001B06E3">
      <w:pPr>
        <w:pStyle w:val="1"/>
        <w:tabs>
          <w:tab w:val="left" w:pos="0"/>
        </w:tabs>
        <w:ind w:firstLine="0"/>
        <w:rPr>
          <w:szCs w:val="28"/>
        </w:rPr>
      </w:pPr>
      <w:r w:rsidRPr="001B06E3">
        <w:rPr>
          <w:szCs w:val="28"/>
        </w:rPr>
        <w:t>Вопросы</w:t>
      </w:r>
    </w:p>
    <w:p w:rsidR="00BF319B" w:rsidRPr="001B06E3" w:rsidRDefault="00BF319B" w:rsidP="001B06E3">
      <w:pPr>
        <w:rPr>
          <w:sz w:val="28"/>
          <w:szCs w:val="28"/>
        </w:rPr>
      </w:pPr>
    </w:p>
    <w:p w:rsidR="00BF319B" w:rsidRPr="001B06E3" w:rsidRDefault="00BF319B" w:rsidP="00AD7592">
      <w:pPr>
        <w:ind w:left="993" w:hanging="285"/>
        <w:jc w:val="both"/>
        <w:rPr>
          <w:sz w:val="28"/>
          <w:szCs w:val="28"/>
        </w:rPr>
      </w:pPr>
      <w:r w:rsidRPr="001B06E3">
        <w:rPr>
          <w:sz w:val="28"/>
          <w:szCs w:val="28"/>
        </w:rPr>
        <w:t>1. Чем трудовая общность людей отличается от производственной группы?</w:t>
      </w:r>
    </w:p>
    <w:p w:rsidR="00BF319B" w:rsidRPr="001B06E3" w:rsidRDefault="00BF319B" w:rsidP="00AD7592">
      <w:pPr>
        <w:ind w:left="993" w:hanging="285"/>
        <w:jc w:val="both"/>
        <w:rPr>
          <w:sz w:val="28"/>
          <w:szCs w:val="28"/>
        </w:rPr>
      </w:pPr>
      <w:r w:rsidRPr="001B06E3">
        <w:rPr>
          <w:sz w:val="28"/>
          <w:szCs w:val="28"/>
        </w:rPr>
        <w:t>2. Покажите влияние социальных свойств людей на их трудовые вза</w:t>
      </w:r>
      <w:r w:rsidRPr="001B06E3">
        <w:rPr>
          <w:sz w:val="28"/>
          <w:szCs w:val="28"/>
        </w:rPr>
        <w:t>и</w:t>
      </w:r>
      <w:r w:rsidRPr="001B06E3">
        <w:rPr>
          <w:sz w:val="28"/>
          <w:szCs w:val="28"/>
        </w:rPr>
        <w:t>моотношения.</w:t>
      </w:r>
    </w:p>
    <w:p w:rsidR="00BF319B" w:rsidRPr="001B06E3" w:rsidRDefault="00BF319B" w:rsidP="00AD7592">
      <w:pPr>
        <w:pStyle w:val="ac"/>
        <w:ind w:left="993" w:hanging="285"/>
        <w:rPr>
          <w:szCs w:val="28"/>
        </w:rPr>
      </w:pPr>
      <w:r w:rsidRPr="001B06E3">
        <w:rPr>
          <w:szCs w:val="28"/>
        </w:rPr>
        <w:t>3. Укажите основные области профессионально-трудовой деятельности в обществе.</w:t>
      </w:r>
    </w:p>
    <w:p w:rsidR="00BF319B" w:rsidRPr="001B06E3" w:rsidRDefault="00BF319B" w:rsidP="00AD7592">
      <w:pPr>
        <w:ind w:left="993" w:hanging="285"/>
        <w:jc w:val="both"/>
        <w:rPr>
          <w:sz w:val="28"/>
          <w:szCs w:val="28"/>
        </w:rPr>
      </w:pPr>
      <w:r w:rsidRPr="001B06E3">
        <w:rPr>
          <w:sz w:val="28"/>
          <w:szCs w:val="28"/>
        </w:rPr>
        <w:t>4. Укажите главные вопросы (проблемы), составляющие содержание трудовых отношений в современной России.</w:t>
      </w:r>
    </w:p>
    <w:p w:rsidR="00BF319B" w:rsidRPr="001B06E3" w:rsidRDefault="00BF319B" w:rsidP="00AD7592">
      <w:pPr>
        <w:pStyle w:val="ac"/>
        <w:ind w:left="993" w:hanging="285"/>
        <w:rPr>
          <w:szCs w:val="28"/>
        </w:rPr>
      </w:pPr>
      <w:r w:rsidRPr="001B06E3">
        <w:rPr>
          <w:szCs w:val="28"/>
        </w:rPr>
        <w:t>5. Каковы отличия экономических отношений людей от их отношений по поводу труда?</w:t>
      </w:r>
    </w:p>
    <w:p w:rsidR="00BF319B" w:rsidRPr="001B06E3" w:rsidRDefault="003A4B99" w:rsidP="001B06E3">
      <w:pPr>
        <w:pStyle w:val="2"/>
        <w:tabs>
          <w:tab w:val="left" w:pos="0"/>
        </w:tabs>
        <w:ind w:firstLine="0"/>
        <w:rPr>
          <w:szCs w:val="28"/>
        </w:rPr>
      </w:pPr>
      <w:r>
        <w:rPr>
          <w:szCs w:val="28"/>
        </w:rPr>
        <w:t>Т</w:t>
      </w:r>
      <w:r w:rsidR="00BF319B" w:rsidRPr="001B06E3">
        <w:rPr>
          <w:szCs w:val="28"/>
        </w:rPr>
        <w:t>ЕМА 6</w:t>
      </w:r>
    </w:p>
    <w:p w:rsidR="00BF319B" w:rsidRPr="001B06E3" w:rsidRDefault="00BF319B" w:rsidP="001B06E3">
      <w:pPr>
        <w:rPr>
          <w:sz w:val="28"/>
          <w:szCs w:val="28"/>
        </w:rPr>
      </w:pPr>
    </w:p>
    <w:p w:rsidR="00BF319B" w:rsidRPr="001B06E3" w:rsidRDefault="00BF319B" w:rsidP="001B06E3">
      <w:pPr>
        <w:jc w:val="center"/>
        <w:rPr>
          <w:b/>
          <w:sz w:val="28"/>
          <w:szCs w:val="28"/>
        </w:rPr>
      </w:pPr>
      <w:r w:rsidRPr="001B06E3">
        <w:rPr>
          <w:b/>
          <w:sz w:val="28"/>
          <w:szCs w:val="28"/>
        </w:rPr>
        <w:t>СОЦИОЛОГИЯ ТРУДА</w:t>
      </w:r>
    </w:p>
    <w:p w:rsidR="00BF319B" w:rsidRPr="001B06E3" w:rsidRDefault="00BF319B" w:rsidP="001B06E3">
      <w:pPr>
        <w:ind w:firstLine="708"/>
        <w:jc w:val="center"/>
        <w:rPr>
          <w:b/>
          <w:sz w:val="28"/>
          <w:szCs w:val="28"/>
        </w:rPr>
      </w:pPr>
    </w:p>
    <w:p w:rsidR="00BF319B" w:rsidRPr="001B06E3" w:rsidRDefault="00BF319B" w:rsidP="001B06E3">
      <w:pPr>
        <w:pStyle w:val="a9"/>
        <w:ind w:left="993" w:hanging="284"/>
        <w:rPr>
          <w:b/>
          <w:szCs w:val="28"/>
        </w:rPr>
      </w:pPr>
      <w:r w:rsidRPr="001B06E3">
        <w:rPr>
          <w:b/>
          <w:szCs w:val="28"/>
        </w:rPr>
        <w:t>1. Труд: понятие, значение для общества и  человека, технологич</w:t>
      </w:r>
      <w:r w:rsidRPr="001B06E3">
        <w:rPr>
          <w:b/>
          <w:szCs w:val="28"/>
        </w:rPr>
        <w:t>е</w:t>
      </w:r>
      <w:r w:rsidRPr="001B06E3">
        <w:rPr>
          <w:b/>
          <w:szCs w:val="28"/>
        </w:rPr>
        <w:t>ские и социальные особенности.</w:t>
      </w:r>
    </w:p>
    <w:p w:rsidR="00BF319B" w:rsidRPr="001B06E3" w:rsidRDefault="00BF319B" w:rsidP="001B06E3">
      <w:pPr>
        <w:ind w:left="709"/>
        <w:jc w:val="both"/>
        <w:rPr>
          <w:b/>
          <w:sz w:val="28"/>
          <w:szCs w:val="28"/>
        </w:rPr>
      </w:pPr>
      <w:r w:rsidRPr="001B06E3">
        <w:rPr>
          <w:b/>
          <w:sz w:val="28"/>
          <w:szCs w:val="28"/>
        </w:rPr>
        <w:t>2. Социальная характеристика труда в современной России.</w:t>
      </w:r>
    </w:p>
    <w:p w:rsidR="00BF319B" w:rsidRPr="001B06E3" w:rsidRDefault="00BF319B" w:rsidP="001B06E3">
      <w:pPr>
        <w:ind w:left="993" w:hanging="284"/>
        <w:jc w:val="both"/>
        <w:rPr>
          <w:b/>
          <w:sz w:val="28"/>
          <w:szCs w:val="28"/>
        </w:rPr>
      </w:pPr>
      <w:r w:rsidRPr="001B06E3">
        <w:rPr>
          <w:b/>
          <w:sz w:val="28"/>
          <w:szCs w:val="28"/>
        </w:rPr>
        <w:t>3. Социальные проблемы труда в период перехода страны к рынку и капитализму.</w:t>
      </w:r>
    </w:p>
    <w:p w:rsidR="00BF319B" w:rsidRPr="001B06E3" w:rsidRDefault="00BF319B" w:rsidP="001B06E3">
      <w:pPr>
        <w:jc w:val="both"/>
        <w:rPr>
          <w:b/>
          <w:sz w:val="28"/>
          <w:szCs w:val="28"/>
        </w:rPr>
      </w:pPr>
    </w:p>
    <w:p w:rsidR="00BF319B" w:rsidRPr="001B06E3" w:rsidRDefault="00BF319B" w:rsidP="001B06E3">
      <w:pPr>
        <w:jc w:val="both"/>
        <w:rPr>
          <w:sz w:val="28"/>
          <w:szCs w:val="28"/>
        </w:rPr>
      </w:pPr>
      <w:r w:rsidRPr="001B06E3">
        <w:rPr>
          <w:b/>
          <w:sz w:val="28"/>
          <w:szCs w:val="28"/>
        </w:rPr>
        <w:tab/>
      </w:r>
      <w:r w:rsidRPr="00497410">
        <w:rPr>
          <w:b/>
          <w:sz w:val="28"/>
          <w:szCs w:val="28"/>
          <w:bdr w:val="single" w:sz="4" w:space="0" w:color="auto"/>
        </w:rPr>
        <w:t>1</w:t>
      </w:r>
      <w:r w:rsidRPr="001B06E3">
        <w:rPr>
          <w:sz w:val="28"/>
          <w:szCs w:val="28"/>
        </w:rPr>
        <w:t xml:space="preserve"> Труд является наиболее отвечающей сущности человека формой его социальной активности. Он занимает в жизни людей главное место. Труду они обязаны своему выделению из животного состояния. Благодаря ему во</w:t>
      </w:r>
      <w:r w:rsidRPr="001B06E3">
        <w:rPr>
          <w:sz w:val="28"/>
          <w:szCs w:val="28"/>
        </w:rPr>
        <w:t>з</w:t>
      </w:r>
      <w:r w:rsidRPr="001B06E3">
        <w:rPr>
          <w:sz w:val="28"/>
          <w:szCs w:val="28"/>
        </w:rPr>
        <w:t>никло человеческое общество. Труд представляет собой взаимодействие л</w:t>
      </w:r>
      <w:r w:rsidRPr="001B06E3">
        <w:rPr>
          <w:sz w:val="28"/>
          <w:szCs w:val="28"/>
        </w:rPr>
        <w:t>ю</w:t>
      </w:r>
      <w:r w:rsidRPr="001B06E3">
        <w:rPr>
          <w:sz w:val="28"/>
          <w:szCs w:val="28"/>
        </w:rPr>
        <w:t>дей с окружающей их природной и созданной ими вещной средой. Благодаря ему у них имеются возможности для удовлетворения своих материальных и духовных потребностей. Под влиянием труда развиваются и  сами люди.</w:t>
      </w:r>
    </w:p>
    <w:p w:rsidR="00BF319B" w:rsidRPr="001B06E3" w:rsidRDefault="00BF319B" w:rsidP="001B06E3">
      <w:pPr>
        <w:jc w:val="both"/>
        <w:rPr>
          <w:sz w:val="28"/>
          <w:szCs w:val="28"/>
        </w:rPr>
      </w:pPr>
      <w:r w:rsidRPr="001B06E3">
        <w:rPr>
          <w:sz w:val="28"/>
          <w:szCs w:val="28"/>
        </w:rPr>
        <w:tab/>
        <w:t>Для большинства людей труд – это работа по специальности, их осно</w:t>
      </w:r>
      <w:r w:rsidRPr="001B06E3">
        <w:rPr>
          <w:sz w:val="28"/>
          <w:szCs w:val="28"/>
        </w:rPr>
        <w:t>в</w:t>
      </w:r>
      <w:r w:rsidRPr="001B06E3">
        <w:rPr>
          <w:sz w:val="28"/>
          <w:szCs w:val="28"/>
        </w:rPr>
        <w:t xml:space="preserve">ное жизненное призвание. В этом случае он удовлетворяет их потребность в </w:t>
      </w:r>
      <w:r w:rsidRPr="001B06E3">
        <w:rPr>
          <w:sz w:val="28"/>
          <w:szCs w:val="28"/>
        </w:rPr>
        <w:lastRenderedPageBreak/>
        <w:t>нем. С трудом связаны многие годы жизни людей. Профессионально-трудовые достижения являются главными в оценке каждого человека. Имея их в виду, говорят о том, что человек трудом красит свое место в жизни.</w:t>
      </w:r>
    </w:p>
    <w:p w:rsidR="00BF319B" w:rsidRPr="001B06E3" w:rsidRDefault="00BF319B" w:rsidP="001B06E3">
      <w:pPr>
        <w:jc w:val="both"/>
        <w:rPr>
          <w:sz w:val="28"/>
          <w:szCs w:val="28"/>
        </w:rPr>
      </w:pPr>
      <w:r w:rsidRPr="001B06E3">
        <w:rPr>
          <w:sz w:val="28"/>
          <w:szCs w:val="28"/>
        </w:rPr>
        <w:tab/>
        <w:t>Итак, труд служит удовлетворению многочисленных потребностей л</w:t>
      </w:r>
      <w:r w:rsidRPr="001B06E3">
        <w:rPr>
          <w:sz w:val="28"/>
          <w:szCs w:val="28"/>
        </w:rPr>
        <w:t>ю</w:t>
      </w:r>
      <w:r w:rsidRPr="001B06E3">
        <w:rPr>
          <w:sz w:val="28"/>
          <w:szCs w:val="28"/>
        </w:rPr>
        <w:t>дей, является средством их развития, главной сферой их жизненной активн</w:t>
      </w:r>
      <w:r w:rsidRPr="001B06E3">
        <w:rPr>
          <w:sz w:val="28"/>
          <w:szCs w:val="28"/>
        </w:rPr>
        <w:t>о</w:t>
      </w:r>
      <w:r w:rsidRPr="001B06E3">
        <w:rPr>
          <w:sz w:val="28"/>
          <w:szCs w:val="28"/>
        </w:rPr>
        <w:t xml:space="preserve">сти. Но труд бывает разный, различается и в </w:t>
      </w:r>
      <w:r w:rsidRPr="001B06E3">
        <w:rPr>
          <w:i/>
          <w:sz w:val="28"/>
          <w:szCs w:val="28"/>
        </w:rPr>
        <w:t>технологическом</w:t>
      </w:r>
      <w:r w:rsidRPr="001B06E3">
        <w:rPr>
          <w:sz w:val="28"/>
          <w:szCs w:val="28"/>
        </w:rPr>
        <w:t xml:space="preserve">, и в </w:t>
      </w:r>
      <w:r w:rsidRPr="001B06E3">
        <w:rPr>
          <w:i/>
          <w:sz w:val="28"/>
          <w:szCs w:val="28"/>
        </w:rPr>
        <w:t>социал</w:t>
      </w:r>
      <w:r w:rsidRPr="001B06E3">
        <w:rPr>
          <w:i/>
          <w:sz w:val="28"/>
          <w:szCs w:val="28"/>
        </w:rPr>
        <w:t>ь</w:t>
      </w:r>
      <w:r w:rsidRPr="001B06E3">
        <w:rPr>
          <w:i/>
          <w:sz w:val="28"/>
          <w:szCs w:val="28"/>
        </w:rPr>
        <w:t>ном</w:t>
      </w:r>
      <w:r w:rsidRPr="001B06E3">
        <w:rPr>
          <w:sz w:val="28"/>
          <w:szCs w:val="28"/>
        </w:rPr>
        <w:t xml:space="preserve"> отношении. Труд осуществляется с помощью используемых людьми орудий труда. Труд – главным образом орудийная деятельность. Именно ра</w:t>
      </w:r>
      <w:r w:rsidRPr="001B06E3">
        <w:rPr>
          <w:sz w:val="28"/>
          <w:szCs w:val="28"/>
        </w:rPr>
        <w:t>з</w:t>
      </w:r>
      <w:r w:rsidRPr="001B06E3">
        <w:rPr>
          <w:sz w:val="28"/>
          <w:szCs w:val="28"/>
        </w:rPr>
        <w:t>личиями в применяемых орудиях труда обусловлено разделение труда по профессиям и специальностям, прежде всего связанным с производством н</w:t>
      </w:r>
      <w:r w:rsidRPr="001B06E3">
        <w:rPr>
          <w:sz w:val="28"/>
          <w:szCs w:val="28"/>
        </w:rPr>
        <w:t>е</w:t>
      </w:r>
      <w:r w:rsidRPr="001B06E3">
        <w:rPr>
          <w:sz w:val="28"/>
          <w:szCs w:val="28"/>
        </w:rPr>
        <w:t>обходимых для жизни вещей, продуктов. Вместе с тем от орудий труда, их технического совершенства зависят технологические особенности труда и как следствие этого разная степень свободы работников в производственном процессе. Последняя выражается в незапрограммированном, творческом уч</w:t>
      </w:r>
      <w:r w:rsidRPr="001B06E3">
        <w:rPr>
          <w:sz w:val="28"/>
          <w:szCs w:val="28"/>
        </w:rPr>
        <w:t>а</w:t>
      </w:r>
      <w:r w:rsidRPr="001B06E3">
        <w:rPr>
          <w:sz w:val="28"/>
          <w:szCs w:val="28"/>
        </w:rPr>
        <w:t>стии их в работе.</w:t>
      </w:r>
    </w:p>
    <w:p w:rsidR="00BF319B" w:rsidRPr="001B06E3" w:rsidRDefault="00BF319B" w:rsidP="001B06E3">
      <w:pPr>
        <w:jc w:val="both"/>
        <w:rPr>
          <w:sz w:val="28"/>
          <w:szCs w:val="28"/>
        </w:rPr>
      </w:pPr>
      <w:r w:rsidRPr="001B06E3">
        <w:rPr>
          <w:sz w:val="28"/>
          <w:szCs w:val="28"/>
        </w:rPr>
        <w:tab/>
        <w:t>Важной чертой труда является культура или совершенное, искусное осуществление работником трудовой деятельности. Достигается это умелым, мастерским выполнением им своей работы, осуществлением её в соответс</w:t>
      </w:r>
      <w:r w:rsidRPr="001B06E3">
        <w:rPr>
          <w:sz w:val="28"/>
          <w:szCs w:val="28"/>
        </w:rPr>
        <w:t>т</w:t>
      </w:r>
      <w:r w:rsidRPr="001B06E3">
        <w:rPr>
          <w:sz w:val="28"/>
          <w:szCs w:val="28"/>
        </w:rPr>
        <w:t>вии с принятыми в обществе стандартами. Для культуры труда требуется н</w:t>
      </w:r>
      <w:r w:rsidRPr="001B06E3">
        <w:rPr>
          <w:sz w:val="28"/>
          <w:szCs w:val="28"/>
        </w:rPr>
        <w:t>а</w:t>
      </w:r>
      <w:r w:rsidRPr="001B06E3">
        <w:rPr>
          <w:sz w:val="28"/>
          <w:szCs w:val="28"/>
        </w:rPr>
        <w:t>вык его выполнения. Брак и допускаемые работником ошибки указывают на его профессиональное бескультурье.</w:t>
      </w:r>
    </w:p>
    <w:p w:rsidR="00BF319B" w:rsidRPr="001B06E3" w:rsidRDefault="00BF319B" w:rsidP="001B06E3">
      <w:pPr>
        <w:ind w:firstLine="708"/>
        <w:jc w:val="both"/>
        <w:rPr>
          <w:sz w:val="28"/>
          <w:szCs w:val="28"/>
        </w:rPr>
      </w:pPr>
      <w:r w:rsidRPr="001B06E3">
        <w:rPr>
          <w:sz w:val="28"/>
          <w:szCs w:val="28"/>
        </w:rPr>
        <w:t>Важнейшее различие труда в социальном плане состоит в разной  ст</w:t>
      </w:r>
      <w:r w:rsidRPr="001B06E3">
        <w:rPr>
          <w:sz w:val="28"/>
          <w:szCs w:val="28"/>
        </w:rPr>
        <w:t>е</w:t>
      </w:r>
      <w:r w:rsidRPr="001B06E3">
        <w:rPr>
          <w:sz w:val="28"/>
          <w:szCs w:val="28"/>
        </w:rPr>
        <w:t>пени отчуждения от него работников. Оно является следствием принуждения людей к труду, эксплуатации, ущемления их человеческого достоинства. В наибольшей степени это характерно для общества, основанного на частной собственности – рабовладельческого, феодального, капиталистического. В условиях социализма существуют общественная и групповые формы прин</w:t>
      </w:r>
      <w:r w:rsidRPr="001B06E3">
        <w:rPr>
          <w:sz w:val="28"/>
          <w:szCs w:val="28"/>
        </w:rPr>
        <w:t>у</w:t>
      </w:r>
      <w:r w:rsidRPr="001B06E3">
        <w:rPr>
          <w:sz w:val="28"/>
          <w:szCs w:val="28"/>
        </w:rPr>
        <w:t>ждения к труду, претворяется принцип: «кто не работает – тот не ест», но т</w:t>
      </w:r>
      <w:r w:rsidRPr="001B06E3">
        <w:rPr>
          <w:sz w:val="28"/>
          <w:szCs w:val="28"/>
        </w:rPr>
        <w:t>а</w:t>
      </w:r>
      <w:r w:rsidRPr="001B06E3">
        <w:rPr>
          <w:sz w:val="28"/>
          <w:szCs w:val="28"/>
        </w:rPr>
        <w:t>кое принуждение в значительной степени преодолевается тем, что работники трудятся и на себя.</w:t>
      </w:r>
    </w:p>
    <w:p w:rsidR="00BF319B" w:rsidRPr="001B06E3" w:rsidRDefault="00BF319B" w:rsidP="001B06E3">
      <w:pPr>
        <w:jc w:val="both"/>
        <w:rPr>
          <w:sz w:val="28"/>
          <w:szCs w:val="28"/>
        </w:rPr>
      </w:pPr>
      <w:r w:rsidRPr="001B06E3">
        <w:rPr>
          <w:sz w:val="28"/>
          <w:szCs w:val="28"/>
        </w:rPr>
        <w:tab/>
        <w:t>История человечества показывает, что каждая ступень его поступ</w:t>
      </w:r>
      <w:r w:rsidRPr="001B06E3">
        <w:rPr>
          <w:sz w:val="28"/>
          <w:szCs w:val="28"/>
        </w:rPr>
        <w:t>а</w:t>
      </w:r>
      <w:r w:rsidRPr="001B06E3">
        <w:rPr>
          <w:sz w:val="28"/>
          <w:szCs w:val="28"/>
        </w:rPr>
        <w:t>тельного развития ознаменовалась прогрессивным изменением труда – во</w:t>
      </w:r>
      <w:r w:rsidRPr="001B06E3">
        <w:rPr>
          <w:sz w:val="28"/>
          <w:szCs w:val="28"/>
        </w:rPr>
        <w:t>з</w:t>
      </w:r>
      <w:r w:rsidRPr="001B06E3">
        <w:rPr>
          <w:sz w:val="28"/>
          <w:szCs w:val="28"/>
        </w:rPr>
        <w:t>растанием степени его технологической и социальной свободы. Первая (те</w:t>
      </w:r>
      <w:r w:rsidRPr="001B06E3">
        <w:rPr>
          <w:sz w:val="28"/>
          <w:szCs w:val="28"/>
        </w:rPr>
        <w:t>х</w:t>
      </w:r>
      <w:r w:rsidRPr="001B06E3">
        <w:rPr>
          <w:sz w:val="28"/>
          <w:szCs w:val="28"/>
        </w:rPr>
        <w:t>нологическая свобода) проявлялась в использовании таких орудий труда, к</w:t>
      </w:r>
      <w:r w:rsidRPr="001B06E3">
        <w:rPr>
          <w:sz w:val="28"/>
          <w:szCs w:val="28"/>
        </w:rPr>
        <w:t>а</w:t>
      </w:r>
      <w:r w:rsidRPr="001B06E3">
        <w:rPr>
          <w:sz w:val="28"/>
          <w:szCs w:val="28"/>
        </w:rPr>
        <w:t>ждый новый тип которых (ручные орудия, машины, автоматы) связан с уменьшением применения физических сил работников и возрастанием их умственных усилий. Следствием этих изменений становилось превращение трудовой деятельности  все больше в самодеятельность.</w:t>
      </w:r>
      <w:r w:rsidRPr="001B06E3">
        <w:rPr>
          <w:rStyle w:val="a3"/>
          <w:sz w:val="28"/>
          <w:szCs w:val="28"/>
        </w:rPr>
        <w:footnoteReference w:id="8"/>
      </w:r>
      <w:r w:rsidRPr="001B06E3">
        <w:rPr>
          <w:sz w:val="28"/>
          <w:szCs w:val="28"/>
        </w:rPr>
        <w:t xml:space="preserve"> Вторая (социальная свобода) проявлялась в смягчении эксплуатации работников со стороны х</w:t>
      </w:r>
      <w:r w:rsidRPr="001B06E3">
        <w:rPr>
          <w:sz w:val="28"/>
          <w:szCs w:val="28"/>
        </w:rPr>
        <w:t>о</w:t>
      </w:r>
      <w:r w:rsidRPr="001B06E3">
        <w:rPr>
          <w:sz w:val="28"/>
          <w:szCs w:val="28"/>
        </w:rPr>
        <w:t xml:space="preserve">зяев средств и орудий труда, в ослаблении форм понуждения людей к работе (от насильственного принуждения до добровольного найма). </w:t>
      </w:r>
    </w:p>
    <w:p w:rsidR="00BF319B" w:rsidRPr="001B06E3" w:rsidRDefault="00BF319B" w:rsidP="001B06E3">
      <w:pPr>
        <w:jc w:val="both"/>
        <w:rPr>
          <w:sz w:val="28"/>
          <w:szCs w:val="28"/>
        </w:rPr>
      </w:pPr>
      <w:r w:rsidRPr="001B06E3">
        <w:rPr>
          <w:sz w:val="28"/>
          <w:szCs w:val="28"/>
        </w:rPr>
        <w:lastRenderedPageBreak/>
        <w:tab/>
        <w:t>Нынче к существенным сдвигам в труде работников ведет, в частности, широкое использование компьютеров и интернета. Появляются возможности перейти к определенным видам работы на дому. С этим связано повышение комфортности труда, рост его производительности. Но сколько бы не улу</w:t>
      </w:r>
      <w:r w:rsidRPr="001B06E3">
        <w:rPr>
          <w:sz w:val="28"/>
          <w:szCs w:val="28"/>
        </w:rPr>
        <w:t>ч</w:t>
      </w:r>
      <w:r w:rsidRPr="001B06E3">
        <w:rPr>
          <w:sz w:val="28"/>
          <w:szCs w:val="28"/>
        </w:rPr>
        <w:t>шались условия работы, не повышалась её привлекательность, она не может стать для них развлечением.</w:t>
      </w:r>
    </w:p>
    <w:p w:rsidR="00BF319B" w:rsidRPr="001B06E3" w:rsidRDefault="00BF319B" w:rsidP="001B06E3">
      <w:pPr>
        <w:jc w:val="both"/>
        <w:rPr>
          <w:sz w:val="28"/>
          <w:szCs w:val="28"/>
        </w:rPr>
      </w:pPr>
    </w:p>
    <w:p w:rsidR="00BF319B" w:rsidRPr="001B06E3" w:rsidRDefault="00BF319B" w:rsidP="001B06E3">
      <w:pPr>
        <w:jc w:val="both"/>
        <w:rPr>
          <w:sz w:val="28"/>
          <w:szCs w:val="28"/>
        </w:rPr>
      </w:pPr>
      <w:r w:rsidRPr="001B06E3">
        <w:rPr>
          <w:sz w:val="28"/>
          <w:szCs w:val="28"/>
        </w:rPr>
        <w:tab/>
      </w:r>
      <w:r w:rsidRPr="00497410">
        <w:rPr>
          <w:b/>
          <w:sz w:val="28"/>
          <w:szCs w:val="28"/>
          <w:bdr w:val="single" w:sz="4" w:space="0" w:color="auto"/>
        </w:rPr>
        <w:t>2</w:t>
      </w:r>
      <w:r w:rsidRPr="001B06E3">
        <w:rPr>
          <w:sz w:val="28"/>
          <w:szCs w:val="28"/>
        </w:rPr>
        <w:t xml:space="preserve"> Социология изучает в труде его социальный аспект. Он включает в себя рассмотрение условий, содержания, характера, социальной обусловле</w:t>
      </w:r>
      <w:r w:rsidRPr="001B06E3">
        <w:rPr>
          <w:sz w:val="28"/>
          <w:szCs w:val="28"/>
        </w:rPr>
        <w:t>н</w:t>
      </w:r>
      <w:r w:rsidRPr="001B06E3">
        <w:rPr>
          <w:sz w:val="28"/>
          <w:szCs w:val="28"/>
        </w:rPr>
        <w:t xml:space="preserve">ности труда и связанного с ними трудового поведения работника. </w:t>
      </w:r>
      <w:r w:rsidRPr="001B06E3">
        <w:rPr>
          <w:b/>
          <w:sz w:val="28"/>
          <w:szCs w:val="28"/>
        </w:rPr>
        <w:t>Условия труда</w:t>
      </w:r>
      <w:r w:rsidRPr="001B06E3">
        <w:rPr>
          <w:sz w:val="28"/>
          <w:szCs w:val="28"/>
        </w:rPr>
        <w:t xml:space="preserve"> – это обстановка на рынке труда в  стране, в регионах, на отдельных предприятиях, характеризующаяся спросом и предложением на рабочую с</w:t>
      </w:r>
      <w:r w:rsidRPr="001B06E3">
        <w:rPr>
          <w:sz w:val="28"/>
          <w:szCs w:val="28"/>
        </w:rPr>
        <w:t>и</w:t>
      </w:r>
      <w:r w:rsidRPr="001B06E3">
        <w:rPr>
          <w:sz w:val="28"/>
          <w:szCs w:val="28"/>
        </w:rPr>
        <w:t>лу. К условиям труда относятся размер  зарплаты, своевременная ее выдача, санитарная обстановка, техника безопасности, дизайн и др.</w:t>
      </w:r>
    </w:p>
    <w:p w:rsidR="00BF319B" w:rsidRPr="001B06E3" w:rsidRDefault="00BF319B" w:rsidP="001B06E3">
      <w:pPr>
        <w:jc w:val="both"/>
        <w:rPr>
          <w:sz w:val="28"/>
          <w:szCs w:val="28"/>
        </w:rPr>
      </w:pPr>
      <w:r w:rsidRPr="001B06E3">
        <w:rPr>
          <w:sz w:val="28"/>
          <w:szCs w:val="28"/>
        </w:rPr>
        <w:tab/>
      </w:r>
      <w:r w:rsidRPr="001B06E3">
        <w:rPr>
          <w:b/>
          <w:sz w:val="28"/>
          <w:szCs w:val="28"/>
        </w:rPr>
        <w:t xml:space="preserve">Содержание труда </w:t>
      </w:r>
      <w:r w:rsidRPr="001B06E3">
        <w:rPr>
          <w:sz w:val="28"/>
          <w:szCs w:val="28"/>
        </w:rPr>
        <w:t>– это то, что делает работник, какую он выполняет работу в связи с использованием определенных орудий труда.  Оно указыв</w:t>
      </w:r>
      <w:r w:rsidRPr="001B06E3">
        <w:rPr>
          <w:sz w:val="28"/>
          <w:szCs w:val="28"/>
        </w:rPr>
        <w:t>а</w:t>
      </w:r>
      <w:r w:rsidRPr="001B06E3">
        <w:rPr>
          <w:sz w:val="28"/>
          <w:szCs w:val="28"/>
        </w:rPr>
        <w:t>ет на то, какие при этом работнику приходится выполнять функции, опер</w:t>
      </w:r>
      <w:r w:rsidRPr="001B06E3">
        <w:rPr>
          <w:sz w:val="28"/>
          <w:szCs w:val="28"/>
        </w:rPr>
        <w:t>а</w:t>
      </w:r>
      <w:r w:rsidRPr="001B06E3">
        <w:rPr>
          <w:sz w:val="28"/>
          <w:szCs w:val="28"/>
        </w:rPr>
        <w:t>ции, какова содержательность его работы. Последняя обычно связывается с ее сложностью, требующей от работника больших умственных усилий, тво</w:t>
      </w:r>
      <w:r w:rsidRPr="001B06E3">
        <w:rPr>
          <w:sz w:val="28"/>
          <w:szCs w:val="28"/>
        </w:rPr>
        <w:t>р</w:t>
      </w:r>
      <w:r w:rsidRPr="001B06E3">
        <w:rPr>
          <w:sz w:val="28"/>
          <w:szCs w:val="28"/>
        </w:rPr>
        <w:t>ческого, инициативного отношения к делу. Содержание труда – это труд р</w:t>
      </w:r>
      <w:r w:rsidRPr="001B06E3">
        <w:rPr>
          <w:sz w:val="28"/>
          <w:szCs w:val="28"/>
        </w:rPr>
        <w:t>а</w:t>
      </w:r>
      <w:r w:rsidRPr="001B06E3">
        <w:rPr>
          <w:sz w:val="28"/>
          <w:szCs w:val="28"/>
        </w:rPr>
        <w:t>ботника в связи с местом и ролью его в функциональном разделении труда, характеризующимся использованием им одного из трёх основных типов ор</w:t>
      </w:r>
      <w:r w:rsidRPr="001B06E3">
        <w:rPr>
          <w:sz w:val="28"/>
          <w:szCs w:val="28"/>
        </w:rPr>
        <w:t>у</w:t>
      </w:r>
      <w:r w:rsidRPr="001B06E3">
        <w:rPr>
          <w:sz w:val="28"/>
          <w:szCs w:val="28"/>
        </w:rPr>
        <w:t>дий труда: ручных орудий, машин или автоматов, и степенью его удовлетв</w:t>
      </w:r>
      <w:r w:rsidRPr="001B06E3">
        <w:rPr>
          <w:sz w:val="28"/>
          <w:szCs w:val="28"/>
        </w:rPr>
        <w:t>о</w:t>
      </w:r>
      <w:r w:rsidRPr="001B06E3">
        <w:rPr>
          <w:sz w:val="28"/>
          <w:szCs w:val="28"/>
        </w:rPr>
        <w:t>рённости такой работой. В содержании труда находит выражение отношение работника к работе.</w:t>
      </w:r>
    </w:p>
    <w:p w:rsidR="00BF319B" w:rsidRPr="001B06E3" w:rsidRDefault="00BF319B" w:rsidP="001B06E3">
      <w:pPr>
        <w:pStyle w:val="a9"/>
        <w:rPr>
          <w:szCs w:val="28"/>
        </w:rPr>
      </w:pPr>
      <w:r w:rsidRPr="001B06E3">
        <w:rPr>
          <w:szCs w:val="28"/>
        </w:rPr>
        <w:tab/>
        <w:t>Особенность России в том, что в ней применяются все исторические типы технологий. Причем еще в середине 80-х годов (с тех пор положение мало изменилось) преобладал ручной труд – вручную работали 40% занятых в промышленности, 50% – в строительстве, 75% - в сельском хозяйстве. На предприятиях  и стройках работники низкой квалификации (1-2 разряды) с</w:t>
      </w:r>
      <w:r w:rsidRPr="001B06E3">
        <w:rPr>
          <w:szCs w:val="28"/>
        </w:rPr>
        <w:t>о</w:t>
      </w:r>
      <w:r w:rsidRPr="001B06E3">
        <w:rPr>
          <w:szCs w:val="28"/>
        </w:rPr>
        <w:t>ставляли 20%, средней (3-4 разряды) – 53%, высокой (5-6 разряды) – 27%. О преобладании доиндустриальной технологии свидетельствовало то, что тол</w:t>
      </w:r>
      <w:r w:rsidRPr="001B06E3">
        <w:rPr>
          <w:szCs w:val="28"/>
        </w:rPr>
        <w:t>ь</w:t>
      </w:r>
      <w:r w:rsidRPr="001B06E3">
        <w:rPr>
          <w:szCs w:val="28"/>
        </w:rPr>
        <w:t>ко  6% работников были связаны с автоматизированным производством. С</w:t>
      </w:r>
      <w:r w:rsidRPr="001B06E3">
        <w:rPr>
          <w:szCs w:val="28"/>
        </w:rPr>
        <w:t>о</w:t>
      </w:r>
      <w:r w:rsidRPr="001B06E3">
        <w:rPr>
          <w:szCs w:val="28"/>
        </w:rPr>
        <w:t>ветский союз в то время на много отстал с использованием наукоемких те</w:t>
      </w:r>
      <w:r w:rsidRPr="001B06E3">
        <w:rPr>
          <w:szCs w:val="28"/>
        </w:rPr>
        <w:t>х</w:t>
      </w:r>
      <w:r w:rsidRPr="001B06E3">
        <w:rPr>
          <w:szCs w:val="28"/>
        </w:rPr>
        <w:t>нологий от западных стран и Японии.</w:t>
      </w:r>
    </w:p>
    <w:p w:rsidR="00BF319B" w:rsidRPr="001B06E3" w:rsidRDefault="00BF319B" w:rsidP="001B06E3">
      <w:pPr>
        <w:jc w:val="both"/>
        <w:rPr>
          <w:sz w:val="28"/>
          <w:szCs w:val="28"/>
        </w:rPr>
      </w:pPr>
      <w:r w:rsidRPr="001B06E3">
        <w:rPr>
          <w:sz w:val="28"/>
          <w:szCs w:val="28"/>
        </w:rPr>
        <w:tab/>
        <w:t>С учетом существующих в России технологий можно предложить группировку рабочих по функциональному содержанию труда из 5 катег</w:t>
      </w:r>
      <w:r w:rsidRPr="001B06E3">
        <w:rPr>
          <w:sz w:val="28"/>
          <w:szCs w:val="28"/>
        </w:rPr>
        <w:t>о</w:t>
      </w:r>
      <w:r w:rsidRPr="001B06E3">
        <w:rPr>
          <w:sz w:val="28"/>
          <w:szCs w:val="28"/>
        </w:rPr>
        <w:t>рий:</w:t>
      </w:r>
    </w:p>
    <w:p w:rsidR="00BF319B" w:rsidRPr="001B06E3" w:rsidRDefault="00BF319B" w:rsidP="000504ED">
      <w:pPr>
        <w:numPr>
          <w:ilvl w:val="0"/>
          <w:numId w:val="7"/>
        </w:numPr>
        <w:tabs>
          <w:tab w:val="left" w:pos="720"/>
        </w:tabs>
        <w:jc w:val="both"/>
        <w:rPr>
          <w:sz w:val="28"/>
          <w:szCs w:val="28"/>
        </w:rPr>
      </w:pPr>
      <w:r w:rsidRPr="001B06E3">
        <w:rPr>
          <w:sz w:val="28"/>
          <w:szCs w:val="28"/>
        </w:rPr>
        <w:t xml:space="preserve">рабочие, управляющие машинами – </w:t>
      </w:r>
      <w:r w:rsidRPr="001B06E3">
        <w:rPr>
          <w:i/>
          <w:sz w:val="28"/>
          <w:szCs w:val="28"/>
        </w:rPr>
        <w:t>станочники, операторы</w:t>
      </w:r>
      <w:r w:rsidRPr="001B06E3">
        <w:rPr>
          <w:sz w:val="28"/>
          <w:szCs w:val="28"/>
        </w:rPr>
        <w:t>;</w:t>
      </w:r>
    </w:p>
    <w:p w:rsidR="00BF319B" w:rsidRPr="001B06E3" w:rsidRDefault="00BF319B" w:rsidP="000504ED">
      <w:pPr>
        <w:numPr>
          <w:ilvl w:val="0"/>
          <w:numId w:val="7"/>
        </w:numPr>
        <w:tabs>
          <w:tab w:val="left" w:pos="720"/>
        </w:tabs>
        <w:jc w:val="both"/>
        <w:rPr>
          <w:sz w:val="28"/>
          <w:szCs w:val="28"/>
        </w:rPr>
      </w:pPr>
      <w:r w:rsidRPr="001B06E3">
        <w:rPr>
          <w:sz w:val="28"/>
          <w:szCs w:val="28"/>
        </w:rPr>
        <w:t xml:space="preserve">рабочие, в ручную дополняющие действия машин – </w:t>
      </w:r>
      <w:r w:rsidRPr="001B06E3">
        <w:rPr>
          <w:i/>
          <w:sz w:val="28"/>
          <w:szCs w:val="28"/>
        </w:rPr>
        <w:t>подсобники</w:t>
      </w:r>
      <w:r w:rsidRPr="001B06E3">
        <w:rPr>
          <w:sz w:val="28"/>
          <w:szCs w:val="28"/>
        </w:rPr>
        <w:t>;</w:t>
      </w:r>
    </w:p>
    <w:p w:rsidR="00BF319B" w:rsidRPr="001B06E3" w:rsidRDefault="00BF319B" w:rsidP="000504ED">
      <w:pPr>
        <w:numPr>
          <w:ilvl w:val="0"/>
          <w:numId w:val="7"/>
        </w:numPr>
        <w:tabs>
          <w:tab w:val="left" w:pos="720"/>
        </w:tabs>
        <w:jc w:val="both"/>
        <w:rPr>
          <w:sz w:val="28"/>
          <w:szCs w:val="28"/>
        </w:rPr>
      </w:pPr>
      <w:r w:rsidRPr="001B06E3">
        <w:rPr>
          <w:sz w:val="28"/>
          <w:szCs w:val="28"/>
        </w:rPr>
        <w:t xml:space="preserve">рабочие, задающие машинам определенные параметры действий – </w:t>
      </w:r>
      <w:r w:rsidRPr="001B06E3">
        <w:rPr>
          <w:i/>
          <w:sz w:val="28"/>
          <w:szCs w:val="28"/>
        </w:rPr>
        <w:t>н</w:t>
      </w:r>
      <w:r w:rsidRPr="001B06E3">
        <w:rPr>
          <w:i/>
          <w:sz w:val="28"/>
          <w:szCs w:val="28"/>
        </w:rPr>
        <w:t>а</w:t>
      </w:r>
      <w:r w:rsidRPr="001B06E3">
        <w:rPr>
          <w:i/>
          <w:sz w:val="28"/>
          <w:szCs w:val="28"/>
        </w:rPr>
        <w:t>ладчики</w:t>
      </w:r>
      <w:r w:rsidRPr="001B06E3">
        <w:rPr>
          <w:sz w:val="28"/>
          <w:szCs w:val="28"/>
        </w:rPr>
        <w:t>;</w:t>
      </w:r>
    </w:p>
    <w:p w:rsidR="00BF319B" w:rsidRPr="001B06E3" w:rsidRDefault="00BF319B" w:rsidP="000504ED">
      <w:pPr>
        <w:numPr>
          <w:ilvl w:val="0"/>
          <w:numId w:val="7"/>
        </w:numPr>
        <w:tabs>
          <w:tab w:val="left" w:pos="720"/>
        </w:tabs>
        <w:jc w:val="both"/>
        <w:rPr>
          <w:sz w:val="28"/>
          <w:szCs w:val="28"/>
        </w:rPr>
      </w:pPr>
      <w:r w:rsidRPr="001B06E3">
        <w:rPr>
          <w:sz w:val="28"/>
          <w:szCs w:val="28"/>
        </w:rPr>
        <w:t xml:space="preserve">рабочие, восстанавливающие способность машин к действиям – </w:t>
      </w:r>
      <w:r w:rsidRPr="001B06E3">
        <w:rPr>
          <w:i/>
          <w:sz w:val="28"/>
          <w:szCs w:val="28"/>
        </w:rPr>
        <w:t>р</w:t>
      </w:r>
      <w:r w:rsidRPr="001B06E3">
        <w:rPr>
          <w:i/>
          <w:sz w:val="28"/>
          <w:szCs w:val="28"/>
        </w:rPr>
        <w:t>е</w:t>
      </w:r>
      <w:r w:rsidRPr="001B06E3">
        <w:rPr>
          <w:i/>
          <w:sz w:val="28"/>
          <w:szCs w:val="28"/>
        </w:rPr>
        <w:t>монтники</w:t>
      </w:r>
      <w:r w:rsidRPr="001B06E3">
        <w:rPr>
          <w:sz w:val="28"/>
          <w:szCs w:val="28"/>
        </w:rPr>
        <w:t>.</w:t>
      </w:r>
    </w:p>
    <w:p w:rsidR="00BF319B" w:rsidRPr="001B06E3" w:rsidRDefault="00BF319B" w:rsidP="001B06E3">
      <w:pPr>
        <w:jc w:val="both"/>
        <w:rPr>
          <w:sz w:val="28"/>
          <w:szCs w:val="28"/>
        </w:rPr>
      </w:pPr>
      <w:r w:rsidRPr="001B06E3">
        <w:rPr>
          <w:sz w:val="28"/>
          <w:szCs w:val="28"/>
        </w:rPr>
        <w:lastRenderedPageBreak/>
        <w:tab/>
        <w:t>К ним можно добавить рабочих, в ручную выполняющих действия м</w:t>
      </w:r>
      <w:r w:rsidRPr="001B06E3">
        <w:rPr>
          <w:sz w:val="28"/>
          <w:szCs w:val="28"/>
        </w:rPr>
        <w:t>а</w:t>
      </w:r>
      <w:r w:rsidRPr="001B06E3">
        <w:rPr>
          <w:sz w:val="28"/>
          <w:szCs w:val="28"/>
        </w:rPr>
        <w:t xml:space="preserve">шин, – </w:t>
      </w:r>
      <w:r w:rsidRPr="001B06E3">
        <w:rPr>
          <w:i/>
          <w:sz w:val="28"/>
          <w:szCs w:val="28"/>
        </w:rPr>
        <w:t>конвейерщиков</w:t>
      </w:r>
      <w:r w:rsidRPr="001B06E3">
        <w:rPr>
          <w:sz w:val="28"/>
          <w:szCs w:val="28"/>
        </w:rPr>
        <w:t>. Они составляли  до 1/3 всех занятых в промышленн</w:t>
      </w:r>
      <w:r w:rsidRPr="001B06E3">
        <w:rPr>
          <w:sz w:val="28"/>
          <w:szCs w:val="28"/>
        </w:rPr>
        <w:t>о</w:t>
      </w:r>
      <w:r w:rsidRPr="001B06E3">
        <w:rPr>
          <w:sz w:val="28"/>
          <w:szCs w:val="28"/>
        </w:rPr>
        <w:t>сти.</w:t>
      </w:r>
    </w:p>
    <w:p w:rsidR="00BF319B" w:rsidRPr="001B06E3" w:rsidRDefault="00BF319B" w:rsidP="001B06E3">
      <w:pPr>
        <w:jc w:val="both"/>
        <w:rPr>
          <w:sz w:val="28"/>
          <w:szCs w:val="28"/>
        </w:rPr>
      </w:pPr>
      <w:r w:rsidRPr="001B06E3">
        <w:rPr>
          <w:sz w:val="28"/>
          <w:szCs w:val="28"/>
        </w:rPr>
        <w:tab/>
        <w:t>При такой структуре рабочей силы России трудно рассчитывать на у</w:t>
      </w:r>
      <w:r w:rsidRPr="001B06E3">
        <w:rPr>
          <w:sz w:val="28"/>
          <w:szCs w:val="28"/>
        </w:rPr>
        <w:t>с</w:t>
      </w:r>
      <w:r w:rsidRPr="001B06E3">
        <w:rPr>
          <w:sz w:val="28"/>
          <w:szCs w:val="28"/>
        </w:rPr>
        <w:t>пехи в подъеме своего хозяйства.</w:t>
      </w:r>
    </w:p>
    <w:p w:rsidR="00BF319B" w:rsidRPr="001B06E3" w:rsidRDefault="00BF319B" w:rsidP="001B06E3">
      <w:pPr>
        <w:jc w:val="both"/>
        <w:rPr>
          <w:sz w:val="28"/>
          <w:szCs w:val="28"/>
        </w:rPr>
      </w:pPr>
      <w:r w:rsidRPr="001B06E3">
        <w:rPr>
          <w:sz w:val="28"/>
          <w:szCs w:val="28"/>
        </w:rPr>
        <w:tab/>
        <w:t xml:space="preserve">Существует два пути совершенствования содержания труда: </w:t>
      </w:r>
      <w:r w:rsidRPr="001B06E3">
        <w:rPr>
          <w:b/>
          <w:bCs/>
          <w:i/>
          <w:sz w:val="28"/>
          <w:szCs w:val="28"/>
        </w:rPr>
        <w:t>механиз</w:t>
      </w:r>
      <w:r w:rsidRPr="001B06E3">
        <w:rPr>
          <w:b/>
          <w:bCs/>
          <w:i/>
          <w:sz w:val="28"/>
          <w:szCs w:val="28"/>
        </w:rPr>
        <w:t>а</w:t>
      </w:r>
      <w:r w:rsidRPr="001B06E3">
        <w:rPr>
          <w:b/>
          <w:bCs/>
          <w:i/>
          <w:sz w:val="28"/>
          <w:szCs w:val="28"/>
        </w:rPr>
        <w:t>ция и автоматизация</w:t>
      </w:r>
      <w:r w:rsidRPr="001B06E3">
        <w:rPr>
          <w:sz w:val="28"/>
          <w:szCs w:val="28"/>
        </w:rPr>
        <w:t xml:space="preserve"> производства. Первая осуществляется посредством все большого применения различных машин, механизмов. Она ведет к с</w:t>
      </w:r>
      <w:r w:rsidRPr="001B06E3">
        <w:rPr>
          <w:sz w:val="28"/>
          <w:szCs w:val="28"/>
        </w:rPr>
        <w:t>о</w:t>
      </w:r>
      <w:r w:rsidRPr="001B06E3">
        <w:rPr>
          <w:sz w:val="28"/>
          <w:szCs w:val="28"/>
        </w:rPr>
        <w:t>кращению доли ручного труда, усложнению его технологии, повышению технической квалификации работников. Совершенствование содержания труда приводит к его облегчению, создает условия для большей удовлетв</w:t>
      </w:r>
      <w:r w:rsidRPr="001B06E3">
        <w:rPr>
          <w:sz w:val="28"/>
          <w:szCs w:val="28"/>
        </w:rPr>
        <w:t>о</w:t>
      </w:r>
      <w:r w:rsidRPr="001B06E3">
        <w:rPr>
          <w:sz w:val="28"/>
          <w:szCs w:val="28"/>
        </w:rPr>
        <w:t>ренности им и тем самым способствует ослаблению отчуждения работника от работы.</w:t>
      </w:r>
    </w:p>
    <w:p w:rsidR="00BF319B" w:rsidRPr="001B06E3" w:rsidRDefault="00BF319B" w:rsidP="001B06E3">
      <w:pPr>
        <w:jc w:val="both"/>
        <w:rPr>
          <w:sz w:val="28"/>
          <w:szCs w:val="28"/>
        </w:rPr>
      </w:pPr>
      <w:r w:rsidRPr="001B06E3">
        <w:rPr>
          <w:sz w:val="28"/>
          <w:szCs w:val="28"/>
        </w:rPr>
        <w:tab/>
        <w:t>Вторая осуществляется посредством перехода к использованию ра</w:t>
      </w:r>
      <w:r w:rsidRPr="001B06E3">
        <w:rPr>
          <w:sz w:val="28"/>
          <w:szCs w:val="28"/>
        </w:rPr>
        <w:t>з</w:t>
      </w:r>
      <w:r w:rsidRPr="001B06E3">
        <w:rPr>
          <w:sz w:val="28"/>
          <w:szCs w:val="28"/>
        </w:rPr>
        <w:t>личных автоматов, роботехники, наукоемких агрегатов. В таком производс</w:t>
      </w:r>
      <w:r w:rsidRPr="001B06E3">
        <w:rPr>
          <w:sz w:val="28"/>
          <w:szCs w:val="28"/>
        </w:rPr>
        <w:t>т</w:t>
      </w:r>
      <w:r w:rsidRPr="001B06E3">
        <w:rPr>
          <w:sz w:val="28"/>
          <w:szCs w:val="28"/>
        </w:rPr>
        <w:t>ве работник освобождается от непосредственного участия в изготовлении продукта, перестает быть придатком машины. Тем самым он становится о</w:t>
      </w:r>
      <w:r w:rsidRPr="001B06E3">
        <w:rPr>
          <w:sz w:val="28"/>
          <w:szCs w:val="28"/>
        </w:rPr>
        <w:t>с</w:t>
      </w:r>
      <w:r w:rsidRPr="001B06E3">
        <w:rPr>
          <w:sz w:val="28"/>
          <w:szCs w:val="28"/>
        </w:rPr>
        <w:t>новным агентом производства и занимается его всесторонним  (научным, инженерным, менеджерским) обслуживанием. Это ведет к полной ликвид</w:t>
      </w:r>
      <w:r w:rsidRPr="001B06E3">
        <w:rPr>
          <w:sz w:val="28"/>
          <w:szCs w:val="28"/>
        </w:rPr>
        <w:t>а</w:t>
      </w:r>
      <w:r w:rsidRPr="001B06E3">
        <w:rPr>
          <w:sz w:val="28"/>
          <w:szCs w:val="28"/>
        </w:rPr>
        <w:t xml:space="preserve">ции ручного </w:t>
      </w:r>
      <w:r w:rsidRPr="001B06E3">
        <w:rPr>
          <w:i/>
          <w:sz w:val="28"/>
          <w:szCs w:val="28"/>
        </w:rPr>
        <w:t>физического</w:t>
      </w:r>
      <w:r w:rsidRPr="001B06E3">
        <w:rPr>
          <w:sz w:val="28"/>
          <w:szCs w:val="28"/>
        </w:rPr>
        <w:t xml:space="preserve"> труда и связанных с ним категории рабочих (ст</w:t>
      </w:r>
      <w:r w:rsidRPr="001B06E3">
        <w:rPr>
          <w:sz w:val="28"/>
          <w:szCs w:val="28"/>
        </w:rPr>
        <w:t>а</w:t>
      </w:r>
      <w:r w:rsidRPr="001B06E3">
        <w:rPr>
          <w:sz w:val="28"/>
          <w:szCs w:val="28"/>
        </w:rPr>
        <w:t>ночников, конвейерщиков, подсобников). Важнейшим результатом автомат</w:t>
      </w:r>
      <w:r w:rsidRPr="001B06E3">
        <w:rPr>
          <w:sz w:val="28"/>
          <w:szCs w:val="28"/>
        </w:rPr>
        <w:t>и</w:t>
      </w:r>
      <w:r w:rsidRPr="001B06E3">
        <w:rPr>
          <w:sz w:val="28"/>
          <w:szCs w:val="28"/>
        </w:rPr>
        <w:t>зации производства является усложнение содержания труда, превращение его в творческий (причём работники вынуждены так проявлять себя на раб</w:t>
      </w:r>
      <w:r w:rsidRPr="001B06E3">
        <w:rPr>
          <w:sz w:val="28"/>
          <w:szCs w:val="28"/>
        </w:rPr>
        <w:t>о</w:t>
      </w:r>
      <w:r w:rsidRPr="001B06E3">
        <w:rPr>
          <w:sz w:val="28"/>
          <w:szCs w:val="28"/>
        </w:rPr>
        <w:t>те). Их труд объективно (не только по их субъективному желанию) станови</w:t>
      </w:r>
      <w:r w:rsidRPr="001B06E3">
        <w:rPr>
          <w:sz w:val="28"/>
          <w:szCs w:val="28"/>
        </w:rPr>
        <w:t>т</w:t>
      </w:r>
      <w:r w:rsidRPr="001B06E3">
        <w:rPr>
          <w:sz w:val="28"/>
          <w:szCs w:val="28"/>
        </w:rPr>
        <w:t>ся творческим. Тем самым  появляется важное условие для повышения те</w:t>
      </w:r>
      <w:r w:rsidRPr="001B06E3">
        <w:rPr>
          <w:sz w:val="28"/>
          <w:szCs w:val="28"/>
        </w:rPr>
        <w:t>х</w:t>
      </w:r>
      <w:r w:rsidRPr="001B06E3">
        <w:rPr>
          <w:sz w:val="28"/>
          <w:szCs w:val="28"/>
        </w:rPr>
        <w:t>нологической свободы работников.</w:t>
      </w:r>
    </w:p>
    <w:p w:rsidR="00BF319B" w:rsidRPr="001B06E3" w:rsidRDefault="00BF319B" w:rsidP="001B06E3">
      <w:pPr>
        <w:jc w:val="both"/>
        <w:rPr>
          <w:sz w:val="28"/>
          <w:szCs w:val="28"/>
        </w:rPr>
      </w:pPr>
      <w:r w:rsidRPr="001B06E3">
        <w:rPr>
          <w:sz w:val="28"/>
          <w:szCs w:val="28"/>
        </w:rPr>
        <w:tab/>
      </w:r>
      <w:r w:rsidRPr="001B06E3">
        <w:rPr>
          <w:b/>
          <w:sz w:val="28"/>
          <w:szCs w:val="28"/>
        </w:rPr>
        <w:t>Характер труда</w:t>
      </w:r>
      <w:r w:rsidRPr="001B06E3">
        <w:rPr>
          <w:sz w:val="28"/>
          <w:szCs w:val="28"/>
        </w:rPr>
        <w:t xml:space="preserve"> указывает на  то, чем труд является для работников в связи с определенным местом их в общественном производстве. Это место различается: 1) отношением людей к собственности на орудия и средства труда (владеют они ими или нет); 2) их участием в физическом или умстве</w:t>
      </w:r>
      <w:r w:rsidRPr="001B06E3">
        <w:rPr>
          <w:sz w:val="28"/>
          <w:szCs w:val="28"/>
        </w:rPr>
        <w:t>н</w:t>
      </w:r>
      <w:r w:rsidRPr="001B06E3">
        <w:rPr>
          <w:sz w:val="28"/>
          <w:szCs w:val="28"/>
        </w:rPr>
        <w:t>ном труде; 3) занятием управленческим или исполнительским трудом. Разл</w:t>
      </w:r>
      <w:r w:rsidRPr="001B06E3">
        <w:rPr>
          <w:sz w:val="28"/>
          <w:szCs w:val="28"/>
        </w:rPr>
        <w:t>и</w:t>
      </w:r>
      <w:r w:rsidRPr="001B06E3">
        <w:rPr>
          <w:sz w:val="28"/>
          <w:szCs w:val="28"/>
        </w:rPr>
        <w:t>чия эти обусловлены особенностями существующего в стране общества, происходящими  в нем социетальными процессами. Характер труда – это труд работника в связи с положением его в общественном разделении труда, представляющем собой трансформацию существующих в стране производс</w:t>
      </w:r>
      <w:r w:rsidRPr="001B06E3">
        <w:rPr>
          <w:sz w:val="28"/>
          <w:szCs w:val="28"/>
        </w:rPr>
        <w:t>т</w:t>
      </w:r>
      <w:r w:rsidRPr="001B06E3">
        <w:rPr>
          <w:sz w:val="28"/>
          <w:szCs w:val="28"/>
        </w:rPr>
        <w:t>венных отношений.</w:t>
      </w:r>
    </w:p>
    <w:p w:rsidR="00BF319B" w:rsidRPr="001B06E3" w:rsidRDefault="00BF319B" w:rsidP="001B06E3">
      <w:pPr>
        <w:jc w:val="both"/>
        <w:rPr>
          <w:sz w:val="28"/>
          <w:szCs w:val="28"/>
        </w:rPr>
      </w:pPr>
      <w:r w:rsidRPr="001B06E3">
        <w:rPr>
          <w:sz w:val="28"/>
          <w:szCs w:val="28"/>
        </w:rPr>
        <w:tab/>
        <w:t>Важнейшим выражением характера труда работников является их о</w:t>
      </w:r>
      <w:r w:rsidRPr="001B06E3">
        <w:rPr>
          <w:sz w:val="28"/>
          <w:szCs w:val="28"/>
        </w:rPr>
        <w:t>т</w:t>
      </w:r>
      <w:r w:rsidRPr="001B06E3">
        <w:rPr>
          <w:sz w:val="28"/>
          <w:szCs w:val="28"/>
        </w:rPr>
        <w:t xml:space="preserve">ношение к своей работе. История показывает, что оно проявляется трояко: в отношении к работе как к </w:t>
      </w:r>
      <w:r w:rsidRPr="001B06E3">
        <w:rPr>
          <w:b/>
          <w:bCs/>
          <w:i/>
          <w:sz w:val="28"/>
          <w:szCs w:val="28"/>
        </w:rPr>
        <w:t>необходимости</w:t>
      </w:r>
      <w:r w:rsidRPr="001B06E3">
        <w:rPr>
          <w:sz w:val="28"/>
          <w:szCs w:val="28"/>
        </w:rPr>
        <w:t xml:space="preserve">, как к </w:t>
      </w:r>
      <w:r w:rsidRPr="001B06E3">
        <w:rPr>
          <w:b/>
          <w:bCs/>
          <w:i/>
          <w:sz w:val="28"/>
          <w:szCs w:val="28"/>
        </w:rPr>
        <w:t>обязанности</w:t>
      </w:r>
      <w:r w:rsidRPr="001B06E3">
        <w:rPr>
          <w:sz w:val="28"/>
          <w:szCs w:val="28"/>
        </w:rPr>
        <w:t xml:space="preserve"> и как к </w:t>
      </w:r>
      <w:r w:rsidRPr="001B06E3">
        <w:rPr>
          <w:b/>
          <w:bCs/>
          <w:i/>
          <w:sz w:val="28"/>
          <w:szCs w:val="28"/>
        </w:rPr>
        <w:t>п</w:t>
      </w:r>
      <w:r w:rsidRPr="001B06E3">
        <w:rPr>
          <w:b/>
          <w:bCs/>
          <w:i/>
          <w:sz w:val="28"/>
          <w:szCs w:val="28"/>
        </w:rPr>
        <w:t>о</w:t>
      </w:r>
      <w:r w:rsidRPr="001B06E3">
        <w:rPr>
          <w:b/>
          <w:bCs/>
          <w:i/>
          <w:sz w:val="28"/>
          <w:szCs w:val="28"/>
        </w:rPr>
        <w:t>требности</w:t>
      </w:r>
      <w:r w:rsidRPr="001B06E3">
        <w:rPr>
          <w:sz w:val="28"/>
          <w:szCs w:val="28"/>
        </w:rPr>
        <w:t>. Первая указывает на то, что работники вынуждены трудиться, выполнять какую-то работу не по доброй воле. Этому дается идейное обо</w:t>
      </w:r>
      <w:r w:rsidRPr="001B06E3">
        <w:rPr>
          <w:sz w:val="28"/>
          <w:szCs w:val="28"/>
        </w:rPr>
        <w:t>с</w:t>
      </w:r>
      <w:r w:rsidRPr="001B06E3">
        <w:rPr>
          <w:sz w:val="28"/>
          <w:szCs w:val="28"/>
        </w:rPr>
        <w:t>нование: труд – это наказание людям за их первогрех. Но причина лежит, все же, в экономических особенностях общества: труд является необходимостью прежде всего для работника, находящегося в рабской, феодальной, капитал</w:t>
      </w:r>
      <w:r w:rsidRPr="001B06E3">
        <w:rPr>
          <w:sz w:val="28"/>
          <w:szCs w:val="28"/>
        </w:rPr>
        <w:t>и</w:t>
      </w:r>
      <w:r w:rsidRPr="001B06E3">
        <w:rPr>
          <w:sz w:val="28"/>
          <w:szCs w:val="28"/>
        </w:rPr>
        <w:lastRenderedPageBreak/>
        <w:t>стической зависимости. В последнем случае это относится прежде всего к тем, кто нанимается на работу не по своей охоте или делает ее, не получая удовлетворения. Вынужденным (ради повышения зарплаты) был выбор р</w:t>
      </w:r>
      <w:r w:rsidRPr="001B06E3">
        <w:rPr>
          <w:sz w:val="28"/>
          <w:szCs w:val="28"/>
        </w:rPr>
        <w:t>а</w:t>
      </w:r>
      <w:r w:rsidRPr="001B06E3">
        <w:rPr>
          <w:sz w:val="28"/>
          <w:szCs w:val="28"/>
        </w:rPr>
        <w:t>боты значительной частью людей при социализме. Сегодня он таковым явл</w:t>
      </w:r>
      <w:r w:rsidRPr="001B06E3">
        <w:rPr>
          <w:sz w:val="28"/>
          <w:szCs w:val="28"/>
        </w:rPr>
        <w:t>я</w:t>
      </w:r>
      <w:r w:rsidRPr="001B06E3">
        <w:rPr>
          <w:sz w:val="28"/>
          <w:szCs w:val="28"/>
        </w:rPr>
        <w:t>ется у большинства работающих. Материальные интересы работников далеко потеснили желание их делать интересную работу, которая соответствует п</w:t>
      </w:r>
      <w:r w:rsidRPr="001B06E3">
        <w:rPr>
          <w:sz w:val="28"/>
          <w:szCs w:val="28"/>
        </w:rPr>
        <w:t>о</w:t>
      </w:r>
      <w:r w:rsidRPr="001B06E3">
        <w:rPr>
          <w:sz w:val="28"/>
          <w:szCs w:val="28"/>
        </w:rPr>
        <w:t xml:space="preserve">лученной специальности и, как говорят, «приходится им по душе». </w:t>
      </w:r>
    </w:p>
    <w:p w:rsidR="00BF319B" w:rsidRPr="001B06E3" w:rsidRDefault="00BF319B" w:rsidP="001B06E3">
      <w:pPr>
        <w:jc w:val="both"/>
        <w:rPr>
          <w:sz w:val="28"/>
          <w:szCs w:val="28"/>
        </w:rPr>
      </w:pPr>
      <w:r w:rsidRPr="001B06E3">
        <w:rPr>
          <w:sz w:val="28"/>
          <w:szCs w:val="28"/>
        </w:rPr>
        <w:tab/>
        <w:t>Работа как обязанность имеет давнее обоснование. Еще древнегреч</w:t>
      </w:r>
      <w:r w:rsidRPr="001B06E3">
        <w:rPr>
          <w:sz w:val="28"/>
          <w:szCs w:val="28"/>
        </w:rPr>
        <w:t>е</w:t>
      </w:r>
      <w:r w:rsidRPr="001B06E3">
        <w:rPr>
          <w:sz w:val="28"/>
          <w:szCs w:val="28"/>
        </w:rPr>
        <w:t>ский поэт Гесиод (</w:t>
      </w:r>
      <w:r w:rsidRPr="001B06E3">
        <w:rPr>
          <w:sz w:val="28"/>
          <w:szCs w:val="28"/>
          <w:lang w:val="en-US"/>
        </w:rPr>
        <w:t>VIII</w:t>
      </w:r>
      <w:r w:rsidRPr="001B06E3">
        <w:rPr>
          <w:sz w:val="28"/>
          <w:szCs w:val="28"/>
        </w:rPr>
        <w:t>-</w:t>
      </w:r>
      <w:r w:rsidRPr="001B06E3">
        <w:rPr>
          <w:sz w:val="28"/>
          <w:szCs w:val="28"/>
          <w:lang w:val="en-US"/>
        </w:rPr>
        <w:t>VII</w:t>
      </w:r>
      <w:r w:rsidRPr="001B06E3">
        <w:rPr>
          <w:sz w:val="28"/>
          <w:szCs w:val="28"/>
        </w:rPr>
        <w:t xml:space="preserve"> вв. до н.э.) в своей книге «Труды и дни» писал: «Вечным законом  бессмертных положено людям трудиться». В совреме</w:t>
      </w:r>
      <w:r w:rsidRPr="001B06E3">
        <w:rPr>
          <w:sz w:val="28"/>
          <w:szCs w:val="28"/>
        </w:rPr>
        <w:t>н</w:t>
      </w:r>
      <w:r w:rsidRPr="001B06E3">
        <w:rPr>
          <w:sz w:val="28"/>
          <w:szCs w:val="28"/>
        </w:rPr>
        <w:t>ных условиях обязанность трудиться часто закрепляться в Конституции страны; так, например, было при советской власти. Труд на общество ра</w:t>
      </w:r>
      <w:r w:rsidRPr="001B06E3">
        <w:rPr>
          <w:sz w:val="28"/>
          <w:szCs w:val="28"/>
        </w:rPr>
        <w:t>с</w:t>
      </w:r>
      <w:r w:rsidRPr="001B06E3">
        <w:rPr>
          <w:sz w:val="28"/>
          <w:szCs w:val="28"/>
        </w:rPr>
        <w:t>сматривался тогда как первейшая гражданская обязанность. Такое отношение людей к труду зависело от понимания ими его общественной важности. У</w:t>
      </w:r>
      <w:r w:rsidRPr="001B06E3">
        <w:rPr>
          <w:sz w:val="28"/>
          <w:szCs w:val="28"/>
        </w:rPr>
        <w:t>к</w:t>
      </w:r>
      <w:r w:rsidRPr="001B06E3">
        <w:rPr>
          <w:sz w:val="28"/>
          <w:szCs w:val="28"/>
        </w:rPr>
        <w:t>лонение от работы порицалось и наказывалось. Нынче труд не является ко</w:t>
      </w:r>
      <w:r w:rsidRPr="001B06E3">
        <w:rPr>
          <w:sz w:val="28"/>
          <w:szCs w:val="28"/>
        </w:rPr>
        <w:t>н</w:t>
      </w:r>
      <w:r w:rsidRPr="001B06E3">
        <w:rPr>
          <w:sz w:val="28"/>
          <w:szCs w:val="28"/>
        </w:rPr>
        <w:t>ституционной обязанностью, и такое отношение к нему перестало быть пр</w:t>
      </w:r>
      <w:r w:rsidRPr="001B06E3">
        <w:rPr>
          <w:sz w:val="28"/>
          <w:szCs w:val="28"/>
        </w:rPr>
        <w:t>е</w:t>
      </w:r>
      <w:r w:rsidRPr="001B06E3">
        <w:rPr>
          <w:sz w:val="28"/>
          <w:szCs w:val="28"/>
        </w:rPr>
        <w:t>валирующим в обществе. Обоснование обязанности каждому человеку тр</w:t>
      </w:r>
      <w:r w:rsidRPr="001B06E3">
        <w:rPr>
          <w:sz w:val="28"/>
          <w:szCs w:val="28"/>
        </w:rPr>
        <w:t>у</w:t>
      </w:r>
      <w:r w:rsidRPr="001B06E3">
        <w:rPr>
          <w:sz w:val="28"/>
          <w:szCs w:val="28"/>
        </w:rPr>
        <w:t>диться дается и некоторыми религиями, например, протестантской.</w:t>
      </w:r>
    </w:p>
    <w:p w:rsidR="00BF319B" w:rsidRPr="001B06E3" w:rsidRDefault="00BF319B" w:rsidP="001B06E3">
      <w:pPr>
        <w:jc w:val="both"/>
        <w:rPr>
          <w:sz w:val="28"/>
          <w:szCs w:val="28"/>
        </w:rPr>
      </w:pPr>
      <w:r w:rsidRPr="001B06E3">
        <w:rPr>
          <w:sz w:val="28"/>
          <w:szCs w:val="28"/>
        </w:rPr>
        <w:t xml:space="preserve"> </w:t>
      </w:r>
      <w:r w:rsidRPr="001B06E3">
        <w:rPr>
          <w:sz w:val="28"/>
          <w:szCs w:val="28"/>
        </w:rPr>
        <w:tab/>
        <w:t>Труд для работников является потребностью, когда их привлекает сама работа, ее содержание. В этом случае они бескорыстны в своем отношении к работе, она интересует их как объект приложения  своих способностей, а не извлечения какой-то выгоды. Хотя материальное благополучие имеет для них немаловажное значение, они полностью отдают себя любимому делу. Чаще всего так относятся к своему труду работники высокой квалификации, люди творческих  профессий: ученые, художники, артисты, бизнесмены, те из них, кого считают мастерами своего дела. Они были во все времена, нем</w:t>
      </w:r>
      <w:r w:rsidRPr="001B06E3">
        <w:rPr>
          <w:sz w:val="28"/>
          <w:szCs w:val="28"/>
        </w:rPr>
        <w:t>а</w:t>
      </w:r>
      <w:r w:rsidRPr="001B06E3">
        <w:rPr>
          <w:sz w:val="28"/>
          <w:szCs w:val="28"/>
        </w:rPr>
        <w:t>ло их и сегодня. Но нынче обществу их нужно гораздо больше  и прежде вс</w:t>
      </w:r>
      <w:r w:rsidRPr="001B06E3">
        <w:rPr>
          <w:sz w:val="28"/>
          <w:szCs w:val="28"/>
        </w:rPr>
        <w:t>е</w:t>
      </w:r>
      <w:r w:rsidRPr="001B06E3">
        <w:rPr>
          <w:sz w:val="28"/>
          <w:szCs w:val="28"/>
        </w:rPr>
        <w:t>го в сферах научной и производственной деятельности.</w:t>
      </w:r>
    </w:p>
    <w:p w:rsidR="00BF319B" w:rsidRPr="001B06E3" w:rsidRDefault="00BF319B" w:rsidP="001B06E3">
      <w:pPr>
        <w:jc w:val="both"/>
        <w:rPr>
          <w:sz w:val="28"/>
          <w:szCs w:val="28"/>
        </w:rPr>
      </w:pPr>
      <w:r w:rsidRPr="001B06E3">
        <w:rPr>
          <w:sz w:val="28"/>
          <w:szCs w:val="28"/>
        </w:rPr>
        <w:tab/>
        <w:t>Рассчитывать, что отношение к труду как к потребности станет следс</w:t>
      </w:r>
      <w:r w:rsidRPr="001B06E3">
        <w:rPr>
          <w:sz w:val="28"/>
          <w:szCs w:val="28"/>
        </w:rPr>
        <w:t>т</w:t>
      </w:r>
      <w:r w:rsidRPr="001B06E3">
        <w:rPr>
          <w:sz w:val="28"/>
          <w:szCs w:val="28"/>
        </w:rPr>
        <w:t>вием массового энтузиазма или высокого гражданского долга работников с</w:t>
      </w:r>
      <w:r w:rsidRPr="001B06E3">
        <w:rPr>
          <w:sz w:val="28"/>
          <w:szCs w:val="28"/>
        </w:rPr>
        <w:t>е</w:t>
      </w:r>
      <w:r w:rsidRPr="001B06E3">
        <w:rPr>
          <w:sz w:val="28"/>
          <w:szCs w:val="28"/>
        </w:rPr>
        <w:t>годня не приходится. Выход в совершенствовании технической базы хозя</w:t>
      </w:r>
      <w:r w:rsidRPr="001B06E3">
        <w:rPr>
          <w:sz w:val="28"/>
          <w:szCs w:val="28"/>
        </w:rPr>
        <w:t>й</w:t>
      </w:r>
      <w:r w:rsidRPr="001B06E3">
        <w:rPr>
          <w:sz w:val="28"/>
          <w:szCs w:val="28"/>
        </w:rPr>
        <w:t>ства страны, в дальнейшем осуществлении всесторонней механизации и ос</w:t>
      </w:r>
      <w:r w:rsidRPr="001B06E3">
        <w:rPr>
          <w:sz w:val="28"/>
          <w:szCs w:val="28"/>
        </w:rPr>
        <w:t>о</w:t>
      </w:r>
      <w:r w:rsidRPr="001B06E3">
        <w:rPr>
          <w:sz w:val="28"/>
          <w:szCs w:val="28"/>
        </w:rPr>
        <w:t>бенно автоматизации производства. В результате последней преодолеваются существенные  различия между физическим и умственным трудом, происх</w:t>
      </w:r>
      <w:r w:rsidRPr="001B06E3">
        <w:rPr>
          <w:sz w:val="28"/>
          <w:szCs w:val="28"/>
        </w:rPr>
        <w:t>о</w:t>
      </w:r>
      <w:r w:rsidRPr="001B06E3">
        <w:rPr>
          <w:sz w:val="28"/>
          <w:szCs w:val="28"/>
        </w:rPr>
        <w:t>дит превращение труда в творческий и серьезные изменения в моральном сознании работников.</w:t>
      </w:r>
    </w:p>
    <w:p w:rsidR="00BF319B" w:rsidRPr="001B06E3" w:rsidRDefault="00BF319B" w:rsidP="001B06E3">
      <w:pPr>
        <w:jc w:val="both"/>
        <w:rPr>
          <w:sz w:val="28"/>
          <w:szCs w:val="28"/>
        </w:rPr>
      </w:pPr>
      <w:r w:rsidRPr="001B06E3">
        <w:rPr>
          <w:sz w:val="28"/>
          <w:szCs w:val="28"/>
        </w:rPr>
        <w:tab/>
        <w:t>Автоматизация высвобождает работников  из процесса непосредстве</w:t>
      </w:r>
      <w:r w:rsidRPr="001B06E3">
        <w:rPr>
          <w:sz w:val="28"/>
          <w:szCs w:val="28"/>
        </w:rPr>
        <w:t>н</w:t>
      </w:r>
      <w:r w:rsidRPr="001B06E3">
        <w:rPr>
          <w:sz w:val="28"/>
          <w:szCs w:val="28"/>
        </w:rPr>
        <w:t>ного участия в изготовлении продукции. Они занимаются научной, конс</w:t>
      </w:r>
      <w:r w:rsidRPr="001B06E3">
        <w:rPr>
          <w:sz w:val="28"/>
          <w:szCs w:val="28"/>
        </w:rPr>
        <w:t>т</w:t>
      </w:r>
      <w:r w:rsidRPr="001B06E3">
        <w:rPr>
          <w:sz w:val="28"/>
          <w:szCs w:val="28"/>
        </w:rPr>
        <w:t>рукторской, инженерной работой по обслуживанию и развитию предприятий. Это все творческий труд, для которого характерна высокая степень самоо</w:t>
      </w:r>
      <w:r w:rsidRPr="001B06E3">
        <w:rPr>
          <w:sz w:val="28"/>
          <w:szCs w:val="28"/>
        </w:rPr>
        <w:t>р</w:t>
      </w:r>
      <w:r w:rsidRPr="001B06E3">
        <w:rPr>
          <w:sz w:val="28"/>
          <w:szCs w:val="28"/>
        </w:rPr>
        <w:t>ганизации, самоконтроля, самодисциплины каждого работника, т.е. ответс</w:t>
      </w:r>
      <w:r w:rsidRPr="001B06E3">
        <w:rPr>
          <w:sz w:val="28"/>
          <w:szCs w:val="28"/>
        </w:rPr>
        <w:t>т</w:t>
      </w:r>
      <w:r w:rsidRPr="001B06E3">
        <w:rPr>
          <w:sz w:val="28"/>
          <w:szCs w:val="28"/>
        </w:rPr>
        <w:t>венность его перед самим собой и теми с кем он работает, осознание им зн</w:t>
      </w:r>
      <w:r w:rsidRPr="001B06E3">
        <w:rPr>
          <w:sz w:val="28"/>
          <w:szCs w:val="28"/>
        </w:rPr>
        <w:t>а</w:t>
      </w:r>
      <w:r w:rsidRPr="001B06E3">
        <w:rPr>
          <w:sz w:val="28"/>
          <w:szCs w:val="28"/>
        </w:rPr>
        <w:t>чения коллективности, т.е. органичности связи личного и группового (общ</w:t>
      </w:r>
      <w:r w:rsidRPr="001B06E3">
        <w:rPr>
          <w:sz w:val="28"/>
          <w:szCs w:val="28"/>
        </w:rPr>
        <w:t>е</w:t>
      </w:r>
      <w:r w:rsidRPr="001B06E3">
        <w:rPr>
          <w:sz w:val="28"/>
          <w:szCs w:val="28"/>
        </w:rPr>
        <w:t>ственного) интересов.</w:t>
      </w:r>
    </w:p>
    <w:p w:rsidR="00BF319B" w:rsidRPr="001B06E3" w:rsidRDefault="00BF319B" w:rsidP="001B06E3">
      <w:pPr>
        <w:jc w:val="both"/>
        <w:rPr>
          <w:sz w:val="28"/>
          <w:szCs w:val="28"/>
        </w:rPr>
      </w:pPr>
      <w:r w:rsidRPr="001B06E3">
        <w:rPr>
          <w:sz w:val="28"/>
          <w:szCs w:val="28"/>
        </w:rPr>
        <w:lastRenderedPageBreak/>
        <w:tab/>
        <w:t>Тем самым появляется реальная возможность сделать так, чтобы труд для всех работников стал потребностью, чтобы работа стала полем их сам</w:t>
      </w:r>
      <w:r w:rsidRPr="001B06E3">
        <w:rPr>
          <w:sz w:val="28"/>
          <w:szCs w:val="28"/>
        </w:rPr>
        <w:t>о</w:t>
      </w:r>
      <w:r w:rsidRPr="001B06E3">
        <w:rPr>
          <w:sz w:val="28"/>
          <w:szCs w:val="28"/>
        </w:rPr>
        <w:t xml:space="preserve">реализации. Это приведет к радикальному изменению роли труда в жизни людей – к превращению его в </w:t>
      </w:r>
      <w:r w:rsidRPr="001B06E3">
        <w:rPr>
          <w:i/>
          <w:sz w:val="28"/>
          <w:szCs w:val="28"/>
        </w:rPr>
        <w:t>самодеятель</w:t>
      </w:r>
      <w:r w:rsidRPr="001B06E3">
        <w:rPr>
          <w:sz w:val="28"/>
          <w:szCs w:val="28"/>
        </w:rPr>
        <w:t>ый желательный вариант измен</w:t>
      </w:r>
      <w:r w:rsidRPr="001B06E3">
        <w:rPr>
          <w:sz w:val="28"/>
          <w:szCs w:val="28"/>
        </w:rPr>
        <w:t>е</w:t>
      </w:r>
      <w:r w:rsidRPr="001B06E3">
        <w:rPr>
          <w:sz w:val="28"/>
          <w:szCs w:val="28"/>
        </w:rPr>
        <w:t>ния места труда в жизни работника, исторически наиболее перспективный для него. Окончательное появление указанного типа работника мыслится п</w:t>
      </w:r>
      <w:r w:rsidRPr="001B06E3">
        <w:rPr>
          <w:sz w:val="28"/>
          <w:szCs w:val="28"/>
        </w:rPr>
        <w:t>у</w:t>
      </w:r>
      <w:r w:rsidRPr="001B06E3">
        <w:rPr>
          <w:sz w:val="28"/>
          <w:szCs w:val="28"/>
        </w:rPr>
        <w:t>тём осуществления не только технологических, но и экономических перемен, смены общественных условий жизни. Пока же в стране, вследствие ее техн</w:t>
      </w:r>
      <w:r w:rsidRPr="001B06E3">
        <w:rPr>
          <w:sz w:val="28"/>
          <w:szCs w:val="28"/>
        </w:rPr>
        <w:t>о</w:t>
      </w:r>
      <w:r w:rsidRPr="001B06E3">
        <w:rPr>
          <w:sz w:val="28"/>
          <w:szCs w:val="28"/>
        </w:rPr>
        <w:t xml:space="preserve">логической отсталости, доминирует </w:t>
      </w:r>
      <w:r w:rsidRPr="001B06E3">
        <w:rPr>
          <w:i/>
          <w:sz w:val="28"/>
          <w:szCs w:val="28"/>
        </w:rPr>
        <w:t>индивидуалистский</w:t>
      </w:r>
      <w:r w:rsidRPr="001B06E3">
        <w:rPr>
          <w:sz w:val="28"/>
          <w:szCs w:val="28"/>
        </w:rPr>
        <w:t xml:space="preserve"> тип  работника, для которого характерно преобладание в отношении к труду личного интереса.</w:t>
      </w:r>
    </w:p>
    <w:p w:rsidR="00BF319B" w:rsidRPr="001B06E3" w:rsidRDefault="00BF319B" w:rsidP="001B06E3">
      <w:pPr>
        <w:jc w:val="both"/>
        <w:rPr>
          <w:sz w:val="28"/>
          <w:szCs w:val="28"/>
        </w:rPr>
      </w:pPr>
      <w:r w:rsidRPr="001B06E3">
        <w:rPr>
          <w:sz w:val="28"/>
          <w:szCs w:val="28"/>
        </w:rPr>
        <w:tab/>
      </w:r>
      <w:r w:rsidRPr="001B06E3">
        <w:rPr>
          <w:b/>
          <w:sz w:val="28"/>
          <w:szCs w:val="28"/>
        </w:rPr>
        <w:t>Социально обусловленный труд</w:t>
      </w:r>
      <w:r w:rsidRPr="001B06E3">
        <w:rPr>
          <w:sz w:val="28"/>
          <w:szCs w:val="28"/>
        </w:rPr>
        <w:t xml:space="preserve"> – это труд работника в связи с его этническими, половыми, возрастными и семейными особенностями, свид</w:t>
      </w:r>
      <w:r w:rsidRPr="001B06E3">
        <w:rPr>
          <w:sz w:val="28"/>
          <w:szCs w:val="28"/>
        </w:rPr>
        <w:t>е</w:t>
      </w:r>
      <w:r w:rsidRPr="001B06E3">
        <w:rPr>
          <w:sz w:val="28"/>
          <w:szCs w:val="28"/>
        </w:rPr>
        <w:t>тельствующий, в частности, о зависимости труда от социальной характер</w:t>
      </w:r>
      <w:r w:rsidRPr="001B06E3">
        <w:rPr>
          <w:sz w:val="28"/>
          <w:szCs w:val="28"/>
        </w:rPr>
        <w:t>и</w:t>
      </w:r>
      <w:r w:rsidRPr="001B06E3">
        <w:rPr>
          <w:sz w:val="28"/>
          <w:szCs w:val="28"/>
        </w:rPr>
        <w:t>стики работника. Особенностью этих трудовых действий работника является связь его с социальной жизнью общества. Социально обусловленный труд представляет собой ту часть социальной стороны производства, в которой реализуют себя все социальные признаки работника.</w:t>
      </w:r>
    </w:p>
    <w:p w:rsidR="00BF319B" w:rsidRPr="001B06E3" w:rsidRDefault="00BF319B" w:rsidP="001B06E3">
      <w:pPr>
        <w:jc w:val="both"/>
        <w:rPr>
          <w:sz w:val="28"/>
          <w:szCs w:val="28"/>
        </w:rPr>
      </w:pPr>
      <w:r w:rsidRPr="001B06E3">
        <w:rPr>
          <w:sz w:val="28"/>
          <w:szCs w:val="28"/>
        </w:rPr>
        <w:tab/>
        <w:t xml:space="preserve">В социологии большое место занимает анализ </w:t>
      </w:r>
      <w:r w:rsidRPr="001B06E3">
        <w:rPr>
          <w:b/>
          <w:sz w:val="28"/>
          <w:szCs w:val="28"/>
        </w:rPr>
        <w:t>трудового поведения</w:t>
      </w:r>
      <w:r w:rsidRPr="001B06E3">
        <w:rPr>
          <w:sz w:val="28"/>
          <w:szCs w:val="28"/>
        </w:rPr>
        <w:t xml:space="preserve"> человека, выяснение его многоаспектного отношения к работе, тех проблем, которые в связи  с трудовой деятельностью возникают. Труд находится в з</w:t>
      </w:r>
      <w:r w:rsidRPr="001B06E3">
        <w:rPr>
          <w:sz w:val="28"/>
          <w:szCs w:val="28"/>
        </w:rPr>
        <w:t>а</w:t>
      </w:r>
      <w:r w:rsidRPr="001B06E3">
        <w:rPr>
          <w:sz w:val="28"/>
          <w:szCs w:val="28"/>
        </w:rPr>
        <w:t>висимости от социальных свойств работников. На работу оказывают влияние их половозрастные, семейные, национальные и другие особенности. От них зависит сам процесс трудовой деятельности  и взаимоотношения в нем р</w:t>
      </w:r>
      <w:r w:rsidRPr="001B06E3">
        <w:rPr>
          <w:sz w:val="28"/>
          <w:szCs w:val="28"/>
        </w:rPr>
        <w:t>а</w:t>
      </w:r>
      <w:r w:rsidRPr="001B06E3">
        <w:rPr>
          <w:sz w:val="28"/>
          <w:szCs w:val="28"/>
        </w:rPr>
        <w:t>ботников. Ими нередко вызвана проблема их социальной несовместимости и необходимости комплектования социально-однородных бригад или форм</w:t>
      </w:r>
      <w:r w:rsidRPr="001B06E3">
        <w:rPr>
          <w:sz w:val="28"/>
          <w:szCs w:val="28"/>
        </w:rPr>
        <w:t>и</w:t>
      </w:r>
      <w:r w:rsidRPr="001B06E3">
        <w:rPr>
          <w:sz w:val="28"/>
          <w:szCs w:val="28"/>
        </w:rPr>
        <w:t>рования их с учетом положительных возможностей социально-психологических качеств отдельных работников. Ими могут быть их возра</w:t>
      </w:r>
      <w:r w:rsidRPr="001B06E3">
        <w:rPr>
          <w:sz w:val="28"/>
          <w:szCs w:val="28"/>
        </w:rPr>
        <w:t>с</w:t>
      </w:r>
      <w:r w:rsidRPr="001B06E3">
        <w:rPr>
          <w:sz w:val="28"/>
          <w:szCs w:val="28"/>
        </w:rPr>
        <w:t>тные (жизненный опыт), этнические особенности, образованность, высокая профессиональная квалификация.</w:t>
      </w:r>
    </w:p>
    <w:p w:rsidR="00BF319B" w:rsidRPr="001B06E3" w:rsidRDefault="00BF319B" w:rsidP="001B06E3">
      <w:pPr>
        <w:jc w:val="both"/>
        <w:rPr>
          <w:sz w:val="28"/>
          <w:szCs w:val="28"/>
        </w:rPr>
      </w:pPr>
      <w:r w:rsidRPr="001B06E3">
        <w:rPr>
          <w:sz w:val="28"/>
          <w:szCs w:val="28"/>
        </w:rPr>
        <w:tab/>
        <w:t>В большой мере труд работника зависит от внутренних и внешних п</w:t>
      </w:r>
      <w:r w:rsidRPr="001B06E3">
        <w:rPr>
          <w:sz w:val="28"/>
          <w:szCs w:val="28"/>
        </w:rPr>
        <w:t>о</w:t>
      </w:r>
      <w:r w:rsidRPr="001B06E3">
        <w:rPr>
          <w:sz w:val="28"/>
          <w:szCs w:val="28"/>
        </w:rPr>
        <w:t xml:space="preserve">буждений его к работе, т.е. от </w:t>
      </w:r>
      <w:r w:rsidRPr="001B06E3">
        <w:rPr>
          <w:b/>
          <w:bCs/>
          <w:i/>
          <w:sz w:val="28"/>
          <w:szCs w:val="28"/>
        </w:rPr>
        <w:t>мотивов</w:t>
      </w:r>
      <w:r w:rsidRPr="001B06E3">
        <w:rPr>
          <w:sz w:val="28"/>
          <w:szCs w:val="28"/>
        </w:rPr>
        <w:t xml:space="preserve"> и </w:t>
      </w:r>
      <w:r w:rsidRPr="001B06E3">
        <w:rPr>
          <w:b/>
          <w:bCs/>
          <w:i/>
          <w:sz w:val="28"/>
          <w:szCs w:val="28"/>
        </w:rPr>
        <w:t>стимулов</w:t>
      </w:r>
      <w:r w:rsidRPr="001B06E3">
        <w:rPr>
          <w:sz w:val="28"/>
          <w:szCs w:val="28"/>
        </w:rPr>
        <w:t xml:space="preserve"> труда. Первые являются выражением присущих ему социальных интересов, ценностных ориентаций, установок. К основным мотиваторам труда относят: достижение работником поставленной цели (например, желанного денежного вознаграждения) и удовлетворенность им содержанием своей работы. Последняя зависит и от содержания, и от характера его труда – от той технической и социальной свободы, которой он обладает в процессе трудовой деятельности. Вторые (стимулы) являются результатом усвоения (принятия) работником побу</w:t>
      </w:r>
      <w:r w:rsidRPr="001B06E3">
        <w:rPr>
          <w:sz w:val="28"/>
          <w:szCs w:val="28"/>
        </w:rPr>
        <w:t>ж</w:t>
      </w:r>
      <w:r w:rsidRPr="001B06E3">
        <w:rPr>
          <w:sz w:val="28"/>
          <w:szCs w:val="28"/>
        </w:rPr>
        <w:t>дающих его к эффективному труду факторов. Ими являются разные матер</w:t>
      </w:r>
      <w:r w:rsidRPr="001B06E3">
        <w:rPr>
          <w:sz w:val="28"/>
          <w:szCs w:val="28"/>
        </w:rPr>
        <w:t>и</w:t>
      </w:r>
      <w:r w:rsidRPr="001B06E3">
        <w:rPr>
          <w:sz w:val="28"/>
          <w:szCs w:val="28"/>
        </w:rPr>
        <w:t>альные и моральные поощрения. Например, в фирмах «Форд», «Дженерал Моторс» и других материальные поощрения за повышение работником  к</w:t>
      </w:r>
      <w:r w:rsidRPr="001B06E3">
        <w:rPr>
          <w:sz w:val="28"/>
          <w:szCs w:val="28"/>
        </w:rPr>
        <w:t>а</w:t>
      </w:r>
      <w:r w:rsidRPr="001B06E3">
        <w:rPr>
          <w:sz w:val="28"/>
          <w:szCs w:val="28"/>
        </w:rPr>
        <w:t>чества продукции, производительности труда, экономию сырья достигают 1/3 его заработка и даются в виде дорогих подарков, туристических путевок, приглашений на публичные мероприятия и праздники.</w:t>
      </w:r>
    </w:p>
    <w:p w:rsidR="00BF319B" w:rsidRPr="001B06E3" w:rsidRDefault="00BF319B" w:rsidP="001B06E3">
      <w:pPr>
        <w:jc w:val="both"/>
        <w:rPr>
          <w:sz w:val="28"/>
          <w:szCs w:val="28"/>
        </w:rPr>
      </w:pPr>
      <w:r w:rsidRPr="001B06E3">
        <w:rPr>
          <w:sz w:val="28"/>
          <w:szCs w:val="28"/>
        </w:rPr>
        <w:lastRenderedPageBreak/>
        <w:tab/>
        <w:t>Как показывают опросы в России, сейчас для работников предпочт</w:t>
      </w:r>
      <w:r w:rsidRPr="001B06E3">
        <w:rPr>
          <w:sz w:val="28"/>
          <w:szCs w:val="28"/>
        </w:rPr>
        <w:t>и</w:t>
      </w:r>
      <w:r w:rsidRPr="001B06E3">
        <w:rPr>
          <w:sz w:val="28"/>
          <w:szCs w:val="28"/>
        </w:rPr>
        <w:t>тельнее ориентация на труд как источник материального благосостояния. Р</w:t>
      </w:r>
      <w:r w:rsidRPr="001B06E3">
        <w:rPr>
          <w:sz w:val="28"/>
          <w:szCs w:val="28"/>
        </w:rPr>
        <w:t>а</w:t>
      </w:r>
      <w:r w:rsidRPr="001B06E3">
        <w:rPr>
          <w:sz w:val="28"/>
          <w:szCs w:val="28"/>
        </w:rPr>
        <w:t>бота интересна прежде всего с точки зрения размера ее оплаты (свыше 70% опрошенных). Зарплата является главным мотиватором отношения людей к труду, главным критерием получения от него удовлетворения. Ориентация на интересную работу, на удовлетворение от такой работы высоко не котируе</w:t>
      </w:r>
      <w:r w:rsidRPr="001B06E3">
        <w:rPr>
          <w:sz w:val="28"/>
          <w:szCs w:val="28"/>
        </w:rPr>
        <w:t>т</w:t>
      </w:r>
      <w:r w:rsidRPr="001B06E3">
        <w:rPr>
          <w:sz w:val="28"/>
          <w:szCs w:val="28"/>
        </w:rPr>
        <w:t>ся. Характерно, что различия в трудовой мотивации связаны с существующей в обществе социально-экономической и профессионально-квалификационной дифференциацией. Так, ориентированы на труд как и</w:t>
      </w:r>
      <w:r w:rsidRPr="001B06E3">
        <w:rPr>
          <w:sz w:val="28"/>
          <w:szCs w:val="28"/>
        </w:rPr>
        <w:t>с</w:t>
      </w:r>
      <w:r w:rsidRPr="001B06E3">
        <w:rPr>
          <w:sz w:val="28"/>
          <w:szCs w:val="28"/>
        </w:rPr>
        <w:t>точник  материального благополучия прежде всего те респонденты (их св</w:t>
      </w:r>
      <w:r w:rsidRPr="001B06E3">
        <w:rPr>
          <w:sz w:val="28"/>
          <w:szCs w:val="28"/>
        </w:rPr>
        <w:t>ы</w:t>
      </w:r>
      <w:r w:rsidRPr="001B06E3">
        <w:rPr>
          <w:sz w:val="28"/>
          <w:szCs w:val="28"/>
        </w:rPr>
        <w:t>ше половины), жизненный уровень которых ниже или в районе черты бедн</w:t>
      </w:r>
      <w:r w:rsidRPr="001B06E3">
        <w:rPr>
          <w:sz w:val="28"/>
          <w:szCs w:val="28"/>
        </w:rPr>
        <w:t>о</w:t>
      </w:r>
      <w:r w:rsidRPr="001B06E3">
        <w:rPr>
          <w:sz w:val="28"/>
          <w:szCs w:val="28"/>
        </w:rPr>
        <w:t>сти, а также рабочие низкой квалификации. И ,напротив, среди ориентир</w:t>
      </w:r>
      <w:r w:rsidRPr="001B06E3">
        <w:rPr>
          <w:sz w:val="28"/>
          <w:szCs w:val="28"/>
        </w:rPr>
        <w:t>о</w:t>
      </w:r>
      <w:r w:rsidRPr="001B06E3">
        <w:rPr>
          <w:sz w:val="28"/>
          <w:szCs w:val="28"/>
        </w:rPr>
        <w:t>ванных на интересную работу значительно больше респондентов, живущих в достатке, рабочих высокой квалификации и специалистов.</w:t>
      </w:r>
    </w:p>
    <w:p w:rsidR="00BF319B" w:rsidRPr="001B06E3" w:rsidRDefault="00BF319B" w:rsidP="001B06E3">
      <w:pPr>
        <w:jc w:val="both"/>
        <w:rPr>
          <w:sz w:val="28"/>
          <w:szCs w:val="28"/>
        </w:rPr>
      </w:pPr>
    </w:p>
    <w:p w:rsidR="00BF319B" w:rsidRPr="001B06E3" w:rsidRDefault="00BF319B" w:rsidP="00497410">
      <w:pPr>
        <w:jc w:val="both"/>
        <w:rPr>
          <w:sz w:val="28"/>
          <w:szCs w:val="28"/>
        </w:rPr>
      </w:pPr>
      <w:r w:rsidRPr="001B06E3">
        <w:rPr>
          <w:sz w:val="28"/>
          <w:szCs w:val="28"/>
        </w:rPr>
        <w:tab/>
      </w:r>
      <w:r w:rsidRPr="00497410">
        <w:rPr>
          <w:b/>
          <w:sz w:val="28"/>
          <w:szCs w:val="28"/>
          <w:bdr w:val="single" w:sz="4" w:space="0" w:color="auto"/>
        </w:rPr>
        <w:t>3</w:t>
      </w:r>
      <w:r w:rsidRPr="001B06E3">
        <w:rPr>
          <w:sz w:val="28"/>
          <w:szCs w:val="28"/>
        </w:rPr>
        <w:t xml:space="preserve"> В труде рабочих, служащих, ИТР, вследствие отмеченных выше ос</w:t>
      </w:r>
      <w:r w:rsidRPr="001B06E3">
        <w:rPr>
          <w:sz w:val="28"/>
          <w:szCs w:val="28"/>
        </w:rPr>
        <w:t>о</w:t>
      </w:r>
      <w:r w:rsidRPr="001B06E3">
        <w:rPr>
          <w:sz w:val="28"/>
          <w:szCs w:val="28"/>
        </w:rPr>
        <w:t>бенностей их работы существует много проблем. Они связаны с самим пр</w:t>
      </w:r>
      <w:r w:rsidRPr="001B06E3">
        <w:rPr>
          <w:sz w:val="28"/>
          <w:szCs w:val="28"/>
        </w:rPr>
        <w:t>о</w:t>
      </w:r>
      <w:r w:rsidRPr="001B06E3">
        <w:rPr>
          <w:sz w:val="28"/>
          <w:szCs w:val="28"/>
        </w:rPr>
        <w:t>изводственным процессом и имеют частное и общественное значение. К чи</w:t>
      </w:r>
      <w:r w:rsidRPr="001B06E3">
        <w:rPr>
          <w:sz w:val="28"/>
          <w:szCs w:val="28"/>
        </w:rPr>
        <w:t>с</w:t>
      </w:r>
      <w:r w:rsidRPr="001B06E3">
        <w:rPr>
          <w:sz w:val="28"/>
          <w:szCs w:val="28"/>
        </w:rPr>
        <w:t>лу первых относятся проблемы с профессиональной и социальной адаптац</w:t>
      </w:r>
      <w:r w:rsidRPr="001B06E3">
        <w:rPr>
          <w:sz w:val="28"/>
          <w:szCs w:val="28"/>
        </w:rPr>
        <w:t>и</w:t>
      </w:r>
      <w:r w:rsidRPr="001B06E3">
        <w:rPr>
          <w:sz w:val="28"/>
          <w:szCs w:val="28"/>
        </w:rPr>
        <w:t>ей работника – приспособлением его к новым условиям труда на предпр</w:t>
      </w:r>
      <w:r w:rsidRPr="001B06E3">
        <w:rPr>
          <w:sz w:val="28"/>
          <w:szCs w:val="28"/>
        </w:rPr>
        <w:t>и</w:t>
      </w:r>
      <w:r w:rsidRPr="001B06E3">
        <w:rPr>
          <w:sz w:val="28"/>
          <w:szCs w:val="28"/>
        </w:rPr>
        <w:t>ятии, к тем людям, с которыми ему приходится работать. Особую сложность представляет постижение им социально-экономических особенностей совр</w:t>
      </w:r>
      <w:r w:rsidRPr="001B06E3">
        <w:rPr>
          <w:sz w:val="28"/>
          <w:szCs w:val="28"/>
        </w:rPr>
        <w:t>е</w:t>
      </w:r>
      <w:r w:rsidRPr="001B06E3">
        <w:rPr>
          <w:sz w:val="28"/>
          <w:szCs w:val="28"/>
        </w:rPr>
        <w:t xml:space="preserve">менного производства,  обусловленных требованиями рыночного хозяйства. Они касаются прежде всего его положения в качестве </w:t>
      </w:r>
      <w:r w:rsidRPr="001B06E3">
        <w:rPr>
          <w:i/>
          <w:sz w:val="28"/>
          <w:szCs w:val="28"/>
        </w:rPr>
        <w:t>наемного работника</w:t>
      </w:r>
      <w:r w:rsidRPr="001B06E3">
        <w:rPr>
          <w:sz w:val="28"/>
          <w:szCs w:val="28"/>
        </w:rPr>
        <w:t>, который по контракту продает свои способности выполнять какую-то работу и профессиональная карьера которого (при всех оговорках) зависит от раб</w:t>
      </w:r>
      <w:r w:rsidRPr="001B06E3">
        <w:rPr>
          <w:sz w:val="28"/>
          <w:szCs w:val="28"/>
        </w:rPr>
        <w:t>о</w:t>
      </w:r>
      <w:r w:rsidRPr="001B06E3">
        <w:rPr>
          <w:sz w:val="28"/>
          <w:szCs w:val="28"/>
        </w:rPr>
        <w:t>тодателя. Как в этих условиях противиться произволу хозяина или админис</w:t>
      </w:r>
      <w:r w:rsidRPr="001B06E3">
        <w:rPr>
          <w:sz w:val="28"/>
          <w:szCs w:val="28"/>
        </w:rPr>
        <w:t>т</w:t>
      </w:r>
      <w:r w:rsidRPr="001B06E3">
        <w:rPr>
          <w:sz w:val="28"/>
          <w:szCs w:val="28"/>
        </w:rPr>
        <w:t>рации в отношении  себя, как отстаивать свое человеческое достоинство и не потерять при этом работу?</w:t>
      </w:r>
    </w:p>
    <w:p w:rsidR="00BF319B" w:rsidRPr="001B06E3" w:rsidRDefault="00BF319B" w:rsidP="001B06E3">
      <w:pPr>
        <w:jc w:val="both"/>
        <w:rPr>
          <w:sz w:val="28"/>
          <w:szCs w:val="28"/>
        </w:rPr>
      </w:pPr>
      <w:r w:rsidRPr="001B06E3">
        <w:rPr>
          <w:sz w:val="28"/>
          <w:szCs w:val="28"/>
        </w:rPr>
        <w:tab/>
        <w:t>Эти вопросы  осложняют адаптацию работника к предприятию, отр</w:t>
      </w:r>
      <w:r w:rsidRPr="001B06E3">
        <w:rPr>
          <w:sz w:val="28"/>
          <w:szCs w:val="28"/>
        </w:rPr>
        <w:t>а</w:t>
      </w:r>
      <w:r w:rsidRPr="001B06E3">
        <w:rPr>
          <w:sz w:val="28"/>
          <w:szCs w:val="28"/>
        </w:rPr>
        <w:t>жаются на его отношении к работе. Для очень многих работа становится д</w:t>
      </w:r>
      <w:r w:rsidRPr="001B06E3">
        <w:rPr>
          <w:sz w:val="28"/>
          <w:szCs w:val="28"/>
        </w:rPr>
        <w:t>е</w:t>
      </w:r>
      <w:r w:rsidRPr="001B06E3">
        <w:rPr>
          <w:sz w:val="28"/>
          <w:szCs w:val="28"/>
        </w:rPr>
        <w:t>лом сугубо функциональным (труд только ради денег), не приносит им по</w:t>
      </w:r>
      <w:r w:rsidRPr="001B06E3">
        <w:rPr>
          <w:sz w:val="28"/>
          <w:szCs w:val="28"/>
        </w:rPr>
        <w:t>л</w:t>
      </w:r>
      <w:r w:rsidRPr="001B06E3">
        <w:rPr>
          <w:sz w:val="28"/>
          <w:szCs w:val="28"/>
        </w:rPr>
        <w:t>ного удовлетворения. Между тем его могут доставить: содержание труда, х</w:t>
      </w:r>
      <w:r w:rsidRPr="001B06E3">
        <w:rPr>
          <w:sz w:val="28"/>
          <w:szCs w:val="28"/>
        </w:rPr>
        <w:t>о</w:t>
      </w:r>
      <w:r w:rsidRPr="001B06E3">
        <w:rPr>
          <w:sz w:val="28"/>
          <w:szCs w:val="28"/>
        </w:rPr>
        <w:t>роший социально-психологический климат на предприятии, его современное техническое оснащение, возможность продвигаться по службе, льготное п</w:t>
      </w:r>
      <w:r w:rsidRPr="001B06E3">
        <w:rPr>
          <w:sz w:val="28"/>
          <w:szCs w:val="28"/>
        </w:rPr>
        <w:t>о</w:t>
      </w:r>
      <w:r w:rsidRPr="001B06E3">
        <w:rPr>
          <w:sz w:val="28"/>
          <w:szCs w:val="28"/>
        </w:rPr>
        <w:t xml:space="preserve">лучение жилья. Но такая мотивация труда нынче, по существу, отсутствует. </w:t>
      </w:r>
    </w:p>
    <w:p w:rsidR="00BF319B" w:rsidRPr="001B06E3" w:rsidRDefault="00BF319B" w:rsidP="001B06E3">
      <w:pPr>
        <w:jc w:val="both"/>
        <w:rPr>
          <w:sz w:val="28"/>
          <w:szCs w:val="28"/>
        </w:rPr>
      </w:pPr>
      <w:r w:rsidRPr="001B06E3">
        <w:rPr>
          <w:sz w:val="28"/>
          <w:szCs w:val="28"/>
        </w:rPr>
        <w:tab/>
        <w:t>Важнейшим негативным следствием этого является нежелание рабо</w:t>
      </w:r>
      <w:r w:rsidRPr="001B06E3">
        <w:rPr>
          <w:sz w:val="28"/>
          <w:szCs w:val="28"/>
        </w:rPr>
        <w:t>т</w:t>
      </w:r>
      <w:r w:rsidRPr="001B06E3">
        <w:rPr>
          <w:sz w:val="28"/>
          <w:szCs w:val="28"/>
        </w:rPr>
        <w:t xml:space="preserve">ников действовать инициативно, трудиться охотно, заинтересованно. Более того, широко распространенным явлением стал </w:t>
      </w:r>
      <w:r w:rsidRPr="001B06E3">
        <w:rPr>
          <w:b/>
          <w:bCs/>
          <w:i/>
          <w:sz w:val="28"/>
          <w:szCs w:val="28"/>
        </w:rPr>
        <w:t>рестрикционизм</w:t>
      </w:r>
      <w:r w:rsidRPr="001B06E3">
        <w:rPr>
          <w:i/>
          <w:sz w:val="28"/>
          <w:szCs w:val="28"/>
        </w:rPr>
        <w:t xml:space="preserve"> </w:t>
      </w:r>
      <w:r w:rsidRPr="001B06E3">
        <w:rPr>
          <w:sz w:val="28"/>
          <w:szCs w:val="28"/>
        </w:rPr>
        <w:t>– плохая работа, работа с прохладцей. Она проявляется в нерадивом отношении  р</w:t>
      </w:r>
      <w:r w:rsidRPr="001B06E3">
        <w:rPr>
          <w:sz w:val="28"/>
          <w:szCs w:val="28"/>
        </w:rPr>
        <w:t>а</w:t>
      </w:r>
      <w:r w:rsidRPr="001B06E3">
        <w:rPr>
          <w:sz w:val="28"/>
          <w:szCs w:val="28"/>
        </w:rPr>
        <w:t>ботника к своим обязанностям и потому ведет к плохому качеству изгото</w:t>
      </w:r>
      <w:r w:rsidRPr="001B06E3">
        <w:rPr>
          <w:sz w:val="28"/>
          <w:szCs w:val="28"/>
        </w:rPr>
        <w:t>в</w:t>
      </w:r>
      <w:r w:rsidRPr="001B06E3">
        <w:rPr>
          <w:sz w:val="28"/>
          <w:szCs w:val="28"/>
        </w:rPr>
        <w:t>ляемой им продукции, к низкой производительности его труда. Проблема эта давняя и причины у нее разные. Не так давно ее связывали с уравниловкой в оплате труда, с отсутствием эффективного механизма материального стим</w:t>
      </w:r>
      <w:r w:rsidRPr="001B06E3">
        <w:rPr>
          <w:sz w:val="28"/>
          <w:szCs w:val="28"/>
        </w:rPr>
        <w:t>у</w:t>
      </w:r>
      <w:r w:rsidRPr="001B06E3">
        <w:rPr>
          <w:sz w:val="28"/>
          <w:szCs w:val="28"/>
        </w:rPr>
        <w:lastRenderedPageBreak/>
        <w:t>лирования работников. Сегодня сохранение рестрикционизма связывают с живучестью дурных традиций. При этом, однако, упускают, что на феномен плохой  работы серьезно обратили внимание еще сто лет назад и с тех пор пытаются решить эту проблему, прибегая к разным научным ее интерпрет</w:t>
      </w:r>
      <w:r w:rsidRPr="001B06E3">
        <w:rPr>
          <w:sz w:val="28"/>
          <w:szCs w:val="28"/>
        </w:rPr>
        <w:t>а</w:t>
      </w:r>
      <w:r w:rsidRPr="001B06E3">
        <w:rPr>
          <w:sz w:val="28"/>
          <w:szCs w:val="28"/>
        </w:rPr>
        <w:t>циям и рекомендациям. Одни, в частности Ф. Тейлор, исходили из того, что человек по природе своей ленив, и потому в качестве единственного стимула улучшения его работы предлагали использовать денежное вознаграждения. Другие (Э.Мэйо) придавали решающее значение улучшению условий труда, позволяющих раскрыться личным качествам работников, помогающих пр</w:t>
      </w:r>
      <w:r w:rsidRPr="001B06E3">
        <w:rPr>
          <w:sz w:val="28"/>
          <w:szCs w:val="28"/>
        </w:rPr>
        <w:t>о</w:t>
      </w:r>
      <w:r w:rsidRPr="001B06E3">
        <w:rPr>
          <w:sz w:val="28"/>
          <w:szCs w:val="28"/>
        </w:rPr>
        <w:t>изводственным группам стать коллективами. Третьи (Д.Макгрегор) считают, что труд естествен для человека. Но он будет проявлять инициативу и ст</w:t>
      </w:r>
      <w:r w:rsidRPr="001B06E3">
        <w:rPr>
          <w:sz w:val="28"/>
          <w:szCs w:val="28"/>
        </w:rPr>
        <w:t>а</w:t>
      </w:r>
      <w:r w:rsidRPr="001B06E3">
        <w:rPr>
          <w:sz w:val="28"/>
          <w:szCs w:val="28"/>
        </w:rPr>
        <w:t>раться работать, если его интересы будут совпадать с целями предприятия. Для этого надо создать самоуправляемые производственные группы,  дать возможность их представителям участвовать вместе с менеджерами в реш</w:t>
      </w:r>
      <w:r w:rsidRPr="001B06E3">
        <w:rPr>
          <w:sz w:val="28"/>
          <w:szCs w:val="28"/>
        </w:rPr>
        <w:t>е</w:t>
      </w:r>
      <w:r w:rsidRPr="001B06E3">
        <w:rPr>
          <w:sz w:val="28"/>
          <w:szCs w:val="28"/>
        </w:rPr>
        <w:t>нии вопросов  по управлению фирмы.</w:t>
      </w:r>
    </w:p>
    <w:p w:rsidR="00BF319B" w:rsidRPr="001B06E3" w:rsidRDefault="00BF319B" w:rsidP="001B06E3">
      <w:pPr>
        <w:jc w:val="both"/>
        <w:rPr>
          <w:sz w:val="28"/>
          <w:szCs w:val="28"/>
        </w:rPr>
      </w:pPr>
      <w:r w:rsidRPr="001B06E3">
        <w:rPr>
          <w:sz w:val="28"/>
          <w:szCs w:val="28"/>
        </w:rPr>
        <w:tab/>
        <w:t>Одна из причин рестрикционизма  в России в том, что труд для знач</w:t>
      </w:r>
      <w:r w:rsidRPr="001B06E3">
        <w:rPr>
          <w:sz w:val="28"/>
          <w:szCs w:val="28"/>
        </w:rPr>
        <w:t>и</w:t>
      </w:r>
      <w:r w:rsidRPr="001B06E3">
        <w:rPr>
          <w:sz w:val="28"/>
          <w:szCs w:val="28"/>
        </w:rPr>
        <w:t>тельной части людей потерял свою ценность, они перестали его уважать. Труд, особенно в молодежной среде, не числится среди основных жизненных ценностей. Молодые считают непрестижным работать на производстве. Пр</w:t>
      </w:r>
      <w:r w:rsidRPr="001B06E3">
        <w:rPr>
          <w:sz w:val="28"/>
          <w:szCs w:val="28"/>
        </w:rPr>
        <w:t>и</w:t>
      </w:r>
      <w:r w:rsidRPr="001B06E3">
        <w:rPr>
          <w:sz w:val="28"/>
          <w:szCs w:val="28"/>
        </w:rPr>
        <w:t>чин этому много, в том числе крайне низкая зарплата (в 4–5 раз ниже оплаты труда на Западе). В немалой степени падению престижа труда способствует постоянное внушение молодым людям, что главной их целью должна быть подготовка к тому, чтобы выгоднее себя продать. Это является выражением антигуманного отношения к труду, такого взгляда  на него, согласно котор</w:t>
      </w:r>
      <w:r w:rsidRPr="001B06E3">
        <w:rPr>
          <w:sz w:val="28"/>
          <w:szCs w:val="28"/>
        </w:rPr>
        <w:t>о</w:t>
      </w:r>
      <w:r w:rsidRPr="001B06E3">
        <w:rPr>
          <w:sz w:val="28"/>
          <w:szCs w:val="28"/>
        </w:rPr>
        <w:t>му он является только источником дохода. В этом случае труд отчуждается от человека, не является для него главной сферой его самореализации. Инд</w:t>
      </w:r>
      <w:r w:rsidRPr="001B06E3">
        <w:rPr>
          <w:sz w:val="28"/>
          <w:szCs w:val="28"/>
        </w:rPr>
        <w:t>и</w:t>
      </w:r>
      <w:r w:rsidRPr="001B06E3">
        <w:rPr>
          <w:sz w:val="28"/>
          <w:szCs w:val="28"/>
        </w:rPr>
        <w:t>вид относится к работе функционально: его интересует только ее оплата, а не она сама, не возможность получить удовлетворение от самого трудового процесса. Последнее появится только тогда, когда работа позволит работн</w:t>
      </w:r>
      <w:r w:rsidRPr="001B06E3">
        <w:rPr>
          <w:sz w:val="28"/>
          <w:szCs w:val="28"/>
        </w:rPr>
        <w:t>и</w:t>
      </w:r>
      <w:r w:rsidRPr="001B06E3">
        <w:rPr>
          <w:sz w:val="28"/>
          <w:szCs w:val="28"/>
        </w:rPr>
        <w:t>ку проявлять себя инициативно, творчески, когда ее оплата не будет унижать его человеческого достоинства. Следствием этого станет радикальное изм</w:t>
      </w:r>
      <w:r w:rsidRPr="001B06E3">
        <w:rPr>
          <w:sz w:val="28"/>
          <w:szCs w:val="28"/>
        </w:rPr>
        <w:t>е</w:t>
      </w:r>
      <w:r w:rsidRPr="001B06E3">
        <w:rPr>
          <w:sz w:val="28"/>
          <w:szCs w:val="28"/>
        </w:rPr>
        <w:t>нение отношения работника к труду. Поэтому проблема гуманизации труда является сегодня для нашего общества одной из самых актуальных.</w:t>
      </w:r>
    </w:p>
    <w:p w:rsidR="00BF319B" w:rsidRPr="001B06E3" w:rsidRDefault="00BF319B" w:rsidP="001B06E3">
      <w:pPr>
        <w:ind w:firstLine="709"/>
        <w:jc w:val="both"/>
        <w:rPr>
          <w:sz w:val="28"/>
          <w:szCs w:val="28"/>
        </w:rPr>
      </w:pPr>
      <w:r w:rsidRPr="001B06E3">
        <w:rPr>
          <w:sz w:val="28"/>
          <w:szCs w:val="28"/>
        </w:rPr>
        <w:t>Общей для страны проблемой является недостаточно высокая культура труда значительной части россиян, т.е. неумение их хорошо работать. Это выражается в плохом качестве производимой продукции и предоставляемых услуг и как следствие – в их низкой конкурентной способности. Причины бескультурья многообразны: от низкой оплаты труда до плохой професси</w:t>
      </w:r>
      <w:r w:rsidRPr="001B06E3">
        <w:rPr>
          <w:sz w:val="28"/>
          <w:szCs w:val="28"/>
        </w:rPr>
        <w:t>о</w:t>
      </w:r>
      <w:r w:rsidRPr="001B06E3">
        <w:rPr>
          <w:sz w:val="28"/>
          <w:szCs w:val="28"/>
        </w:rPr>
        <w:t>нальной выучки, от поиска работниками якобы наиболее экономного реш</w:t>
      </w:r>
      <w:r w:rsidRPr="001B06E3">
        <w:rPr>
          <w:sz w:val="28"/>
          <w:szCs w:val="28"/>
        </w:rPr>
        <w:t>е</w:t>
      </w:r>
      <w:r w:rsidRPr="001B06E3">
        <w:rPr>
          <w:sz w:val="28"/>
          <w:szCs w:val="28"/>
        </w:rPr>
        <w:t>ния до надежды их на русское «авось».</w:t>
      </w:r>
    </w:p>
    <w:p w:rsidR="00BF319B" w:rsidRPr="001B06E3" w:rsidRDefault="00BF319B" w:rsidP="00AD7592">
      <w:pPr>
        <w:ind w:firstLine="709"/>
        <w:jc w:val="both"/>
        <w:rPr>
          <w:b/>
          <w:bCs/>
          <w:szCs w:val="28"/>
        </w:rPr>
      </w:pPr>
      <w:r w:rsidRPr="001B06E3">
        <w:rPr>
          <w:sz w:val="28"/>
          <w:szCs w:val="28"/>
        </w:rPr>
        <w:t>Весьма острой для общества проблемой является односторонняя пр</w:t>
      </w:r>
      <w:r w:rsidRPr="001B06E3">
        <w:rPr>
          <w:sz w:val="28"/>
          <w:szCs w:val="28"/>
        </w:rPr>
        <w:t>о</w:t>
      </w:r>
      <w:r w:rsidRPr="001B06E3">
        <w:rPr>
          <w:sz w:val="28"/>
          <w:szCs w:val="28"/>
        </w:rPr>
        <w:t>фессионализация людей труда, заинтересованность предпринимателей (раб</w:t>
      </w:r>
      <w:r w:rsidRPr="001B06E3">
        <w:rPr>
          <w:sz w:val="28"/>
          <w:szCs w:val="28"/>
        </w:rPr>
        <w:t>о</w:t>
      </w:r>
      <w:r w:rsidRPr="001B06E3">
        <w:rPr>
          <w:sz w:val="28"/>
          <w:szCs w:val="28"/>
        </w:rPr>
        <w:t>тодателей) лишь в способности работника к той или иной работе. Профе</w:t>
      </w:r>
      <w:r w:rsidRPr="001B06E3">
        <w:rPr>
          <w:sz w:val="28"/>
          <w:szCs w:val="28"/>
        </w:rPr>
        <w:t>с</w:t>
      </w:r>
      <w:r w:rsidRPr="001B06E3">
        <w:rPr>
          <w:sz w:val="28"/>
          <w:szCs w:val="28"/>
        </w:rPr>
        <w:t xml:space="preserve">сиональное образование в России нацелено на обеспечение бизнеса прежде </w:t>
      </w:r>
      <w:r w:rsidRPr="001B06E3">
        <w:rPr>
          <w:sz w:val="28"/>
          <w:szCs w:val="28"/>
        </w:rPr>
        <w:lastRenderedPageBreak/>
        <w:t>всего квалифицированной рабочей силой. Между тем в век НТР и перехода к постиндустриальному обществу современное производство может успешно развиваться только усилиями рабочих и ИТР, имеющих широкую интелле</w:t>
      </w:r>
      <w:r w:rsidRPr="001B06E3">
        <w:rPr>
          <w:sz w:val="28"/>
          <w:szCs w:val="28"/>
        </w:rPr>
        <w:t>к</w:t>
      </w:r>
      <w:r w:rsidRPr="001B06E3">
        <w:rPr>
          <w:sz w:val="28"/>
          <w:szCs w:val="28"/>
        </w:rPr>
        <w:t>туальную подготовку. Именно эти люди в состоянии обо всём в мире иметь осмысленное мнение. Одно из двух: либо к делу подготовки кадров следует подходить с точки зрения общества, либо с позиций ограниченного классов</w:t>
      </w:r>
      <w:r w:rsidRPr="001B06E3">
        <w:rPr>
          <w:sz w:val="28"/>
          <w:szCs w:val="28"/>
        </w:rPr>
        <w:t>о</w:t>
      </w:r>
      <w:r w:rsidRPr="001B06E3">
        <w:rPr>
          <w:sz w:val="28"/>
          <w:szCs w:val="28"/>
        </w:rPr>
        <w:t>го интереса.</w:t>
      </w:r>
    </w:p>
    <w:p w:rsidR="00BF319B" w:rsidRDefault="000D1187" w:rsidP="001B06E3">
      <w:pPr>
        <w:pStyle w:val="a9"/>
        <w:jc w:val="center"/>
        <w:rPr>
          <w:b/>
          <w:bCs/>
          <w:szCs w:val="28"/>
        </w:rPr>
      </w:pPr>
      <w:r w:rsidRPr="000D1187">
        <w:rPr>
          <w:b/>
          <w:bCs/>
          <w:szCs w:val="28"/>
        </w:rPr>
        <w:t>Основные понятия темы</w:t>
      </w:r>
      <w:r w:rsidR="00BF319B" w:rsidRPr="001B06E3">
        <w:rPr>
          <w:b/>
          <w:bCs/>
          <w:szCs w:val="28"/>
        </w:rPr>
        <w:t>:</w:t>
      </w:r>
    </w:p>
    <w:p w:rsidR="00AD7592" w:rsidRPr="001B06E3" w:rsidRDefault="00AD7592" w:rsidP="001B06E3">
      <w:pPr>
        <w:pStyle w:val="a9"/>
        <w:jc w:val="center"/>
        <w:rPr>
          <w:b/>
          <w:bCs/>
          <w:szCs w:val="28"/>
        </w:rPr>
      </w:pPr>
    </w:p>
    <w:p w:rsidR="00BF319B" w:rsidRPr="001B06E3" w:rsidRDefault="00BF319B" w:rsidP="001B06E3">
      <w:pPr>
        <w:pStyle w:val="a9"/>
        <w:rPr>
          <w:szCs w:val="28"/>
        </w:rPr>
      </w:pPr>
      <w:r w:rsidRPr="001B06E3">
        <w:rPr>
          <w:szCs w:val="28"/>
        </w:rPr>
        <w:tab/>
        <w:t>Условия труда. Функциональное содержание труда. Социальный х</w:t>
      </w:r>
      <w:r w:rsidRPr="001B06E3">
        <w:rPr>
          <w:szCs w:val="28"/>
        </w:rPr>
        <w:t>а</w:t>
      </w:r>
      <w:r w:rsidRPr="001B06E3">
        <w:rPr>
          <w:szCs w:val="28"/>
        </w:rPr>
        <w:t>рактер труда. Ручной труд. Механизированный труд. Труд в системе автом</w:t>
      </w:r>
      <w:r w:rsidRPr="001B06E3">
        <w:rPr>
          <w:szCs w:val="28"/>
        </w:rPr>
        <w:t>а</w:t>
      </w:r>
      <w:r w:rsidRPr="001B06E3">
        <w:rPr>
          <w:szCs w:val="28"/>
        </w:rPr>
        <w:t>тизированного производства. Основные категории рабочих: станочники, по</w:t>
      </w:r>
      <w:r w:rsidRPr="001B06E3">
        <w:rPr>
          <w:szCs w:val="28"/>
        </w:rPr>
        <w:t>д</w:t>
      </w:r>
      <w:r w:rsidRPr="001B06E3">
        <w:rPr>
          <w:szCs w:val="28"/>
        </w:rPr>
        <w:t>собники, ремонтники, наладчики, конвейерщики. Научно-технический пр</w:t>
      </w:r>
      <w:r w:rsidRPr="001B06E3">
        <w:rPr>
          <w:szCs w:val="28"/>
        </w:rPr>
        <w:t>о</w:t>
      </w:r>
      <w:r w:rsidRPr="001B06E3">
        <w:rPr>
          <w:szCs w:val="28"/>
        </w:rPr>
        <w:t>гресс. Общественный прогресс. Механизация. Автоматизация. Труд по нео</w:t>
      </w:r>
      <w:r w:rsidRPr="001B06E3">
        <w:rPr>
          <w:szCs w:val="28"/>
        </w:rPr>
        <w:t>б</w:t>
      </w:r>
      <w:r w:rsidRPr="001B06E3">
        <w:rPr>
          <w:szCs w:val="28"/>
        </w:rPr>
        <w:t>ходимости. Труд по обязанности. Труд по потребности. Сложный и простой труд. Управленческий и исполнительский труд. Умственный и физический труд. Отчуждение труда. Гуманизация труда. Технологическая, экономич</w:t>
      </w:r>
      <w:r w:rsidRPr="001B06E3">
        <w:rPr>
          <w:szCs w:val="28"/>
        </w:rPr>
        <w:t>е</w:t>
      </w:r>
      <w:r w:rsidRPr="001B06E3">
        <w:rPr>
          <w:szCs w:val="28"/>
        </w:rPr>
        <w:t>ская и социальная стороны труда. Социальные проблемы труда. Трудовой коллектив. Рестрикционизм. Социально-психологический климат на пре</w:t>
      </w:r>
      <w:r w:rsidRPr="001B06E3">
        <w:rPr>
          <w:szCs w:val="28"/>
        </w:rPr>
        <w:t>д</w:t>
      </w:r>
      <w:r w:rsidRPr="001B06E3">
        <w:rPr>
          <w:szCs w:val="28"/>
        </w:rPr>
        <w:t>приятии. Социальная и профессиональная адаптация. Трудовая мотивация. Стимулы труда  (материальные, моральные). Удовлетворенность трудом.</w:t>
      </w:r>
    </w:p>
    <w:p w:rsidR="00BF319B" w:rsidRDefault="00BF319B">
      <w:pPr>
        <w:jc w:val="both"/>
      </w:pPr>
    </w:p>
    <w:p w:rsidR="00BF319B" w:rsidRPr="003A4B99" w:rsidRDefault="000D1187">
      <w:pPr>
        <w:jc w:val="both"/>
        <w:rPr>
          <w:b/>
          <w:sz w:val="28"/>
        </w:rPr>
      </w:pPr>
      <w:r w:rsidRPr="000D1187">
        <w:rPr>
          <w:b/>
          <w:sz w:val="28"/>
        </w:rPr>
        <w:t>Таблица № 1.</w:t>
      </w:r>
    </w:p>
    <w:p w:rsidR="00BF319B" w:rsidRPr="003A4B99" w:rsidRDefault="00BF319B">
      <w:pPr>
        <w:jc w:val="both"/>
        <w:rPr>
          <w:b/>
          <w:sz w:val="28"/>
        </w:rPr>
      </w:pPr>
    </w:p>
    <w:p w:rsidR="00BF319B" w:rsidRPr="003A4B99" w:rsidRDefault="00BF319B">
      <w:pPr>
        <w:jc w:val="both"/>
        <w:rPr>
          <w:b/>
        </w:rPr>
      </w:pPr>
      <w:r w:rsidRPr="003A4B99">
        <w:rPr>
          <w:b/>
        </w:rPr>
        <w:t xml:space="preserve">        </w:t>
      </w:r>
      <w:r w:rsidRPr="003A4B99">
        <w:rPr>
          <w:b/>
        </w:rPr>
        <w:tab/>
      </w:r>
      <w:r w:rsidRPr="003A4B99">
        <w:rPr>
          <w:b/>
        </w:rPr>
        <w:tab/>
        <w:t xml:space="preserve">Тип технологии                  </w:t>
      </w:r>
      <w:r w:rsidRPr="003A4B99">
        <w:rPr>
          <w:b/>
        </w:rPr>
        <w:tab/>
      </w:r>
      <w:r w:rsidRPr="003A4B99">
        <w:rPr>
          <w:b/>
        </w:rPr>
        <w:tab/>
        <w:t xml:space="preserve"> Система: орудие труда - работник</w:t>
      </w:r>
    </w:p>
    <w:p w:rsidR="00BF319B" w:rsidRPr="003A4B99" w:rsidRDefault="008E04FF">
      <w:pPr>
        <w:jc w:val="both"/>
      </w:pPr>
      <w:r>
        <w:pict>
          <v:rect id="_x0000_s2150" style="position:absolute;left:0;text-align:left;margin-left:21.5pt;margin-top:24.05pt;width:440.2pt;height:201.35pt;z-index:-251756544;v-text-anchor:middle" strokecolor="#0d0d0d" strokeweight=".79mm">
            <v:fill color2="black"/>
            <v:stroke dashstyle="1 1" color2="#f2f2f2"/>
          </v:rect>
        </w:pict>
      </w:r>
      <w:r>
        <w:pict>
          <v:line id="_x0000_s2158" style="position:absolute;left:0;text-align:left;z-index:251568128" from="284.15pt,20.6pt" to="284.2pt,221.95pt" strokecolor="#0d0d0d" strokeweight=".35mm">
            <v:stroke color2="#f2f2f2" joinstyle="miter"/>
          </v:line>
        </w:pict>
      </w:r>
      <w:r>
        <w:pict>
          <v:line id="_x0000_s2157" style="position:absolute;left:0;text-align:left;z-index:251567104" from="206.05pt,27.35pt" to="206.1pt,228.7pt" strokecolor="#0d0d0d" strokeweight=".35mm">
            <v:stroke color2="#f2f2f2" joinstyle="miter"/>
          </v:line>
        </w:pict>
      </w:r>
      <w:r>
        <w:pict>
          <v:line id="_x0000_s2156" style="position:absolute;left:0;text-align:left;z-index:251566080" from="113.75pt,20.6pt" to="113.8pt,221.95pt" strokecolor="#0d0d0d" strokeweight=".35mm">
            <v:stroke color2="#f2f2f2" joinstyle="miter"/>
          </v:line>
        </w:pict>
      </w:r>
    </w:p>
    <w:p w:rsidR="003A4B99" w:rsidRDefault="00BF319B">
      <w:pPr>
        <w:jc w:val="both"/>
      </w:pPr>
      <w:r w:rsidRPr="003A4B99">
        <w:tab/>
      </w:r>
    </w:p>
    <w:p w:rsidR="00BF319B" w:rsidRPr="003A4B99" w:rsidRDefault="00BF319B" w:rsidP="003A4B99">
      <w:pPr>
        <w:ind w:firstLine="708"/>
        <w:jc w:val="both"/>
      </w:pPr>
      <w:r w:rsidRPr="003A4B99">
        <w:t>Доиндуст-</w:t>
      </w:r>
      <w:r w:rsidRPr="003A4B99">
        <w:tab/>
        <w:t xml:space="preserve">       Ручное произ-                        </w:t>
      </w:r>
      <w:r w:rsidRPr="003A4B99">
        <w:tab/>
        <w:t xml:space="preserve">    Работник (Р</w:t>
      </w:r>
      <w:r w:rsidRPr="003A4B99">
        <w:rPr>
          <w:vertAlign w:val="subscript"/>
        </w:rPr>
        <w:t>Б</w:t>
      </w:r>
      <w:r w:rsidRPr="003A4B99">
        <w:t>)  Связь ра</w:t>
      </w:r>
      <w:r w:rsidR="00C4663E" w:rsidRPr="003A4B99">
        <w:t>ботника</w:t>
      </w:r>
    </w:p>
    <w:p w:rsidR="00BF319B" w:rsidRPr="003A4B99" w:rsidRDefault="008E04FF">
      <w:pPr>
        <w:jc w:val="both"/>
      </w:pPr>
      <w:r>
        <w:pict>
          <v:line id="_x0000_s2151" style="position:absolute;left:0;text-align:left;z-index:251560960" from="234.5pt,4.25pt" to="255.85pt,4.3pt" strokecolor="#0d0d0d" strokeweight=".35mm">
            <v:stroke color2="#f2f2f2" joinstyle="miter"/>
          </v:line>
        </w:pict>
      </w:r>
      <w:r w:rsidR="00BF319B" w:rsidRPr="003A4B99">
        <w:tab/>
        <w:t xml:space="preserve">риальная </w:t>
      </w:r>
      <w:r w:rsidR="00BF319B" w:rsidRPr="003A4B99">
        <w:tab/>
        <w:t xml:space="preserve">       водство (Р)</w:t>
      </w:r>
      <w:r w:rsidR="00BF319B" w:rsidRPr="003A4B99">
        <w:tab/>
        <w:t xml:space="preserve">   Р </w:t>
      </w:r>
      <w:r w:rsidR="00BF319B" w:rsidRPr="003A4B99">
        <w:tab/>
        <w:t xml:space="preserve">    Р</w:t>
      </w:r>
      <w:r w:rsidR="00BF319B" w:rsidRPr="003A4B99">
        <w:rPr>
          <w:vertAlign w:val="subscript"/>
        </w:rPr>
        <w:t>Б</w:t>
      </w:r>
      <w:r w:rsidR="00BF319B" w:rsidRPr="003A4B99">
        <w:t xml:space="preserve">        занимает-        с</w:t>
      </w:r>
      <w:r w:rsidR="00C4663E" w:rsidRPr="003A4B99">
        <w:t xml:space="preserve"> орудием труда</w:t>
      </w:r>
    </w:p>
    <w:p w:rsidR="00BF319B" w:rsidRPr="003A4B99" w:rsidRDefault="00BF319B">
      <w:pPr>
        <w:jc w:val="both"/>
      </w:pPr>
      <w:r w:rsidRPr="003A4B99">
        <w:tab/>
        <w:t xml:space="preserve">технология        </w:t>
      </w:r>
      <w:r w:rsidRPr="003A4B99">
        <w:tab/>
      </w:r>
      <w:r w:rsidRPr="003A4B99">
        <w:tab/>
      </w:r>
      <w:r w:rsidRPr="003A4B99">
        <w:tab/>
      </w:r>
      <w:r w:rsidRPr="003A4B99">
        <w:tab/>
      </w:r>
      <w:r w:rsidRPr="003A4B99">
        <w:tab/>
        <w:t xml:space="preserve">    ся непос-          </w:t>
      </w:r>
      <w:r w:rsidR="00C4663E" w:rsidRPr="003A4B99">
        <w:t>непрерывная</w:t>
      </w:r>
    </w:p>
    <w:p w:rsidR="00BF319B" w:rsidRPr="003A4B99" w:rsidRDefault="008E04FF">
      <w:pPr>
        <w:jc w:val="both"/>
      </w:pPr>
      <w:r>
        <w:pict>
          <v:line id="_x0000_s2159" style="position:absolute;left:0;text-align:left;z-index:251569152" from="360.5pt,28.2pt" to="458.05pt,28.3pt" strokecolor="#0d0d0d" strokeweight=".35mm">
            <v:stroke color2="#f2f2f2" joinstyle="miter"/>
          </v:line>
        </w:pict>
      </w:r>
      <w:r w:rsidR="00BF319B" w:rsidRPr="003A4B99">
        <w:tab/>
      </w:r>
      <w:r w:rsidR="00BF319B" w:rsidRPr="003A4B99">
        <w:tab/>
      </w:r>
      <w:r w:rsidR="00BF319B" w:rsidRPr="003A4B99">
        <w:tab/>
      </w:r>
      <w:r w:rsidR="00BF319B" w:rsidRPr="003A4B99">
        <w:tab/>
      </w:r>
      <w:r w:rsidR="00BF319B" w:rsidRPr="003A4B99">
        <w:tab/>
      </w:r>
      <w:r w:rsidR="00BF319B" w:rsidRPr="003A4B99">
        <w:tab/>
      </w:r>
      <w:r w:rsidR="00BF319B" w:rsidRPr="003A4B99">
        <w:tab/>
      </w:r>
      <w:r w:rsidR="00BF319B" w:rsidRPr="003A4B99">
        <w:tab/>
        <w:t xml:space="preserve">    редствен-        </w:t>
      </w:r>
    </w:p>
    <w:p w:rsidR="00BF319B" w:rsidRPr="003A4B99" w:rsidRDefault="008E04FF">
      <w:pPr>
        <w:jc w:val="both"/>
      </w:pPr>
      <w:r>
        <w:pict>
          <v:line id="_x0000_s2161" style="position:absolute;left:0;text-align:left;z-index:251571200" from="21.5pt,14.35pt" to="284.25pt,14.4pt" strokecolor="#0d0d0d" strokeweight=".35mm">
            <v:stroke color2="#f2f2f2" joinstyle="miter"/>
          </v:line>
        </w:pict>
      </w:r>
      <w:r w:rsidR="00BF319B" w:rsidRPr="003A4B99">
        <w:tab/>
      </w:r>
      <w:r w:rsidR="00BF319B" w:rsidRPr="003A4B99">
        <w:tab/>
      </w:r>
      <w:r w:rsidR="00BF319B" w:rsidRPr="003A4B99">
        <w:tab/>
      </w:r>
      <w:r w:rsidR="00BF319B" w:rsidRPr="003A4B99">
        <w:tab/>
      </w:r>
      <w:r w:rsidR="00BF319B" w:rsidRPr="003A4B99">
        <w:tab/>
      </w:r>
      <w:r w:rsidR="00BF319B" w:rsidRPr="003A4B99">
        <w:tab/>
      </w:r>
      <w:r w:rsidR="00BF319B" w:rsidRPr="003A4B99">
        <w:tab/>
        <w:t xml:space="preserve">   </w:t>
      </w:r>
      <w:r w:rsidR="003A4B99">
        <w:tab/>
        <w:t xml:space="preserve">   </w:t>
      </w:r>
      <w:r w:rsidR="00BF319B" w:rsidRPr="003A4B99">
        <w:t xml:space="preserve"> ным изго-        </w:t>
      </w:r>
      <w:r w:rsidR="00BF319B" w:rsidRPr="003A4B99">
        <w:tab/>
      </w:r>
      <w:r w:rsidR="00BF319B" w:rsidRPr="003A4B99">
        <w:tab/>
      </w:r>
      <w:r w:rsidR="00BF319B" w:rsidRPr="003A4B99">
        <w:tab/>
      </w:r>
      <w:r w:rsidR="00BF319B" w:rsidRPr="003A4B99">
        <w:tab/>
      </w:r>
      <w:r w:rsidR="00BF319B" w:rsidRPr="003A4B99">
        <w:tab/>
      </w:r>
      <w:r w:rsidR="00BF319B" w:rsidRPr="003A4B99">
        <w:tab/>
      </w:r>
      <w:r w:rsidR="00BF319B" w:rsidRPr="003A4B99">
        <w:tab/>
      </w:r>
      <w:r w:rsidR="00BF319B" w:rsidRPr="003A4B99">
        <w:tab/>
      </w:r>
      <w:r w:rsidR="00BF319B" w:rsidRPr="003A4B99">
        <w:tab/>
        <w:t xml:space="preserve">     </w:t>
      </w:r>
      <w:r w:rsidR="00BF319B" w:rsidRPr="003A4B99">
        <w:tab/>
        <w:t xml:space="preserve">    </w:t>
      </w:r>
      <w:r w:rsidR="00C4663E" w:rsidRPr="003A4B99">
        <w:tab/>
        <w:t xml:space="preserve">    </w:t>
      </w:r>
      <w:r w:rsidR="00BF319B" w:rsidRPr="003A4B99">
        <w:t>товлением</w:t>
      </w:r>
      <w:r w:rsidR="00C4663E" w:rsidRPr="003A4B99">
        <w:t xml:space="preserve"> </w:t>
      </w:r>
      <w:r w:rsidR="00C4663E" w:rsidRPr="003A4B99">
        <w:tab/>
      </w:r>
      <w:r w:rsidR="00C4663E" w:rsidRPr="003A4B99">
        <w:tab/>
        <w:t>Дискретная</w:t>
      </w:r>
    </w:p>
    <w:p w:rsidR="00BF319B" w:rsidRPr="003A4B99" w:rsidRDefault="00BF319B">
      <w:pPr>
        <w:jc w:val="both"/>
      </w:pPr>
      <w:r w:rsidRPr="003A4B99">
        <w:tab/>
        <w:t>Индуст-</w:t>
      </w:r>
      <w:r w:rsidRPr="003A4B99">
        <w:tab/>
        <w:t xml:space="preserve">        Машинизи-   </w:t>
      </w:r>
      <w:r w:rsidRPr="003A4B99">
        <w:tab/>
      </w:r>
      <w:r w:rsidRPr="003A4B99">
        <w:tab/>
      </w:r>
      <w:r w:rsidRPr="003A4B99">
        <w:tab/>
        <w:t xml:space="preserve">    продукта</w:t>
      </w:r>
    </w:p>
    <w:p w:rsidR="00BF319B" w:rsidRPr="003A4B99" w:rsidRDefault="008E04FF">
      <w:pPr>
        <w:jc w:val="both"/>
      </w:pPr>
      <w:r>
        <w:pict>
          <v:line id="_x0000_s2152" style="position:absolute;left:0;text-align:left;z-index:251561984" from="234.5pt,8pt" to="264.45pt,8pt" strokecolor="#0d0d0d" strokeweight=".53mm">
            <v:stroke dashstyle="dash" color2="#f2f2f2" joinstyle="miter"/>
          </v:line>
        </w:pict>
      </w:r>
      <w:r w:rsidR="00BF319B" w:rsidRPr="003A4B99">
        <w:tab/>
        <w:t xml:space="preserve">риальная </w:t>
      </w:r>
      <w:r w:rsidR="00BF319B" w:rsidRPr="003A4B99">
        <w:tab/>
        <w:t xml:space="preserve">        рованное</w:t>
      </w:r>
      <w:r w:rsidR="00BF319B" w:rsidRPr="003A4B99">
        <w:tab/>
        <w:t xml:space="preserve">   М</w:t>
      </w:r>
      <w:r w:rsidR="00BF319B" w:rsidRPr="003A4B99">
        <w:tab/>
        <w:t xml:space="preserve">      Р</w:t>
      </w:r>
      <w:r w:rsidR="00BF319B" w:rsidRPr="003A4B99">
        <w:rPr>
          <w:vertAlign w:val="subscript"/>
        </w:rPr>
        <w:t>Б</w:t>
      </w:r>
      <w:r w:rsidR="00BF319B" w:rsidRPr="003A4B99">
        <w:tab/>
      </w:r>
      <w:r w:rsidR="00BF319B" w:rsidRPr="003A4B99">
        <w:tab/>
      </w:r>
      <w:r w:rsidR="00BF319B" w:rsidRPr="003A4B99">
        <w:tab/>
        <w:t xml:space="preserve">       </w:t>
      </w:r>
    </w:p>
    <w:p w:rsidR="00BF319B" w:rsidRPr="003A4B99" w:rsidRDefault="00BF319B">
      <w:pPr>
        <w:jc w:val="both"/>
      </w:pPr>
      <w:r w:rsidRPr="003A4B99">
        <w:tab/>
        <w:t>технология            произ-во (М)</w:t>
      </w:r>
      <w:r w:rsidRPr="003A4B99">
        <w:tab/>
      </w:r>
      <w:r w:rsidRPr="003A4B99">
        <w:tab/>
      </w:r>
    </w:p>
    <w:p w:rsidR="00BF319B" w:rsidRPr="003A4B99" w:rsidRDefault="008E04FF">
      <w:pPr>
        <w:jc w:val="both"/>
      </w:pPr>
      <w:r>
        <w:pict>
          <v:line id="_x0000_s2160" style="position:absolute;left:0;text-align:left;z-index:251570176" from="21.5pt,5.15pt" to="454.65pt,5.2pt" strokecolor="#0d0d0d" strokeweight=".35mm">
            <v:stroke color2="#f2f2f2" joinstyle="miter"/>
          </v:line>
        </w:pict>
      </w:r>
    </w:p>
    <w:p w:rsidR="00BF319B" w:rsidRPr="003A4B99" w:rsidRDefault="008E04FF">
      <w:pPr>
        <w:jc w:val="both"/>
      </w:pPr>
      <w:r>
        <w:pict>
          <v:line id="_x0000_s2153" style="position:absolute;left:0;text-align:left;z-index:251563008" from="234.5pt,6.15pt" to="255.85pt,6.2pt" strokecolor="#0d0d0d" strokeweight=".18mm">
            <v:stroke dashstyle="dash" color2="#f2f2f2" joinstyle="miter"/>
          </v:line>
        </w:pict>
      </w:r>
      <w:r>
        <w:pict>
          <v:line id="_x0000_s2154" style="position:absolute;left:0;text-align:left;z-index:251564032" from="255.8pt,6.15pt" to="255.85pt,27.5pt" strokecolor="#0d0d0d" strokeweight=".18mm">
            <v:stroke dashstyle="dash" color2="#f2f2f2" joinstyle="miter"/>
          </v:line>
        </w:pict>
      </w:r>
      <w:r w:rsidR="00BF319B" w:rsidRPr="003A4B99">
        <w:tab/>
        <w:t>Постиндуст-</w:t>
      </w:r>
      <w:r w:rsidR="00BF319B" w:rsidRPr="003A4B99">
        <w:tab/>
        <w:t xml:space="preserve">        Автоматизи-         А</w:t>
      </w:r>
      <w:r w:rsidR="00BF319B" w:rsidRPr="003A4B99">
        <w:tab/>
      </w:r>
      <w:r w:rsidR="00BF319B" w:rsidRPr="003A4B99">
        <w:tab/>
        <w:t xml:space="preserve">     Работник не занимается</w:t>
      </w:r>
    </w:p>
    <w:p w:rsidR="00BF319B" w:rsidRPr="003A4B99" w:rsidRDefault="00BF319B">
      <w:pPr>
        <w:jc w:val="both"/>
      </w:pPr>
      <w:r w:rsidRPr="003A4B99">
        <w:tab/>
        <w:t>риальная</w:t>
      </w:r>
      <w:r w:rsidRPr="003A4B99">
        <w:tab/>
        <w:t xml:space="preserve">        рованное</w:t>
      </w:r>
      <w:r w:rsidRPr="003A4B99">
        <w:tab/>
      </w:r>
      <w:r w:rsidRPr="003A4B99">
        <w:tab/>
      </w:r>
      <w:r w:rsidRPr="003A4B99">
        <w:tab/>
        <w:t xml:space="preserve">    непосредственным из-</w:t>
      </w:r>
    </w:p>
    <w:p w:rsidR="00BF319B" w:rsidRPr="003A4B99" w:rsidRDefault="008E04FF">
      <w:pPr>
        <w:jc w:val="both"/>
      </w:pPr>
      <w:r>
        <w:pict>
          <v:line id="_x0000_s2155" style="position:absolute;left:0;text-align:left;z-index:251565056" from="255.8pt,1.05pt" to="270.05pt,1.1pt" strokecolor="#0d0d0d" strokeweight=".18mm">
            <v:stroke dashstyle="dash" color2="#f2f2f2" joinstyle="miter"/>
          </v:line>
        </w:pict>
      </w:r>
      <w:r w:rsidR="00BF319B" w:rsidRPr="003A4B99">
        <w:tab/>
        <w:t>(наукоемкая)        производство</w:t>
      </w:r>
      <w:r w:rsidR="00BF319B" w:rsidRPr="003A4B99">
        <w:tab/>
      </w:r>
      <w:r w:rsidR="00BF319B" w:rsidRPr="003A4B99">
        <w:tab/>
        <w:t xml:space="preserve">      Р</w:t>
      </w:r>
      <w:r w:rsidR="00BF319B" w:rsidRPr="003A4B99">
        <w:rPr>
          <w:vertAlign w:val="subscript"/>
        </w:rPr>
        <w:t>Б</w:t>
      </w:r>
      <w:r w:rsidR="00BF319B" w:rsidRPr="003A4B99">
        <w:tab/>
        <w:t xml:space="preserve">     готовлением продукта</w:t>
      </w:r>
      <w:r w:rsidR="00BF319B" w:rsidRPr="003A4B99">
        <w:tab/>
        <w:t xml:space="preserve"> </w:t>
      </w:r>
    </w:p>
    <w:p w:rsidR="00BF319B" w:rsidRPr="003A4B99" w:rsidRDefault="00BF319B">
      <w:pPr>
        <w:jc w:val="both"/>
      </w:pPr>
      <w:r w:rsidRPr="003A4B99">
        <w:tab/>
        <w:t>технология</w:t>
      </w:r>
      <w:r w:rsidRPr="003A4B99">
        <w:tab/>
      </w:r>
      <w:r w:rsidRPr="003A4B99">
        <w:tab/>
        <w:t xml:space="preserve">    (А)</w:t>
      </w:r>
      <w:r w:rsidRPr="003A4B99">
        <w:tab/>
      </w:r>
    </w:p>
    <w:p w:rsidR="00BF319B" w:rsidRPr="003A4B99" w:rsidRDefault="00BF319B">
      <w:pPr>
        <w:jc w:val="both"/>
      </w:pPr>
    </w:p>
    <w:p w:rsidR="00BF319B" w:rsidRPr="003A4B99" w:rsidRDefault="00BF319B">
      <w:pPr>
        <w:jc w:val="both"/>
        <w:rPr>
          <w:b/>
        </w:rPr>
      </w:pPr>
    </w:p>
    <w:p w:rsidR="00AD7592" w:rsidRDefault="00AD7592">
      <w:pPr>
        <w:jc w:val="both"/>
        <w:rPr>
          <w:b/>
          <w:sz w:val="28"/>
        </w:rPr>
      </w:pPr>
    </w:p>
    <w:p w:rsidR="00AD7592" w:rsidRDefault="00AD7592">
      <w:pPr>
        <w:jc w:val="both"/>
        <w:rPr>
          <w:b/>
          <w:sz w:val="28"/>
        </w:rPr>
      </w:pPr>
    </w:p>
    <w:p w:rsidR="00AD7592" w:rsidRDefault="00AD7592">
      <w:pPr>
        <w:jc w:val="both"/>
        <w:rPr>
          <w:b/>
          <w:sz w:val="28"/>
        </w:rPr>
      </w:pPr>
    </w:p>
    <w:p w:rsidR="00AD7592" w:rsidRDefault="00AD7592">
      <w:pPr>
        <w:jc w:val="both"/>
        <w:rPr>
          <w:b/>
          <w:sz w:val="28"/>
        </w:rPr>
      </w:pPr>
    </w:p>
    <w:p w:rsidR="00BF319B" w:rsidRPr="003A4B99" w:rsidRDefault="000D1187">
      <w:pPr>
        <w:jc w:val="both"/>
        <w:rPr>
          <w:b/>
          <w:sz w:val="28"/>
        </w:rPr>
      </w:pPr>
      <w:r w:rsidRPr="000D1187">
        <w:rPr>
          <w:b/>
          <w:sz w:val="28"/>
        </w:rPr>
        <w:lastRenderedPageBreak/>
        <w:t>Схема № 1.</w:t>
      </w:r>
    </w:p>
    <w:p w:rsidR="003A4B99" w:rsidRDefault="003A4B99">
      <w:pPr>
        <w:pStyle w:val="8"/>
        <w:tabs>
          <w:tab w:val="left" w:pos="0"/>
        </w:tabs>
      </w:pPr>
    </w:p>
    <w:p w:rsidR="00BF319B" w:rsidRPr="003A4B99" w:rsidRDefault="00BF319B">
      <w:pPr>
        <w:pStyle w:val="8"/>
        <w:tabs>
          <w:tab w:val="left" w:pos="0"/>
        </w:tabs>
      </w:pPr>
      <w:r w:rsidRPr="003A4B99">
        <w:t>Содержание, характер труда и факторы их детерминации</w:t>
      </w:r>
    </w:p>
    <w:p w:rsidR="00BF319B" w:rsidRDefault="008E04FF">
      <w:pPr>
        <w:jc w:val="both"/>
        <w:rPr>
          <w:sz w:val="20"/>
        </w:rPr>
      </w:pPr>
      <w:r w:rsidRPr="008E04FF">
        <w:rPr>
          <w:highlight w:val="yellow"/>
        </w:rPr>
        <w:pict>
          <v:group id="_x0000_s2164" style="position:absolute;left:0;text-align:left;margin-left:81pt;margin-top:9.75pt;width:260.95pt;height:171pt;z-index:251574272;mso-wrap-distance-left:0;mso-wrap-distance-right:0" coordorigin="1620,195" coordsize="5218,3419">
            <o:lock v:ext="edit" text="t"/>
            <v:oval id="_x0000_s2165" style="position:absolute;left:1620;top:207;width:1258;height:1258;v-text-anchor:middle" strokeweight=".26mm">
              <v:fill color2="black"/>
              <v:stroke joinstyle="miter"/>
            </v:oval>
            <v:oval id="_x0000_s2166" style="position:absolute;left:5580;top:195;width:1258;height:1259;v-text-anchor:middle" strokeweight=".26mm">
              <v:fill color2="black"/>
              <v:stroke joinstyle="miter"/>
            </v:oval>
            <v:rect id="_x0000_s2167" style="position:absolute;left:1620;top:2355;width:1258;height:1259;v-text-anchor:middle" strokeweight=".26mm">
              <v:fill color2="black"/>
            </v:rect>
            <v:rect id="_x0000_s2168" style="position:absolute;left:5580;top:2355;width:1258;height:1259;v-text-anchor:middle" strokeweight=".26mm">
              <v:fill color2="black"/>
            </v:rect>
            <v:line id="_x0000_s2169" style="position:absolute;flip:y" from="2340,1455" to="2340,2354" strokeweight=".79mm">
              <v:stroke endarrow="block" joinstyle="miter"/>
            </v:line>
            <v:line id="_x0000_s2170" style="position:absolute" from="2881,735" to="5580,735" strokeweight=".79mm">
              <v:stroke endarrow="block" joinstyle="miter"/>
            </v:line>
            <v:line id="_x0000_s2171" style="position:absolute;flip:y" from="6300,1455" to="6300,2354" strokeweight=".79mm">
              <v:stroke endarrow="block" joinstyle="miter"/>
            </v:line>
            <v:line id="_x0000_s2172" style="position:absolute" from="2881,2715" to="5580,2715" strokeweight=".79mm">
              <v:stroke endarrow="block" joinstyle="miter"/>
            </v:line>
            <v:line id="_x0000_s2173" style="position:absolute;flip:x" from="2881,3075" to="5580,3075" strokeweight=".79mm">
              <v:stroke endarrow="block" joinstyle="miter"/>
            </v:line>
            <v:shape id="_x0000_s2174" type="#_x0000_t202" style="position:absolute;left:1980;top:567;width:719;height:539;v-text-anchor:middle" stroked="f">
              <v:fill color2="black"/>
              <v:stroke joinstyle="round"/>
              <v:textbox style="mso-next-textbox:#_x0000_s2174;mso-rotate-with-shape:t">
                <w:txbxContent>
                  <w:p w:rsidR="00034E11" w:rsidRDefault="00034E11">
                    <w:r>
                      <w:t>СТ</w:t>
                    </w:r>
                  </w:p>
                </w:txbxContent>
              </v:textbox>
            </v:shape>
            <v:shape id="_x0000_s2175" type="#_x0000_t202" style="position:absolute;left:1797;top:2727;width:899;height:539;v-text-anchor:middle" stroked="f">
              <v:fill color2="black"/>
              <v:stroke joinstyle="round"/>
              <v:textbox style="mso-next-textbox:#_x0000_s2175;mso-rotate-with-shape:t">
                <w:txbxContent>
                  <w:p w:rsidR="00034E11" w:rsidRDefault="00034E11">
                    <w:r>
                      <w:t>НТП</w:t>
                    </w:r>
                  </w:p>
                </w:txbxContent>
              </v:textbox>
            </v:shape>
            <v:shape id="_x0000_s2176" type="#_x0000_t202" style="position:absolute;left:5940;top:2727;width:719;height:539;v-text-anchor:middle" stroked="f">
              <v:fill color2="black"/>
              <v:stroke joinstyle="round"/>
              <v:textbox style="mso-next-textbox:#_x0000_s2176;mso-rotate-with-shape:t">
                <w:txbxContent>
                  <w:p w:rsidR="00034E11" w:rsidRDefault="00034E11">
                    <w:r>
                      <w:t>СП</w:t>
                    </w:r>
                  </w:p>
                </w:txbxContent>
              </v:textbox>
            </v:shape>
            <v:shape id="_x0000_s2177" type="#_x0000_t202" style="position:absolute;left:5761;top:567;width:899;height:539;v-text-anchor:middle" stroked="f">
              <v:fill color2="black"/>
              <v:stroke joinstyle="round"/>
              <v:textbox style="mso-next-textbox:#_x0000_s2177;mso-rotate-with-shape:t">
                <w:txbxContent>
                  <w:p w:rsidR="00034E11" w:rsidRDefault="00034E11">
                    <w:r>
                      <w:t xml:space="preserve">  ХТ</w:t>
                    </w:r>
                  </w:p>
                </w:txbxContent>
              </v:textbox>
            </v:shape>
          </v:group>
        </w:pict>
      </w:r>
    </w:p>
    <w:p w:rsidR="00BF319B" w:rsidRDefault="00BF319B">
      <w:pPr>
        <w:jc w:val="both"/>
      </w:pPr>
    </w:p>
    <w:p w:rsidR="00BF319B" w:rsidRDefault="00BF319B">
      <w:pPr>
        <w:jc w:val="both"/>
      </w:pPr>
    </w:p>
    <w:p w:rsidR="00BF319B" w:rsidRDefault="00BF319B">
      <w:pPr>
        <w:jc w:val="both"/>
      </w:pPr>
    </w:p>
    <w:p w:rsidR="00BF319B" w:rsidRDefault="00BF319B">
      <w:pPr>
        <w:jc w:val="both"/>
      </w:pPr>
    </w:p>
    <w:p w:rsidR="00BF319B" w:rsidRDefault="00BF319B">
      <w:pPr>
        <w:jc w:val="both"/>
      </w:pPr>
    </w:p>
    <w:p w:rsidR="00BF319B" w:rsidRDefault="00BF319B">
      <w:pPr>
        <w:jc w:val="both"/>
      </w:pPr>
    </w:p>
    <w:p w:rsidR="00BF319B" w:rsidRDefault="00BF319B">
      <w:pPr>
        <w:jc w:val="both"/>
      </w:pPr>
      <w:r>
        <w:tab/>
      </w:r>
      <w:r>
        <w:tab/>
      </w:r>
      <w:r>
        <w:tab/>
      </w:r>
    </w:p>
    <w:p w:rsidR="00BF319B" w:rsidRDefault="00BF319B">
      <w:pPr>
        <w:jc w:val="both"/>
      </w:pPr>
    </w:p>
    <w:p w:rsidR="00BF319B" w:rsidRDefault="00BF319B">
      <w:pPr>
        <w:jc w:val="both"/>
      </w:pPr>
    </w:p>
    <w:p w:rsidR="00BF319B" w:rsidRDefault="00BF319B">
      <w:pPr>
        <w:jc w:val="both"/>
      </w:pPr>
      <w:r>
        <w:tab/>
      </w:r>
      <w:r>
        <w:tab/>
      </w:r>
    </w:p>
    <w:p w:rsidR="00BF319B" w:rsidRDefault="00BF319B">
      <w:pPr>
        <w:jc w:val="both"/>
      </w:pPr>
    </w:p>
    <w:p w:rsidR="00BF319B" w:rsidRDefault="00BF319B">
      <w:pPr>
        <w:jc w:val="both"/>
      </w:pPr>
    </w:p>
    <w:p w:rsidR="00BF319B" w:rsidRDefault="00BF319B">
      <w:pPr>
        <w:jc w:val="both"/>
      </w:pPr>
    </w:p>
    <w:p w:rsidR="00BF319B" w:rsidRDefault="00BF319B">
      <w:pPr>
        <w:jc w:val="both"/>
      </w:pPr>
      <w:r>
        <w:t>СТ - содержание труда</w:t>
      </w:r>
    </w:p>
    <w:p w:rsidR="00BF319B" w:rsidRDefault="00BF319B">
      <w:pPr>
        <w:jc w:val="both"/>
      </w:pPr>
      <w:r>
        <w:t>ХТ - характер труда</w:t>
      </w:r>
    </w:p>
    <w:p w:rsidR="00BF319B" w:rsidRDefault="00BF319B">
      <w:pPr>
        <w:jc w:val="both"/>
      </w:pPr>
      <w:r>
        <w:t>НТП - научно-технический прогресс</w:t>
      </w:r>
    </w:p>
    <w:p w:rsidR="00BF319B" w:rsidRDefault="00BF319B">
      <w:pPr>
        <w:jc w:val="both"/>
      </w:pPr>
      <w:r>
        <w:t>СП - социальный прогресс</w:t>
      </w:r>
    </w:p>
    <w:p w:rsidR="00BF319B" w:rsidRDefault="00BF319B">
      <w:pPr>
        <w:jc w:val="both"/>
        <w:rPr>
          <w:b/>
          <w:sz w:val="28"/>
        </w:rPr>
      </w:pPr>
    </w:p>
    <w:p w:rsidR="00BF319B" w:rsidRDefault="000D1187">
      <w:pPr>
        <w:jc w:val="both"/>
        <w:rPr>
          <w:b/>
          <w:sz w:val="28"/>
        </w:rPr>
      </w:pPr>
      <w:r w:rsidRPr="000D1187">
        <w:rPr>
          <w:b/>
          <w:sz w:val="28"/>
        </w:rPr>
        <w:t>Таблица № 2.</w:t>
      </w:r>
    </w:p>
    <w:p w:rsidR="00BF319B" w:rsidRDefault="00BF319B">
      <w:pPr>
        <w:pStyle w:val="8"/>
        <w:tabs>
          <w:tab w:val="left" w:pos="0"/>
        </w:tabs>
      </w:pPr>
      <w:r>
        <w:t>Основные социальные аспекты (проблемы) труда</w:t>
      </w:r>
    </w:p>
    <w:p w:rsidR="00BF319B" w:rsidRDefault="00BF319B">
      <w:pPr>
        <w:jc w:val="both"/>
      </w:pPr>
    </w:p>
    <w:tbl>
      <w:tblPr>
        <w:tblW w:w="0" w:type="auto"/>
        <w:jc w:val="center"/>
        <w:tblInd w:w="-15" w:type="dxa"/>
        <w:tblLook w:val="0000"/>
      </w:tblPr>
      <w:tblGrid>
        <w:gridCol w:w="506"/>
        <w:gridCol w:w="506"/>
        <w:gridCol w:w="506"/>
        <w:gridCol w:w="506"/>
        <w:gridCol w:w="506"/>
        <w:gridCol w:w="506"/>
        <w:gridCol w:w="506"/>
        <w:gridCol w:w="506"/>
      </w:tblGrid>
      <w:tr w:rsidR="003C2226" w:rsidTr="001D1240">
        <w:trPr>
          <w:cantSplit/>
          <w:trHeight w:val="3054"/>
          <w:jc w:val="center"/>
        </w:trPr>
        <w:tc>
          <w:tcPr>
            <w:tcW w:w="0" w:type="auto"/>
            <w:textDirection w:val="btLr"/>
            <w:vAlign w:val="center"/>
          </w:tcPr>
          <w:p w:rsidR="00BF319B" w:rsidRPr="001D1240" w:rsidRDefault="00BF319B" w:rsidP="001D1240">
            <w:pPr>
              <w:snapToGrid w:val="0"/>
              <w:ind w:left="113" w:right="113"/>
              <w:jc w:val="center"/>
              <w:rPr>
                <w:b/>
              </w:rPr>
            </w:pPr>
            <w:r w:rsidRPr="001D1240">
              <w:rPr>
                <w:b/>
              </w:rPr>
              <w:t>Мотивация труда</w:t>
            </w:r>
          </w:p>
        </w:tc>
        <w:tc>
          <w:tcPr>
            <w:tcW w:w="0" w:type="auto"/>
            <w:textDirection w:val="btLr"/>
            <w:vAlign w:val="center"/>
          </w:tcPr>
          <w:p w:rsidR="00BF319B" w:rsidRPr="001D1240" w:rsidRDefault="00BF319B" w:rsidP="001D1240">
            <w:pPr>
              <w:snapToGrid w:val="0"/>
              <w:ind w:left="113" w:right="113"/>
              <w:jc w:val="center"/>
              <w:rPr>
                <w:b/>
              </w:rPr>
            </w:pPr>
            <w:r w:rsidRPr="001D1240">
              <w:rPr>
                <w:b/>
              </w:rPr>
              <w:t>Трудовая адаптация</w:t>
            </w:r>
          </w:p>
        </w:tc>
        <w:tc>
          <w:tcPr>
            <w:tcW w:w="0" w:type="auto"/>
            <w:textDirection w:val="btLr"/>
            <w:vAlign w:val="center"/>
          </w:tcPr>
          <w:p w:rsidR="00BF319B" w:rsidRPr="001D1240" w:rsidRDefault="00BF319B" w:rsidP="001D1240">
            <w:pPr>
              <w:snapToGrid w:val="0"/>
              <w:ind w:left="113" w:right="113"/>
              <w:jc w:val="center"/>
              <w:rPr>
                <w:b/>
              </w:rPr>
            </w:pPr>
            <w:r w:rsidRPr="001D1240">
              <w:rPr>
                <w:b/>
              </w:rPr>
              <w:t>Рестрикционизм</w:t>
            </w:r>
          </w:p>
        </w:tc>
        <w:tc>
          <w:tcPr>
            <w:tcW w:w="0" w:type="auto"/>
            <w:textDirection w:val="btLr"/>
            <w:vAlign w:val="center"/>
          </w:tcPr>
          <w:p w:rsidR="00BF319B" w:rsidRPr="001D1240" w:rsidRDefault="00BF319B" w:rsidP="001D1240">
            <w:pPr>
              <w:snapToGrid w:val="0"/>
              <w:ind w:left="113" w:right="113"/>
              <w:jc w:val="center"/>
              <w:rPr>
                <w:b/>
              </w:rPr>
            </w:pPr>
            <w:r w:rsidRPr="001D1240">
              <w:rPr>
                <w:b/>
              </w:rPr>
              <w:t>Профессиональная м</w:t>
            </w:r>
            <w:r w:rsidRPr="001D1240">
              <w:rPr>
                <w:b/>
              </w:rPr>
              <w:t>о</w:t>
            </w:r>
            <w:r w:rsidRPr="001D1240">
              <w:rPr>
                <w:b/>
              </w:rPr>
              <w:t>бильность</w:t>
            </w:r>
          </w:p>
        </w:tc>
        <w:tc>
          <w:tcPr>
            <w:tcW w:w="0" w:type="auto"/>
            <w:textDirection w:val="btLr"/>
            <w:vAlign w:val="center"/>
          </w:tcPr>
          <w:p w:rsidR="00BF319B" w:rsidRPr="001D1240" w:rsidRDefault="00BF319B" w:rsidP="001D1240">
            <w:pPr>
              <w:snapToGrid w:val="0"/>
              <w:ind w:left="113" w:right="113"/>
              <w:jc w:val="center"/>
              <w:rPr>
                <w:b/>
              </w:rPr>
            </w:pPr>
            <w:r w:rsidRPr="001D1240">
              <w:rPr>
                <w:b/>
              </w:rPr>
              <w:t>Трудовые интеракции</w:t>
            </w:r>
          </w:p>
        </w:tc>
        <w:tc>
          <w:tcPr>
            <w:tcW w:w="0" w:type="auto"/>
            <w:textDirection w:val="btLr"/>
            <w:vAlign w:val="center"/>
          </w:tcPr>
          <w:p w:rsidR="00BF319B" w:rsidRPr="001D1240" w:rsidRDefault="00BF319B" w:rsidP="001D1240">
            <w:pPr>
              <w:snapToGrid w:val="0"/>
              <w:ind w:left="113" w:right="113"/>
              <w:jc w:val="center"/>
              <w:rPr>
                <w:b/>
              </w:rPr>
            </w:pPr>
            <w:r w:rsidRPr="001D1240">
              <w:rPr>
                <w:b/>
              </w:rPr>
              <w:t>Трудовые конфликты</w:t>
            </w:r>
          </w:p>
        </w:tc>
        <w:tc>
          <w:tcPr>
            <w:tcW w:w="0" w:type="auto"/>
            <w:textDirection w:val="btLr"/>
            <w:vAlign w:val="center"/>
          </w:tcPr>
          <w:p w:rsidR="00BF319B" w:rsidRPr="001D1240" w:rsidRDefault="00BF319B" w:rsidP="001D1240">
            <w:pPr>
              <w:snapToGrid w:val="0"/>
              <w:ind w:left="113" w:right="113"/>
              <w:jc w:val="center"/>
              <w:rPr>
                <w:b/>
              </w:rPr>
            </w:pPr>
            <w:r w:rsidRPr="001D1240">
              <w:rPr>
                <w:b/>
              </w:rPr>
              <w:t>Удовлетворенность тр</w:t>
            </w:r>
            <w:r w:rsidRPr="001D1240">
              <w:rPr>
                <w:b/>
              </w:rPr>
              <w:t>у</w:t>
            </w:r>
            <w:r w:rsidRPr="001D1240">
              <w:rPr>
                <w:b/>
              </w:rPr>
              <w:t>дом</w:t>
            </w:r>
          </w:p>
        </w:tc>
        <w:tc>
          <w:tcPr>
            <w:tcW w:w="0" w:type="auto"/>
            <w:textDirection w:val="btLr"/>
            <w:vAlign w:val="center"/>
          </w:tcPr>
          <w:p w:rsidR="00BF319B" w:rsidRPr="001D1240" w:rsidRDefault="00BF319B" w:rsidP="001D1240">
            <w:pPr>
              <w:snapToGrid w:val="0"/>
              <w:ind w:left="113" w:right="113"/>
              <w:jc w:val="center"/>
              <w:rPr>
                <w:b/>
              </w:rPr>
            </w:pPr>
            <w:r w:rsidRPr="001D1240">
              <w:rPr>
                <w:b/>
              </w:rPr>
              <w:t>Отношение к труду</w:t>
            </w:r>
          </w:p>
        </w:tc>
      </w:tr>
    </w:tbl>
    <w:p w:rsidR="00BF319B" w:rsidRDefault="000D1187" w:rsidP="00AD7592">
      <w:pPr>
        <w:jc w:val="both"/>
      </w:pPr>
      <w:r w:rsidRPr="000D1187">
        <w:rPr>
          <w:b/>
          <w:sz w:val="28"/>
        </w:rPr>
        <w:t>Таблица № 3.</w:t>
      </w:r>
      <w:r w:rsidR="00AD7592">
        <w:rPr>
          <w:b/>
          <w:sz w:val="28"/>
        </w:rPr>
        <w:t xml:space="preserve">  </w:t>
      </w:r>
      <w:r w:rsidR="00BF319B" w:rsidRPr="00AD7592">
        <w:rPr>
          <w:b/>
        </w:rPr>
        <w:t>Мотивы отношения к работе, занимающие первые места</w:t>
      </w:r>
    </w:p>
    <w:p w:rsidR="00BF319B" w:rsidRDefault="00BF319B"/>
    <w:p w:rsidR="00BF319B" w:rsidRDefault="00BF319B">
      <w:pPr>
        <w:sectPr w:rsidR="00BF319B" w:rsidSect="00D47D82">
          <w:headerReference w:type="even" r:id="rId16"/>
          <w:headerReference w:type="default" r:id="rId17"/>
          <w:footerReference w:type="even" r:id="rId18"/>
          <w:footerReference w:type="default" r:id="rId19"/>
          <w:headerReference w:type="first" r:id="rId20"/>
          <w:footerReference w:type="first" r:id="rId21"/>
          <w:type w:val="continuous"/>
          <w:pgSz w:w="11905" w:h="16837"/>
          <w:pgMar w:top="1134" w:right="850" w:bottom="1134" w:left="1701" w:header="720" w:footer="720" w:gutter="0"/>
          <w:cols w:space="720"/>
          <w:docGrid w:linePitch="360"/>
        </w:sectPr>
      </w:pPr>
    </w:p>
    <w:p w:rsidR="00BF319B" w:rsidRDefault="008E04FF">
      <w:pPr>
        <w:jc w:val="both"/>
        <w:rPr>
          <w:rFonts w:ascii="Bodoni MT Condensed" w:hAnsi="Bodoni MT Condensed"/>
          <w:b/>
          <w:i/>
          <w:sz w:val="28"/>
        </w:rPr>
      </w:pPr>
      <w:r w:rsidRPr="008E04FF">
        <w:lastRenderedPageBreak/>
        <w:pict>
          <v:line id="_x0000_s2162" style="position:absolute;left:0;text-align:left;z-index:251572224" from="209.7pt,10.6pt" to="209.7pt,82.6pt" strokeweight=".35mm">
            <v:stroke joinstyle="miter"/>
          </v:line>
        </w:pict>
      </w:r>
      <w:r w:rsidR="00BF319B">
        <w:rPr>
          <w:rFonts w:ascii="Bodoni MT Condensed" w:hAnsi="Bodoni MT Condensed"/>
          <w:b/>
          <w:i/>
        </w:rPr>
        <w:tab/>
      </w:r>
      <w:r w:rsidR="00BF319B">
        <w:rPr>
          <w:rFonts w:ascii="Bodoni MT Condensed" w:hAnsi="Bodoni MT Condensed"/>
          <w:b/>
          <w:i/>
          <w:sz w:val="28"/>
        </w:rPr>
        <w:tab/>
      </w:r>
      <w:r w:rsidR="00BF319B">
        <w:rPr>
          <w:b/>
          <w:i/>
          <w:sz w:val="28"/>
        </w:rPr>
        <w:t>До</w:t>
      </w:r>
      <w:r w:rsidR="00BF319B">
        <w:rPr>
          <w:rFonts w:ascii="Bodoni MT Condensed" w:hAnsi="Bodoni MT Condensed"/>
          <w:b/>
          <w:i/>
          <w:sz w:val="28"/>
        </w:rPr>
        <w:t xml:space="preserve"> </w:t>
      </w:r>
      <w:r w:rsidR="00BF319B">
        <w:rPr>
          <w:b/>
          <w:i/>
          <w:sz w:val="28"/>
        </w:rPr>
        <w:t>реформы</w:t>
      </w:r>
      <w:r w:rsidR="00BF319B">
        <w:rPr>
          <w:rFonts w:ascii="Bodoni MT Condensed" w:hAnsi="Bodoni MT Condensed"/>
          <w:b/>
          <w:i/>
          <w:sz w:val="28"/>
        </w:rPr>
        <w:tab/>
      </w:r>
    </w:p>
    <w:p w:rsidR="00BF319B" w:rsidRDefault="00BF319B">
      <w:pPr>
        <w:jc w:val="both"/>
      </w:pPr>
      <w:r>
        <w:tab/>
      </w:r>
      <w:r>
        <w:tab/>
      </w:r>
    </w:p>
    <w:p w:rsidR="00BF319B" w:rsidRDefault="00BF319B" w:rsidP="000504ED">
      <w:pPr>
        <w:numPr>
          <w:ilvl w:val="0"/>
          <w:numId w:val="10"/>
        </w:numPr>
        <w:tabs>
          <w:tab w:val="left" w:pos="1429"/>
        </w:tabs>
        <w:jc w:val="both"/>
      </w:pPr>
      <w:r>
        <w:t>Содержание труда</w:t>
      </w:r>
    </w:p>
    <w:p w:rsidR="00BF319B" w:rsidRDefault="00BF319B" w:rsidP="000504ED">
      <w:pPr>
        <w:numPr>
          <w:ilvl w:val="0"/>
          <w:numId w:val="10"/>
        </w:numPr>
        <w:tabs>
          <w:tab w:val="left" w:pos="1429"/>
        </w:tabs>
        <w:jc w:val="both"/>
      </w:pPr>
      <w:r>
        <w:t>Зарплата</w:t>
      </w:r>
    </w:p>
    <w:p w:rsidR="00BF319B" w:rsidRDefault="00BF319B" w:rsidP="000504ED">
      <w:pPr>
        <w:numPr>
          <w:ilvl w:val="0"/>
          <w:numId w:val="10"/>
        </w:numPr>
        <w:tabs>
          <w:tab w:val="left" w:pos="1429"/>
        </w:tabs>
        <w:jc w:val="both"/>
      </w:pPr>
      <w:r>
        <w:t>Социальные льготы</w:t>
      </w:r>
    </w:p>
    <w:p w:rsidR="00BF319B" w:rsidRDefault="00BF319B" w:rsidP="000504ED">
      <w:pPr>
        <w:numPr>
          <w:ilvl w:val="0"/>
          <w:numId w:val="10"/>
        </w:numPr>
        <w:tabs>
          <w:tab w:val="left" w:pos="1429"/>
        </w:tabs>
        <w:jc w:val="both"/>
      </w:pPr>
      <w:r>
        <w:t>Условия труда</w:t>
      </w:r>
    </w:p>
    <w:p w:rsidR="00BF319B" w:rsidRDefault="008E04FF">
      <w:pPr>
        <w:ind w:left="1429"/>
        <w:jc w:val="both"/>
      </w:pPr>
      <w:r>
        <w:pict>
          <v:line id="_x0000_s2163" style="position:absolute;left:0;text-align:left;z-index:251573248" from="28.05pt,3.35pt" to="425.7pt,3.4pt" strokeweight=".35mm">
            <v:stroke joinstyle="miter"/>
          </v:line>
        </w:pict>
      </w:r>
    </w:p>
    <w:p w:rsidR="00BF319B" w:rsidRDefault="00BF319B">
      <w:pPr>
        <w:ind w:left="1429"/>
        <w:jc w:val="both"/>
      </w:pPr>
    </w:p>
    <w:p w:rsidR="00BF319B" w:rsidRDefault="00BF319B" w:rsidP="007759D8">
      <w:pPr>
        <w:ind w:left="1429"/>
        <w:rPr>
          <w:b/>
          <w:i/>
          <w:sz w:val="28"/>
        </w:rPr>
      </w:pPr>
      <w:r>
        <w:rPr>
          <w:b/>
          <w:i/>
          <w:sz w:val="28"/>
        </w:rPr>
        <w:lastRenderedPageBreak/>
        <w:t>Сегодня</w:t>
      </w:r>
    </w:p>
    <w:p w:rsidR="00BF319B" w:rsidRDefault="00BF319B">
      <w:pPr>
        <w:ind w:left="1429"/>
        <w:jc w:val="both"/>
      </w:pPr>
    </w:p>
    <w:p w:rsidR="00BF319B" w:rsidRDefault="00BF319B" w:rsidP="000504ED">
      <w:pPr>
        <w:numPr>
          <w:ilvl w:val="0"/>
          <w:numId w:val="10"/>
        </w:numPr>
        <w:tabs>
          <w:tab w:val="left" w:pos="426"/>
        </w:tabs>
        <w:ind w:left="426"/>
        <w:jc w:val="both"/>
      </w:pPr>
      <w:r>
        <w:t>Зарплата</w:t>
      </w:r>
    </w:p>
    <w:p w:rsidR="00BF319B" w:rsidRDefault="00BF319B" w:rsidP="000504ED">
      <w:pPr>
        <w:numPr>
          <w:ilvl w:val="0"/>
          <w:numId w:val="10"/>
        </w:numPr>
        <w:tabs>
          <w:tab w:val="left" w:pos="426"/>
        </w:tabs>
        <w:ind w:left="426"/>
        <w:jc w:val="both"/>
      </w:pPr>
      <w:r>
        <w:t>Возможность приработка</w:t>
      </w:r>
      <w:r>
        <w:tab/>
      </w:r>
    </w:p>
    <w:p w:rsidR="00BF319B" w:rsidRDefault="00BF319B">
      <w:pPr>
        <w:ind w:left="426"/>
        <w:jc w:val="both"/>
      </w:pPr>
      <w:r>
        <w:t>(дполонительного дохода)</w:t>
      </w:r>
    </w:p>
    <w:p w:rsidR="00BF319B" w:rsidRDefault="00BF319B" w:rsidP="000504ED">
      <w:pPr>
        <w:numPr>
          <w:ilvl w:val="0"/>
          <w:numId w:val="53"/>
        </w:numPr>
        <w:tabs>
          <w:tab w:val="left" w:pos="426"/>
        </w:tabs>
        <w:ind w:left="426"/>
        <w:jc w:val="both"/>
      </w:pPr>
      <w:r>
        <w:t>Условия труда</w:t>
      </w:r>
    </w:p>
    <w:p w:rsidR="00BF319B" w:rsidRDefault="00BF319B">
      <w:pPr>
        <w:ind w:left="426"/>
        <w:jc w:val="both"/>
      </w:pPr>
    </w:p>
    <w:p w:rsidR="00BF319B" w:rsidRDefault="00BF319B">
      <w:pPr>
        <w:sectPr w:rsidR="00BF319B" w:rsidSect="00D47D82">
          <w:headerReference w:type="even" r:id="rId22"/>
          <w:headerReference w:type="default" r:id="rId23"/>
          <w:footerReference w:type="even" r:id="rId24"/>
          <w:footerReference w:type="default" r:id="rId25"/>
          <w:headerReference w:type="first" r:id="rId26"/>
          <w:footerReference w:type="first" r:id="rId27"/>
          <w:type w:val="continuous"/>
          <w:pgSz w:w="11905" w:h="16837"/>
          <w:pgMar w:top="1134" w:right="850" w:bottom="1134" w:left="1701" w:header="720" w:footer="720" w:gutter="0"/>
          <w:cols w:num="2" w:space="708"/>
          <w:docGrid w:linePitch="360"/>
        </w:sectPr>
      </w:pPr>
    </w:p>
    <w:p w:rsidR="00BF319B" w:rsidRPr="001B06E3" w:rsidRDefault="00BF319B" w:rsidP="001B06E3">
      <w:pPr>
        <w:pStyle w:val="5"/>
        <w:tabs>
          <w:tab w:val="left" w:pos="0"/>
        </w:tabs>
        <w:rPr>
          <w:szCs w:val="28"/>
        </w:rPr>
      </w:pPr>
      <w:r w:rsidRPr="001B06E3">
        <w:rPr>
          <w:szCs w:val="28"/>
        </w:rPr>
        <w:lastRenderedPageBreak/>
        <w:t>Вопросы</w:t>
      </w:r>
    </w:p>
    <w:p w:rsidR="00BF319B" w:rsidRPr="001B06E3" w:rsidRDefault="00BF319B" w:rsidP="001B06E3">
      <w:pPr>
        <w:rPr>
          <w:sz w:val="28"/>
          <w:szCs w:val="28"/>
        </w:rPr>
      </w:pPr>
    </w:p>
    <w:p w:rsidR="00BF319B" w:rsidRPr="001B06E3" w:rsidRDefault="00BF319B" w:rsidP="00F44B55">
      <w:pPr>
        <w:pStyle w:val="21"/>
        <w:ind w:left="851" w:hanging="285"/>
        <w:rPr>
          <w:szCs w:val="28"/>
        </w:rPr>
      </w:pPr>
      <w:r w:rsidRPr="001B06E3">
        <w:rPr>
          <w:szCs w:val="28"/>
        </w:rPr>
        <w:t>1. В чём различие функционального содержания и социального характ</w:t>
      </w:r>
      <w:r w:rsidRPr="001B06E3">
        <w:rPr>
          <w:szCs w:val="28"/>
        </w:rPr>
        <w:t>е</w:t>
      </w:r>
      <w:r w:rsidRPr="001B06E3">
        <w:rPr>
          <w:szCs w:val="28"/>
        </w:rPr>
        <w:t>ра труда?</w:t>
      </w:r>
    </w:p>
    <w:p w:rsidR="00BF319B" w:rsidRPr="001B06E3" w:rsidRDefault="00BF319B" w:rsidP="00F44B55">
      <w:pPr>
        <w:ind w:left="851" w:hanging="285"/>
        <w:jc w:val="both"/>
        <w:rPr>
          <w:sz w:val="28"/>
          <w:szCs w:val="28"/>
        </w:rPr>
      </w:pPr>
      <w:r w:rsidRPr="001B06E3">
        <w:rPr>
          <w:sz w:val="28"/>
          <w:szCs w:val="28"/>
        </w:rPr>
        <w:lastRenderedPageBreak/>
        <w:t xml:space="preserve">2. Какие существуют мотиваторы труда? Каким из них нынче отдается предпочтение в нашей стране и почему?  </w:t>
      </w:r>
    </w:p>
    <w:p w:rsidR="00BF319B" w:rsidRPr="001B06E3" w:rsidRDefault="00BF319B" w:rsidP="00F44B55">
      <w:pPr>
        <w:ind w:left="851" w:hanging="285"/>
        <w:jc w:val="both"/>
        <w:rPr>
          <w:sz w:val="28"/>
          <w:szCs w:val="28"/>
        </w:rPr>
      </w:pPr>
      <w:r w:rsidRPr="001B06E3">
        <w:rPr>
          <w:sz w:val="28"/>
          <w:szCs w:val="28"/>
        </w:rPr>
        <w:t>3. Решает</w:t>
      </w:r>
      <w:r w:rsidR="00F44B55">
        <w:rPr>
          <w:sz w:val="28"/>
          <w:szCs w:val="28"/>
        </w:rPr>
        <w:t xml:space="preserve"> </w:t>
      </w:r>
      <w:r w:rsidRPr="001B06E3">
        <w:rPr>
          <w:sz w:val="28"/>
          <w:szCs w:val="28"/>
        </w:rPr>
        <w:t>ли высокая оплата работы проблему отчуждения труда? Обо</w:t>
      </w:r>
      <w:r w:rsidRPr="001B06E3">
        <w:rPr>
          <w:sz w:val="28"/>
          <w:szCs w:val="28"/>
        </w:rPr>
        <w:t>с</w:t>
      </w:r>
      <w:r w:rsidRPr="001B06E3">
        <w:rPr>
          <w:sz w:val="28"/>
          <w:szCs w:val="28"/>
        </w:rPr>
        <w:t>нуйте ответ.</w:t>
      </w:r>
    </w:p>
    <w:p w:rsidR="00BF319B" w:rsidRPr="001B06E3" w:rsidRDefault="00BF319B" w:rsidP="00F44B55">
      <w:pPr>
        <w:ind w:left="851" w:hanging="285"/>
        <w:jc w:val="both"/>
        <w:rPr>
          <w:sz w:val="28"/>
          <w:szCs w:val="28"/>
        </w:rPr>
      </w:pPr>
      <w:r w:rsidRPr="001B06E3">
        <w:rPr>
          <w:sz w:val="28"/>
          <w:szCs w:val="28"/>
        </w:rPr>
        <w:t>4. В чем различие православной и протестантской  этики труда?</w:t>
      </w:r>
    </w:p>
    <w:p w:rsidR="00BF319B" w:rsidRPr="001B06E3" w:rsidRDefault="00BF319B" w:rsidP="00F44B55">
      <w:pPr>
        <w:pStyle w:val="ac"/>
        <w:ind w:left="851" w:hanging="285"/>
        <w:rPr>
          <w:szCs w:val="28"/>
        </w:rPr>
      </w:pPr>
      <w:r w:rsidRPr="001B06E3">
        <w:rPr>
          <w:szCs w:val="28"/>
        </w:rPr>
        <w:t>5. В чем различие творческого и репродуктивного труда?</w:t>
      </w:r>
    </w:p>
    <w:p w:rsidR="00BF319B" w:rsidRPr="001B06E3" w:rsidRDefault="00BF319B" w:rsidP="001B06E3">
      <w:pPr>
        <w:pStyle w:val="1"/>
        <w:tabs>
          <w:tab w:val="left" w:pos="0"/>
        </w:tabs>
        <w:ind w:firstLine="0"/>
        <w:rPr>
          <w:szCs w:val="28"/>
        </w:rPr>
      </w:pPr>
    </w:p>
    <w:p w:rsidR="00BF319B" w:rsidRPr="001B06E3" w:rsidRDefault="00BF319B" w:rsidP="001B06E3">
      <w:pPr>
        <w:pStyle w:val="1"/>
        <w:tabs>
          <w:tab w:val="left" w:pos="0"/>
        </w:tabs>
        <w:ind w:firstLine="0"/>
        <w:rPr>
          <w:szCs w:val="28"/>
        </w:rPr>
      </w:pPr>
      <w:r w:rsidRPr="001B06E3">
        <w:rPr>
          <w:szCs w:val="28"/>
        </w:rPr>
        <w:t>ТЕМА 7</w:t>
      </w:r>
    </w:p>
    <w:p w:rsidR="00BF319B" w:rsidRPr="001B06E3" w:rsidRDefault="00BF319B" w:rsidP="001B06E3">
      <w:pPr>
        <w:rPr>
          <w:sz w:val="28"/>
          <w:szCs w:val="28"/>
        </w:rPr>
      </w:pPr>
    </w:p>
    <w:p w:rsidR="00BF319B" w:rsidRPr="001B06E3" w:rsidRDefault="00BF319B" w:rsidP="001B06E3">
      <w:pPr>
        <w:jc w:val="center"/>
        <w:rPr>
          <w:b/>
          <w:sz w:val="28"/>
          <w:szCs w:val="28"/>
        </w:rPr>
      </w:pPr>
      <w:r w:rsidRPr="001B06E3">
        <w:rPr>
          <w:b/>
          <w:sz w:val="28"/>
          <w:szCs w:val="28"/>
        </w:rPr>
        <w:t>СОЦИОЛОГИЯ БЫТОВЫХ И ДОСУГОВЫХ  РАЗНОВИДНОСТЕЙ И ОБЩНОСТЕЙ СОЦИАЛЬНОЙ ЖИЗНИ</w:t>
      </w:r>
    </w:p>
    <w:p w:rsidR="00BF319B" w:rsidRPr="001B06E3" w:rsidRDefault="00BF319B" w:rsidP="001B06E3">
      <w:pPr>
        <w:jc w:val="center"/>
        <w:rPr>
          <w:b/>
          <w:sz w:val="28"/>
          <w:szCs w:val="28"/>
        </w:rPr>
      </w:pPr>
    </w:p>
    <w:p w:rsidR="00BF319B" w:rsidRPr="001B06E3" w:rsidRDefault="00BF319B" w:rsidP="00F44B55">
      <w:pPr>
        <w:pStyle w:val="a9"/>
        <w:ind w:left="993" w:hanging="284"/>
        <w:rPr>
          <w:b/>
          <w:szCs w:val="28"/>
        </w:rPr>
      </w:pPr>
      <w:r w:rsidRPr="001B06E3">
        <w:rPr>
          <w:b/>
          <w:szCs w:val="28"/>
        </w:rPr>
        <w:t>1. Бытовые  и досуговые разновидности и общности социальной  жизни: понятие, морфология и роль в обществе.</w:t>
      </w:r>
    </w:p>
    <w:p w:rsidR="00BF319B" w:rsidRPr="001B06E3" w:rsidRDefault="00BF319B" w:rsidP="00F44B55">
      <w:pPr>
        <w:ind w:left="993" w:hanging="284"/>
        <w:jc w:val="both"/>
        <w:rPr>
          <w:b/>
          <w:sz w:val="28"/>
          <w:szCs w:val="28"/>
        </w:rPr>
      </w:pPr>
      <w:r w:rsidRPr="001B06E3">
        <w:rPr>
          <w:b/>
          <w:sz w:val="28"/>
          <w:szCs w:val="28"/>
        </w:rPr>
        <w:t>2. Бытодосуговая жизнь в России.</w:t>
      </w:r>
    </w:p>
    <w:p w:rsidR="00BF319B" w:rsidRPr="001B06E3" w:rsidRDefault="00BF319B" w:rsidP="00F44B55">
      <w:pPr>
        <w:ind w:left="993" w:hanging="284"/>
        <w:jc w:val="both"/>
        <w:rPr>
          <w:b/>
          <w:sz w:val="28"/>
          <w:szCs w:val="28"/>
        </w:rPr>
      </w:pPr>
      <w:r w:rsidRPr="001B06E3">
        <w:rPr>
          <w:b/>
          <w:sz w:val="28"/>
          <w:szCs w:val="28"/>
        </w:rPr>
        <w:t>3. Особенности и проблемы бытовой и досуговой жизни совреме</w:t>
      </w:r>
      <w:r w:rsidRPr="001B06E3">
        <w:rPr>
          <w:b/>
          <w:sz w:val="28"/>
          <w:szCs w:val="28"/>
        </w:rPr>
        <w:t>н</w:t>
      </w:r>
      <w:r w:rsidRPr="001B06E3">
        <w:rPr>
          <w:b/>
          <w:sz w:val="28"/>
          <w:szCs w:val="28"/>
        </w:rPr>
        <w:t>ного российского общества.</w:t>
      </w:r>
    </w:p>
    <w:p w:rsidR="00BF319B" w:rsidRPr="001B06E3" w:rsidRDefault="00BF319B" w:rsidP="001B06E3">
      <w:pPr>
        <w:jc w:val="both"/>
        <w:rPr>
          <w:b/>
          <w:sz w:val="28"/>
          <w:szCs w:val="28"/>
        </w:rPr>
      </w:pPr>
    </w:p>
    <w:p w:rsidR="00BF319B" w:rsidRPr="001B06E3" w:rsidRDefault="00BF319B" w:rsidP="001B06E3">
      <w:pPr>
        <w:jc w:val="both"/>
        <w:rPr>
          <w:sz w:val="28"/>
          <w:szCs w:val="28"/>
        </w:rPr>
      </w:pPr>
      <w:r w:rsidRPr="001B06E3">
        <w:rPr>
          <w:b/>
          <w:sz w:val="28"/>
          <w:szCs w:val="28"/>
        </w:rPr>
        <w:tab/>
      </w:r>
      <w:r w:rsidRPr="00497410">
        <w:rPr>
          <w:b/>
          <w:sz w:val="28"/>
          <w:szCs w:val="28"/>
          <w:bdr w:val="single" w:sz="4" w:space="0" w:color="auto"/>
        </w:rPr>
        <w:t>1</w:t>
      </w:r>
      <w:r w:rsidRPr="001B06E3">
        <w:rPr>
          <w:sz w:val="28"/>
          <w:szCs w:val="28"/>
        </w:rPr>
        <w:t xml:space="preserve"> Жизнь людей состоит из </w:t>
      </w:r>
      <w:r w:rsidRPr="001B06E3">
        <w:rPr>
          <w:b/>
          <w:i/>
          <w:sz w:val="28"/>
          <w:szCs w:val="28"/>
        </w:rPr>
        <w:t>работы</w:t>
      </w:r>
      <w:r w:rsidRPr="001B06E3">
        <w:rPr>
          <w:sz w:val="28"/>
          <w:szCs w:val="28"/>
        </w:rPr>
        <w:t xml:space="preserve">, </w:t>
      </w:r>
      <w:r w:rsidRPr="001B06E3">
        <w:rPr>
          <w:b/>
          <w:i/>
          <w:sz w:val="28"/>
          <w:szCs w:val="28"/>
        </w:rPr>
        <w:t>быта</w:t>
      </w:r>
      <w:r w:rsidRPr="001B06E3">
        <w:rPr>
          <w:sz w:val="28"/>
          <w:szCs w:val="28"/>
        </w:rPr>
        <w:t xml:space="preserve"> и </w:t>
      </w:r>
      <w:r w:rsidRPr="001B06E3">
        <w:rPr>
          <w:b/>
          <w:i/>
          <w:sz w:val="28"/>
          <w:szCs w:val="28"/>
        </w:rPr>
        <w:t>досуга</w:t>
      </w:r>
      <w:r w:rsidRPr="001B06E3">
        <w:rPr>
          <w:sz w:val="28"/>
          <w:szCs w:val="28"/>
        </w:rPr>
        <w:t>. Работа – это труд на того,кому принадлежит предприятие (частику, акционерам или государс</w:t>
      </w:r>
      <w:r w:rsidRPr="001B06E3">
        <w:rPr>
          <w:sz w:val="28"/>
          <w:szCs w:val="28"/>
        </w:rPr>
        <w:t>т</w:t>
      </w:r>
      <w:r w:rsidRPr="001B06E3">
        <w:rPr>
          <w:sz w:val="28"/>
          <w:szCs w:val="28"/>
        </w:rPr>
        <w:t>ву), быт – труд на себя, свою семью. К быту относятся домашние занятия, самообслуживание, уход за детьми и др.  Досуг – это время, которое остается у человека после его непременных занятий, т.е. работы и быта, и которое он использует для самого себя по своему усмотрению. На досуге он свободен в выборе таких занятий, которые отвечают его личным интересам. Нередко  досуг отождествляют со свободным временем. Это верно лишь в том смысле, что он представляет собой время, свободное от работы и бытовых занятий, но не время ничего неделанья.</w:t>
      </w:r>
    </w:p>
    <w:p w:rsidR="00BF319B" w:rsidRPr="001B06E3" w:rsidRDefault="00BF319B" w:rsidP="001B06E3">
      <w:pPr>
        <w:jc w:val="both"/>
        <w:rPr>
          <w:sz w:val="28"/>
          <w:szCs w:val="28"/>
        </w:rPr>
      </w:pPr>
      <w:r w:rsidRPr="001B06E3">
        <w:rPr>
          <w:sz w:val="28"/>
          <w:szCs w:val="28"/>
        </w:rPr>
        <w:tab/>
        <w:t>Быт имеет свою морфологию, характеризуется многими видами де</w:t>
      </w:r>
      <w:r w:rsidRPr="001B06E3">
        <w:rPr>
          <w:sz w:val="28"/>
          <w:szCs w:val="28"/>
        </w:rPr>
        <w:t>я</w:t>
      </w:r>
      <w:r w:rsidRPr="001B06E3">
        <w:rPr>
          <w:sz w:val="28"/>
          <w:szCs w:val="28"/>
        </w:rPr>
        <w:t>тельности. Это ведение домашнего хозяйства, повседневные занятия по дому – уборка, стирка, приготовление еды, покупка продуктов, труд в подсобном хозяйстве (в огороде, саду), уход за домашними животными. К быту относя</w:t>
      </w:r>
      <w:r w:rsidRPr="001B06E3">
        <w:rPr>
          <w:sz w:val="28"/>
          <w:szCs w:val="28"/>
        </w:rPr>
        <w:t>т</w:t>
      </w:r>
      <w:r w:rsidRPr="001B06E3">
        <w:rPr>
          <w:sz w:val="28"/>
          <w:szCs w:val="28"/>
        </w:rPr>
        <w:t>ся занятия с детьми: уход за ними, игры, проверка домашних заданий, восп</w:t>
      </w:r>
      <w:r w:rsidRPr="001B06E3">
        <w:rPr>
          <w:sz w:val="28"/>
          <w:szCs w:val="28"/>
        </w:rPr>
        <w:t>и</w:t>
      </w:r>
      <w:r w:rsidRPr="001B06E3">
        <w:rPr>
          <w:sz w:val="28"/>
          <w:szCs w:val="28"/>
        </w:rPr>
        <w:t>тание. Быт включает в себя оздоровительные занятия; участие в обществе</w:t>
      </w:r>
      <w:r w:rsidRPr="001B06E3">
        <w:rPr>
          <w:sz w:val="28"/>
          <w:szCs w:val="28"/>
        </w:rPr>
        <w:t>н</w:t>
      </w:r>
      <w:r w:rsidRPr="001B06E3">
        <w:rPr>
          <w:sz w:val="28"/>
          <w:szCs w:val="28"/>
        </w:rPr>
        <w:t>ных делах; повышение образования (заочное обучение) и др.</w:t>
      </w:r>
    </w:p>
    <w:p w:rsidR="00BF319B" w:rsidRPr="001B06E3" w:rsidRDefault="00BF319B" w:rsidP="001B06E3">
      <w:pPr>
        <w:jc w:val="both"/>
        <w:rPr>
          <w:sz w:val="28"/>
          <w:szCs w:val="28"/>
        </w:rPr>
      </w:pPr>
      <w:r w:rsidRPr="001B06E3">
        <w:rPr>
          <w:sz w:val="28"/>
          <w:szCs w:val="28"/>
        </w:rPr>
        <w:tab/>
        <w:t>Главным назначением занятий людей в быту является самообслужив</w:t>
      </w:r>
      <w:r w:rsidRPr="001B06E3">
        <w:rPr>
          <w:sz w:val="28"/>
          <w:szCs w:val="28"/>
        </w:rPr>
        <w:t>а</w:t>
      </w:r>
      <w:r w:rsidRPr="001B06E3">
        <w:rPr>
          <w:sz w:val="28"/>
          <w:szCs w:val="28"/>
        </w:rPr>
        <w:t>ние, удовлетворение многих  своих потребностей, связанных с личной и с</w:t>
      </w:r>
      <w:r w:rsidRPr="001B06E3">
        <w:rPr>
          <w:sz w:val="28"/>
          <w:szCs w:val="28"/>
        </w:rPr>
        <w:t>е</w:t>
      </w:r>
      <w:r w:rsidRPr="001B06E3">
        <w:rPr>
          <w:sz w:val="28"/>
          <w:szCs w:val="28"/>
        </w:rPr>
        <w:t>мейной жизнью. Они составляют внепроизводственную сферу жизни людей. Для очень большой части людей бытовая деятельность является главной в их жизни. Она тесно связана с семейной жизнью, но имеет и самостоятельное значение.</w:t>
      </w:r>
    </w:p>
    <w:p w:rsidR="00BF319B" w:rsidRPr="001B06E3" w:rsidRDefault="00BF319B" w:rsidP="001B06E3">
      <w:pPr>
        <w:jc w:val="both"/>
        <w:rPr>
          <w:sz w:val="28"/>
          <w:szCs w:val="28"/>
        </w:rPr>
      </w:pPr>
      <w:r w:rsidRPr="001B06E3">
        <w:rPr>
          <w:sz w:val="28"/>
          <w:szCs w:val="28"/>
        </w:rPr>
        <w:tab/>
        <w:t>Сложное строение и у досуга. К досуговым видам деятельности отн</w:t>
      </w:r>
      <w:r w:rsidRPr="001B06E3">
        <w:rPr>
          <w:sz w:val="28"/>
          <w:szCs w:val="28"/>
        </w:rPr>
        <w:t>о</w:t>
      </w:r>
      <w:r w:rsidRPr="001B06E3">
        <w:rPr>
          <w:sz w:val="28"/>
          <w:szCs w:val="28"/>
        </w:rPr>
        <w:t xml:space="preserve">сятся занятия, осуществляемые с целью отдыха и развлечения – прогулки, игры, охота, посещение спортивных соревнований, просмотр телевизионных </w:t>
      </w:r>
      <w:r w:rsidRPr="001B06E3">
        <w:rPr>
          <w:sz w:val="28"/>
          <w:szCs w:val="28"/>
        </w:rPr>
        <w:lastRenderedPageBreak/>
        <w:t>передач; занятия по удовлетворению содержательных духовных потребн</w:t>
      </w:r>
      <w:r w:rsidRPr="001B06E3">
        <w:rPr>
          <w:sz w:val="28"/>
          <w:szCs w:val="28"/>
        </w:rPr>
        <w:t>о</w:t>
      </w:r>
      <w:r w:rsidRPr="001B06E3">
        <w:rPr>
          <w:sz w:val="28"/>
          <w:szCs w:val="28"/>
        </w:rPr>
        <w:t>стей людей, способствующие их самообразованию – посещение театров, концертов, музеев, чтение литературы; занятия, в которых люди реализуют свои способности к художественному, техническому творчеству.</w:t>
      </w:r>
    </w:p>
    <w:p w:rsidR="00BF319B" w:rsidRPr="001B06E3" w:rsidRDefault="00BF319B" w:rsidP="001B06E3">
      <w:pPr>
        <w:jc w:val="both"/>
        <w:rPr>
          <w:sz w:val="28"/>
          <w:szCs w:val="28"/>
        </w:rPr>
      </w:pPr>
      <w:r w:rsidRPr="001B06E3">
        <w:rPr>
          <w:sz w:val="28"/>
          <w:szCs w:val="28"/>
        </w:rPr>
        <w:tab/>
        <w:t>Досуг человек проводит чаще всего в семье или в компании. Досуг – это время, которое принадлежит самому индивиду и он в праве сам распор</w:t>
      </w:r>
      <w:r w:rsidRPr="001B06E3">
        <w:rPr>
          <w:sz w:val="28"/>
          <w:szCs w:val="28"/>
        </w:rPr>
        <w:t>я</w:t>
      </w:r>
      <w:r w:rsidRPr="001B06E3">
        <w:rPr>
          <w:sz w:val="28"/>
          <w:szCs w:val="28"/>
        </w:rPr>
        <w:t>жаться им. Это время и социальное пространство  его самореализации. В д</w:t>
      </w:r>
      <w:r w:rsidRPr="001B06E3">
        <w:rPr>
          <w:sz w:val="28"/>
          <w:szCs w:val="28"/>
        </w:rPr>
        <w:t>о</w:t>
      </w:r>
      <w:r w:rsidRPr="001B06E3">
        <w:rPr>
          <w:sz w:val="28"/>
          <w:szCs w:val="28"/>
        </w:rPr>
        <w:t>суговых видах деятельности он проявляет себя с наибольшей свободой. П</w:t>
      </w:r>
      <w:r w:rsidRPr="001B06E3">
        <w:rPr>
          <w:sz w:val="28"/>
          <w:szCs w:val="28"/>
        </w:rPr>
        <w:t>о</w:t>
      </w:r>
      <w:r w:rsidRPr="001B06E3">
        <w:rPr>
          <w:sz w:val="28"/>
          <w:szCs w:val="28"/>
        </w:rPr>
        <w:t>этому они являются для него не просто деятельностью, а самодеятельностью. Назначение досуга – восстановление затраченных на работу и быт жизне</w:t>
      </w:r>
      <w:r w:rsidRPr="001B06E3">
        <w:rPr>
          <w:sz w:val="28"/>
          <w:szCs w:val="28"/>
        </w:rPr>
        <w:t>н</w:t>
      </w:r>
      <w:r w:rsidRPr="001B06E3">
        <w:rPr>
          <w:sz w:val="28"/>
          <w:szCs w:val="28"/>
        </w:rPr>
        <w:t>ных сил и их дальнейшее развитие.</w:t>
      </w:r>
    </w:p>
    <w:p w:rsidR="00BF319B" w:rsidRPr="001B06E3" w:rsidRDefault="00BF319B" w:rsidP="001B06E3">
      <w:pPr>
        <w:jc w:val="both"/>
        <w:rPr>
          <w:sz w:val="28"/>
          <w:szCs w:val="28"/>
        </w:rPr>
      </w:pPr>
      <w:r w:rsidRPr="001B06E3">
        <w:rPr>
          <w:sz w:val="28"/>
          <w:szCs w:val="28"/>
        </w:rPr>
        <w:tab/>
        <w:t>Большое место в бытодосуговой жизни занимает деятельность людей, связанная с потреблением ими материальных и духовных благ. Часто она становится основным их занятием, главной их жизненной ориентацией, о</w:t>
      </w:r>
      <w:r w:rsidRPr="001B06E3">
        <w:rPr>
          <w:sz w:val="28"/>
          <w:szCs w:val="28"/>
        </w:rPr>
        <w:t>п</w:t>
      </w:r>
      <w:r w:rsidRPr="001B06E3">
        <w:rPr>
          <w:sz w:val="28"/>
          <w:szCs w:val="28"/>
        </w:rPr>
        <w:t>ределяющей особенности всего их образа жизни.</w:t>
      </w:r>
    </w:p>
    <w:p w:rsidR="00BF319B" w:rsidRPr="001B06E3" w:rsidRDefault="00BF319B" w:rsidP="001B06E3">
      <w:pPr>
        <w:jc w:val="both"/>
        <w:rPr>
          <w:sz w:val="28"/>
          <w:szCs w:val="28"/>
        </w:rPr>
      </w:pPr>
      <w:r w:rsidRPr="001B06E3">
        <w:rPr>
          <w:sz w:val="28"/>
          <w:szCs w:val="28"/>
        </w:rPr>
        <w:tab/>
        <w:t>Для лучшего понимания особенностей быта и досуга следует сравнить их с работой. Есть мнение, что работа существует для того, чтобы жить. Ему противостоит другое мнение: жизнь существует для работы. Можно по-разному относиться к ним. Но в каждом из них есть положительный момент. Из первого следует, что жизнь – это не только работа, но и быт, и досуг, к</w:t>
      </w:r>
      <w:r w:rsidRPr="001B06E3">
        <w:rPr>
          <w:sz w:val="28"/>
          <w:szCs w:val="28"/>
        </w:rPr>
        <w:t>о</w:t>
      </w:r>
      <w:r w:rsidRPr="001B06E3">
        <w:rPr>
          <w:sz w:val="28"/>
          <w:szCs w:val="28"/>
        </w:rPr>
        <w:t>торые имеют для людей самостоятельное значение. Во втором подчеркивае</w:t>
      </w:r>
      <w:r w:rsidRPr="001B06E3">
        <w:rPr>
          <w:sz w:val="28"/>
          <w:szCs w:val="28"/>
        </w:rPr>
        <w:t>т</w:t>
      </w:r>
      <w:r w:rsidRPr="001B06E3">
        <w:rPr>
          <w:sz w:val="28"/>
          <w:szCs w:val="28"/>
        </w:rPr>
        <w:t>ся значение в жизни людей работы, для которой быт и досуг являются усл</w:t>
      </w:r>
      <w:r w:rsidRPr="001B06E3">
        <w:rPr>
          <w:sz w:val="28"/>
          <w:szCs w:val="28"/>
        </w:rPr>
        <w:t>о</w:t>
      </w:r>
      <w:r w:rsidRPr="001B06E3">
        <w:rPr>
          <w:sz w:val="28"/>
          <w:szCs w:val="28"/>
        </w:rPr>
        <w:t>виями ее осуществления. Это две ипостаси бытодосуговой деятельности, в которых выражается ее место и роль в жизни людей.</w:t>
      </w:r>
    </w:p>
    <w:p w:rsidR="00BF319B" w:rsidRPr="001B06E3" w:rsidRDefault="00BF319B" w:rsidP="001B06E3">
      <w:pPr>
        <w:jc w:val="both"/>
        <w:rPr>
          <w:sz w:val="28"/>
          <w:szCs w:val="28"/>
        </w:rPr>
      </w:pPr>
      <w:r w:rsidRPr="001B06E3">
        <w:rPr>
          <w:sz w:val="28"/>
          <w:szCs w:val="28"/>
        </w:rPr>
        <w:tab/>
        <w:t>Важным условием бытодосуговой жизни является ее материальная обустроенность, наличие у людей жилья (квартиры), вещей бытового и дос</w:t>
      </w:r>
      <w:r w:rsidRPr="001B06E3">
        <w:rPr>
          <w:sz w:val="28"/>
          <w:szCs w:val="28"/>
        </w:rPr>
        <w:t>у</w:t>
      </w:r>
      <w:r w:rsidRPr="001B06E3">
        <w:rPr>
          <w:sz w:val="28"/>
          <w:szCs w:val="28"/>
        </w:rPr>
        <w:t>гового назначения. К ним относятся: одежда, мебель, посуда, домашняя у</w:t>
      </w:r>
      <w:r w:rsidRPr="001B06E3">
        <w:rPr>
          <w:sz w:val="28"/>
          <w:szCs w:val="28"/>
        </w:rPr>
        <w:t>т</w:t>
      </w:r>
      <w:r w:rsidRPr="001B06E3">
        <w:rPr>
          <w:sz w:val="28"/>
          <w:szCs w:val="28"/>
        </w:rPr>
        <w:t>варь, транспортные средства (велосипед, мотоцикл, автомобиль), видео и а</w:t>
      </w:r>
      <w:r w:rsidRPr="001B06E3">
        <w:rPr>
          <w:sz w:val="28"/>
          <w:szCs w:val="28"/>
        </w:rPr>
        <w:t>у</w:t>
      </w:r>
      <w:r w:rsidRPr="001B06E3">
        <w:rPr>
          <w:sz w:val="28"/>
          <w:szCs w:val="28"/>
        </w:rPr>
        <w:t>диотехника, компьютер, интернет.</w:t>
      </w:r>
    </w:p>
    <w:p w:rsidR="00BF319B" w:rsidRPr="001B06E3" w:rsidRDefault="00BF319B" w:rsidP="001B06E3">
      <w:pPr>
        <w:jc w:val="both"/>
        <w:rPr>
          <w:sz w:val="28"/>
          <w:szCs w:val="28"/>
        </w:rPr>
      </w:pPr>
      <w:r w:rsidRPr="001B06E3">
        <w:rPr>
          <w:sz w:val="28"/>
          <w:szCs w:val="28"/>
        </w:rPr>
        <w:tab/>
        <w:t>С бытовыми и досуговыми видами деятельности связано все многоо</w:t>
      </w:r>
      <w:r w:rsidRPr="001B06E3">
        <w:rPr>
          <w:sz w:val="28"/>
          <w:szCs w:val="28"/>
        </w:rPr>
        <w:t>б</w:t>
      </w:r>
      <w:r w:rsidRPr="001B06E3">
        <w:rPr>
          <w:sz w:val="28"/>
          <w:szCs w:val="28"/>
        </w:rPr>
        <w:t>разие внепроизводственных взаимоотношений людей. Это сфера множества их контактов на транспорте, в торговле, в разных формах обслуживания, в которых находят широкое выражение их профессиональные, гендерные, н</w:t>
      </w:r>
      <w:r w:rsidRPr="001B06E3">
        <w:rPr>
          <w:sz w:val="28"/>
          <w:szCs w:val="28"/>
        </w:rPr>
        <w:t>а</w:t>
      </w:r>
      <w:r w:rsidRPr="001B06E3">
        <w:rPr>
          <w:sz w:val="28"/>
          <w:szCs w:val="28"/>
        </w:rPr>
        <w:t>циональные интересы. К бытодосуговым занятиям имеет отношение не тол</w:t>
      </w:r>
      <w:r w:rsidRPr="001B06E3">
        <w:rPr>
          <w:sz w:val="28"/>
          <w:szCs w:val="28"/>
        </w:rPr>
        <w:t>ь</w:t>
      </w:r>
      <w:r w:rsidRPr="001B06E3">
        <w:rPr>
          <w:sz w:val="28"/>
          <w:szCs w:val="28"/>
        </w:rPr>
        <w:t>ко семья, но и группы друзей, приятелей, разные компании. Взаимоотнош</w:t>
      </w:r>
      <w:r w:rsidRPr="001B06E3">
        <w:rPr>
          <w:sz w:val="28"/>
          <w:szCs w:val="28"/>
        </w:rPr>
        <w:t>е</w:t>
      </w:r>
      <w:r w:rsidRPr="001B06E3">
        <w:rPr>
          <w:sz w:val="28"/>
          <w:szCs w:val="28"/>
        </w:rPr>
        <w:t>ния в них строятся по разным правилам и во многом зависят от социальной зрелости общающихся. Последняя характеризуется не только уровнем осо</w:t>
      </w:r>
      <w:r w:rsidRPr="001B06E3">
        <w:rPr>
          <w:sz w:val="28"/>
          <w:szCs w:val="28"/>
        </w:rPr>
        <w:t>з</w:t>
      </w:r>
      <w:r w:rsidRPr="001B06E3">
        <w:rPr>
          <w:sz w:val="28"/>
          <w:szCs w:val="28"/>
        </w:rPr>
        <w:t>нания людьми своих социальных интересов, но и способами их осуществл</w:t>
      </w:r>
      <w:r w:rsidRPr="001B06E3">
        <w:rPr>
          <w:sz w:val="28"/>
          <w:szCs w:val="28"/>
        </w:rPr>
        <w:t>е</w:t>
      </w:r>
      <w:r w:rsidRPr="001B06E3">
        <w:rPr>
          <w:sz w:val="28"/>
          <w:szCs w:val="28"/>
        </w:rPr>
        <w:t>ния, то есть культурой поведения.</w:t>
      </w:r>
    </w:p>
    <w:p w:rsidR="00BF319B" w:rsidRPr="001B06E3" w:rsidRDefault="00BF319B" w:rsidP="001B06E3">
      <w:pPr>
        <w:jc w:val="both"/>
        <w:rPr>
          <w:sz w:val="28"/>
          <w:szCs w:val="28"/>
        </w:rPr>
      </w:pPr>
      <w:r w:rsidRPr="001B06E3">
        <w:rPr>
          <w:sz w:val="28"/>
          <w:szCs w:val="28"/>
        </w:rPr>
        <w:tab/>
        <w:t>Бытовая и досуговая разновидности социальной жизни – это не только деятельность, но и взаимоотношения людей внутри семьи, с приятелями, с</w:t>
      </w:r>
      <w:r w:rsidRPr="001B06E3">
        <w:rPr>
          <w:sz w:val="28"/>
          <w:szCs w:val="28"/>
        </w:rPr>
        <w:t>о</w:t>
      </w:r>
      <w:r w:rsidRPr="001B06E3">
        <w:rPr>
          <w:sz w:val="28"/>
          <w:szCs w:val="28"/>
        </w:rPr>
        <w:t>седями.</w:t>
      </w:r>
    </w:p>
    <w:p w:rsidR="00BF319B" w:rsidRPr="001B06E3" w:rsidRDefault="00BF319B" w:rsidP="001B06E3">
      <w:pPr>
        <w:jc w:val="both"/>
        <w:rPr>
          <w:sz w:val="28"/>
          <w:szCs w:val="28"/>
        </w:rPr>
      </w:pPr>
    </w:p>
    <w:p w:rsidR="00BF319B" w:rsidRPr="001B06E3" w:rsidRDefault="00BF319B" w:rsidP="001B06E3">
      <w:pPr>
        <w:ind w:firstLine="708"/>
        <w:jc w:val="both"/>
        <w:rPr>
          <w:sz w:val="28"/>
          <w:szCs w:val="28"/>
        </w:rPr>
      </w:pPr>
      <w:r w:rsidRPr="001B06E3">
        <w:rPr>
          <w:sz w:val="28"/>
          <w:szCs w:val="28"/>
        </w:rPr>
        <w:lastRenderedPageBreak/>
        <w:t>Все это позволяет говорить о бытодосуговых занятиях людей как о с</w:t>
      </w:r>
      <w:r w:rsidRPr="001B06E3">
        <w:rPr>
          <w:sz w:val="28"/>
          <w:szCs w:val="28"/>
        </w:rPr>
        <w:t>а</w:t>
      </w:r>
      <w:r w:rsidRPr="001B06E3">
        <w:rPr>
          <w:sz w:val="28"/>
          <w:szCs w:val="28"/>
        </w:rPr>
        <w:t>мой широкой и очень значимой для них области их социальной жизни.</w:t>
      </w:r>
    </w:p>
    <w:p w:rsidR="00BF319B" w:rsidRPr="001B06E3" w:rsidRDefault="00BF319B" w:rsidP="001B06E3">
      <w:pPr>
        <w:jc w:val="both"/>
        <w:rPr>
          <w:sz w:val="28"/>
          <w:szCs w:val="28"/>
        </w:rPr>
      </w:pPr>
      <w:r w:rsidRPr="001B06E3">
        <w:rPr>
          <w:sz w:val="28"/>
          <w:szCs w:val="28"/>
        </w:rPr>
        <w:tab/>
      </w:r>
      <w:r w:rsidRPr="001B06E3">
        <w:rPr>
          <w:sz w:val="28"/>
          <w:szCs w:val="28"/>
        </w:rPr>
        <w:tab/>
        <w:t>Социология учитывает влияние на быт и досуг со стороны эк</w:t>
      </w:r>
      <w:r w:rsidRPr="001B06E3">
        <w:rPr>
          <w:sz w:val="28"/>
          <w:szCs w:val="28"/>
        </w:rPr>
        <w:t>о</w:t>
      </w:r>
      <w:r w:rsidRPr="001B06E3">
        <w:rPr>
          <w:sz w:val="28"/>
          <w:szCs w:val="28"/>
        </w:rPr>
        <w:t>номических, политических и идеологических форм общественной жизни. Они придают им характерные черты определенного типа общества. Так, под воздействием их у части населения  (так называемых «новых русских») сл</w:t>
      </w:r>
      <w:r w:rsidRPr="001B06E3">
        <w:rPr>
          <w:sz w:val="28"/>
          <w:szCs w:val="28"/>
        </w:rPr>
        <w:t>о</w:t>
      </w:r>
      <w:r w:rsidRPr="001B06E3">
        <w:rPr>
          <w:sz w:val="28"/>
          <w:szCs w:val="28"/>
        </w:rPr>
        <w:t>жился свой стиль жизни. Он является следствием не только их богатства, но и возобладавших в их среде ценностей бытовой и досуговой жизни.</w:t>
      </w:r>
    </w:p>
    <w:p w:rsidR="00BF319B" w:rsidRPr="001B06E3" w:rsidRDefault="00BF319B" w:rsidP="001B06E3">
      <w:pPr>
        <w:ind w:firstLine="708"/>
        <w:jc w:val="both"/>
        <w:rPr>
          <w:sz w:val="28"/>
          <w:szCs w:val="28"/>
        </w:rPr>
      </w:pPr>
      <w:r w:rsidRPr="001B06E3">
        <w:rPr>
          <w:sz w:val="28"/>
          <w:szCs w:val="28"/>
        </w:rPr>
        <w:t>В исторической перспективе, с переходом к постиндустриальному о</w:t>
      </w:r>
      <w:r w:rsidRPr="001B06E3">
        <w:rPr>
          <w:sz w:val="28"/>
          <w:szCs w:val="28"/>
        </w:rPr>
        <w:t>б</w:t>
      </w:r>
      <w:r w:rsidRPr="001B06E3">
        <w:rPr>
          <w:sz w:val="28"/>
          <w:szCs w:val="28"/>
        </w:rPr>
        <w:t>ществу время на работу и быт будет сокращаться, а на досуг – увеличиваться. Это приведёт к изменениям структуры жизни людей, расширению сферы у</w:t>
      </w:r>
      <w:r w:rsidRPr="001B06E3">
        <w:rPr>
          <w:sz w:val="28"/>
          <w:szCs w:val="28"/>
        </w:rPr>
        <w:t>с</w:t>
      </w:r>
      <w:r w:rsidRPr="001B06E3">
        <w:rPr>
          <w:sz w:val="28"/>
          <w:szCs w:val="28"/>
        </w:rPr>
        <w:t>луг. Изменения произойдут и в содержании досуга – в наполнении его зан</w:t>
      </w:r>
      <w:r w:rsidRPr="001B06E3">
        <w:rPr>
          <w:sz w:val="28"/>
          <w:szCs w:val="28"/>
        </w:rPr>
        <w:t>я</w:t>
      </w:r>
      <w:r w:rsidRPr="001B06E3">
        <w:rPr>
          <w:sz w:val="28"/>
          <w:szCs w:val="28"/>
        </w:rPr>
        <w:t>тиями, способствующими умственному и физическому развитию людей удовлетворению самых высоких их духовных потребностей. Вместе с тем произойдет сближение работы и досуга, существенное стирание качестве</w:t>
      </w:r>
      <w:r w:rsidRPr="001B06E3">
        <w:rPr>
          <w:sz w:val="28"/>
          <w:szCs w:val="28"/>
        </w:rPr>
        <w:t>н</w:t>
      </w:r>
      <w:r w:rsidRPr="001B06E3">
        <w:rPr>
          <w:sz w:val="28"/>
          <w:szCs w:val="28"/>
        </w:rPr>
        <w:t>ных различий между ними. По содержанию занятий досуг людей (поле (вр</w:t>
      </w:r>
      <w:r w:rsidRPr="001B06E3">
        <w:rPr>
          <w:sz w:val="28"/>
          <w:szCs w:val="28"/>
        </w:rPr>
        <w:t>е</w:t>
      </w:r>
      <w:r w:rsidRPr="001B06E3">
        <w:rPr>
          <w:sz w:val="28"/>
          <w:szCs w:val="28"/>
        </w:rPr>
        <w:t>мя) их самоцельной деятельности) станет продолжением работы, и они будут все больше относиться к нему как к потребности. Это радикально изменит место и роль досуга в жизни общества, приведёт к повышению значения его в жизни людей.</w:t>
      </w:r>
    </w:p>
    <w:p w:rsidR="00BF319B" w:rsidRPr="001B06E3" w:rsidRDefault="00BF319B" w:rsidP="001B06E3">
      <w:pPr>
        <w:jc w:val="both"/>
        <w:rPr>
          <w:sz w:val="28"/>
          <w:szCs w:val="28"/>
        </w:rPr>
      </w:pPr>
    </w:p>
    <w:p w:rsidR="00BF319B" w:rsidRPr="001B06E3" w:rsidRDefault="00BF319B" w:rsidP="001B06E3">
      <w:pPr>
        <w:jc w:val="both"/>
        <w:rPr>
          <w:sz w:val="28"/>
          <w:szCs w:val="28"/>
        </w:rPr>
      </w:pPr>
      <w:r w:rsidRPr="001B06E3">
        <w:rPr>
          <w:sz w:val="28"/>
          <w:szCs w:val="28"/>
        </w:rPr>
        <w:tab/>
      </w:r>
      <w:r w:rsidRPr="00497410">
        <w:rPr>
          <w:b/>
          <w:sz w:val="28"/>
          <w:szCs w:val="28"/>
          <w:bdr w:val="single" w:sz="4" w:space="0" w:color="auto"/>
        </w:rPr>
        <w:t>2</w:t>
      </w:r>
      <w:r w:rsidRPr="001B06E3">
        <w:rPr>
          <w:sz w:val="28"/>
          <w:szCs w:val="28"/>
        </w:rPr>
        <w:t xml:space="preserve"> У бытодосуговых разновидностей социальной жизни много общего с трудовыми видами жизни: и в тех и в других главной является деятельная а</w:t>
      </w:r>
      <w:r w:rsidRPr="001B06E3">
        <w:rPr>
          <w:sz w:val="28"/>
          <w:szCs w:val="28"/>
        </w:rPr>
        <w:t>к</w:t>
      </w:r>
      <w:r w:rsidRPr="001B06E3">
        <w:rPr>
          <w:sz w:val="28"/>
          <w:szCs w:val="28"/>
        </w:rPr>
        <w:t>тивность людей, которую социология во всем объеме не рассматривает, за ее рамками остается технологическая сторона бытовых и досуговых занятий.</w:t>
      </w:r>
    </w:p>
    <w:p w:rsidR="00BF319B" w:rsidRPr="001B06E3" w:rsidRDefault="00BF319B" w:rsidP="001B06E3">
      <w:pPr>
        <w:jc w:val="both"/>
        <w:rPr>
          <w:sz w:val="28"/>
          <w:szCs w:val="28"/>
        </w:rPr>
      </w:pPr>
      <w:r w:rsidRPr="001B06E3">
        <w:rPr>
          <w:sz w:val="28"/>
          <w:szCs w:val="28"/>
        </w:rPr>
        <w:tab/>
        <w:t>Основными проявлениями бытодосуговых видов жизни являются: 1) взаимоотношения людей по поводу этой деятельности и возникающих в ней проблем и 2) субъектная ее сторона, связанная с участием в ней людей и групп, обладающих разными социальными свойствами. Исследование суб</w:t>
      </w:r>
      <w:r w:rsidRPr="001B06E3">
        <w:rPr>
          <w:sz w:val="28"/>
          <w:szCs w:val="28"/>
        </w:rPr>
        <w:t>ъ</w:t>
      </w:r>
      <w:r w:rsidRPr="001B06E3">
        <w:rPr>
          <w:sz w:val="28"/>
          <w:szCs w:val="28"/>
        </w:rPr>
        <w:t>ектных особенностей бытодосуговых занятий находится в центре внимания социологии.</w:t>
      </w:r>
    </w:p>
    <w:p w:rsidR="00BF319B" w:rsidRPr="001B06E3" w:rsidRDefault="00BF319B" w:rsidP="001B06E3">
      <w:pPr>
        <w:ind w:firstLine="708"/>
        <w:jc w:val="both"/>
        <w:rPr>
          <w:sz w:val="28"/>
          <w:szCs w:val="28"/>
        </w:rPr>
      </w:pPr>
      <w:r w:rsidRPr="001B06E3">
        <w:rPr>
          <w:sz w:val="28"/>
          <w:szCs w:val="28"/>
        </w:rPr>
        <w:t>Бытодосуговая жизнь людей тесным образом связана с другими разн</w:t>
      </w:r>
      <w:r w:rsidRPr="001B06E3">
        <w:rPr>
          <w:sz w:val="28"/>
          <w:szCs w:val="28"/>
        </w:rPr>
        <w:t>о</w:t>
      </w:r>
      <w:r w:rsidRPr="001B06E3">
        <w:rPr>
          <w:sz w:val="28"/>
          <w:szCs w:val="28"/>
        </w:rPr>
        <w:t>видностями социальной жизни, в результате чего она предстает как горо</w:t>
      </w:r>
      <w:r w:rsidRPr="001B06E3">
        <w:rPr>
          <w:sz w:val="28"/>
          <w:szCs w:val="28"/>
        </w:rPr>
        <w:t>д</w:t>
      </w:r>
      <w:r w:rsidRPr="001B06E3">
        <w:rPr>
          <w:sz w:val="28"/>
          <w:szCs w:val="28"/>
        </w:rPr>
        <w:t>ская, сельская, семейная, обладающая национальными, профессиональными чертами, с учетом преимущественного участия в ней мужчин или женщин. Так, национальное проявляется в одежде, пище, убранстве жилищ, в предп</w:t>
      </w:r>
      <w:r w:rsidRPr="001B06E3">
        <w:rPr>
          <w:sz w:val="28"/>
          <w:szCs w:val="28"/>
        </w:rPr>
        <w:t>о</w:t>
      </w:r>
      <w:r w:rsidRPr="001B06E3">
        <w:rPr>
          <w:sz w:val="28"/>
          <w:szCs w:val="28"/>
        </w:rPr>
        <w:t>читаемых духовных ценностях (художественных, религиозных). Это дает о</w:t>
      </w:r>
      <w:r w:rsidRPr="001B06E3">
        <w:rPr>
          <w:sz w:val="28"/>
          <w:szCs w:val="28"/>
        </w:rPr>
        <w:t>с</w:t>
      </w:r>
      <w:r w:rsidRPr="001B06E3">
        <w:rPr>
          <w:sz w:val="28"/>
          <w:szCs w:val="28"/>
        </w:rPr>
        <w:t>нования говорить о национальном своеобразии быта и досуга разных народов и социальных групп. Главное в этнических особенностях бытодосуговой жизни – это традиции, обычаи людей, их национальный менталитет.</w:t>
      </w:r>
    </w:p>
    <w:p w:rsidR="00BF319B" w:rsidRPr="001B06E3" w:rsidRDefault="00BF319B" w:rsidP="001B06E3">
      <w:pPr>
        <w:jc w:val="both"/>
        <w:rPr>
          <w:sz w:val="28"/>
          <w:szCs w:val="28"/>
        </w:rPr>
      </w:pPr>
      <w:r w:rsidRPr="001B06E3">
        <w:rPr>
          <w:sz w:val="28"/>
          <w:szCs w:val="28"/>
        </w:rPr>
        <w:tab/>
        <w:t>Сильно различаются городской и сельский быт. Последний тесно св</w:t>
      </w:r>
      <w:r w:rsidRPr="001B06E3">
        <w:rPr>
          <w:sz w:val="28"/>
          <w:szCs w:val="28"/>
        </w:rPr>
        <w:t>я</w:t>
      </w:r>
      <w:r w:rsidRPr="001B06E3">
        <w:rPr>
          <w:sz w:val="28"/>
          <w:szCs w:val="28"/>
        </w:rPr>
        <w:t xml:space="preserve">зан с ведением приусадебного хозяйства, уходом за скотиной и в большей мере, чем городской быт, является по составу своих занятий продолжением работы. Он ближе к натуральному хозяйству. Городской быт теснее связан со </w:t>
      </w:r>
      <w:r w:rsidRPr="001B06E3">
        <w:rPr>
          <w:sz w:val="28"/>
          <w:szCs w:val="28"/>
        </w:rPr>
        <w:lastRenderedPageBreak/>
        <w:t>сферой услуг, он меньше зависит от времени года. Горожане имеют больше возможностей для проведения содержательного досуга вследствие развитой сети досуговых учреждений. Главное в поселенческих особенностях бытод</w:t>
      </w:r>
      <w:r w:rsidRPr="001B06E3">
        <w:rPr>
          <w:sz w:val="28"/>
          <w:szCs w:val="28"/>
        </w:rPr>
        <w:t>о</w:t>
      </w:r>
      <w:r w:rsidRPr="001B06E3">
        <w:rPr>
          <w:sz w:val="28"/>
          <w:szCs w:val="28"/>
        </w:rPr>
        <w:t xml:space="preserve">суговой жизни -  это разные условия и уклад жизни людей. </w:t>
      </w:r>
    </w:p>
    <w:p w:rsidR="00BF319B" w:rsidRPr="001B06E3" w:rsidRDefault="00BF319B" w:rsidP="001B06E3">
      <w:pPr>
        <w:jc w:val="both"/>
        <w:rPr>
          <w:sz w:val="28"/>
          <w:szCs w:val="28"/>
        </w:rPr>
      </w:pPr>
      <w:r w:rsidRPr="001B06E3">
        <w:rPr>
          <w:sz w:val="28"/>
          <w:szCs w:val="28"/>
        </w:rPr>
        <w:tab/>
        <w:t>Важные различия в быте и особенно в досуге людей обусловлены их разным профессиональным положением. Существующая в обществе профе</w:t>
      </w:r>
      <w:r w:rsidRPr="001B06E3">
        <w:rPr>
          <w:sz w:val="28"/>
          <w:szCs w:val="28"/>
        </w:rPr>
        <w:t>с</w:t>
      </w:r>
      <w:r w:rsidRPr="001B06E3">
        <w:rPr>
          <w:sz w:val="28"/>
          <w:szCs w:val="28"/>
        </w:rPr>
        <w:t>сиональная дифференциация людей накладывает отпечаток на их досуг – на то, как они его проводят, каким занятиям отдают предпочтение. Специал</w:t>
      </w:r>
      <w:r w:rsidRPr="001B06E3">
        <w:rPr>
          <w:sz w:val="28"/>
          <w:szCs w:val="28"/>
        </w:rPr>
        <w:t>ь</w:t>
      </w:r>
      <w:r w:rsidRPr="001B06E3">
        <w:rPr>
          <w:sz w:val="28"/>
          <w:szCs w:val="28"/>
        </w:rPr>
        <w:t>ность индивида влияет на его хобби, на выбор любимого занятия в свободное время. В большой мере различия в досуговых занятиях зависят от уровня о</w:t>
      </w:r>
      <w:r w:rsidRPr="001B06E3">
        <w:rPr>
          <w:sz w:val="28"/>
          <w:szCs w:val="28"/>
        </w:rPr>
        <w:t>б</w:t>
      </w:r>
      <w:r w:rsidRPr="001B06E3">
        <w:rPr>
          <w:sz w:val="28"/>
          <w:szCs w:val="28"/>
        </w:rPr>
        <w:t>разования, квалификации людей. Досуг специалистов   содержательнее, чем у рабочих. Они больше  времени отводят удовлетворению своих интеллект</w:t>
      </w:r>
      <w:r w:rsidRPr="001B06E3">
        <w:rPr>
          <w:sz w:val="28"/>
          <w:szCs w:val="28"/>
        </w:rPr>
        <w:t>у</w:t>
      </w:r>
      <w:r w:rsidRPr="001B06E3">
        <w:rPr>
          <w:sz w:val="28"/>
          <w:szCs w:val="28"/>
        </w:rPr>
        <w:t>альных (духовных) потребностей: занимаются освоением научной, худож</w:t>
      </w:r>
      <w:r w:rsidRPr="001B06E3">
        <w:rPr>
          <w:sz w:val="28"/>
          <w:szCs w:val="28"/>
        </w:rPr>
        <w:t>е</w:t>
      </w:r>
      <w:r w:rsidRPr="001B06E3">
        <w:rPr>
          <w:sz w:val="28"/>
          <w:szCs w:val="28"/>
        </w:rPr>
        <w:t>ственной, технической информации, самопросвещением.</w:t>
      </w:r>
    </w:p>
    <w:p w:rsidR="00BF319B" w:rsidRPr="001B06E3" w:rsidRDefault="00BF319B" w:rsidP="001B06E3">
      <w:pPr>
        <w:jc w:val="both"/>
        <w:rPr>
          <w:sz w:val="28"/>
          <w:szCs w:val="28"/>
        </w:rPr>
      </w:pPr>
      <w:r w:rsidRPr="001B06E3">
        <w:rPr>
          <w:sz w:val="28"/>
          <w:szCs w:val="28"/>
        </w:rPr>
        <w:tab/>
      </w:r>
      <w:r w:rsidRPr="001B06E3">
        <w:rPr>
          <w:sz w:val="28"/>
          <w:szCs w:val="28"/>
        </w:rPr>
        <w:tab/>
        <w:t>Быт и досуг прочно связаны с семьей. Все ее члены  в зависим</w:t>
      </w:r>
      <w:r w:rsidRPr="001B06E3">
        <w:rPr>
          <w:sz w:val="28"/>
          <w:szCs w:val="28"/>
        </w:rPr>
        <w:t>о</w:t>
      </w:r>
      <w:r w:rsidRPr="001B06E3">
        <w:rPr>
          <w:sz w:val="28"/>
          <w:szCs w:val="28"/>
        </w:rPr>
        <w:t>сти от пола и возраста выполняют определенные обязанности и по-разному пользуются свободным временем. Важной чертой семейного быта и досуга является их индивидуальность – у каждой семьи они свои, в чем-то неповт</w:t>
      </w:r>
      <w:r w:rsidRPr="001B06E3">
        <w:rPr>
          <w:sz w:val="28"/>
          <w:szCs w:val="28"/>
        </w:rPr>
        <w:t>о</w:t>
      </w:r>
      <w:r w:rsidRPr="001B06E3">
        <w:rPr>
          <w:sz w:val="28"/>
          <w:szCs w:val="28"/>
        </w:rPr>
        <w:t>римые. Влияют на бытодосуговые занятия соседи, приятели (от совместной приборки двора до игры в домино), а также разные объединения по худож</w:t>
      </w:r>
      <w:r w:rsidRPr="001B06E3">
        <w:rPr>
          <w:sz w:val="28"/>
          <w:szCs w:val="28"/>
        </w:rPr>
        <w:t>е</w:t>
      </w:r>
      <w:r w:rsidRPr="001B06E3">
        <w:rPr>
          <w:sz w:val="28"/>
          <w:szCs w:val="28"/>
        </w:rPr>
        <w:t>ственным, научным, техническим интересам.</w:t>
      </w:r>
    </w:p>
    <w:p w:rsidR="00BF319B" w:rsidRPr="001B06E3" w:rsidRDefault="00BF319B" w:rsidP="001B06E3">
      <w:pPr>
        <w:ind w:firstLine="708"/>
        <w:jc w:val="both"/>
        <w:rPr>
          <w:sz w:val="28"/>
          <w:szCs w:val="28"/>
        </w:rPr>
      </w:pPr>
      <w:r w:rsidRPr="001B06E3">
        <w:rPr>
          <w:sz w:val="28"/>
          <w:szCs w:val="28"/>
        </w:rPr>
        <w:t>Существенно различается бытодосуговая жизнь социальных групп, имеющих разное материальное положение. В 90-е годы значительная часть населения оказалась за чертой бедности, по официальным данным  в 1992 г. их было 32%,  в 1993 г. – 31%. В 2004 г. по стандартам ООН в России за че</w:t>
      </w:r>
      <w:r w:rsidRPr="001B06E3">
        <w:rPr>
          <w:sz w:val="28"/>
          <w:szCs w:val="28"/>
        </w:rPr>
        <w:t>р</w:t>
      </w:r>
      <w:r w:rsidRPr="001B06E3">
        <w:rPr>
          <w:sz w:val="28"/>
          <w:szCs w:val="28"/>
        </w:rPr>
        <w:t>той бедности (4 доллара в сутки) находилось 2/3 населения. По этой причине она ведет крайне скудный быт и по существу не имеет досуга. Об этом св</w:t>
      </w:r>
      <w:r w:rsidRPr="001B06E3">
        <w:rPr>
          <w:sz w:val="28"/>
          <w:szCs w:val="28"/>
        </w:rPr>
        <w:t>и</w:t>
      </w:r>
      <w:r w:rsidRPr="001B06E3">
        <w:rPr>
          <w:sz w:val="28"/>
          <w:szCs w:val="28"/>
        </w:rPr>
        <w:t>детельствует, в частности, структура потребительских расходов. У той части населения, доходы которой несколько превышают черту бедности, до 80% их идет на питание, далее на квартплату. Различия богатых, бедных и тех, кого относят к средним слоям общества, позволяют им по-разному устраивать свои быт и досуг. Эти категории населения имеют  разное жилье, носят ра</w:t>
      </w:r>
      <w:r w:rsidRPr="001B06E3">
        <w:rPr>
          <w:sz w:val="28"/>
          <w:szCs w:val="28"/>
        </w:rPr>
        <w:t>з</w:t>
      </w:r>
      <w:r w:rsidRPr="001B06E3">
        <w:rPr>
          <w:sz w:val="28"/>
          <w:szCs w:val="28"/>
        </w:rPr>
        <w:t>ную одежду, пользуются разными вещами, по-разному обременены дома</w:t>
      </w:r>
      <w:r w:rsidRPr="001B06E3">
        <w:rPr>
          <w:sz w:val="28"/>
          <w:szCs w:val="28"/>
        </w:rPr>
        <w:t>ш</w:t>
      </w:r>
      <w:r w:rsidRPr="001B06E3">
        <w:rPr>
          <w:sz w:val="28"/>
          <w:szCs w:val="28"/>
        </w:rPr>
        <w:t>ним хозяйством.</w:t>
      </w:r>
    </w:p>
    <w:p w:rsidR="00BF319B" w:rsidRPr="001B06E3" w:rsidRDefault="00BF319B" w:rsidP="001B06E3">
      <w:pPr>
        <w:jc w:val="both"/>
        <w:rPr>
          <w:sz w:val="28"/>
          <w:szCs w:val="28"/>
        </w:rPr>
      </w:pPr>
      <w:r w:rsidRPr="001B06E3">
        <w:rPr>
          <w:sz w:val="28"/>
          <w:szCs w:val="28"/>
        </w:rPr>
        <w:tab/>
        <w:t>Весьма существенны перемены и в досуге. Одним, в частности средним слоям населения, его крайне не хватает. Для них это большая потеря, так как не стало  времени, которое отводилось самообразованию, удовлетворению духовных потребностей. К тому же им не хватает денежных средств на с</w:t>
      </w:r>
      <w:r w:rsidRPr="001B06E3">
        <w:rPr>
          <w:sz w:val="28"/>
          <w:szCs w:val="28"/>
        </w:rPr>
        <w:t>о</w:t>
      </w:r>
      <w:r w:rsidRPr="001B06E3">
        <w:rPr>
          <w:sz w:val="28"/>
          <w:szCs w:val="28"/>
        </w:rPr>
        <w:t>держательный досуг. Напротив, большая часть богатого населения не дор</w:t>
      </w:r>
      <w:r w:rsidRPr="001B06E3">
        <w:rPr>
          <w:sz w:val="28"/>
          <w:szCs w:val="28"/>
        </w:rPr>
        <w:t>о</w:t>
      </w:r>
      <w:r w:rsidRPr="001B06E3">
        <w:rPr>
          <w:sz w:val="28"/>
          <w:szCs w:val="28"/>
        </w:rPr>
        <w:t>жит досугом, проводит его праздно: в развлечениях, азартных играх.</w:t>
      </w:r>
    </w:p>
    <w:p w:rsidR="00BF319B" w:rsidRPr="001B06E3" w:rsidRDefault="00BF319B" w:rsidP="001B06E3">
      <w:pPr>
        <w:jc w:val="both"/>
        <w:rPr>
          <w:sz w:val="28"/>
          <w:szCs w:val="28"/>
        </w:rPr>
      </w:pPr>
      <w:r w:rsidRPr="001B06E3">
        <w:rPr>
          <w:sz w:val="28"/>
          <w:szCs w:val="28"/>
        </w:rPr>
        <w:tab/>
        <w:t xml:space="preserve">Важным аспектом бытовой и досуговой разновидностей социальной жизни, как и профессионально-трудовой, является выяснение того, как люди, в зависимости от своих социальных особенностей, осуществляют их. Иначе </w:t>
      </w:r>
      <w:r w:rsidRPr="001B06E3">
        <w:rPr>
          <w:sz w:val="28"/>
          <w:szCs w:val="28"/>
        </w:rPr>
        <w:lastRenderedPageBreak/>
        <w:t>говоря, насколько в бытодосуговых занятиях людей воплощаются их соц</w:t>
      </w:r>
      <w:r w:rsidRPr="001B06E3">
        <w:rPr>
          <w:sz w:val="28"/>
          <w:szCs w:val="28"/>
        </w:rPr>
        <w:t>и</w:t>
      </w:r>
      <w:r w:rsidRPr="001B06E3">
        <w:rPr>
          <w:sz w:val="28"/>
          <w:szCs w:val="28"/>
        </w:rPr>
        <w:t>альные ресурсы.</w:t>
      </w:r>
    </w:p>
    <w:p w:rsidR="00BF319B" w:rsidRPr="001B06E3" w:rsidRDefault="00BF319B" w:rsidP="001B06E3">
      <w:pPr>
        <w:jc w:val="both"/>
        <w:rPr>
          <w:sz w:val="28"/>
          <w:szCs w:val="28"/>
        </w:rPr>
      </w:pPr>
    </w:p>
    <w:p w:rsidR="00BF319B" w:rsidRPr="001B06E3" w:rsidRDefault="00BF319B" w:rsidP="001B06E3">
      <w:pPr>
        <w:jc w:val="both"/>
        <w:rPr>
          <w:sz w:val="28"/>
          <w:szCs w:val="28"/>
        </w:rPr>
      </w:pPr>
      <w:r w:rsidRPr="001B06E3">
        <w:rPr>
          <w:sz w:val="28"/>
          <w:szCs w:val="28"/>
        </w:rPr>
        <w:tab/>
      </w:r>
      <w:r w:rsidRPr="00497410">
        <w:rPr>
          <w:b/>
          <w:sz w:val="28"/>
          <w:szCs w:val="28"/>
          <w:bdr w:val="single" w:sz="4" w:space="0" w:color="auto"/>
        </w:rPr>
        <w:t>3</w:t>
      </w:r>
      <w:r w:rsidRPr="001B06E3">
        <w:rPr>
          <w:sz w:val="28"/>
          <w:szCs w:val="28"/>
        </w:rPr>
        <w:t xml:space="preserve"> На бытодосуговую деятельность (учитывая выходные дни и отпуск) в России приходится в году больше времени, чем на работу. Этому можно б</w:t>
      </w:r>
      <w:r w:rsidRPr="001B06E3">
        <w:rPr>
          <w:sz w:val="28"/>
          <w:szCs w:val="28"/>
        </w:rPr>
        <w:t>ы</w:t>
      </w:r>
      <w:r w:rsidRPr="001B06E3">
        <w:rPr>
          <w:sz w:val="28"/>
          <w:szCs w:val="28"/>
        </w:rPr>
        <w:t>ло бы радоваться, если бы не ряд обстоятельств. Следует учитывать, что зн</w:t>
      </w:r>
      <w:r w:rsidRPr="001B06E3">
        <w:rPr>
          <w:sz w:val="28"/>
          <w:szCs w:val="28"/>
        </w:rPr>
        <w:t>а</w:t>
      </w:r>
      <w:r w:rsidRPr="001B06E3">
        <w:rPr>
          <w:sz w:val="28"/>
          <w:szCs w:val="28"/>
        </w:rPr>
        <w:t>чительная часть населения испытывает бытовую неустроенность или нах</w:t>
      </w:r>
      <w:r w:rsidRPr="001B06E3">
        <w:rPr>
          <w:sz w:val="28"/>
          <w:szCs w:val="28"/>
        </w:rPr>
        <w:t>о</w:t>
      </w:r>
      <w:r w:rsidRPr="001B06E3">
        <w:rPr>
          <w:sz w:val="28"/>
          <w:szCs w:val="28"/>
        </w:rPr>
        <w:t>дится в большой зависимости от бытовой деятельности. С одной стороны низкая механизация домашнего хозяйства ведет к увеличению времени на нее, с другой – возрастает значение домашнего хозяйства  и других видов бытовой деятельности, которые «кормят» людей. В результате быт лишает людей свободного времени, «съедает» досуг, что делает жизнь крайне тяж</w:t>
      </w:r>
      <w:r w:rsidRPr="001B06E3">
        <w:rPr>
          <w:sz w:val="28"/>
          <w:szCs w:val="28"/>
        </w:rPr>
        <w:t>е</w:t>
      </w:r>
      <w:r w:rsidRPr="001B06E3">
        <w:rPr>
          <w:sz w:val="28"/>
          <w:szCs w:val="28"/>
        </w:rPr>
        <w:t>лой. Проблемой является и нехватка времени на бытодосуговые занятия, т.к. очень многие вынуждены подрабатывать. Увеличение рабочего времени об</w:t>
      </w:r>
      <w:r w:rsidRPr="001B06E3">
        <w:rPr>
          <w:sz w:val="28"/>
          <w:szCs w:val="28"/>
        </w:rPr>
        <w:t>о</w:t>
      </w:r>
      <w:r w:rsidRPr="001B06E3">
        <w:rPr>
          <w:sz w:val="28"/>
          <w:szCs w:val="28"/>
        </w:rPr>
        <w:t>рачивается сокращением времени на быт. На досуг его просто не остается.</w:t>
      </w:r>
    </w:p>
    <w:p w:rsidR="00BF319B" w:rsidRPr="001B06E3" w:rsidRDefault="00BF319B" w:rsidP="001B06E3">
      <w:pPr>
        <w:jc w:val="both"/>
        <w:rPr>
          <w:sz w:val="28"/>
          <w:szCs w:val="28"/>
        </w:rPr>
      </w:pPr>
      <w:r w:rsidRPr="001B06E3">
        <w:rPr>
          <w:sz w:val="28"/>
          <w:szCs w:val="28"/>
        </w:rPr>
        <w:tab/>
        <w:t>Появление в обществе большого числа людей и семей с низкими дох</w:t>
      </w:r>
      <w:r w:rsidRPr="001B06E3">
        <w:rPr>
          <w:sz w:val="28"/>
          <w:szCs w:val="28"/>
        </w:rPr>
        <w:t>о</w:t>
      </w:r>
      <w:r w:rsidRPr="001B06E3">
        <w:rPr>
          <w:sz w:val="28"/>
          <w:szCs w:val="28"/>
        </w:rPr>
        <w:t>дами крайне осложнило их быт и досуг.  Им пришлось ограничить себя (или совсем отказаться) от услуг предприятий бытового обслуживания и общес</w:t>
      </w:r>
      <w:r w:rsidRPr="001B06E3">
        <w:rPr>
          <w:sz w:val="28"/>
          <w:szCs w:val="28"/>
        </w:rPr>
        <w:t>т</w:t>
      </w:r>
      <w:r w:rsidRPr="001B06E3">
        <w:rPr>
          <w:sz w:val="28"/>
          <w:szCs w:val="28"/>
        </w:rPr>
        <w:t>венного досуга (театров, ателье, прачечных). Это привело к размежеванию населения в одной из основных их областей жизни, что оказывает сильное влияние на состояние  всей жизни общества, ведет к углублению сущес</w:t>
      </w:r>
      <w:r w:rsidRPr="001B06E3">
        <w:rPr>
          <w:sz w:val="28"/>
          <w:szCs w:val="28"/>
        </w:rPr>
        <w:t>т</w:t>
      </w:r>
      <w:r w:rsidRPr="001B06E3">
        <w:rPr>
          <w:sz w:val="28"/>
          <w:szCs w:val="28"/>
        </w:rPr>
        <w:t>вующих в нем противоречий.</w:t>
      </w:r>
    </w:p>
    <w:p w:rsidR="00BF319B" w:rsidRPr="001B06E3" w:rsidRDefault="00BF319B" w:rsidP="001B06E3">
      <w:pPr>
        <w:jc w:val="both"/>
        <w:rPr>
          <w:sz w:val="28"/>
          <w:szCs w:val="28"/>
        </w:rPr>
      </w:pPr>
      <w:r w:rsidRPr="001B06E3">
        <w:rPr>
          <w:sz w:val="28"/>
          <w:szCs w:val="28"/>
        </w:rPr>
        <w:tab/>
        <w:t>Острой проблемой является также снижение содержательности досуга. Он все больше посвящается только отдыху и развлечению, которые потесн</w:t>
      </w:r>
      <w:r w:rsidRPr="001B06E3">
        <w:rPr>
          <w:sz w:val="28"/>
          <w:szCs w:val="28"/>
        </w:rPr>
        <w:t>и</w:t>
      </w:r>
      <w:r w:rsidRPr="001B06E3">
        <w:rPr>
          <w:sz w:val="28"/>
          <w:szCs w:val="28"/>
        </w:rPr>
        <w:t>ли занятия, связанные с физическим и духовным саморазвитием людей. На последнее сильное влияние оказывает засилье псевдонауки и низкопробного искусства (астрология, попсовая музыка, боевики, фильмы ужасов).</w:t>
      </w:r>
    </w:p>
    <w:p w:rsidR="00BF319B" w:rsidRPr="001B06E3" w:rsidRDefault="00BF319B" w:rsidP="001B06E3">
      <w:pPr>
        <w:jc w:val="both"/>
        <w:rPr>
          <w:sz w:val="28"/>
          <w:szCs w:val="28"/>
        </w:rPr>
      </w:pPr>
    </w:p>
    <w:p w:rsidR="00BF319B" w:rsidRPr="001B06E3" w:rsidRDefault="000D1187" w:rsidP="001B06E3">
      <w:pPr>
        <w:pStyle w:val="a9"/>
        <w:jc w:val="center"/>
        <w:rPr>
          <w:b/>
          <w:bCs/>
          <w:szCs w:val="28"/>
        </w:rPr>
      </w:pPr>
      <w:r w:rsidRPr="000D1187">
        <w:rPr>
          <w:b/>
          <w:bCs/>
          <w:szCs w:val="28"/>
        </w:rPr>
        <w:t>Основные понятия темы</w:t>
      </w:r>
      <w:r w:rsidR="00BF319B" w:rsidRPr="001B06E3">
        <w:rPr>
          <w:b/>
          <w:bCs/>
          <w:szCs w:val="28"/>
        </w:rPr>
        <w:t>:</w:t>
      </w:r>
    </w:p>
    <w:p w:rsidR="00BF319B" w:rsidRPr="001B06E3" w:rsidRDefault="00BF319B" w:rsidP="001B06E3">
      <w:pPr>
        <w:pStyle w:val="7"/>
        <w:tabs>
          <w:tab w:val="left" w:pos="0"/>
        </w:tabs>
        <w:rPr>
          <w:b w:val="0"/>
          <w:sz w:val="28"/>
          <w:szCs w:val="28"/>
        </w:rPr>
      </w:pPr>
      <w:r w:rsidRPr="001B06E3">
        <w:rPr>
          <w:b w:val="0"/>
          <w:sz w:val="28"/>
          <w:szCs w:val="28"/>
        </w:rPr>
        <w:tab/>
        <w:t>Работа. Быт. Досуг. Бытовые и досуговые разновидности и общности социальной жизни. Морфология бытовой жизни. Морфология досуговой жизни. Свободное время. Социальные взаимодействия  (интеракции) по п</w:t>
      </w:r>
      <w:r w:rsidRPr="001B06E3">
        <w:rPr>
          <w:b w:val="0"/>
          <w:sz w:val="28"/>
          <w:szCs w:val="28"/>
        </w:rPr>
        <w:t>о</w:t>
      </w:r>
      <w:r w:rsidRPr="001B06E3">
        <w:rPr>
          <w:b w:val="0"/>
          <w:sz w:val="28"/>
          <w:szCs w:val="28"/>
        </w:rPr>
        <w:t>воду быта и досуга. Субъектная обусловленность бытодосуговой деятельн</w:t>
      </w:r>
      <w:r w:rsidRPr="001B06E3">
        <w:rPr>
          <w:b w:val="0"/>
          <w:sz w:val="28"/>
          <w:szCs w:val="28"/>
        </w:rPr>
        <w:t>о</w:t>
      </w:r>
      <w:r w:rsidRPr="001B06E3">
        <w:rPr>
          <w:b w:val="0"/>
          <w:sz w:val="28"/>
          <w:szCs w:val="28"/>
        </w:rPr>
        <w:t xml:space="preserve">сти. Городской и сельский быт и досуг. Национальный быт. </w:t>
      </w:r>
    </w:p>
    <w:p w:rsidR="00BF319B" w:rsidRDefault="00BF319B">
      <w:pPr>
        <w:jc w:val="both"/>
        <w:rPr>
          <w:sz w:val="28"/>
        </w:rPr>
      </w:pPr>
    </w:p>
    <w:p w:rsidR="007759D8" w:rsidRPr="007759D8" w:rsidRDefault="007759D8" w:rsidP="007759D8">
      <w:pPr>
        <w:jc w:val="both"/>
        <w:rPr>
          <w:b/>
        </w:rPr>
      </w:pPr>
      <w:r w:rsidRPr="000D1187">
        <w:rPr>
          <w:b/>
          <w:sz w:val="28"/>
        </w:rPr>
        <w:t xml:space="preserve">Схема № </w:t>
      </w:r>
      <w:r>
        <w:rPr>
          <w:b/>
          <w:sz w:val="28"/>
        </w:rPr>
        <w:t>1</w:t>
      </w:r>
      <w:r w:rsidRPr="000D1187">
        <w:rPr>
          <w:b/>
          <w:sz w:val="28"/>
        </w:rPr>
        <w:t>.</w:t>
      </w:r>
      <w:r>
        <w:rPr>
          <w:b/>
          <w:sz w:val="28"/>
        </w:rPr>
        <w:t xml:space="preserve">                         </w:t>
      </w:r>
      <w:r w:rsidRPr="007759D8">
        <w:rPr>
          <w:b/>
        </w:rPr>
        <w:t>Две модели жизни</w:t>
      </w:r>
    </w:p>
    <w:p w:rsidR="007759D8" w:rsidRDefault="007759D8" w:rsidP="007759D8">
      <w:pPr>
        <w:jc w:val="center"/>
      </w:pPr>
    </w:p>
    <w:p w:rsidR="007759D8" w:rsidRDefault="007759D8" w:rsidP="007759D8">
      <w:pPr>
        <w:jc w:val="both"/>
      </w:pPr>
      <w:r>
        <w:t xml:space="preserve">Работать для того, чтобы </w:t>
      </w:r>
      <w:r>
        <w:rPr>
          <w:i/>
        </w:rPr>
        <w:t>жить</w:t>
      </w:r>
      <w:r>
        <w:tab/>
      </w:r>
      <w:r>
        <w:tab/>
      </w:r>
      <w:r>
        <w:tab/>
      </w:r>
      <w:r>
        <w:tab/>
        <w:t xml:space="preserve">Жить для того, чтобы </w:t>
      </w:r>
      <w:r>
        <w:rPr>
          <w:i/>
        </w:rPr>
        <w:t>работать</w:t>
      </w:r>
      <w:r>
        <w:t xml:space="preserve"> </w:t>
      </w:r>
    </w:p>
    <w:p w:rsidR="007759D8" w:rsidRDefault="008E04FF" w:rsidP="007759D8">
      <w:pPr>
        <w:jc w:val="both"/>
        <w:rPr>
          <w:sz w:val="20"/>
        </w:rPr>
      </w:pPr>
      <w:r w:rsidRPr="008E04FF">
        <w:pict>
          <v:group id="_x0000_s2692" style="position:absolute;left:0;text-align:left;margin-left:17.85pt;margin-top:9pt;width:391pt;height:99.2pt;z-index:251872256;mso-wrap-distance-left:0;mso-wrap-distance-right:0" coordorigin="357,180" coordsize="7819,1983">
            <o:lock v:ext="edit" text="t"/>
            <v:oval id="_x0000_s2693" style="position:absolute;left:357;top:361;width:736;height:736;v-text-anchor:middle" strokeweight=".26mm">
              <v:fill color2="black"/>
              <v:stroke joinstyle="miter"/>
            </v:oval>
            <v:oval id="_x0000_s2694" style="position:absolute;left:2340;top:180;width:793;height:793;v-text-anchor:middle" strokeweight=".26mm">
              <v:fill color2="black"/>
              <v:stroke joinstyle="miter"/>
            </v:oval>
            <v:oval id="_x0000_s2695" style="position:absolute;left:1620;top:1263;width:900;height:900;v-text-anchor:middle" fillcolor="gray" strokeweight=".26mm">
              <v:fill color2="#7f7f7f"/>
              <v:stroke joinstyle="miter"/>
            </v:oval>
            <v:line id="_x0000_s2696" style="position:absolute;flip:x y" from="900,900" to="1619,1619" strokeweight=".79mm">
              <v:stroke endarrow="block" joinstyle="miter"/>
            </v:line>
            <v:line id="_x0000_s2697" style="position:absolute" from="1080,540" to="2339,540" strokeweight=".79mm">
              <v:stroke endarrow="block" joinstyle="miter"/>
            </v:line>
            <v:line id="_x0000_s2698" style="position:absolute;flip:y" from="2340,721" to="2519,1260" strokeweight=".79mm">
              <v:stroke endarrow="block" joinstyle="miter"/>
            </v:line>
            <v:shape id="_x0000_s2699" type="#_x0000_t202" style="position:absolute;left:1797;top:1441;width:539;height:539;v-text-anchor:middle" stroked="f">
              <v:fill color2="black"/>
              <v:stroke joinstyle="round"/>
              <v:textbox style="mso-next-textbox:#_x0000_s2699;mso-rotate-with-shape:t">
                <w:txbxContent>
                  <w:p w:rsidR="00034E11" w:rsidRDefault="00034E11" w:rsidP="007759D8">
                    <w:r>
                      <w:t xml:space="preserve"> Р</w:t>
                    </w:r>
                  </w:p>
                </w:txbxContent>
              </v:textbox>
            </v:shape>
            <v:shape id="_x0000_s2700" type="#_x0000_t202" style="position:absolute;left:540;top:540;width:539;height:359;v-text-anchor:middle" stroked="f">
              <v:fill color2="black"/>
              <v:stroke joinstyle="round"/>
              <v:textbox style="mso-next-textbox:#_x0000_s2700;mso-rotate-with-shape:t">
                <w:txbxContent>
                  <w:p w:rsidR="00034E11" w:rsidRDefault="00034E11" w:rsidP="007759D8">
                    <w:pPr>
                      <w:rPr>
                        <w:sz w:val="20"/>
                      </w:rPr>
                    </w:pPr>
                    <w:r>
                      <w:rPr>
                        <w:sz w:val="20"/>
                      </w:rPr>
                      <w:t>Б</w:t>
                    </w:r>
                  </w:p>
                </w:txbxContent>
              </v:textbox>
            </v:shape>
            <v:shape id="_x0000_s2701" type="#_x0000_t202" style="position:absolute;left:2520;top:361;width:539;height:359;v-text-anchor:middle" stroked="f">
              <v:fill color2="black"/>
              <v:stroke joinstyle="round"/>
              <v:textbox style="mso-next-textbox:#_x0000_s2701;mso-rotate-with-shape:t">
                <w:txbxContent>
                  <w:p w:rsidR="00034E11" w:rsidRDefault="00034E11" w:rsidP="007759D8">
                    <w:pPr>
                      <w:rPr>
                        <w:sz w:val="18"/>
                      </w:rPr>
                    </w:pPr>
                    <w:r>
                      <w:rPr>
                        <w:sz w:val="20"/>
                      </w:rPr>
                      <w:t>Д</w:t>
                    </w:r>
                    <w:r>
                      <w:rPr>
                        <w:sz w:val="18"/>
                      </w:rPr>
                      <w:t>Д</w:t>
                    </w:r>
                  </w:p>
                </w:txbxContent>
              </v:textbox>
            </v:shape>
            <v:oval id="_x0000_s2702" style="position:absolute;left:5400;top:361;width:736;height:736;v-text-anchor:middle" strokeweight=".26mm">
              <v:fill color2="black"/>
              <v:stroke joinstyle="miter"/>
            </v:oval>
            <v:oval id="_x0000_s2703" style="position:absolute;left:7383;top:180;width:793;height:793;v-text-anchor:middle" strokeweight=".26mm">
              <v:fill color2="black"/>
              <v:stroke joinstyle="miter"/>
            </v:oval>
            <v:oval id="_x0000_s2704" style="position:absolute;left:6663;top:1263;width:900;height:900;v-text-anchor:middle" fillcolor="gray" strokeweight=".26mm">
              <v:fill color2="#7f7f7f"/>
              <v:stroke joinstyle="miter"/>
            </v:oval>
            <v:shape id="_x0000_s2705" type="#_x0000_t202" style="position:absolute;left:6840;top:1441;width:539;height:539;v-text-anchor:middle" stroked="f">
              <v:fill color2="black"/>
              <v:stroke joinstyle="round"/>
              <v:textbox style="mso-next-textbox:#_x0000_s2705;mso-rotate-with-shape:t">
                <w:txbxContent>
                  <w:p w:rsidR="00034E11" w:rsidRDefault="00034E11" w:rsidP="007759D8">
                    <w:r>
                      <w:t xml:space="preserve"> Р</w:t>
                    </w:r>
                  </w:p>
                </w:txbxContent>
              </v:textbox>
            </v:shape>
            <v:shape id="_x0000_s2706" type="#_x0000_t202" style="position:absolute;left:5583;top:540;width:539;height:359;v-text-anchor:middle" stroked="f">
              <v:fill color2="black"/>
              <v:stroke joinstyle="round"/>
              <v:textbox style="mso-next-textbox:#_x0000_s2706;mso-rotate-with-shape:t">
                <w:txbxContent>
                  <w:p w:rsidR="00034E11" w:rsidRDefault="00034E11" w:rsidP="007759D8">
                    <w:pPr>
                      <w:rPr>
                        <w:sz w:val="20"/>
                      </w:rPr>
                    </w:pPr>
                    <w:r>
                      <w:rPr>
                        <w:sz w:val="20"/>
                      </w:rPr>
                      <w:t>Б</w:t>
                    </w:r>
                  </w:p>
                </w:txbxContent>
              </v:textbox>
            </v:shape>
            <v:shape id="_x0000_s2707" type="#_x0000_t202" style="position:absolute;left:7563;top:361;width:539;height:359;v-text-anchor:middle" stroked="f">
              <v:fill color2="black"/>
              <v:stroke joinstyle="round"/>
              <v:textbox style="mso-next-textbox:#_x0000_s2707;mso-rotate-with-shape:t">
                <w:txbxContent>
                  <w:p w:rsidR="00034E11" w:rsidRDefault="00034E11" w:rsidP="007759D8">
                    <w:pPr>
                      <w:rPr>
                        <w:sz w:val="18"/>
                      </w:rPr>
                    </w:pPr>
                    <w:r>
                      <w:rPr>
                        <w:sz w:val="20"/>
                      </w:rPr>
                      <w:t>Д</w:t>
                    </w:r>
                    <w:r>
                      <w:rPr>
                        <w:sz w:val="18"/>
                      </w:rPr>
                      <w:t>Д</w:t>
                    </w:r>
                  </w:p>
                </w:txbxContent>
              </v:textbox>
            </v:shape>
            <v:line id="_x0000_s2708" style="position:absolute" from="6120,540" to="7379,540" strokeweight=".79mm">
              <v:stroke joinstyle="miter"/>
            </v:line>
            <v:line id="_x0000_s2709" style="position:absolute" from="6120,900" to="6839,1439" strokeweight=".79mm">
              <v:stroke endarrow="block" joinstyle="miter"/>
            </v:line>
            <v:line id="_x0000_s2710" style="position:absolute;flip:x" from="7200,900" to="7559,1259" strokeweight=".79mm">
              <v:stroke endarrow="block" joinstyle="miter"/>
            </v:line>
          </v:group>
        </w:pict>
      </w:r>
    </w:p>
    <w:p w:rsidR="007759D8" w:rsidRDefault="007759D8" w:rsidP="007759D8">
      <w:pPr>
        <w:jc w:val="both"/>
      </w:pPr>
    </w:p>
    <w:p w:rsidR="007759D8" w:rsidRPr="003A4B99" w:rsidRDefault="007759D8" w:rsidP="007759D8">
      <w:pPr>
        <w:tabs>
          <w:tab w:val="left" w:pos="3480"/>
        </w:tabs>
        <w:jc w:val="both"/>
      </w:pPr>
      <w:r>
        <w:tab/>
        <w:t>Б – быт</w:t>
      </w:r>
    </w:p>
    <w:p w:rsidR="007759D8" w:rsidRDefault="007759D8" w:rsidP="007759D8">
      <w:pPr>
        <w:tabs>
          <w:tab w:val="left" w:pos="3480"/>
        </w:tabs>
        <w:jc w:val="both"/>
      </w:pPr>
      <w:r>
        <w:tab/>
        <w:t>Д – досуг</w:t>
      </w:r>
    </w:p>
    <w:p w:rsidR="007759D8" w:rsidRDefault="007759D8" w:rsidP="007759D8">
      <w:pPr>
        <w:tabs>
          <w:tab w:val="left" w:pos="3480"/>
        </w:tabs>
        <w:jc w:val="both"/>
      </w:pPr>
      <w:r>
        <w:tab/>
        <w:t>Р – работа</w:t>
      </w:r>
    </w:p>
    <w:p w:rsidR="007759D8" w:rsidRDefault="007759D8" w:rsidP="007759D8">
      <w:pPr>
        <w:tabs>
          <w:tab w:val="left" w:pos="3480"/>
        </w:tabs>
        <w:jc w:val="both"/>
      </w:pPr>
      <w:r>
        <w:tab/>
      </w:r>
    </w:p>
    <w:p w:rsidR="007759D8" w:rsidRDefault="007759D8" w:rsidP="007759D8">
      <w:pPr>
        <w:jc w:val="both"/>
      </w:pPr>
    </w:p>
    <w:p w:rsidR="007759D8" w:rsidRDefault="007759D8" w:rsidP="007759D8">
      <w:pPr>
        <w:jc w:val="both"/>
      </w:pPr>
    </w:p>
    <w:p w:rsidR="00BF319B" w:rsidRDefault="000D1187" w:rsidP="00AD7592">
      <w:pPr>
        <w:jc w:val="both"/>
        <w:rPr>
          <w:b/>
        </w:rPr>
      </w:pPr>
      <w:r w:rsidRPr="000D1187">
        <w:rPr>
          <w:b/>
          <w:sz w:val="28"/>
        </w:rPr>
        <w:lastRenderedPageBreak/>
        <w:t xml:space="preserve">Схема № </w:t>
      </w:r>
      <w:r w:rsidR="007759D8">
        <w:rPr>
          <w:b/>
          <w:sz w:val="28"/>
        </w:rPr>
        <w:t>2</w:t>
      </w:r>
      <w:r w:rsidRPr="000D1187">
        <w:rPr>
          <w:b/>
          <w:sz w:val="28"/>
        </w:rPr>
        <w:t>.</w:t>
      </w:r>
      <w:r w:rsidR="00AD7592">
        <w:rPr>
          <w:b/>
          <w:sz w:val="28"/>
        </w:rPr>
        <w:tab/>
      </w:r>
      <w:r w:rsidR="00AD7592">
        <w:rPr>
          <w:b/>
          <w:sz w:val="28"/>
        </w:rPr>
        <w:tab/>
      </w:r>
      <w:r w:rsidR="00BF319B">
        <w:rPr>
          <w:b/>
        </w:rPr>
        <w:t>Структура рабочего дня (суток)</w:t>
      </w:r>
    </w:p>
    <w:p w:rsidR="00BF319B" w:rsidRDefault="008E04FF">
      <w:pPr>
        <w:jc w:val="center"/>
        <w:rPr>
          <w:b/>
        </w:rPr>
      </w:pPr>
      <w:r w:rsidRPr="008E04FF">
        <w:pict>
          <v:group id="_x0000_s2493" style="position:absolute;left:0;text-align:left;margin-left:194.4pt;margin-top:12.9pt;width:82.3pt;height:64.45pt;z-index:251720704;mso-wrap-distance-left:0;mso-wrap-distance-right:0" coordorigin="694,361" coordsize="1645,1288">
            <o:lock v:ext="edit" text="t"/>
            <v:rect id="_x0000_s2494" style="position:absolute;left:694;top:361;width:828;height:991;v-text-anchor:middle" strokecolor="#0d0d0d" strokeweight=".35mm">
              <v:fill color2="black"/>
              <v:stroke color2="#f2f2f2"/>
            </v:rect>
            <v:rect id="_x0000_s2495" style="position:absolute;left:1523;top:361;width:816;height:1288;v-text-anchor:middle" strokecolor="#0d0d0d" strokeweight=".35mm">
              <v:fill color2="black"/>
              <v:stroke color2="#f2f2f2"/>
            </v:rect>
          </v:group>
        </w:pict>
      </w:r>
      <w:r w:rsidRPr="008E04FF">
        <w:pict>
          <v:shape id="_x0000_s2491" type="#_x0000_t32" style="position:absolute;left:0;text-align:left;margin-left:194.4pt;margin-top:12.9pt;width:.1pt;height:112.95pt;z-index:251718656" o:connectortype="straight" strokecolor="#0d0d0d" strokeweight=".53mm">
            <v:stroke dashstyle="dash" color2="#f2f2f2" joinstyle="miter"/>
          </v:shape>
        </w:pict>
      </w:r>
      <w:r w:rsidRPr="008E04FF">
        <w:pict>
          <v:shape id="_x0000_s2492" type="#_x0000_t32" style="position:absolute;left:0;text-align:left;margin-left:276.7pt;margin-top:12.9pt;width:.1pt;height:112.95pt;z-index:251719680" o:connectortype="straight" strokecolor="#0d0d0d" strokeweight=".53mm">
            <v:stroke dashstyle="dash" color2="#f2f2f2" joinstyle="miter"/>
          </v:shape>
        </w:pict>
      </w:r>
    </w:p>
    <w:tbl>
      <w:tblPr>
        <w:tblW w:w="0" w:type="auto"/>
        <w:jc w:val="center"/>
        <w:tblLayout w:type="fixed"/>
        <w:tblLook w:val="0000"/>
      </w:tblPr>
      <w:tblGrid>
        <w:gridCol w:w="792"/>
        <w:gridCol w:w="792"/>
        <w:gridCol w:w="864"/>
        <w:gridCol w:w="730"/>
      </w:tblGrid>
      <w:tr w:rsidR="00BF319B" w:rsidTr="008A26E9">
        <w:trPr>
          <w:cantSplit/>
          <w:trHeight w:hRule="exact" w:val="2256"/>
          <w:jc w:val="center"/>
        </w:trPr>
        <w:tc>
          <w:tcPr>
            <w:tcW w:w="792" w:type="dxa"/>
            <w:tcBorders>
              <w:top w:val="single" w:sz="4" w:space="0" w:color="000000"/>
              <w:left w:val="single" w:sz="4" w:space="0" w:color="000000"/>
              <w:bottom w:val="single" w:sz="4" w:space="0" w:color="000000"/>
            </w:tcBorders>
            <w:shd w:val="clear" w:color="auto" w:fill="F2F2F2"/>
            <w:textDirection w:val="btLr"/>
            <w:vAlign w:val="center"/>
          </w:tcPr>
          <w:p w:rsidR="00BF319B" w:rsidRDefault="00BF319B" w:rsidP="00C96DA6">
            <w:pPr>
              <w:snapToGrid w:val="0"/>
              <w:ind w:left="113" w:right="113"/>
              <w:jc w:val="center"/>
              <w:rPr>
                <w:b/>
              </w:rPr>
            </w:pPr>
            <w:r>
              <w:rPr>
                <w:b/>
              </w:rPr>
              <w:t>Р</w:t>
            </w:r>
            <w:r w:rsidR="00C96DA6">
              <w:rPr>
                <w:b/>
              </w:rPr>
              <w:t>АБОТА</w:t>
            </w:r>
          </w:p>
        </w:tc>
        <w:tc>
          <w:tcPr>
            <w:tcW w:w="792" w:type="dxa"/>
            <w:tcBorders>
              <w:top w:val="single" w:sz="4" w:space="0" w:color="000000"/>
              <w:left w:val="single" w:sz="4" w:space="0" w:color="000000"/>
              <w:bottom w:val="single" w:sz="4" w:space="0" w:color="000000"/>
            </w:tcBorders>
            <w:shd w:val="clear" w:color="auto" w:fill="F2F2F2"/>
            <w:textDirection w:val="btLr"/>
            <w:vAlign w:val="center"/>
          </w:tcPr>
          <w:p w:rsidR="00BF319B" w:rsidRPr="00C4663E" w:rsidRDefault="00C4663E" w:rsidP="008A26E9">
            <w:pPr>
              <w:snapToGrid w:val="0"/>
              <w:ind w:left="113" w:right="113"/>
              <w:rPr>
                <w:b/>
              </w:rPr>
            </w:pPr>
            <w:r>
              <w:rPr>
                <w:b/>
              </w:rPr>
              <w:t>БЫТ</w:t>
            </w:r>
          </w:p>
        </w:tc>
        <w:tc>
          <w:tcPr>
            <w:tcW w:w="864" w:type="dxa"/>
            <w:tcBorders>
              <w:top w:val="single" w:sz="4" w:space="0" w:color="000000"/>
              <w:left w:val="single" w:sz="4" w:space="0" w:color="000000"/>
              <w:bottom w:val="single" w:sz="4" w:space="0" w:color="000000"/>
            </w:tcBorders>
            <w:shd w:val="clear" w:color="auto" w:fill="F2F2F2"/>
            <w:textDirection w:val="btLr"/>
            <w:vAlign w:val="center"/>
          </w:tcPr>
          <w:p w:rsidR="00BF319B" w:rsidRDefault="00BF319B" w:rsidP="00C96DA6">
            <w:pPr>
              <w:snapToGrid w:val="0"/>
              <w:ind w:left="113" w:right="113"/>
              <w:rPr>
                <w:b/>
              </w:rPr>
            </w:pPr>
            <w:r>
              <w:rPr>
                <w:b/>
              </w:rPr>
              <w:t>Д</w:t>
            </w:r>
            <w:r w:rsidR="00C96DA6">
              <w:rPr>
                <w:b/>
              </w:rPr>
              <w:t>ОСУГ</w:t>
            </w:r>
          </w:p>
        </w:tc>
        <w:tc>
          <w:tcPr>
            <w:tcW w:w="730" w:type="dxa"/>
            <w:tcBorders>
              <w:top w:val="single" w:sz="4" w:space="0" w:color="000000"/>
              <w:left w:val="single" w:sz="4" w:space="0" w:color="000000"/>
              <w:bottom w:val="single" w:sz="4" w:space="0" w:color="000000"/>
              <w:right w:val="single" w:sz="4" w:space="0" w:color="000000"/>
            </w:tcBorders>
            <w:shd w:val="clear" w:color="auto" w:fill="F2F2F2"/>
            <w:textDirection w:val="btLr"/>
            <w:vAlign w:val="center"/>
          </w:tcPr>
          <w:p w:rsidR="00BF319B" w:rsidRDefault="00BF319B" w:rsidP="00C4663E">
            <w:pPr>
              <w:snapToGrid w:val="0"/>
              <w:ind w:left="113" w:right="113"/>
              <w:jc w:val="center"/>
              <w:rPr>
                <w:b/>
              </w:rPr>
            </w:pPr>
            <w:r>
              <w:rPr>
                <w:b/>
              </w:rPr>
              <w:t>С</w:t>
            </w:r>
            <w:r w:rsidR="00C96DA6">
              <w:rPr>
                <w:b/>
              </w:rPr>
              <w:t>ОН</w:t>
            </w:r>
          </w:p>
        </w:tc>
      </w:tr>
      <w:tr w:rsidR="00BF319B">
        <w:trPr>
          <w:cantSplit/>
          <w:trHeight w:val="351"/>
          <w:jc w:val="center"/>
        </w:trPr>
        <w:tc>
          <w:tcPr>
            <w:tcW w:w="792" w:type="dxa"/>
            <w:tcBorders>
              <w:top w:val="single" w:sz="4" w:space="0" w:color="000000"/>
              <w:left w:val="single" w:sz="4" w:space="0" w:color="000000"/>
              <w:bottom w:val="single" w:sz="4" w:space="0" w:color="000000"/>
            </w:tcBorders>
          </w:tcPr>
          <w:p w:rsidR="00BF319B" w:rsidRDefault="00BF319B">
            <w:pPr>
              <w:snapToGrid w:val="0"/>
              <w:jc w:val="both"/>
              <w:rPr>
                <w:b/>
              </w:rPr>
            </w:pPr>
            <w:r>
              <w:rPr>
                <w:b/>
              </w:rPr>
              <w:t>8 ч.</w:t>
            </w:r>
          </w:p>
        </w:tc>
        <w:tc>
          <w:tcPr>
            <w:tcW w:w="1656" w:type="dxa"/>
            <w:gridSpan w:val="2"/>
            <w:tcBorders>
              <w:top w:val="single" w:sz="4" w:space="0" w:color="000000"/>
              <w:left w:val="single" w:sz="4" w:space="0" w:color="000000"/>
              <w:bottom w:val="single" w:sz="4" w:space="0" w:color="000000"/>
            </w:tcBorders>
          </w:tcPr>
          <w:p w:rsidR="00BF319B" w:rsidRDefault="00BF319B">
            <w:pPr>
              <w:snapToGrid w:val="0"/>
              <w:jc w:val="center"/>
              <w:rPr>
                <w:b/>
              </w:rPr>
            </w:pPr>
            <w:r>
              <w:rPr>
                <w:b/>
              </w:rPr>
              <w:t>8 ч.</w:t>
            </w:r>
          </w:p>
        </w:tc>
        <w:tc>
          <w:tcPr>
            <w:tcW w:w="730" w:type="dxa"/>
            <w:tcBorders>
              <w:top w:val="single" w:sz="4" w:space="0" w:color="000000"/>
              <w:left w:val="single" w:sz="4" w:space="0" w:color="000000"/>
              <w:bottom w:val="single" w:sz="4" w:space="0" w:color="000000"/>
              <w:right w:val="single" w:sz="4" w:space="0" w:color="000000"/>
            </w:tcBorders>
          </w:tcPr>
          <w:p w:rsidR="00BF319B" w:rsidRDefault="00BF319B">
            <w:pPr>
              <w:snapToGrid w:val="0"/>
              <w:jc w:val="both"/>
              <w:rPr>
                <w:b/>
              </w:rPr>
            </w:pPr>
            <w:r>
              <w:rPr>
                <w:b/>
              </w:rPr>
              <w:t>8 ч.</w:t>
            </w:r>
          </w:p>
        </w:tc>
      </w:tr>
    </w:tbl>
    <w:p w:rsidR="00BF319B" w:rsidRDefault="00BF319B">
      <w:pPr>
        <w:jc w:val="both"/>
        <w:rPr>
          <w:b/>
        </w:rPr>
      </w:pPr>
      <w:r>
        <w:rPr>
          <w:b/>
          <w:sz w:val="28"/>
        </w:rPr>
        <w:tab/>
      </w:r>
      <w:r>
        <w:rPr>
          <w:b/>
          <w:sz w:val="28"/>
        </w:rPr>
        <w:tab/>
      </w:r>
      <w:r>
        <w:rPr>
          <w:b/>
          <w:sz w:val="28"/>
        </w:rPr>
        <w:tab/>
      </w:r>
      <w:r>
        <w:rPr>
          <w:b/>
          <w:sz w:val="28"/>
        </w:rPr>
        <w:tab/>
      </w:r>
      <w:r>
        <w:rPr>
          <w:b/>
          <w:sz w:val="28"/>
        </w:rPr>
        <w:tab/>
      </w:r>
      <w:r>
        <w:rPr>
          <w:b/>
          <w:sz w:val="28"/>
        </w:rPr>
        <w:tab/>
      </w:r>
      <w:r>
        <w:rPr>
          <w:b/>
        </w:rPr>
        <w:t>24 часа</w:t>
      </w:r>
    </w:p>
    <w:p w:rsidR="005F41A3" w:rsidRDefault="005F41A3" w:rsidP="005F41A3">
      <w:pPr>
        <w:jc w:val="both"/>
        <w:rPr>
          <w:b/>
          <w:sz w:val="28"/>
        </w:rPr>
      </w:pPr>
      <w:r w:rsidRPr="000D1187">
        <w:rPr>
          <w:b/>
          <w:sz w:val="28"/>
        </w:rPr>
        <w:t>Таблица № 1.</w:t>
      </w:r>
    </w:p>
    <w:p w:rsidR="005F41A3" w:rsidRDefault="005F41A3" w:rsidP="005F41A3">
      <w:pPr>
        <w:pStyle w:val="8"/>
        <w:tabs>
          <w:tab w:val="left" w:pos="0"/>
        </w:tabs>
      </w:pPr>
    </w:p>
    <w:p w:rsidR="005F41A3" w:rsidRDefault="005F41A3" w:rsidP="005F41A3">
      <w:pPr>
        <w:pStyle w:val="8"/>
        <w:tabs>
          <w:tab w:val="left" w:pos="0"/>
        </w:tabs>
      </w:pPr>
      <w:r>
        <w:t>Труд в сфере работы, быта и досуга современного общества</w:t>
      </w:r>
    </w:p>
    <w:p w:rsidR="005F41A3" w:rsidRDefault="005F41A3" w:rsidP="005F41A3">
      <w:pPr>
        <w:jc w:val="center"/>
      </w:pPr>
    </w:p>
    <w:tbl>
      <w:tblPr>
        <w:tblW w:w="0" w:type="auto"/>
        <w:jc w:val="center"/>
        <w:tblLayout w:type="fixed"/>
        <w:tblLook w:val="0000"/>
      </w:tblPr>
      <w:tblGrid>
        <w:gridCol w:w="2268"/>
        <w:gridCol w:w="2550"/>
      </w:tblGrid>
      <w:tr w:rsidR="005F41A3" w:rsidTr="003E7D12">
        <w:trPr>
          <w:jc w:val="center"/>
        </w:trPr>
        <w:tc>
          <w:tcPr>
            <w:tcW w:w="2268" w:type="dxa"/>
          </w:tcPr>
          <w:p w:rsidR="005F41A3" w:rsidRDefault="005F41A3" w:rsidP="003E7D12">
            <w:pPr>
              <w:snapToGrid w:val="0"/>
              <w:jc w:val="both"/>
            </w:pPr>
            <w:r>
              <w:t>Работа</w:t>
            </w:r>
          </w:p>
        </w:tc>
        <w:tc>
          <w:tcPr>
            <w:tcW w:w="2550" w:type="dxa"/>
          </w:tcPr>
          <w:p w:rsidR="005F41A3" w:rsidRDefault="005F41A3" w:rsidP="003E7D12">
            <w:pPr>
              <w:snapToGrid w:val="0"/>
              <w:jc w:val="both"/>
            </w:pPr>
            <w:r>
              <w:t>труд на чужих</w:t>
            </w:r>
          </w:p>
        </w:tc>
      </w:tr>
      <w:tr w:rsidR="005F41A3" w:rsidTr="003E7D12">
        <w:trPr>
          <w:jc w:val="center"/>
        </w:trPr>
        <w:tc>
          <w:tcPr>
            <w:tcW w:w="2268" w:type="dxa"/>
          </w:tcPr>
          <w:p w:rsidR="005F41A3" w:rsidRDefault="005F41A3" w:rsidP="003E7D12">
            <w:pPr>
              <w:snapToGrid w:val="0"/>
              <w:jc w:val="both"/>
            </w:pPr>
            <w:r>
              <w:t>Быт</w:t>
            </w:r>
          </w:p>
        </w:tc>
        <w:tc>
          <w:tcPr>
            <w:tcW w:w="2550" w:type="dxa"/>
          </w:tcPr>
          <w:p w:rsidR="005F41A3" w:rsidRDefault="005F41A3" w:rsidP="003E7D12">
            <w:pPr>
              <w:snapToGrid w:val="0"/>
              <w:jc w:val="both"/>
            </w:pPr>
            <w:r>
              <w:t>труд на своих</w:t>
            </w:r>
          </w:p>
        </w:tc>
      </w:tr>
      <w:tr w:rsidR="005F41A3" w:rsidTr="003E7D12">
        <w:trPr>
          <w:jc w:val="center"/>
        </w:trPr>
        <w:tc>
          <w:tcPr>
            <w:tcW w:w="2268" w:type="dxa"/>
          </w:tcPr>
          <w:p w:rsidR="005F41A3" w:rsidRDefault="005F41A3" w:rsidP="003E7D12">
            <w:pPr>
              <w:snapToGrid w:val="0"/>
              <w:jc w:val="both"/>
            </w:pPr>
            <w:r>
              <w:t>Досуг</w:t>
            </w:r>
          </w:p>
        </w:tc>
        <w:tc>
          <w:tcPr>
            <w:tcW w:w="2550" w:type="dxa"/>
          </w:tcPr>
          <w:p w:rsidR="005F41A3" w:rsidRDefault="005F41A3" w:rsidP="003E7D12">
            <w:pPr>
              <w:snapToGrid w:val="0"/>
              <w:jc w:val="both"/>
            </w:pPr>
            <w:r>
              <w:t>труд на себя</w:t>
            </w:r>
          </w:p>
        </w:tc>
      </w:tr>
    </w:tbl>
    <w:p w:rsidR="005F41A3" w:rsidRDefault="005F41A3" w:rsidP="005F41A3">
      <w:pPr>
        <w:jc w:val="both"/>
      </w:pPr>
    </w:p>
    <w:p w:rsidR="00BF319B" w:rsidRPr="001B06E3" w:rsidRDefault="00BF319B" w:rsidP="001B06E3">
      <w:pPr>
        <w:pStyle w:val="5"/>
        <w:tabs>
          <w:tab w:val="left" w:pos="0"/>
        </w:tabs>
        <w:rPr>
          <w:szCs w:val="28"/>
        </w:rPr>
      </w:pPr>
      <w:r w:rsidRPr="001B06E3">
        <w:rPr>
          <w:szCs w:val="28"/>
        </w:rPr>
        <w:t xml:space="preserve">Вопросы </w:t>
      </w:r>
    </w:p>
    <w:p w:rsidR="00BF319B" w:rsidRPr="001B06E3" w:rsidRDefault="00BF319B" w:rsidP="001B06E3">
      <w:pPr>
        <w:rPr>
          <w:sz w:val="28"/>
          <w:szCs w:val="28"/>
        </w:rPr>
      </w:pPr>
    </w:p>
    <w:p w:rsidR="00BF319B" w:rsidRPr="001B06E3" w:rsidRDefault="00BF319B" w:rsidP="00D47D82">
      <w:pPr>
        <w:ind w:left="284" w:hanging="284"/>
        <w:jc w:val="both"/>
        <w:rPr>
          <w:sz w:val="28"/>
          <w:szCs w:val="28"/>
        </w:rPr>
      </w:pPr>
      <w:r w:rsidRPr="001B06E3">
        <w:rPr>
          <w:sz w:val="28"/>
          <w:szCs w:val="28"/>
        </w:rPr>
        <w:t>1. Когда говорят «свободное время», то имеют в виду время, свободное от чего?</w:t>
      </w:r>
    </w:p>
    <w:p w:rsidR="00BF319B" w:rsidRPr="001B06E3" w:rsidRDefault="00BF319B" w:rsidP="00D47D82">
      <w:pPr>
        <w:ind w:left="284" w:hanging="284"/>
        <w:jc w:val="both"/>
        <w:rPr>
          <w:sz w:val="28"/>
          <w:szCs w:val="28"/>
        </w:rPr>
      </w:pPr>
      <w:r w:rsidRPr="001B06E3">
        <w:rPr>
          <w:sz w:val="28"/>
          <w:szCs w:val="28"/>
        </w:rPr>
        <w:t>2. К какой разновидности социальной жизни относятся заочное обучение и занятие людей самообразованием?</w:t>
      </w:r>
    </w:p>
    <w:p w:rsidR="00BF319B" w:rsidRPr="001B06E3" w:rsidRDefault="00BF319B" w:rsidP="00D47D82">
      <w:pPr>
        <w:ind w:left="284" w:hanging="284"/>
        <w:jc w:val="both"/>
        <w:rPr>
          <w:sz w:val="28"/>
          <w:szCs w:val="28"/>
        </w:rPr>
      </w:pPr>
      <w:r w:rsidRPr="001B06E3">
        <w:rPr>
          <w:sz w:val="28"/>
          <w:szCs w:val="28"/>
        </w:rPr>
        <w:t>3. В чем состоят проблемы бытодосуговой жизни в современной России?</w:t>
      </w:r>
    </w:p>
    <w:p w:rsidR="00BF319B" w:rsidRPr="001B06E3" w:rsidRDefault="00BF319B" w:rsidP="00D47D82">
      <w:pPr>
        <w:ind w:left="284" w:hanging="284"/>
        <w:jc w:val="both"/>
        <w:rPr>
          <w:sz w:val="28"/>
          <w:szCs w:val="28"/>
        </w:rPr>
      </w:pPr>
      <w:r w:rsidRPr="001B06E3">
        <w:rPr>
          <w:sz w:val="28"/>
          <w:szCs w:val="28"/>
        </w:rPr>
        <w:t>4. В чем смысл досуговой формы жизни людей?</w:t>
      </w:r>
    </w:p>
    <w:p w:rsidR="00BF319B" w:rsidRPr="001B06E3" w:rsidRDefault="00BF319B" w:rsidP="00D47D82">
      <w:pPr>
        <w:ind w:left="284" w:hanging="284"/>
        <w:jc w:val="both"/>
        <w:rPr>
          <w:sz w:val="28"/>
          <w:szCs w:val="28"/>
        </w:rPr>
      </w:pPr>
      <w:r w:rsidRPr="001B06E3">
        <w:rPr>
          <w:sz w:val="28"/>
          <w:szCs w:val="28"/>
        </w:rPr>
        <w:t>5. Одни люди полагают, что главное в жизни – это работать, другие – жить. Ваш комментарий.</w:t>
      </w:r>
    </w:p>
    <w:p w:rsidR="00BF319B" w:rsidRPr="001B06E3" w:rsidRDefault="00BF319B" w:rsidP="001B06E3">
      <w:pPr>
        <w:jc w:val="both"/>
        <w:rPr>
          <w:sz w:val="28"/>
          <w:szCs w:val="28"/>
        </w:rPr>
      </w:pPr>
      <w:r w:rsidRPr="001B06E3">
        <w:rPr>
          <w:sz w:val="28"/>
          <w:szCs w:val="28"/>
        </w:rPr>
        <w:tab/>
      </w:r>
      <w:r w:rsidRPr="001B06E3">
        <w:rPr>
          <w:sz w:val="28"/>
          <w:szCs w:val="28"/>
        </w:rPr>
        <w:tab/>
      </w:r>
    </w:p>
    <w:p w:rsidR="00BF319B" w:rsidRPr="001B06E3" w:rsidRDefault="00BF319B" w:rsidP="001B06E3">
      <w:pPr>
        <w:pStyle w:val="1"/>
        <w:tabs>
          <w:tab w:val="left" w:pos="0"/>
        </w:tabs>
        <w:ind w:firstLine="0"/>
        <w:rPr>
          <w:szCs w:val="28"/>
        </w:rPr>
      </w:pPr>
      <w:r w:rsidRPr="001B06E3">
        <w:rPr>
          <w:szCs w:val="28"/>
        </w:rPr>
        <w:t>ТЕМА 8</w:t>
      </w:r>
    </w:p>
    <w:p w:rsidR="00BF319B" w:rsidRPr="001B06E3" w:rsidRDefault="00BF319B" w:rsidP="001B06E3">
      <w:pPr>
        <w:rPr>
          <w:sz w:val="28"/>
          <w:szCs w:val="28"/>
        </w:rPr>
      </w:pPr>
    </w:p>
    <w:p w:rsidR="00BF319B" w:rsidRPr="001B06E3" w:rsidRDefault="00BF319B" w:rsidP="001B06E3">
      <w:pPr>
        <w:pStyle w:val="1"/>
        <w:tabs>
          <w:tab w:val="left" w:pos="0"/>
        </w:tabs>
        <w:ind w:firstLine="0"/>
        <w:rPr>
          <w:szCs w:val="28"/>
        </w:rPr>
      </w:pPr>
      <w:r w:rsidRPr="001B06E3">
        <w:rPr>
          <w:szCs w:val="28"/>
        </w:rPr>
        <w:t>ГЕНДЕРСОЦИОЛОГИЯ</w:t>
      </w:r>
    </w:p>
    <w:p w:rsidR="00BF319B" w:rsidRPr="001B06E3" w:rsidRDefault="00BF319B" w:rsidP="001B06E3">
      <w:pPr>
        <w:jc w:val="center"/>
        <w:rPr>
          <w:b/>
          <w:sz w:val="28"/>
          <w:szCs w:val="28"/>
        </w:rPr>
      </w:pPr>
    </w:p>
    <w:p w:rsidR="00BF319B" w:rsidRPr="001B06E3" w:rsidRDefault="00BF319B" w:rsidP="00F44B55">
      <w:pPr>
        <w:pStyle w:val="21"/>
        <w:ind w:left="993" w:hanging="285"/>
        <w:rPr>
          <w:b/>
          <w:szCs w:val="28"/>
        </w:rPr>
      </w:pPr>
      <w:r w:rsidRPr="001B06E3">
        <w:rPr>
          <w:b/>
          <w:szCs w:val="28"/>
        </w:rPr>
        <w:t>1. Характеристика общностей гендерной разновидности социал</w:t>
      </w:r>
      <w:r w:rsidRPr="001B06E3">
        <w:rPr>
          <w:b/>
          <w:szCs w:val="28"/>
        </w:rPr>
        <w:t>ь</w:t>
      </w:r>
      <w:r w:rsidRPr="001B06E3">
        <w:rPr>
          <w:b/>
          <w:szCs w:val="28"/>
        </w:rPr>
        <w:t>ной жизни.</w:t>
      </w:r>
    </w:p>
    <w:p w:rsidR="00BF319B" w:rsidRPr="001B06E3" w:rsidRDefault="00BF319B" w:rsidP="00F44B55">
      <w:pPr>
        <w:ind w:left="993" w:hanging="285"/>
        <w:jc w:val="both"/>
        <w:rPr>
          <w:b/>
          <w:sz w:val="28"/>
          <w:szCs w:val="28"/>
        </w:rPr>
      </w:pPr>
      <w:r w:rsidRPr="001B06E3">
        <w:rPr>
          <w:b/>
          <w:sz w:val="28"/>
          <w:szCs w:val="28"/>
        </w:rPr>
        <w:t>2. Социальный аспект половозрастной жизни в современной Ро</w:t>
      </w:r>
      <w:r w:rsidRPr="001B06E3">
        <w:rPr>
          <w:b/>
          <w:sz w:val="28"/>
          <w:szCs w:val="28"/>
        </w:rPr>
        <w:t>с</w:t>
      </w:r>
      <w:r w:rsidRPr="001B06E3">
        <w:rPr>
          <w:b/>
          <w:sz w:val="28"/>
          <w:szCs w:val="28"/>
        </w:rPr>
        <w:t>сии.</w:t>
      </w:r>
    </w:p>
    <w:p w:rsidR="00BF319B" w:rsidRPr="001B06E3" w:rsidRDefault="00BF319B" w:rsidP="00F44B55">
      <w:pPr>
        <w:ind w:left="993" w:hanging="285"/>
        <w:jc w:val="both"/>
        <w:rPr>
          <w:b/>
          <w:sz w:val="28"/>
          <w:szCs w:val="28"/>
        </w:rPr>
      </w:pPr>
      <w:r w:rsidRPr="001B06E3">
        <w:rPr>
          <w:b/>
          <w:sz w:val="28"/>
          <w:szCs w:val="28"/>
        </w:rPr>
        <w:t>3. Социогендерные процессы и проблемы в стране.</w:t>
      </w:r>
    </w:p>
    <w:p w:rsidR="00BF319B" w:rsidRPr="001B06E3" w:rsidRDefault="00BF319B" w:rsidP="001B06E3">
      <w:pPr>
        <w:ind w:firstLine="708"/>
        <w:jc w:val="both"/>
        <w:rPr>
          <w:b/>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1</w:t>
      </w:r>
      <w:r w:rsidRPr="001B06E3">
        <w:rPr>
          <w:sz w:val="28"/>
          <w:szCs w:val="28"/>
        </w:rPr>
        <w:t xml:space="preserve"> Важное место среди разновидностей и общностей социальной жизни занимают те, которые различаются полом и возрастом. Они указывают на то, что общество состоит из мужчин и женщин, жизнь которых протекает во времени, имеет разные возрастные периоды. Эти группы принято называть демографическими. Однако социологическому взгляду на них больше отв</w:t>
      </w:r>
      <w:r w:rsidRPr="001B06E3">
        <w:rPr>
          <w:sz w:val="28"/>
          <w:szCs w:val="28"/>
        </w:rPr>
        <w:t>е</w:t>
      </w:r>
      <w:r w:rsidRPr="001B06E3">
        <w:rPr>
          <w:sz w:val="28"/>
          <w:szCs w:val="28"/>
        </w:rPr>
        <w:lastRenderedPageBreak/>
        <w:t xml:space="preserve">чает название </w:t>
      </w:r>
      <w:r w:rsidRPr="001B06E3">
        <w:rPr>
          <w:b/>
          <w:sz w:val="28"/>
          <w:szCs w:val="28"/>
        </w:rPr>
        <w:t>гендерные</w:t>
      </w:r>
      <w:r w:rsidRPr="001B06E3">
        <w:rPr>
          <w:sz w:val="28"/>
          <w:szCs w:val="28"/>
        </w:rPr>
        <w:t xml:space="preserve"> (от греческого ген- род, происхождение). В нем не только констатируются биологические, физиологические, физические сво</w:t>
      </w:r>
      <w:r w:rsidRPr="001B06E3">
        <w:rPr>
          <w:sz w:val="28"/>
          <w:szCs w:val="28"/>
        </w:rPr>
        <w:t>й</w:t>
      </w:r>
      <w:r w:rsidRPr="001B06E3">
        <w:rPr>
          <w:sz w:val="28"/>
          <w:szCs w:val="28"/>
        </w:rPr>
        <w:t xml:space="preserve">ства людей половозрастных групп, но акцентируется внимание на связанные с ними и имеющие самостоятельное значение </w:t>
      </w:r>
      <w:r w:rsidRPr="001B06E3">
        <w:rPr>
          <w:b/>
          <w:bCs/>
          <w:i/>
          <w:sz w:val="28"/>
          <w:szCs w:val="28"/>
        </w:rPr>
        <w:t xml:space="preserve">социальные </w:t>
      </w:r>
      <w:r w:rsidRPr="001B06E3">
        <w:rPr>
          <w:sz w:val="28"/>
          <w:szCs w:val="28"/>
        </w:rPr>
        <w:t>их черты, которые проявляются  в особенностях жизненного поведения, присущего только чл</w:t>
      </w:r>
      <w:r w:rsidRPr="001B06E3">
        <w:rPr>
          <w:sz w:val="28"/>
          <w:szCs w:val="28"/>
        </w:rPr>
        <w:t>е</w:t>
      </w:r>
      <w:r w:rsidRPr="001B06E3">
        <w:rPr>
          <w:sz w:val="28"/>
          <w:szCs w:val="28"/>
        </w:rPr>
        <w:t>нам таких групп. При этом важное значение для функционирования дем</w:t>
      </w:r>
      <w:r w:rsidRPr="001B06E3">
        <w:rPr>
          <w:sz w:val="28"/>
          <w:szCs w:val="28"/>
        </w:rPr>
        <w:t>о</w:t>
      </w:r>
      <w:r w:rsidRPr="001B06E3">
        <w:rPr>
          <w:sz w:val="28"/>
          <w:szCs w:val="28"/>
        </w:rPr>
        <w:t>графических групп в качестве гендерных, то есть обладающих характерными социальными свойствами, имеет их тесная связь с общностями других разн</w:t>
      </w:r>
      <w:r w:rsidRPr="001B06E3">
        <w:rPr>
          <w:sz w:val="28"/>
          <w:szCs w:val="28"/>
        </w:rPr>
        <w:t>о</w:t>
      </w:r>
      <w:r w:rsidRPr="001B06E3">
        <w:rPr>
          <w:sz w:val="28"/>
          <w:szCs w:val="28"/>
        </w:rPr>
        <w:t>видностей социальной жизни, освоение ими их социальных особенностей.</w:t>
      </w:r>
    </w:p>
    <w:p w:rsidR="00BF319B" w:rsidRPr="001B06E3" w:rsidRDefault="00BF319B" w:rsidP="001B06E3">
      <w:pPr>
        <w:ind w:firstLine="708"/>
        <w:jc w:val="both"/>
        <w:rPr>
          <w:sz w:val="28"/>
          <w:szCs w:val="28"/>
        </w:rPr>
      </w:pPr>
      <w:r w:rsidRPr="001B06E3">
        <w:rPr>
          <w:sz w:val="28"/>
          <w:szCs w:val="28"/>
        </w:rPr>
        <w:t xml:space="preserve">Социокультурность половозрастных общностей находит выражение в осуществляемых ими и их представителями </w:t>
      </w:r>
      <w:r w:rsidRPr="001B06E3">
        <w:rPr>
          <w:b/>
          <w:bCs/>
          <w:i/>
          <w:iCs/>
          <w:sz w:val="28"/>
          <w:szCs w:val="28"/>
        </w:rPr>
        <w:t>гендерных ролях</w:t>
      </w:r>
      <w:r w:rsidRPr="001B06E3">
        <w:rPr>
          <w:sz w:val="28"/>
          <w:szCs w:val="28"/>
        </w:rPr>
        <w:t>. Это роли му</w:t>
      </w:r>
      <w:r w:rsidRPr="001B06E3">
        <w:rPr>
          <w:sz w:val="28"/>
          <w:szCs w:val="28"/>
        </w:rPr>
        <w:t>ж</w:t>
      </w:r>
      <w:r w:rsidRPr="001B06E3">
        <w:rPr>
          <w:sz w:val="28"/>
          <w:szCs w:val="28"/>
        </w:rPr>
        <w:t>чины и женщины, ребенка, подростка, молодого, взрослого, пожилого чел</w:t>
      </w:r>
      <w:r w:rsidRPr="001B06E3">
        <w:rPr>
          <w:sz w:val="28"/>
          <w:szCs w:val="28"/>
        </w:rPr>
        <w:t>о</w:t>
      </w:r>
      <w:r w:rsidRPr="001B06E3">
        <w:rPr>
          <w:sz w:val="28"/>
          <w:szCs w:val="28"/>
        </w:rPr>
        <w:t>века. Каждая из них дифференцируется в связи с ее социальным предназн</w:t>
      </w:r>
      <w:r w:rsidRPr="001B06E3">
        <w:rPr>
          <w:sz w:val="28"/>
          <w:szCs w:val="28"/>
        </w:rPr>
        <w:t>а</w:t>
      </w:r>
      <w:r w:rsidRPr="001B06E3">
        <w:rPr>
          <w:sz w:val="28"/>
          <w:szCs w:val="28"/>
        </w:rPr>
        <w:t>чением. Так, для мужчины – это обязанность быть работником, мужем, о</w:t>
      </w:r>
      <w:r w:rsidRPr="001B06E3">
        <w:rPr>
          <w:sz w:val="28"/>
          <w:szCs w:val="28"/>
        </w:rPr>
        <w:t>т</w:t>
      </w:r>
      <w:r w:rsidRPr="001B06E3">
        <w:rPr>
          <w:sz w:val="28"/>
          <w:szCs w:val="28"/>
        </w:rPr>
        <w:t>цом. Ролевые обязанности осуществляются людьми посредством выполнения ими определенных социальных функций гендерного свойства, то есть таких, в которых находят выражение особенности их половозрастного образа жи</w:t>
      </w:r>
      <w:r w:rsidRPr="001B06E3">
        <w:rPr>
          <w:sz w:val="28"/>
          <w:szCs w:val="28"/>
        </w:rPr>
        <w:t>з</w:t>
      </w:r>
      <w:r w:rsidRPr="001B06E3">
        <w:rPr>
          <w:sz w:val="28"/>
          <w:szCs w:val="28"/>
        </w:rPr>
        <w:t>ни. Например, работник по профессии учитель. В зависимости от возраста (молодой или пожилой) он будет (сможет) по разному выполнять свои пр</w:t>
      </w:r>
      <w:r w:rsidRPr="001B06E3">
        <w:rPr>
          <w:sz w:val="28"/>
          <w:szCs w:val="28"/>
        </w:rPr>
        <w:t>о</w:t>
      </w:r>
      <w:r w:rsidRPr="001B06E3">
        <w:rPr>
          <w:sz w:val="28"/>
          <w:szCs w:val="28"/>
        </w:rPr>
        <w:t>фессиональные и социальные функции. В еще большей мере эти различия будут присущи учителям разного пола.</w:t>
      </w:r>
    </w:p>
    <w:p w:rsidR="00BF319B" w:rsidRPr="001B06E3" w:rsidRDefault="00BF319B" w:rsidP="001B06E3">
      <w:pPr>
        <w:ind w:firstLine="708"/>
        <w:jc w:val="both"/>
        <w:rPr>
          <w:sz w:val="28"/>
          <w:szCs w:val="28"/>
        </w:rPr>
      </w:pPr>
      <w:r w:rsidRPr="001B06E3">
        <w:rPr>
          <w:sz w:val="28"/>
          <w:szCs w:val="28"/>
        </w:rPr>
        <w:t>Гендерные общности – это мужчины и женщины, дети, молодые, взрослые, пожилые. Возрастные группы имеют временные рамки: дети – до 14 лет, молодые – от  15 до 29 лет, взрослые – от 30 до 59 лет, пожилые – свыше 60 лет.  Каждая из половозрастных групп имеет особенности, ведет в чем-то общий ей образ жизни. Он обусловлен не только ее природными ос</w:t>
      </w:r>
      <w:r w:rsidRPr="001B06E3">
        <w:rPr>
          <w:sz w:val="28"/>
          <w:szCs w:val="28"/>
        </w:rPr>
        <w:t>о</w:t>
      </w:r>
      <w:r w:rsidRPr="001B06E3">
        <w:rPr>
          <w:sz w:val="28"/>
          <w:szCs w:val="28"/>
        </w:rPr>
        <w:t>бенностями (возможностями), но и существующими в обществе представл</w:t>
      </w:r>
      <w:r w:rsidRPr="001B06E3">
        <w:rPr>
          <w:sz w:val="28"/>
          <w:szCs w:val="28"/>
        </w:rPr>
        <w:t>е</w:t>
      </w:r>
      <w:r w:rsidRPr="001B06E3">
        <w:rPr>
          <w:sz w:val="28"/>
          <w:szCs w:val="28"/>
        </w:rPr>
        <w:t>ниями о ее социальных ролях. Последние являются как традиционными (да</w:t>
      </w:r>
      <w:r w:rsidRPr="001B06E3">
        <w:rPr>
          <w:sz w:val="28"/>
          <w:szCs w:val="28"/>
        </w:rPr>
        <w:t>в</w:t>
      </w:r>
      <w:r w:rsidRPr="001B06E3">
        <w:rPr>
          <w:sz w:val="28"/>
          <w:szCs w:val="28"/>
        </w:rPr>
        <w:t>но принятыми), так и складывающимися  под воздействием происходящих в обществе изменений, в частности во взглядах на место и роль в нем полово</w:t>
      </w:r>
      <w:r w:rsidRPr="001B06E3">
        <w:rPr>
          <w:sz w:val="28"/>
          <w:szCs w:val="28"/>
        </w:rPr>
        <w:t>з</w:t>
      </w:r>
      <w:r w:rsidRPr="001B06E3">
        <w:rPr>
          <w:sz w:val="28"/>
          <w:szCs w:val="28"/>
        </w:rPr>
        <w:t>растных групп.</w:t>
      </w:r>
    </w:p>
    <w:p w:rsidR="00BF319B" w:rsidRPr="001B06E3" w:rsidRDefault="00BF319B" w:rsidP="001B06E3">
      <w:pPr>
        <w:ind w:firstLine="708"/>
        <w:jc w:val="both"/>
        <w:rPr>
          <w:sz w:val="28"/>
          <w:szCs w:val="28"/>
        </w:rPr>
      </w:pPr>
      <w:r w:rsidRPr="001B06E3">
        <w:rPr>
          <w:sz w:val="28"/>
          <w:szCs w:val="28"/>
        </w:rPr>
        <w:t>С половозрастными различиями было связано первейшее разделение труда в обществе. И в современном мире существуют мужские и женские профессии, формы участия людей в жизни обусловливаются их половыми и возрастными возможностями (способностями).</w:t>
      </w:r>
    </w:p>
    <w:p w:rsidR="00BF319B" w:rsidRPr="001B06E3" w:rsidRDefault="00BF319B" w:rsidP="001B06E3">
      <w:pPr>
        <w:ind w:firstLine="708"/>
        <w:jc w:val="both"/>
        <w:rPr>
          <w:sz w:val="28"/>
          <w:szCs w:val="28"/>
        </w:rPr>
      </w:pPr>
      <w:r w:rsidRPr="001B06E3">
        <w:rPr>
          <w:sz w:val="28"/>
          <w:szCs w:val="28"/>
        </w:rPr>
        <w:t>Характеризуя особенности гендерных разновидностей социальной жизни, следует отметить их интеракционную природу. Они представляют с</w:t>
      </w:r>
      <w:r w:rsidRPr="001B06E3">
        <w:rPr>
          <w:sz w:val="28"/>
          <w:szCs w:val="28"/>
        </w:rPr>
        <w:t>о</w:t>
      </w:r>
      <w:r w:rsidRPr="001B06E3">
        <w:rPr>
          <w:sz w:val="28"/>
          <w:szCs w:val="28"/>
        </w:rPr>
        <w:t>бой преимущественно взаимодействия людей, обусловленные их половыми и возрастными свойствами.</w:t>
      </w:r>
    </w:p>
    <w:p w:rsidR="00BF319B" w:rsidRPr="001B06E3" w:rsidRDefault="00BF319B" w:rsidP="001B06E3">
      <w:pPr>
        <w:ind w:firstLine="708"/>
        <w:jc w:val="both"/>
        <w:rPr>
          <w:sz w:val="28"/>
          <w:szCs w:val="28"/>
        </w:rPr>
      </w:pPr>
      <w:r w:rsidRPr="001B06E3">
        <w:rPr>
          <w:sz w:val="28"/>
          <w:szCs w:val="28"/>
        </w:rPr>
        <w:t>Каждая разновидность гендерной жизни имеет смысл своего существ</w:t>
      </w:r>
      <w:r w:rsidRPr="001B06E3">
        <w:rPr>
          <w:sz w:val="28"/>
          <w:szCs w:val="28"/>
        </w:rPr>
        <w:t>о</w:t>
      </w:r>
      <w:r w:rsidRPr="001B06E3">
        <w:rPr>
          <w:sz w:val="28"/>
          <w:szCs w:val="28"/>
        </w:rPr>
        <w:t>вания. У мужчин и женщин он обусловлен их разной половой природой и з</w:t>
      </w:r>
      <w:r w:rsidRPr="001B06E3">
        <w:rPr>
          <w:sz w:val="28"/>
          <w:szCs w:val="28"/>
        </w:rPr>
        <w:t>а</w:t>
      </w:r>
      <w:r w:rsidRPr="001B06E3">
        <w:rPr>
          <w:sz w:val="28"/>
          <w:szCs w:val="28"/>
        </w:rPr>
        <w:t xml:space="preserve">ключается в продолжении человеческого рода, в выполнении обусловленных их физиологическими различиями социальных ролей. Возрастные группы стремятся реализовать в жизнедеятельности свои социальные интересы. Это </w:t>
      </w:r>
      <w:r w:rsidRPr="001B06E3">
        <w:rPr>
          <w:sz w:val="28"/>
          <w:szCs w:val="28"/>
        </w:rPr>
        <w:lastRenderedPageBreak/>
        <w:t>делается в общении этих групп (или их представителей) с учетом возможн</w:t>
      </w:r>
      <w:r w:rsidRPr="001B06E3">
        <w:rPr>
          <w:sz w:val="28"/>
          <w:szCs w:val="28"/>
        </w:rPr>
        <w:t>о</w:t>
      </w:r>
      <w:r w:rsidRPr="001B06E3">
        <w:rPr>
          <w:sz w:val="28"/>
          <w:szCs w:val="28"/>
        </w:rPr>
        <w:t>стей и способностей их возраста.</w:t>
      </w:r>
    </w:p>
    <w:p w:rsidR="00BF319B" w:rsidRPr="001B06E3" w:rsidRDefault="00BF319B" w:rsidP="001B06E3">
      <w:pPr>
        <w:ind w:firstLine="708"/>
        <w:jc w:val="both"/>
        <w:rPr>
          <w:sz w:val="28"/>
          <w:szCs w:val="28"/>
        </w:rPr>
      </w:pPr>
      <w:r w:rsidRPr="001B06E3">
        <w:rPr>
          <w:sz w:val="28"/>
          <w:szCs w:val="28"/>
        </w:rPr>
        <w:t>Для детей – это пора физического и духовного становления, необрем</w:t>
      </w:r>
      <w:r w:rsidRPr="001B06E3">
        <w:rPr>
          <w:sz w:val="28"/>
          <w:szCs w:val="28"/>
        </w:rPr>
        <w:t>е</w:t>
      </w:r>
      <w:r w:rsidRPr="001B06E3">
        <w:rPr>
          <w:sz w:val="28"/>
          <w:szCs w:val="28"/>
        </w:rPr>
        <w:t>ненной заботами жизни, для молодых – это пора профессиональной подг</w:t>
      </w:r>
      <w:r w:rsidRPr="001B06E3">
        <w:rPr>
          <w:sz w:val="28"/>
          <w:szCs w:val="28"/>
        </w:rPr>
        <w:t>о</w:t>
      </w:r>
      <w:r w:rsidRPr="001B06E3">
        <w:rPr>
          <w:sz w:val="28"/>
          <w:szCs w:val="28"/>
        </w:rPr>
        <w:t>товки и начала самостоятельной жизни, для взрослых – время полноценной самореализации, для пожилых – достойной  и обеспеченной старости. При этом каждая возрастная ступень жизни людей представляет для них свою ценность. Перефразируя поэта, можно сказать: «все возрасты любви досто</w:t>
      </w:r>
      <w:r w:rsidRPr="001B06E3">
        <w:rPr>
          <w:sz w:val="28"/>
          <w:szCs w:val="28"/>
        </w:rPr>
        <w:t>й</w:t>
      </w:r>
      <w:r w:rsidRPr="001B06E3">
        <w:rPr>
          <w:sz w:val="28"/>
          <w:szCs w:val="28"/>
        </w:rPr>
        <w:t>ны».</w:t>
      </w:r>
    </w:p>
    <w:p w:rsidR="00BF319B" w:rsidRPr="001B06E3" w:rsidRDefault="00BF319B" w:rsidP="001B06E3">
      <w:pPr>
        <w:ind w:firstLine="708"/>
        <w:jc w:val="both"/>
        <w:rPr>
          <w:sz w:val="28"/>
          <w:szCs w:val="28"/>
        </w:rPr>
      </w:pPr>
      <w:r w:rsidRPr="001B06E3">
        <w:rPr>
          <w:sz w:val="28"/>
          <w:szCs w:val="28"/>
        </w:rPr>
        <w:t>Как возрастные, так и различающиеся полом, общности, вступая во взаимоотношения между собой, преследуют свои социальные интересы. В последних выражаются потребности этих общностей в их существовании и развитии в соответствии со своими природными особенностями и назначен</w:t>
      </w:r>
      <w:r w:rsidRPr="001B06E3">
        <w:rPr>
          <w:sz w:val="28"/>
          <w:szCs w:val="28"/>
        </w:rPr>
        <w:t>и</w:t>
      </w:r>
      <w:r w:rsidRPr="001B06E3">
        <w:rPr>
          <w:sz w:val="28"/>
          <w:szCs w:val="28"/>
        </w:rPr>
        <w:t>ем в обществе. Это в решающей мере зависит от особенностей типа общес</w:t>
      </w:r>
      <w:r w:rsidRPr="001B06E3">
        <w:rPr>
          <w:sz w:val="28"/>
          <w:szCs w:val="28"/>
        </w:rPr>
        <w:t>т</w:t>
      </w:r>
      <w:r w:rsidRPr="001B06E3">
        <w:rPr>
          <w:sz w:val="28"/>
          <w:szCs w:val="28"/>
        </w:rPr>
        <w:t>ва, от тех или иных экономических, политических, духовно-идеологических условий жизни демографических групп в обществе. Это приводит к тому, что все проявления половозрастной жизни обретают общественные формы. Это также отражается на их социальных интересах.</w:t>
      </w:r>
    </w:p>
    <w:p w:rsidR="00BF319B" w:rsidRPr="001B06E3" w:rsidRDefault="00BF319B" w:rsidP="001B06E3">
      <w:pPr>
        <w:ind w:firstLine="708"/>
        <w:jc w:val="both"/>
        <w:rPr>
          <w:sz w:val="28"/>
          <w:szCs w:val="28"/>
        </w:rPr>
      </w:pPr>
      <w:r w:rsidRPr="001B06E3">
        <w:rPr>
          <w:sz w:val="28"/>
          <w:szCs w:val="28"/>
        </w:rPr>
        <w:t>Социальные интересы гендерных общностей следует отличать от их социальных функций, т.е. тех обязанностей, которые возлагает  на них общ</w:t>
      </w:r>
      <w:r w:rsidRPr="001B06E3">
        <w:rPr>
          <w:sz w:val="28"/>
          <w:szCs w:val="28"/>
        </w:rPr>
        <w:t>е</w:t>
      </w:r>
      <w:r w:rsidRPr="001B06E3">
        <w:rPr>
          <w:sz w:val="28"/>
          <w:szCs w:val="28"/>
        </w:rPr>
        <w:t>ство. В разных типах общества они имеют особенности. Достаточно указать на разную роль женщин в традиционном и современном обществах, на ра</w:t>
      </w:r>
      <w:r w:rsidRPr="001B06E3">
        <w:rPr>
          <w:sz w:val="28"/>
          <w:szCs w:val="28"/>
        </w:rPr>
        <w:t>з</w:t>
      </w:r>
      <w:r w:rsidRPr="001B06E3">
        <w:rPr>
          <w:sz w:val="28"/>
          <w:szCs w:val="28"/>
        </w:rPr>
        <w:t>ное положение детей в них. Это говорит о том, что одни  и те же половозр</w:t>
      </w:r>
      <w:r w:rsidRPr="001B06E3">
        <w:rPr>
          <w:sz w:val="28"/>
          <w:szCs w:val="28"/>
        </w:rPr>
        <w:t>а</w:t>
      </w:r>
      <w:r w:rsidRPr="001B06E3">
        <w:rPr>
          <w:sz w:val="28"/>
          <w:szCs w:val="28"/>
        </w:rPr>
        <w:t>стные разновидности жизни на протяжении исторической эволюции измен</w:t>
      </w:r>
      <w:r w:rsidRPr="001B06E3">
        <w:rPr>
          <w:sz w:val="28"/>
          <w:szCs w:val="28"/>
        </w:rPr>
        <w:t>я</w:t>
      </w:r>
      <w:r w:rsidRPr="001B06E3">
        <w:rPr>
          <w:sz w:val="28"/>
          <w:szCs w:val="28"/>
        </w:rPr>
        <w:t>ют свое социальное содержание. Выяснение и осмысление его входит в зад</w:t>
      </w:r>
      <w:r w:rsidRPr="001B06E3">
        <w:rPr>
          <w:sz w:val="28"/>
          <w:szCs w:val="28"/>
        </w:rPr>
        <w:t>а</w:t>
      </w:r>
      <w:r w:rsidRPr="001B06E3">
        <w:rPr>
          <w:sz w:val="28"/>
          <w:szCs w:val="28"/>
        </w:rPr>
        <w:t>чи социологической науки, она акцентирует  внимание на выполняемых ге</w:t>
      </w:r>
      <w:r w:rsidRPr="001B06E3">
        <w:rPr>
          <w:sz w:val="28"/>
          <w:szCs w:val="28"/>
        </w:rPr>
        <w:t>н</w:t>
      </w:r>
      <w:r w:rsidRPr="001B06E3">
        <w:rPr>
          <w:sz w:val="28"/>
          <w:szCs w:val="28"/>
        </w:rPr>
        <w:t xml:space="preserve">дерными общностями социальных функциях. </w:t>
      </w:r>
    </w:p>
    <w:p w:rsidR="00BF319B" w:rsidRPr="001B06E3" w:rsidRDefault="00BF319B" w:rsidP="001B06E3">
      <w:pPr>
        <w:ind w:firstLine="708"/>
        <w:jc w:val="both"/>
        <w:rPr>
          <w:sz w:val="28"/>
          <w:szCs w:val="28"/>
        </w:rPr>
      </w:pPr>
      <w:r w:rsidRPr="001B06E3">
        <w:rPr>
          <w:sz w:val="28"/>
          <w:szCs w:val="28"/>
        </w:rPr>
        <w:t>Гендерные общности тесно связаны с семейными, трудовыми, быт</w:t>
      </w:r>
      <w:r w:rsidRPr="001B06E3">
        <w:rPr>
          <w:sz w:val="28"/>
          <w:szCs w:val="28"/>
        </w:rPr>
        <w:t>о</w:t>
      </w:r>
      <w:r w:rsidRPr="001B06E3">
        <w:rPr>
          <w:sz w:val="28"/>
          <w:szCs w:val="28"/>
        </w:rPr>
        <w:t>выми и другими общностями социальной жизни. Причем первые являются более субстантивными, чем вторые, и потому последние обязательно хара</w:t>
      </w:r>
      <w:r w:rsidRPr="001B06E3">
        <w:rPr>
          <w:sz w:val="28"/>
          <w:szCs w:val="28"/>
        </w:rPr>
        <w:t>к</w:t>
      </w:r>
      <w:r w:rsidRPr="001B06E3">
        <w:rPr>
          <w:sz w:val="28"/>
          <w:szCs w:val="28"/>
        </w:rPr>
        <w:t>теризуются демографическими признаками.</w:t>
      </w:r>
    </w:p>
    <w:p w:rsidR="00BF319B" w:rsidRPr="001B06E3" w:rsidRDefault="00BF319B" w:rsidP="001B06E3">
      <w:pPr>
        <w:ind w:firstLine="708"/>
        <w:jc w:val="both"/>
        <w:rPr>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2</w:t>
      </w:r>
      <w:r w:rsidRPr="001B06E3">
        <w:rPr>
          <w:sz w:val="28"/>
          <w:szCs w:val="28"/>
        </w:rPr>
        <w:t xml:space="preserve"> В каждом обществе вследствие его формационных и цивилизацио</w:t>
      </w:r>
      <w:r w:rsidRPr="001B06E3">
        <w:rPr>
          <w:sz w:val="28"/>
          <w:szCs w:val="28"/>
        </w:rPr>
        <w:t>н</w:t>
      </w:r>
      <w:r w:rsidRPr="001B06E3">
        <w:rPr>
          <w:sz w:val="28"/>
          <w:szCs w:val="28"/>
        </w:rPr>
        <w:t>ных отличий гендерные разновидности и общности жизни имеют особенн</w:t>
      </w:r>
      <w:r w:rsidRPr="001B06E3">
        <w:rPr>
          <w:sz w:val="28"/>
          <w:szCs w:val="28"/>
        </w:rPr>
        <w:t>о</w:t>
      </w:r>
      <w:r w:rsidRPr="001B06E3">
        <w:rPr>
          <w:sz w:val="28"/>
          <w:szCs w:val="28"/>
        </w:rPr>
        <w:t>сти. Они несут отпечаток воздействия на них социетальных факторов и с</w:t>
      </w:r>
      <w:r w:rsidRPr="001B06E3">
        <w:rPr>
          <w:sz w:val="28"/>
          <w:szCs w:val="28"/>
        </w:rPr>
        <w:t>у</w:t>
      </w:r>
      <w:r w:rsidRPr="001B06E3">
        <w:rPr>
          <w:sz w:val="28"/>
          <w:szCs w:val="28"/>
        </w:rPr>
        <w:t>ществующего в стране менталитета. В условиях происходящей в России к</w:t>
      </w:r>
      <w:r w:rsidRPr="001B06E3">
        <w:rPr>
          <w:sz w:val="28"/>
          <w:szCs w:val="28"/>
        </w:rPr>
        <w:t>а</w:t>
      </w:r>
      <w:r w:rsidRPr="001B06E3">
        <w:rPr>
          <w:sz w:val="28"/>
          <w:szCs w:val="28"/>
        </w:rPr>
        <w:t>питалистической трансформации общества гендерные общности оказались в сложном положении. Оно проявилось не только в осложнении их жизни, но и в серьезном изменении взглядов на их место и роль в обществе. Рыночные и либеральные ценности во многом вступили в противоречие с устоявшимися в советское время представлениями. Происходит переосмысление социального назначения половозрастных групп. Наблюдается также стремление реаним</w:t>
      </w:r>
      <w:r w:rsidRPr="001B06E3">
        <w:rPr>
          <w:sz w:val="28"/>
          <w:szCs w:val="28"/>
        </w:rPr>
        <w:t>и</w:t>
      </w:r>
      <w:r w:rsidRPr="001B06E3">
        <w:rPr>
          <w:sz w:val="28"/>
          <w:szCs w:val="28"/>
        </w:rPr>
        <w:t>ровать архаичный, консервативный по своей сути, взгляд на женщину только как на жену и хозяйку.</w:t>
      </w:r>
    </w:p>
    <w:p w:rsidR="00BF319B" w:rsidRPr="001B06E3" w:rsidRDefault="00BF319B" w:rsidP="001B06E3">
      <w:pPr>
        <w:ind w:firstLine="708"/>
        <w:jc w:val="both"/>
        <w:rPr>
          <w:sz w:val="28"/>
          <w:szCs w:val="28"/>
        </w:rPr>
      </w:pPr>
      <w:r w:rsidRPr="001B06E3">
        <w:rPr>
          <w:sz w:val="28"/>
          <w:szCs w:val="28"/>
        </w:rPr>
        <w:lastRenderedPageBreak/>
        <w:t xml:space="preserve"> Для понимания того, что представляют собой гендерные разновидн</w:t>
      </w:r>
      <w:r w:rsidRPr="001B06E3">
        <w:rPr>
          <w:sz w:val="28"/>
          <w:szCs w:val="28"/>
        </w:rPr>
        <w:t>о</w:t>
      </w:r>
      <w:r w:rsidRPr="001B06E3">
        <w:rPr>
          <w:sz w:val="28"/>
          <w:szCs w:val="28"/>
        </w:rPr>
        <w:t>сти социальной жизни в современной России необходимо учитывать как м</w:t>
      </w:r>
      <w:r w:rsidRPr="001B06E3">
        <w:rPr>
          <w:sz w:val="28"/>
          <w:szCs w:val="28"/>
        </w:rPr>
        <w:t>и</w:t>
      </w:r>
      <w:r w:rsidRPr="001B06E3">
        <w:rPr>
          <w:sz w:val="28"/>
          <w:szCs w:val="28"/>
        </w:rPr>
        <w:t>нимум три обстоятельства: цивилизационные особенности жизни народа, длительное пребывание его в условиях социализма и осуществляемую в стране капиталистическую трансформацию общества. Этими факторами о</w:t>
      </w:r>
      <w:r w:rsidRPr="001B06E3">
        <w:rPr>
          <w:sz w:val="28"/>
          <w:szCs w:val="28"/>
        </w:rPr>
        <w:t>п</w:t>
      </w:r>
      <w:r w:rsidRPr="001B06E3">
        <w:rPr>
          <w:sz w:val="28"/>
          <w:szCs w:val="28"/>
        </w:rPr>
        <w:t>ределяются социальные функции мужчин и женщин в обществе, место и роль в нем каждой возрастной группы.</w:t>
      </w:r>
    </w:p>
    <w:p w:rsidR="00BF319B" w:rsidRPr="001B06E3" w:rsidRDefault="00BF319B" w:rsidP="001B06E3">
      <w:pPr>
        <w:ind w:firstLine="708"/>
        <w:jc w:val="both"/>
        <w:rPr>
          <w:sz w:val="28"/>
          <w:szCs w:val="28"/>
        </w:rPr>
      </w:pPr>
      <w:r w:rsidRPr="001B06E3">
        <w:rPr>
          <w:b/>
          <w:i/>
          <w:sz w:val="28"/>
          <w:szCs w:val="28"/>
        </w:rPr>
        <w:t>Мужчины</w:t>
      </w:r>
      <w:r w:rsidRPr="001B06E3">
        <w:rPr>
          <w:sz w:val="28"/>
          <w:szCs w:val="28"/>
        </w:rPr>
        <w:t xml:space="preserve"> и </w:t>
      </w:r>
      <w:r w:rsidRPr="001B06E3">
        <w:rPr>
          <w:b/>
          <w:i/>
          <w:sz w:val="28"/>
          <w:szCs w:val="28"/>
        </w:rPr>
        <w:t>женщины</w:t>
      </w:r>
      <w:r w:rsidRPr="001B06E3">
        <w:rPr>
          <w:sz w:val="28"/>
          <w:szCs w:val="28"/>
        </w:rPr>
        <w:t xml:space="preserve"> составляют 46,3% и 53,7% населения России. В Конституции Российской Федерации закреплено равенство между мужчин</w:t>
      </w:r>
      <w:r w:rsidRPr="001B06E3">
        <w:rPr>
          <w:sz w:val="28"/>
          <w:szCs w:val="28"/>
        </w:rPr>
        <w:t>а</w:t>
      </w:r>
      <w:r w:rsidRPr="001B06E3">
        <w:rPr>
          <w:sz w:val="28"/>
          <w:szCs w:val="28"/>
        </w:rPr>
        <w:t>ми и женщинами в их положении в обществе. Оно относится ко всем видам их жизнедеятельности, включая производственную и общественную. Многое для роста участия в них женщин было сделано в советскую пору нашей ист</w:t>
      </w:r>
      <w:r w:rsidRPr="001B06E3">
        <w:rPr>
          <w:sz w:val="28"/>
          <w:szCs w:val="28"/>
        </w:rPr>
        <w:t>о</w:t>
      </w:r>
      <w:r w:rsidRPr="001B06E3">
        <w:rPr>
          <w:sz w:val="28"/>
          <w:szCs w:val="28"/>
        </w:rPr>
        <w:t>рии. Достаточно сказать, что женщины составляли 1/2 занятых  в народном хозяйстве, при этом многие  отрасли были преимущественно женскими (то</w:t>
      </w:r>
      <w:r w:rsidRPr="001B06E3">
        <w:rPr>
          <w:sz w:val="28"/>
          <w:szCs w:val="28"/>
        </w:rPr>
        <w:t>р</w:t>
      </w:r>
      <w:r w:rsidRPr="001B06E3">
        <w:rPr>
          <w:sz w:val="28"/>
          <w:szCs w:val="28"/>
        </w:rPr>
        <w:t xml:space="preserve">говля на 82%, здравоохранение и социальное обеспечение на 81, народное образование на 75%). Женщины составляли больше половины имевших высшее образование. Массовое вовлечение женщин в общественную жизнь было следствием проводимой государством политики их эмансипации. Она соответствовала происходившим в </w:t>
      </w:r>
      <w:r w:rsidRPr="001B06E3">
        <w:rPr>
          <w:sz w:val="28"/>
          <w:szCs w:val="28"/>
          <w:lang w:val="en-US"/>
        </w:rPr>
        <w:t>XX</w:t>
      </w:r>
      <w:r w:rsidRPr="001B06E3">
        <w:rPr>
          <w:sz w:val="28"/>
          <w:szCs w:val="28"/>
        </w:rPr>
        <w:t xml:space="preserve"> столетии во многих странах проце</w:t>
      </w:r>
      <w:r w:rsidRPr="001B06E3">
        <w:rPr>
          <w:sz w:val="28"/>
          <w:szCs w:val="28"/>
        </w:rPr>
        <w:t>с</w:t>
      </w:r>
      <w:r w:rsidRPr="001B06E3">
        <w:rPr>
          <w:sz w:val="28"/>
          <w:szCs w:val="28"/>
        </w:rPr>
        <w:t>сам индустриализации  и урбанизации общества, его дальнейшей демократ</w:t>
      </w:r>
      <w:r w:rsidRPr="001B06E3">
        <w:rPr>
          <w:sz w:val="28"/>
          <w:szCs w:val="28"/>
        </w:rPr>
        <w:t>и</w:t>
      </w:r>
      <w:r w:rsidRPr="001B06E3">
        <w:rPr>
          <w:sz w:val="28"/>
          <w:szCs w:val="28"/>
        </w:rPr>
        <w:t>зации. Вместе с тем на положение женщин, на их участие в общественной жизни оказывали влияние существовавшие в России традиции. Они выраж</w:t>
      </w:r>
      <w:r w:rsidRPr="001B06E3">
        <w:rPr>
          <w:sz w:val="28"/>
          <w:szCs w:val="28"/>
        </w:rPr>
        <w:t>а</w:t>
      </w:r>
      <w:r w:rsidRPr="001B06E3">
        <w:rPr>
          <w:sz w:val="28"/>
          <w:szCs w:val="28"/>
        </w:rPr>
        <w:t>лись во взглядах на мужчину, как на «добытчика» (кормильца), а на женщину как на «хранительницу очага». Первый должен работать (зарабатывать), вт</w:t>
      </w:r>
      <w:r w:rsidRPr="001B06E3">
        <w:rPr>
          <w:sz w:val="28"/>
          <w:szCs w:val="28"/>
        </w:rPr>
        <w:t>о</w:t>
      </w:r>
      <w:r w:rsidRPr="001B06E3">
        <w:rPr>
          <w:sz w:val="28"/>
          <w:szCs w:val="28"/>
        </w:rPr>
        <w:t>рая заниматься домашним хозяйством, детьми. Эти взгляды не раз станов</w:t>
      </w:r>
      <w:r w:rsidRPr="001B06E3">
        <w:rPr>
          <w:sz w:val="28"/>
          <w:szCs w:val="28"/>
        </w:rPr>
        <w:t>и</w:t>
      </w:r>
      <w:r w:rsidRPr="001B06E3">
        <w:rPr>
          <w:sz w:val="28"/>
          <w:szCs w:val="28"/>
        </w:rPr>
        <w:t>лись предметом публичного обсуждения, так как с ними связывали проблемы малодетности семьи, плохого воспитания детей.</w:t>
      </w:r>
    </w:p>
    <w:p w:rsidR="00BF319B" w:rsidRPr="001B06E3" w:rsidRDefault="00BF319B" w:rsidP="001B06E3">
      <w:pPr>
        <w:ind w:firstLine="708"/>
        <w:jc w:val="both"/>
        <w:rPr>
          <w:sz w:val="28"/>
          <w:szCs w:val="28"/>
        </w:rPr>
      </w:pPr>
      <w:r w:rsidRPr="001B06E3">
        <w:rPr>
          <w:sz w:val="28"/>
          <w:szCs w:val="28"/>
        </w:rPr>
        <w:t>Сегодня положение женщин стало другим. Претерпела изменения структура женской занятости. Они стали заниматься бизнесом, составили п</w:t>
      </w:r>
      <w:r w:rsidRPr="001B06E3">
        <w:rPr>
          <w:sz w:val="28"/>
          <w:szCs w:val="28"/>
        </w:rPr>
        <w:t>о</w:t>
      </w:r>
      <w:r w:rsidRPr="001B06E3">
        <w:rPr>
          <w:sz w:val="28"/>
          <w:szCs w:val="28"/>
        </w:rPr>
        <w:t>давляющую часть челноков и палаточных торговцев. Среди последних ок</w:t>
      </w:r>
      <w:r w:rsidRPr="001B06E3">
        <w:rPr>
          <w:sz w:val="28"/>
          <w:szCs w:val="28"/>
        </w:rPr>
        <w:t>а</w:t>
      </w:r>
      <w:r w:rsidRPr="001B06E3">
        <w:rPr>
          <w:sz w:val="28"/>
          <w:szCs w:val="28"/>
        </w:rPr>
        <w:t>залось много женщин, потерявших основную работу. Появилась открытая массовая проституция. Примечательным явлением стала маскулинизация женщин – перенятие ими от мужчин их стиля поведения, стремление учас</w:t>
      </w:r>
      <w:r w:rsidRPr="001B06E3">
        <w:rPr>
          <w:sz w:val="28"/>
          <w:szCs w:val="28"/>
        </w:rPr>
        <w:t>т</w:t>
      </w:r>
      <w:r w:rsidRPr="001B06E3">
        <w:rPr>
          <w:sz w:val="28"/>
          <w:szCs w:val="28"/>
        </w:rPr>
        <w:t>вовать в жизни, выполняя в ней мужские роли. Перемены в жизни общества осложнили положение большинства женщин, но не освободили от предопр</w:t>
      </w:r>
      <w:r w:rsidRPr="001B06E3">
        <w:rPr>
          <w:sz w:val="28"/>
          <w:szCs w:val="28"/>
        </w:rPr>
        <w:t>е</w:t>
      </w:r>
      <w:r w:rsidRPr="001B06E3">
        <w:rPr>
          <w:sz w:val="28"/>
          <w:szCs w:val="28"/>
        </w:rPr>
        <w:t>деленных их природой обязанностей – быть женами и матерями. К тому же, историческое развитие немыслимо и без массового и активного участия женщин во всех сферах общественной жизни. Этому способствует повсем</w:t>
      </w:r>
      <w:r w:rsidRPr="001B06E3">
        <w:rPr>
          <w:sz w:val="28"/>
          <w:szCs w:val="28"/>
        </w:rPr>
        <w:t>е</w:t>
      </w:r>
      <w:r w:rsidRPr="001B06E3">
        <w:rPr>
          <w:sz w:val="28"/>
          <w:szCs w:val="28"/>
        </w:rPr>
        <w:t>стная компьютеризация и интеллектуализация труда.</w:t>
      </w:r>
    </w:p>
    <w:p w:rsidR="00BF319B" w:rsidRPr="001B06E3" w:rsidRDefault="00BF319B" w:rsidP="001B06E3">
      <w:pPr>
        <w:ind w:firstLine="708"/>
        <w:jc w:val="both"/>
        <w:rPr>
          <w:sz w:val="28"/>
          <w:szCs w:val="28"/>
        </w:rPr>
      </w:pPr>
      <w:r w:rsidRPr="001B06E3">
        <w:rPr>
          <w:sz w:val="28"/>
          <w:szCs w:val="28"/>
        </w:rPr>
        <w:t>Хотя нынче доля мужчин среди работающих стала меньше, они ост</w:t>
      </w:r>
      <w:r w:rsidRPr="001B06E3">
        <w:rPr>
          <w:sz w:val="28"/>
          <w:szCs w:val="28"/>
        </w:rPr>
        <w:t>а</w:t>
      </w:r>
      <w:r w:rsidRPr="001B06E3">
        <w:rPr>
          <w:sz w:val="28"/>
          <w:szCs w:val="28"/>
        </w:rPr>
        <w:t>ются основной рабочей силой в производственной сфере. Их труд задейств</w:t>
      </w:r>
      <w:r w:rsidRPr="001B06E3">
        <w:rPr>
          <w:sz w:val="28"/>
          <w:szCs w:val="28"/>
        </w:rPr>
        <w:t>о</w:t>
      </w:r>
      <w:r w:rsidRPr="001B06E3">
        <w:rPr>
          <w:sz w:val="28"/>
          <w:szCs w:val="28"/>
        </w:rPr>
        <w:t>ван на добыче и переработке сырья, на изготовлении основных материал</w:t>
      </w:r>
      <w:r w:rsidRPr="001B06E3">
        <w:rPr>
          <w:sz w:val="28"/>
          <w:szCs w:val="28"/>
        </w:rPr>
        <w:t>ь</w:t>
      </w:r>
      <w:r w:rsidRPr="001B06E3">
        <w:rPr>
          <w:sz w:val="28"/>
          <w:szCs w:val="28"/>
        </w:rPr>
        <w:t xml:space="preserve">ных благ.  Мужчины, вследствие отставания страны в техническом развитии, являются основными участниками промышленного производства, широко </w:t>
      </w:r>
      <w:r w:rsidRPr="001B06E3">
        <w:rPr>
          <w:sz w:val="28"/>
          <w:szCs w:val="28"/>
        </w:rPr>
        <w:lastRenderedPageBreak/>
        <w:t>использующего физический труд. С переходом к рынку они активно занялись бизнесом. Современное  российское предпринимательство – преимуществе</w:t>
      </w:r>
      <w:r w:rsidRPr="001B06E3">
        <w:rPr>
          <w:sz w:val="28"/>
          <w:szCs w:val="28"/>
        </w:rPr>
        <w:t>н</w:t>
      </w:r>
      <w:r w:rsidRPr="001B06E3">
        <w:rPr>
          <w:sz w:val="28"/>
          <w:szCs w:val="28"/>
        </w:rPr>
        <w:t>но мужское занятие. Стали доминировать мужчины и в органах управления. Вместе с тем очень большая часть их оказалась оторванной от производс</w:t>
      </w:r>
      <w:r w:rsidRPr="001B06E3">
        <w:rPr>
          <w:sz w:val="28"/>
          <w:szCs w:val="28"/>
        </w:rPr>
        <w:t>т</w:t>
      </w:r>
      <w:r w:rsidRPr="001B06E3">
        <w:rPr>
          <w:sz w:val="28"/>
          <w:szCs w:val="28"/>
        </w:rPr>
        <w:t>венной (созидательной) деятельности, потому что потеряла работу или стала служить в разных военизированных и охранных учреждениях. Нельзя  не о</w:t>
      </w:r>
      <w:r w:rsidRPr="001B06E3">
        <w:rPr>
          <w:sz w:val="28"/>
          <w:szCs w:val="28"/>
        </w:rPr>
        <w:t>т</w:t>
      </w:r>
      <w:r w:rsidRPr="001B06E3">
        <w:rPr>
          <w:sz w:val="28"/>
          <w:szCs w:val="28"/>
        </w:rPr>
        <w:t>метить и  предопределенную природой мужчины обязанность быть мужем и отцом. Невыполнение ее значительной частью мужчин (об этом говорит хотя бы число холостяков и разводов) создает сложные проблемы в семьях и о</w:t>
      </w:r>
      <w:r w:rsidRPr="001B06E3">
        <w:rPr>
          <w:sz w:val="28"/>
          <w:szCs w:val="28"/>
        </w:rPr>
        <w:t>б</w:t>
      </w:r>
      <w:r w:rsidRPr="001B06E3">
        <w:rPr>
          <w:sz w:val="28"/>
          <w:szCs w:val="28"/>
        </w:rPr>
        <w:t>ществе.</w:t>
      </w:r>
    </w:p>
    <w:p w:rsidR="00BF319B" w:rsidRPr="001B06E3" w:rsidRDefault="00BF319B" w:rsidP="001B06E3">
      <w:pPr>
        <w:ind w:firstLine="708"/>
        <w:jc w:val="both"/>
        <w:rPr>
          <w:sz w:val="28"/>
          <w:szCs w:val="28"/>
        </w:rPr>
      </w:pPr>
      <w:r w:rsidRPr="001B06E3">
        <w:rPr>
          <w:sz w:val="28"/>
          <w:szCs w:val="28"/>
        </w:rPr>
        <w:t xml:space="preserve">Младшая возрастная группа – </w:t>
      </w:r>
      <w:r w:rsidRPr="001B06E3">
        <w:rPr>
          <w:b/>
          <w:i/>
          <w:sz w:val="28"/>
          <w:szCs w:val="28"/>
        </w:rPr>
        <w:t>дети</w:t>
      </w:r>
      <w:r w:rsidRPr="001B06E3">
        <w:rPr>
          <w:sz w:val="28"/>
          <w:szCs w:val="28"/>
        </w:rPr>
        <w:t>. Их в современной России 22,4 млн. (15,8%). В Советской стране они были самой привилегированной соц</w:t>
      </w:r>
      <w:r w:rsidRPr="001B06E3">
        <w:rPr>
          <w:sz w:val="28"/>
          <w:szCs w:val="28"/>
        </w:rPr>
        <w:t>и</w:t>
      </w:r>
      <w:r w:rsidRPr="001B06E3">
        <w:rPr>
          <w:sz w:val="28"/>
          <w:szCs w:val="28"/>
        </w:rPr>
        <w:t>альной группой, рассматривались как «господствующий» класс. Государство много делало для того, чтобы у них  было счастливое детство. Этому спосо</w:t>
      </w:r>
      <w:r w:rsidRPr="001B06E3">
        <w:rPr>
          <w:sz w:val="28"/>
          <w:szCs w:val="28"/>
        </w:rPr>
        <w:t>б</w:t>
      </w:r>
      <w:r w:rsidRPr="001B06E3">
        <w:rPr>
          <w:sz w:val="28"/>
          <w:szCs w:val="28"/>
        </w:rPr>
        <w:t>ствовало бесплатное обучение и развитие их способностей в разветвленной сети художественных, технических, спортивных студий и кружков. Знач</w:t>
      </w:r>
      <w:r w:rsidRPr="001B06E3">
        <w:rPr>
          <w:sz w:val="28"/>
          <w:szCs w:val="28"/>
        </w:rPr>
        <w:t>и</w:t>
      </w:r>
      <w:r w:rsidRPr="001B06E3">
        <w:rPr>
          <w:sz w:val="28"/>
          <w:szCs w:val="28"/>
        </w:rPr>
        <w:t>тельные средства выделялись для материальной поддержки детей в мал</w:t>
      </w:r>
      <w:r w:rsidRPr="001B06E3">
        <w:rPr>
          <w:sz w:val="28"/>
          <w:szCs w:val="28"/>
        </w:rPr>
        <w:t>о</w:t>
      </w:r>
      <w:r w:rsidRPr="001B06E3">
        <w:rPr>
          <w:sz w:val="28"/>
          <w:szCs w:val="28"/>
        </w:rPr>
        <w:t>обеспеченных семьях. Экономические реформы 90-х годов серьезно осло</w:t>
      </w:r>
      <w:r w:rsidRPr="001B06E3">
        <w:rPr>
          <w:sz w:val="28"/>
          <w:szCs w:val="28"/>
        </w:rPr>
        <w:t>ж</w:t>
      </w:r>
      <w:r w:rsidRPr="001B06E3">
        <w:rPr>
          <w:sz w:val="28"/>
          <w:szCs w:val="28"/>
        </w:rPr>
        <w:t>нили работу детских учреждений: перестали существовать бесплатные фо</w:t>
      </w:r>
      <w:r w:rsidRPr="001B06E3">
        <w:rPr>
          <w:sz w:val="28"/>
          <w:szCs w:val="28"/>
        </w:rPr>
        <w:t>р</w:t>
      </w:r>
      <w:r w:rsidRPr="001B06E3">
        <w:rPr>
          <w:sz w:val="28"/>
          <w:szCs w:val="28"/>
        </w:rPr>
        <w:t>мы детского внешкольного обучения. Подрастающее поколение оказалось разобщенным по материальному признаку. Жизнь детей очень многих семей с низкими доходами омрачилась множеством проблем. Тем самым знач</w:t>
      </w:r>
      <w:r w:rsidRPr="001B06E3">
        <w:rPr>
          <w:sz w:val="28"/>
          <w:szCs w:val="28"/>
        </w:rPr>
        <w:t>и</w:t>
      </w:r>
      <w:r w:rsidRPr="001B06E3">
        <w:rPr>
          <w:sz w:val="28"/>
          <w:szCs w:val="28"/>
        </w:rPr>
        <w:t>тельная часть детей испытывает большие трудности в полноценной реализ</w:t>
      </w:r>
      <w:r w:rsidRPr="001B06E3">
        <w:rPr>
          <w:sz w:val="28"/>
          <w:szCs w:val="28"/>
        </w:rPr>
        <w:t>а</w:t>
      </w:r>
      <w:r w:rsidRPr="001B06E3">
        <w:rPr>
          <w:sz w:val="28"/>
          <w:szCs w:val="28"/>
        </w:rPr>
        <w:t>ции назначения своей возрастной группы.</w:t>
      </w:r>
    </w:p>
    <w:p w:rsidR="00BF319B" w:rsidRPr="001B06E3" w:rsidRDefault="00BF319B" w:rsidP="001B06E3">
      <w:pPr>
        <w:ind w:firstLine="708"/>
        <w:jc w:val="both"/>
        <w:rPr>
          <w:sz w:val="28"/>
          <w:szCs w:val="28"/>
        </w:rPr>
      </w:pPr>
      <w:r w:rsidRPr="001B06E3">
        <w:rPr>
          <w:b/>
          <w:i/>
          <w:sz w:val="28"/>
          <w:szCs w:val="28"/>
        </w:rPr>
        <w:t>Молодость</w:t>
      </w:r>
      <w:r w:rsidRPr="001B06E3">
        <w:rPr>
          <w:sz w:val="28"/>
          <w:szCs w:val="28"/>
        </w:rPr>
        <w:t xml:space="preserve"> – время получения человеком профессии и начала им с</w:t>
      </w:r>
      <w:r w:rsidRPr="001B06E3">
        <w:rPr>
          <w:sz w:val="28"/>
          <w:szCs w:val="28"/>
        </w:rPr>
        <w:t>а</w:t>
      </w:r>
      <w:r w:rsidRPr="001B06E3">
        <w:rPr>
          <w:sz w:val="28"/>
          <w:szCs w:val="28"/>
        </w:rPr>
        <w:t>мостоятельной жизни. Время молодости – это время исканий и начинаний. Молодых в стране 34,4 млн. человек (24,2%). Эта социальная категория л</w:t>
      </w:r>
      <w:r w:rsidRPr="001B06E3">
        <w:rPr>
          <w:sz w:val="28"/>
          <w:szCs w:val="28"/>
        </w:rPr>
        <w:t>ю</w:t>
      </w:r>
      <w:r w:rsidRPr="001B06E3">
        <w:rPr>
          <w:sz w:val="28"/>
          <w:szCs w:val="28"/>
        </w:rPr>
        <w:t>дей обладает наибольшей активностью. Если дети самой судьбой поставлены в разные социальные и общественные условия жизни и ничего не могут в них изменить, то молодые начинают предпринимать сознательные действия по их изменению в лучшую сторону, включаются в процесс социальной диффере</w:t>
      </w:r>
      <w:r w:rsidRPr="001B06E3">
        <w:rPr>
          <w:sz w:val="28"/>
          <w:szCs w:val="28"/>
        </w:rPr>
        <w:t>н</w:t>
      </w:r>
      <w:r w:rsidRPr="001B06E3">
        <w:rPr>
          <w:sz w:val="28"/>
          <w:szCs w:val="28"/>
        </w:rPr>
        <w:t>циации. Их место и характер участия в нем во многом определяется их соц</w:t>
      </w:r>
      <w:r w:rsidRPr="001B06E3">
        <w:rPr>
          <w:sz w:val="28"/>
          <w:szCs w:val="28"/>
        </w:rPr>
        <w:t>и</w:t>
      </w:r>
      <w:r w:rsidRPr="001B06E3">
        <w:rPr>
          <w:sz w:val="28"/>
          <w:szCs w:val="28"/>
        </w:rPr>
        <w:t>альным происхождением. Общественное расслоение прошлось и по молод</w:t>
      </w:r>
      <w:r w:rsidRPr="001B06E3">
        <w:rPr>
          <w:sz w:val="28"/>
          <w:szCs w:val="28"/>
        </w:rPr>
        <w:t>е</w:t>
      </w:r>
      <w:r w:rsidRPr="001B06E3">
        <w:rPr>
          <w:sz w:val="28"/>
          <w:szCs w:val="28"/>
        </w:rPr>
        <w:t>жи. И она по своему, с учетом возрастных особенностей, реагирует на него. Сильное влияние оказывает также их принадлежность к той или иной кул</w:t>
      </w:r>
      <w:r w:rsidRPr="001B06E3">
        <w:rPr>
          <w:sz w:val="28"/>
          <w:szCs w:val="28"/>
        </w:rPr>
        <w:t>ь</w:t>
      </w:r>
      <w:r w:rsidRPr="001B06E3">
        <w:rPr>
          <w:sz w:val="28"/>
          <w:szCs w:val="28"/>
        </w:rPr>
        <w:t>туросоциальной группе, т.е. духовные ценности, образ поведения, которые доминируют в их жизни. Для молодых особенно характерна привязанность к объединяющей людей разных социальных групп массовой культуре.</w:t>
      </w:r>
    </w:p>
    <w:p w:rsidR="00BF319B" w:rsidRPr="001B06E3" w:rsidRDefault="00BF319B" w:rsidP="001B06E3">
      <w:pPr>
        <w:ind w:firstLine="708"/>
        <w:jc w:val="both"/>
        <w:rPr>
          <w:sz w:val="28"/>
          <w:szCs w:val="28"/>
        </w:rPr>
      </w:pPr>
      <w:r w:rsidRPr="001B06E3">
        <w:rPr>
          <w:sz w:val="28"/>
          <w:szCs w:val="28"/>
        </w:rPr>
        <w:t xml:space="preserve">Все </w:t>
      </w:r>
      <w:r w:rsidRPr="001B06E3">
        <w:rPr>
          <w:b/>
          <w:i/>
          <w:sz w:val="28"/>
          <w:szCs w:val="28"/>
        </w:rPr>
        <w:t>взрослые</w:t>
      </w:r>
      <w:r w:rsidRPr="001B06E3">
        <w:rPr>
          <w:sz w:val="28"/>
          <w:szCs w:val="28"/>
        </w:rPr>
        <w:t xml:space="preserve"> связаны с какой-то работой, которая является для них о</w:t>
      </w:r>
      <w:r w:rsidRPr="001B06E3">
        <w:rPr>
          <w:sz w:val="28"/>
          <w:szCs w:val="28"/>
        </w:rPr>
        <w:t>с</w:t>
      </w:r>
      <w:r w:rsidRPr="001B06E3">
        <w:rPr>
          <w:sz w:val="28"/>
          <w:szCs w:val="28"/>
        </w:rPr>
        <w:t>новным жизненным занятием. Их 62,3 млн. (43,9%). Усилиями главным о</w:t>
      </w:r>
      <w:r w:rsidRPr="001B06E3">
        <w:rPr>
          <w:sz w:val="28"/>
          <w:szCs w:val="28"/>
        </w:rPr>
        <w:t>б</w:t>
      </w:r>
      <w:r w:rsidRPr="001B06E3">
        <w:rPr>
          <w:sz w:val="28"/>
          <w:szCs w:val="28"/>
        </w:rPr>
        <w:t>разом этой возрастной общности обеспечивается производство всего необх</w:t>
      </w:r>
      <w:r w:rsidRPr="001B06E3">
        <w:rPr>
          <w:sz w:val="28"/>
          <w:szCs w:val="28"/>
        </w:rPr>
        <w:t>о</w:t>
      </w:r>
      <w:r w:rsidRPr="001B06E3">
        <w:rPr>
          <w:sz w:val="28"/>
          <w:szCs w:val="28"/>
        </w:rPr>
        <w:t>димого для функционирования и развития общества. Эффективная деятел</w:t>
      </w:r>
      <w:r w:rsidRPr="001B06E3">
        <w:rPr>
          <w:sz w:val="28"/>
          <w:szCs w:val="28"/>
        </w:rPr>
        <w:t>ь</w:t>
      </w:r>
      <w:r w:rsidRPr="001B06E3">
        <w:rPr>
          <w:sz w:val="28"/>
          <w:szCs w:val="28"/>
        </w:rPr>
        <w:t>ность взрослых зависит от умения применять профессиональные знания и от различных условий, благоприятствующих реализации их способностей. Вм</w:t>
      </w:r>
      <w:r w:rsidRPr="001B06E3">
        <w:rPr>
          <w:sz w:val="28"/>
          <w:szCs w:val="28"/>
        </w:rPr>
        <w:t>е</w:t>
      </w:r>
      <w:r w:rsidRPr="001B06E3">
        <w:rPr>
          <w:sz w:val="28"/>
          <w:szCs w:val="28"/>
        </w:rPr>
        <w:lastRenderedPageBreak/>
        <w:t>сте с  тем, с данным возрастом связана пора наиболее зрелой и плодотворной жизнедеятельности  людей. Эта возрастная группа является основным п</w:t>
      </w:r>
      <w:r w:rsidRPr="001B06E3">
        <w:rPr>
          <w:sz w:val="28"/>
          <w:szCs w:val="28"/>
        </w:rPr>
        <w:t>о</w:t>
      </w:r>
      <w:r w:rsidRPr="001B06E3">
        <w:rPr>
          <w:sz w:val="28"/>
          <w:szCs w:val="28"/>
        </w:rPr>
        <w:t>ставщиком людей на руководящие должности во всех сферах общественной жизни. Ее представители главным  образом занимаются управлением, м</w:t>
      </w:r>
      <w:r w:rsidRPr="001B06E3">
        <w:rPr>
          <w:sz w:val="28"/>
          <w:szCs w:val="28"/>
        </w:rPr>
        <w:t>е</w:t>
      </w:r>
      <w:r w:rsidRPr="001B06E3">
        <w:rPr>
          <w:sz w:val="28"/>
          <w:szCs w:val="28"/>
        </w:rPr>
        <w:t xml:space="preserve">неджментом. </w:t>
      </w:r>
    </w:p>
    <w:p w:rsidR="00BF319B" w:rsidRPr="001B06E3" w:rsidRDefault="00BF319B" w:rsidP="001B06E3">
      <w:pPr>
        <w:ind w:firstLine="708"/>
        <w:jc w:val="both"/>
        <w:rPr>
          <w:sz w:val="28"/>
          <w:szCs w:val="28"/>
        </w:rPr>
      </w:pPr>
      <w:r w:rsidRPr="001B06E3">
        <w:rPr>
          <w:sz w:val="28"/>
          <w:szCs w:val="28"/>
        </w:rPr>
        <w:t>Взрослые – наиболее стратифицированная часть общества. Экономич</w:t>
      </w:r>
      <w:r w:rsidRPr="001B06E3">
        <w:rPr>
          <w:sz w:val="28"/>
          <w:szCs w:val="28"/>
        </w:rPr>
        <w:t>е</w:t>
      </w:r>
      <w:r w:rsidRPr="001B06E3">
        <w:rPr>
          <w:sz w:val="28"/>
          <w:szCs w:val="28"/>
        </w:rPr>
        <w:t>ские, политические, идеологические различия больше всего проявляются в этой возрастной группе. Принадлежность взрослых к разным, прежде всего имущественным, стратам обеспечивает им и их детям разный уровень благ</w:t>
      </w:r>
      <w:r w:rsidRPr="001B06E3">
        <w:rPr>
          <w:sz w:val="28"/>
          <w:szCs w:val="28"/>
        </w:rPr>
        <w:t>о</w:t>
      </w:r>
      <w:r w:rsidRPr="001B06E3">
        <w:rPr>
          <w:sz w:val="28"/>
          <w:szCs w:val="28"/>
        </w:rPr>
        <w:t>получия.</w:t>
      </w:r>
    </w:p>
    <w:p w:rsidR="00BF319B" w:rsidRPr="001B06E3" w:rsidRDefault="00BF319B" w:rsidP="001B06E3">
      <w:pPr>
        <w:ind w:firstLine="708"/>
        <w:jc w:val="both"/>
        <w:rPr>
          <w:sz w:val="28"/>
          <w:szCs w:val="28"/>
        </w:rPr>
      </w:pPr>
      <w:r w:rsidRPr="001B06E3">
        <w:rPr>
          <w:sz w:val="28"/>
          <w:szCs w:val="28"/>
        </w:rPr>
        <w:t xml:space="preserve">Пожилые люди составляют уже неработающую часть населения – </w:t>
      </w:r>
      <w:r w:rsidRPr="001B06E3">
        <w:rPr>
          <w:b/>
          <w:i/>
          <w:sz w:val="28"/>
          <w:szCs w:val="28"/>
        </w:rPr>
        <w:t>пе</w:t>
      </w:r>
      <w:r w:rsidRPr="001B06E3">
        <w:rPr>
          <w:b/>
          <w:i/>
          <w:sz w:val="28"/>
          <w:szCs w:val="28"/>
        </w:rPr>
        <w:t>н</w:t>
      </w:r>
      <w:r w:rsidRPr="001B06E3">
        <w:rPr>
          <w:b/>
          <w:i/>
          <w:sz w:val="28"/>
          <w:szCs w:val="28"/>
        </w:rPr>
        <w:t>сионеров</w:t>
      </w:r>
      <w:r w:rsidRPr="001B06E3">
        <w:rPr>
          <w:sz w:val="28"/>
          <w:szCs w:val="28"/>
        </w:rPr>
        <w:t xml:space="preserve">. В России их </w:t>
      </w:r>
      <w:r w:rsidR="00D420CC" w:rsidRPr="001B06E3">
        <w:rPr>
          <w:sz w:val="28"/>
          <w:szCs w:val="28"/>
        </w:rPr>
        <w:t>2</w:t>
      </w:r>
      <w:r w:rsidRPr="001B06E3">
        <w:rPr>
          <w:sz w:val="28"/>
          <w:szCs w:val="28"/>
        </w:rPr>
        <w:t>4,2 млн. (17,3%). Многое из того, чем пользуются все, кто их моложе, создано их трудом. Они обладают богатым жизненным опытом участия в производственной, бытовой деятельности, в повседневных межличностных отношениях. В передаче его молодым заключается одна из важных функций этой социальной общности.</w:t>
      </w:r>
    </w:p>
    <w:p w:rsidR="00BF319B" w:rsidRPr="001B06E3" w:rsidRDefault="00BF319B" w:rsidP="001B06E3">
      <w:pPr>
        <w:ind w:firstLine="708"/>
        <w:jc w:val="both"/>
        <w:rPr>
          <w:b/>
          <w:sz w:val="28"/>
          <w:szCs w:val="28"/>
        </w:rPr>
      </w:pPr>
    </w:p>
    <w:p w:rsidR="00BF319B" w:rsidRPr="001B06E3" w:rsidRDefault="00BF319B" w:rsidP="001B06E3">
      <w:pPr>
        <w:ind w:firstLine="708"/>
        <w:jc w:val="both"/>
        <w:rPr>
          <w:sz w:val="28"/>
          <w:szCs w:val="28"/>
        </w:rPr>
      </w:pPr>
      <w:r w:rsidRPr="00497410">
        <w:rPr>
          <w:b/>
          <w:sz w:val="28"/>
          <w:szCs w:val="28"/>
          <w:bdr w:val="single" w:sz="4" w:space="0" w:color="auto"/>
        </w:rPr>
        <w:t>3</w:t>
      </w:r>
      <w:r w:rsidRPr="001B06E3">
        <w:rPr>
          <w:sz w:val="28"/>
          <w:szCs w:val="28"/>
        </w:rPr>
        <w:t xml:space="preserve"> Важной особенностью происходящих в стране гендерных процессов является устойчивое с конца </w:t>
      </w:r>
      <w:r w:rsidRPr="001B06E3">
        <w:rPr>
          <w:sz w:val="28"/>
          <w:szCs w:val="28"/>
          <w:lang w:val="en-US"/>
        </w:rPr>
        <w:t>XX</w:t>
      </w:r>
      <w:r w:rsidRPr="001B06E3">
        <w:rPr>
          <w:sz w:val="28"/>
          <w:szCs w:val="28"/>
        </w:rPr>
        <w:t xml:space="preserve"> в. хроническое сокращение населения, пр</w:t>
      </w:r>
      <w:r w:rsidRPr="001B06E3">
        <w:rPr>
          <w:sz w:val="28"/>
          <w:szCs w:val="28"/>
        </w:rPr>
        <w:t>и</w:t>
      </w:r>
      <w:r w:rsidRPr="001B06E3">
        <w:rPr>
          <w:sz w:val="28"/>
          <w:szCs w:val="28"/>
        </w:rPr>
        <w:t>нявшее угрожающие размеры в 90-е годы. В 1992-1998 годы оно ежегодно сокращалось в среднем на 0,7 млн. человек.  Перевес числа смертей  над чи</w:t>
      </w:r>
      <w:r w:rsidRPr="001B06E3">
        <w:rPr>
          <w:sz w:val="28"/>
          <w:szCs w:val="28"/>
        </w:rPr>
        <w:t>с</w:t>
      </w:r>
      <w:r w:rsidRPr="001B06E3">
        <w:rPr>
          <w:sz w:val="28"/>
          <w:szCs w:val="28"/>
        </w:rPr>
        <w:t>лом рождений составил в эти годы 5,8 млн. человек. В стране шел процесс депопуляции населения. В эти годы сокращение численности россиян прои</w:t>
      </w:r>
      <w:r w:rsidRPr="001B06E3">
        <w:rPr>
          <w:sz w:val="28"/>
          <w:szCs w:val="28"/>
        </w:rPr>
        <w:t>с</w:t>
      </w:r>
      <w:r w:rsidRPr="001B06E3">
        <w:rPr>
          <w:sz w:val="28"/>
          <w:szCs w:val="28"/>
        </w:rPr>
        <w:t>ходило вследствие высокой смертности и низкой рождаемости, и числе</w:t>
      </w:r>
      <w:r w:rsidRPr="001B06E3">
        <w:rPr>
          <w:sz w:val="28"/>
          <w:szCs w:val="28"/>
        </w:rPr>
        <w:t>н</w:t>
      </w:r>
      <w:r w:rsidRPr="001B06E3">
        <w:rPr>
          <w:sz w:val="28"/>
          <w:szCs w:val="28"/>
        </w:rPr>
        <w:t>ность его при существующих темпах сокращения может составить, – в 2050 г. –  от 60 до 93 млн. человек. В 2006  в России было 142 млн. человек.</w:t>
      </w:r>
    </w:p>
    <w:p w:rsidR="00BF319B" w:rsidRPr="001B06E3" w:rsidRDefault="00BF319B" w:rsidP="001B06E3">
      <w:pPr>
        <w:ind w:firstLine="708"/>
        <w:jc w:val="both"/>
        <w:rPr>
          <w:sz w:val="28"/>
          <w:szCs w:val="28"/>
        </w:rPr>
      </w:pPr>
      <w:r w:rsidRPr="001B06E3">
        <w:rPr>
          <w:sz w:val="28"/>
          <w:szCs w:val="28"/>
        </w:rPr>
        <w:t>Снижение жизненного уровня большей части россиян, безработица, а</w:t>
      </w:r>
      <w:r w:rsidRPr="001B06E3">
        <w:rPr>
          <w:sz w:val="28"/>
          <w:szCs w:val="28"/>
        </w:rPr>
        <w:t>л</w:t>
      </w:r>
      <w:r w:rsidRPr="001B06E3">
        <w:rPr>
          <w:sz w:val="28"/>
          <w:szCs w:val="28"/>
        </w:rPr>
        <w:t>коголизм, несчастные случаи – вот основные причины смертности. В основе депопуляционных изменений лежат ярко выраженные социально-экономические причины и затронута ими главным образом бедная часть о</w:t>
      </w:r>
      <w:r w:rsidRPr="001B06E3">
        <w:rPr>
          <w:sz w:val="28"/>
          <w:szCs w:val="28"/>
        </w:rPr>
        <w:t>б</w:t>
      </w:r>
      <w:r w:rsidRPr="001B06E3">
        <w:rPr>
          <w:sz w:val="28"/>
          <w:szCs w:val="28"/>
        </w:rPr>
        <w:t>щества. Этой части населения не хватает продуктов питания для удовлетв</w:t>
      </w:r>
      <w:r w:rsidRPr="001B06E3">
        <w:rPr>
          <w:sz w:val="28"/>
          <w:szCs w:val="28"/>
        </w:rPr>
        <w:t>о</w:t>
      </w:r>
      <w:r w:rsidRPr="001B06E3">
        <w:rPr>
          <w:sz w:val="28"/>
          <w:szCs w:val="28"/>
        </w:rPr>
        <w:t>рения их минимальных физиологических потребностей.  Так, потребление животных белков на человека составило в среднем 32 г в сутки (минимально необходимо 29 г. в сутки). Но суточное потребление у 1/2 населения ниже нормы, а у 15 млн. человек с наименьшими доходами до 21 г. в сутки.  Обе</w:t>
      </w:r>
      <w:r w:rsidRPr="001B06E3">
        <w:rPr>
          <w:sz w:val="28"/>
          <w:szCs w:val="28"/>
        </w:rPr>
        <w:t>д</w:t>
      </w:r>
      <w:r w:rsidRPr="001B06E3">
        <w:rPr>
          <w:sz w:val="28"/>
          <w:szCs w:val="28"/>
        </w:rPr>
        <w:t xml:space="preserve">нение людей негативно влияет на их здоровье и психическое состояние. </w:t>
      </w:r>
    </w:p>
    <w:p w:rsidR="00BF319B" w:rsidRPr="001B06E3" w:rsidRDefault="00BF319B" w:rsidP="001B06E3">
      <w:pPr>
        <w:ind w:firstLine="708"/>
        <w:jc w:val="both"/>
        <w:rPr>
          <w:sz w:val="28"/>
          <w:szCs w:val="28"/>
        </w:rPr>
      </w:pPr>
      <w:r w:rsidRPr="001B06E3">
        <w:rPr>
          <w:sz w:val="28"/>
          <w:szCs w:val="28"/>
        </w:rPr>
        <w:t>В России происходит резкое сокращение продолжительности жизни. Она сократилась у мужчин до 60, а у женщин – до 73 лет (2007 г.). «Сильный пол» живет меньше, чем в Европе на 15-20 лет. Этот показатель является о</w:t>
      </w:r>
      <w:r w:rsidRPr="001B06E3">
        <w:rPr>
          <w:sz w:val="28"/>
          <w:szCs w:val="28"/>
        </w:rPr>
        <w:t>д</w:t>
      </w:r>
      <w:r w:rsidRPr="001B06E3">
        <w:rPr>
          <w:sz w:val="28"/>
          <w:szCs w:val="28"/>
        </w:rPr>
        <w:t>ним из основных, по которому судят о качестве жизни в стране. По нему Ро</w:t>
      </w:r>
      <w:r w:rsidRPr="001B06E3">
        <w:rPr>
          <w:sz w:val="28"/>
          <w:szCs w:val="28"/>
        </w:rPr>
        <w:t>с</w:t>
      </w:r>
      <w:r w:rsidRPr="001B06E3">
        <w:rPr>
          <w:sz w:val="28"/>
          <w:szCs w:val="28"/>
        </w:rPr>
        <w:t>сия занимает 105-е место в мире. Весьма острой становится проблема пр</w:t>
      </w:r>
      <w:r w:rsidRPr="001B06E3">
        <w:rPr>
          <w:sz w:val="28"/>
          <w:szCs w:val="28"/>
        </w:rPr>
        <w:t>е</w:t>
      </w:r>
      <w:r w:rsidRPr="001B06E3">
        <w:rPr>
          <w:sz w:val="28"/>
          <w:szCs w:val="28"/>
        </w:rPr>
        <w:t xml:space="preserve">вращения России в страну стариков. Согласно классификации ООН молодым государством считается то, в котором доля пожилых людей (старше 65 лет) составляет 4%, а старым то, в котором они составляют 7%. В России в 1996 г. </w:t>
      </w:r>
      <w:r w:rsidRPr="001B06E3">
        <w:rPr>
          <w:sz w:val="28"/>
          <w:szCs w:val="28"/>
        </w:rPr>
        <w:lastRenderedPageBreak/>
        <w:t>доля эта составляла 12,5%, 2006 – 14% (в 1989 г. – 4,5%). Постарение насел</w:t>
      </w:r>
      <w:r w:rsidRPr="001B06E3">
        <w:rPr>
          <w:sz w:val="28"/>
          <w:szCs w:val="28"/>
        </w:rPr>
        <w:t>е</w:t>
      </w:r>
      <w:r w:rsidRPr="001B06E3">
        <w:rPr>
          <w:sz w:val="28"/>
          <w:szCs w:val="28"/>
        </w:rPr>
        <w:t>ния ведет к понижению его хозяйственной активности, то есть к увеличению  производственной нагрузки но молодое поколение.</w:t>
      </w:r>
    </w:p>
    <w:p w:rsidR="00BF319B" w:rsidRPr="001B06E3" w:rsidRDefault="00BF319B" w:rsidP="001B06E3">
      <w:pPr>
        <w:ind w:firstLine="708"/>
        <w:jc w:val="both"/>
        <w:rPr>
          <w:sz w:val="28"/>
          <w:szCs w:val="28"/>
        </w:rPr>
      </w:pPr>
      <w:r w:rsidRPr="001B06E3">
        <w:rPr>
          <w:sz w:val="28"/>
          <w:szCs w:val="28"/>
        </w:rPr>
        <w:t>Демографические процессы создают  трудности с обеспечением страны трудовыми ресурсами. Уже в 2000 г. в России легально было принято на р</w:t>
      </w:r>
      <w:r w:rsidRPr="001B06E3">
        <w:rPr>
          <w:sz w:val="28"/>
          <w:szCs w:val="28"/>
        </w:rPr>
        <w:t>а</w:t>
      </w:r>
      <w:r w:rsidRPr="001B06E3">
        <w:rPr>
          <w:sz w:val="28"/>
          <w:szCs w:val="28"/>
        </w:rPr>
        <w:t>боту 270 тыс. иностранцев. При сохранении существующих темпов сокращ</w:t>
      </w:r>
      <w:r w:rsidRPr="001B06E3">
        <w:rPr>
          <w:sz w:val="28"/>
          <w:szCs w:val="28"/>
        </w:rPr>
        <w:t>е</w:t>
      </w:r>
      <w:r w:rsidRPr="001B06E3">
        <w:rPr>
          <w:sz w:val="28"/>
          <w:szCs w:val="28"/>
        </w:rPr>
        <w:t>ния населения к 2016 г. оно, как ожидается, уменьшится по сравнению с 1990 г. на 25 млн. человек. Поэтому трудовые ресурсы смогут пополняться в о</w:t>
      </w:r>
      <w:r w:rsidRPr="001B06E3">
        <w:rPr>
          <w:sz w:val="28"/>
          <w:szCs w:val="28"/>
        </w:rPr>
        <w:t>с</w:t>
      </w:r>
      <w:r w:rsidRPr="001B06E3">
        <w:rPr>
          <w:sz w:val="28"/>
          <w:szCs w:val="28"/>
        </w:rPr>
        <w:t>новном за счет зарубежной иммиграции, которая к этому году сможет сост</w:t>
      </w:r>
      <w:r w:rsidRPr="001B06E3">
        <w:rPr>
          <w:sz w:val="28"/>
          <w:szCs w:val="28"/>
        </w:rPr>
        <w:t>а</w:t>
      </w:r>
      <w:r w:rsidRPr="001B06E3">
        <w:rPr>
          <w:sz w:val="28"/>
          <w:szCs w:val="28"/>
        </w:rPr>
        <w:t>вить 10-12 млн. человек.</w:t>
      </w:r>
    </w:p>
    <w:p w:rsidR="00BF319B" w:rsidRPr="001B06E3" w:rsidRDefault="00BF319B" w:rsidP="001B06E3">
      <w:pPr>
        <w:ind w:firstLine="708"/>
        <w:jc w:val="both"/>
        <w:rPr>
          <w:sz w:val="28"/>
          <w:szCs w:val="28"/>
        </w:rPr>
      </w:pPr>
      <w:r w:rsidRPr="001B06E3">
        <w:rPr>
          <w:sz w:val="28"/>
          <w:szCs w:val="28"/>
        </w:rPr>
        <w:t>Все эти демографические процессы и их последствия угрожают гос</w:t>
      </w:r>
      <w:r w:rsidRPr="001B06E3">
        <w:rPr>
          <w:sz w:val="28"/>
          <w:szCs w:val="28"/>
        </w:rPr>
        <w:t>у</w:t>
      </w:r>
      <w:r w:rsidRPr="001B06E3">
        <w:rPr>
          <w:sz w:val="28"/>
          <w:szCs w:val="28"/>
        </w:rPr>
        <w:t>дарственной безопасности страны.</w:t>
      </w:r>
    </w:p>
    <w:p w:rsidR="00BF319B" w:rsidRPr="001B06E3" w:rsidRDefault="00BF319B" w:rsidP="001B06E3">
      <w:pPr>
        <w:ind w:firstLine="708"/>
        <w:jc w:val="both"/>
        <w:rPr>
          <w:sz w:val="28"/>
          <w:szCs w:val="28"/>
        </w:rPr>
      </w:pPr>
      <w:r w:rsidRPr="001B06E3">
        <w:rPr>
          <w:sz w:val="28"/>
          <w:szCs w:val="28"/>
        </w:rPr>
        <w:t>Демографические общности имеют немало социальных проблем. Для женщин очень важным является дальнейшее выравнивание своего социал</w:t>
      </w:r>
      <w:r w:rsidRPr="001B06E3">
        <w:rPr>
          <w:sz w:val="28"/>
          <w:szCs w:val="28"/>
        </w:rPr>
        <w:t>ь</w:t>
      </w:r>
      <w:r w:rsidRPr="001B06E3">
        <w:rPr>
          <w:sz w:val="28"/>
          <w:szCs w:val="28"/>
        </w:rPr>
        <w:t>ного положения с мужчинами. В стране существует неравномерность в ре</w:t>
      </w:r>
      <w:r w:rsidRPr="001B06E3">
        <w:rPr>
          <w:sz w:val="28"/>
          <w:szCs w:val="28"/>
        </w:rPr>
        <w:t>а</w:t>
      </w:r>
      <w:r w:rsidRPr="001B06E3">
        <w:rPr>
          <w:sz w:val="28"/>
          <w:szCs w:val="28"/>
        </w:rPr>
        <w:t>лизации их конституционных гарантий. Об этом свидетельствует  безработ</w:t>
      </w:r>
      <w:r w:rsidRPr="001B06E3">
        <w:rPr>
          <w:sz w:val="28"/>
          <w:szCs w:val="28"/>
        </w:rPr>
        <w:t>и</w:t>
      </w:r>
      <w:r w:rsidRPr="001B06E3">
        <w:rPr>
          <w:sz w:val="28"/>
          <w:szCs w:val="28"/>
        </w:rPr>
        <w:t>ца (с 1991 г. по 1998 г. в народном хозяйстве оказались без работы 7,85 млн. женщин, в 2 раза больше, чем мужчин (3,83 млн. человек). Очень слабо пре</w:t>
      </w:r>
      <w:r w:rsidRPr="001B06E3">
        <w:rPr>
          <w:sz w:val="28"/>
          <w:szCs w:val="28"/>
        </w:rPr>
        <w:t>д</w:t>
      </w:r>
      <w:r w:rsidRPr="001B06E3">
        <w:rPr>
          <w:sz w:val="28"/>
          <w:szCs w:val="28"/>
        </w:rPr>
        <w:t>ставлены женщины во властных  структурах: в 2006 г. в Государственной думе было 7% депутатов (в Верховном Совете Союза их было 32,8%), на р</w:t>
      </w:r>
      <w:r w:rsidRPr="001B06E3">
        <w:rPr>
          <w:sz w:val="28"/>
          <w:szCs w:val="28"/>
        </w:rPr>
        <w:t>у</w:t>
      </w:r>
      <w:r w:rsidRPr="001B06E3">
        <w:rPr>
          <w:sz w:val="28"/>
          <w:szCs w:val="28"/>
        </w:rPr>
        <w:t>ководящих должностях в органах Федеральной власти – 9%, хотя общая чи</w:t>
      </w:r>
      <w:r w:rsidRPr="001B06E3">
        <w:rPr>
          <w:sz w:val="28"/>
          <w:szCs w:val="28"/>
        </w:rPr>
        <w:t>с</w:t>
      </w:r>
      <w:r w:rsidRPr="001B06E3">
        <w:rPr>
          <w:sz w:val="28"/>
          <w:szCs w:val="28"/>
        </w:rPr>
        <w:t>ленность женщин в них – 56%.</w:t>
      </w:r>
    </w:p>
    <w:p w:rsidR="00BF319B" w:rsidRPr="001B06E3" w:rsidRDefault="00BF319B" w:rsidP="001B06E3">
      <w:pPr>
        <w:ind w:firstLine="708"/>
        <w:jc w:val="both"/>
        <w:rPr>
          <w:sz w:val="28"/>
          <w:szCs w:val="28"/>
        </w:rPr>
      </w:pPr>
      <w:r w:rsidRPr="001B06E3">
        <w:rPr>
          <w:sz w:val="28"/>
          <w:szCs w:val="28"/>
        </w:rPr>
        <w:t>По прежнему актуальным остается призыв: «Берегите мужчин». Он в</w:t>
      </w:r>
      <w:r w:rsidRPr="001B06E3">
        <w:rPr>
          <w:sz w:val="28"/>
          <w:szCs w:val="28"/>
        </w:rPr>
        <w:t>ы</w:t>
      </w:r>
      <w:r w:rsidRPr="001B06E3">
        <w:rPr>
          <w:sz w:val="28"/>
          <w:szCs w:val="28"/>
        </w:rPr>
        <w:t>зван высокой мужской смертностью в трудоспособном  возрасте. Она пр</w:t>
      </w:r>
      <w:r w:rsidRPr="001B06E3">
        <w:rPr>
          <w:sz w:val="28"/>
          <w:szCs w:val="28"/>
        </w:rPr>
        <w:t>е</w:t>
      </w:r>
      <w:r w:rsidRPr="001B06E3">
        <w:rPr>
          <w:sz w:val="28"/>
          <w:szCs w:val="28"/>
        </w:rPr>
        <w:t>вышает аналогичные показатели развитых стран в 6-7 раз. Главные ее прич</w:t>
      </w:r>
      <w:r w:rsidRPr="001B06E3">
        <w:rPr>
          <w:sz w:val="28"/>
          <w:szCs w:val="28"/>
        </w:rPr>
        <w:t>и</w:t>
      </w:r>
      <w:r w:rsidRPr="001B06E3">
        <w:rPr>
          <w:sz w:val="28"/>
          <w:szCs w:val="28"/>
        </w:rPr>
        <w:t>ны: плохое здоровье вследствие нездорового образа жизни и пьянства, му</w:t>
      </w:r>
      <w:r w:rsidRPr="001B06E3">
        <w:rPr>
          <w:sz w:val="28"/>
          <w:szCs w:val="28"/>
        </w:rPr>
        <w:t>ж</w:t>
      </w:r>
      <w:r w:rsidRPr="001B06E3">
        <w:rPr>
          <w:sz w:val="28"/>
          <w:szCs w:val="28"/>
        </w:rPr>
        <w:t>ские профессии, азартные увлечения. Рынок сильно ударил по мужчинам, значительная часть их не сумела адаптироваться к нему, найти себя в новых условиях. Многие растерялись, пали духом. Это тяжело отразилось на их психике, здоровье. В их числе оказались многочисленные представители с</w:t>
      </w:r>
      <w:r w:rsidRPr="001B06E3">
        <w:rPr>
          <w:sz w:val="28"/>
          <w:szCs w:val="28"/>
        </w:rPr>
        <w:t>а</w:t>
      </w:r>
      <w:r w:rsidRPr="001B06E3">
        <w:rPr>
          <w:sz w:val="28"/>
          <w:szCs w:val="28"/>
        </w:rPr>
        <w:t>мых передовых профессий.</w:t>
      </w:r>
    </w:p>
    <w:p w:rsidR="00BF319B" w:rsidRPr="001B06E3" w:rsidRDefault="00BF319B" w:rsidP="001B06E3">
      <w:pPr>
        <w:ind w:firstLine="708"/>
        <w:jc w:val="both"/>
        <w:rPr>
          <w:sz w:val="28"/>
          <w:szCs w:val="28"/>
        </w:rPr>
      </w:pPr>
      <w:r w:rsidRPr="001B06E3">
        <w:rPr>
          <w:sz w:val="28"/>
          <w:szCs w:val="28"/>
        </w:rPr>
        <w:t>Отметим главные проблемы возрастных общностей. Они обусловлены существующей в обществе социально-экономической обстановкой и касаю</w:t>
      </w:r>
      <w:r w:rsidRPr="001B06E3">
        <w:rPr>
          <w:sz w:val="28"/>
          <w:szCs w:val="28"/>
        </w:rPr>
        <w:t>т</w:t>
      </w:r>
      <w:r w:rsidRPr="001B06E3">
        <w:rPr>
          <w:sz w:val="28"/>
          <w:szCs w:val="28"/>
        </w:rPr>
        <w:t>ся прежде всего тех категорий населения, которые оказались в крайне бедс</w:t>
      </w:r>
      <w:r w:rsidRPr="001B06E3">
        <w:rPr>
          <w:sz w:val="28"/>
          <w:szCs w:val="28"/>
        </w:rPr>
        <w:t>т</w:t>
      </w:r>
      <w:r w:rsidRPr="001B06E3">
        <w:rPr>
          <w:sz w:val="28"/>
          <w:szCs w:val="28"/>
        </w:rPr>
        <w:t>венном положении. Дети столкнулись с беспризорностью, молодые – с уп</w:t>
      </w:r>
      <w:r w:rsidRPr="001B06E3">
        <w:rPr>
          <w:sz w:val="28"/>
          <w:szCs w:val="28"/>
        </w:rPr>
        <w:t>у</w:t>
      </w:r>
      <w:r w:rsidRPr="001B06E3">
        <w:rPr>
          <w:sz w:val="28"/>
          <w:szCs w:val="28"/>
        </w:rPr>
        <w:t>щенными возможностями, люди зрелого возраста – с их невостребованн</w:t>
      </w:r>
      <w:r w:rsidRPr="001B06E3">
        <w:rPr>
          <w:sz w:val="28"/>
          <w:szCs w:val="28"/>
        </w:rPr>
        <w:t>о</w:t>
      </w:r>
      <w:r w:rsidRPr="001B06E3">
        <w:rPr>
          <w:sz w:val="28"/>
          <w:szCs w:val="28"/>
        </w:rPr>
        <w:t xml:space="preserve">стью, пожилые – с унизительней старостью. </w:t>
      </w:r>
    </w:p>
    <w:p w:rsidR="00BF319B" w:rsidRPr="001B06E3" w:rsidRDefault="00BF319B" w:rsidP="001B06E3">
      <w:pPr>
        <w:ind w:firstLine="708"/>
        <w:jc w:val="both"/>
        <w:rPr>
          <w:sz w:val="28"/>
          <w:szCs w:val="28"/>
        </w:rPr>
      </w:pPr>
      <w:r w:rsidRPr="001B06E3">
        <w:rPr>
          <w:sz w:val="28"/>
          <w:szCs w:val="28"/>
        </w:rPr>
        <w:t>В стране до 4-х миллионов малолетних беспризорников, 0,6 млн. сирот (находятся в детских домах),  2 млн. ребят не посещают школу, 30 тысяч д</w:t>
      </w:r>
      <w:r w:rsidRPr="001B06E3">
        <w:rPr>
          <w:sz w:val="28"/>
          <w:szCs w:val="28"/>
        </w:rPr>
        <w:t>е</w:t>
      </w:r>
      <w:r w:rsidRPr="001B06E3">
        <w:rPr>
          <w:sz w:val="28"/>
          <w:szCs w:val="28"/>
        </w:rPr>
        <w:t>тей осуждены и находятся в СИЗО. Украденное у них детство – едва ли не самая жестокая цена осуществляемых реформ. Проблемой является собл</w:t>
      </w:r>
      <w:r w:rsidRPr="001B06E3">
        <w:rPr>
          <w:sz w:val="28"/>
          <w:szCs w:val="28"/>
        </w:rPr>
        <w:t>ю</w:t>
      </w:r>
      <w:r w:rsidRPr="001B06E3">
        <w:rPr>
          <w:sz w:val="28"/>
          <w:szCs w:val="28"/>
        </w:rPr>
        <w:t>дение законодательства о защите детей, в том числе от истязаний родителей, унижающих  их человеческое достоинство.</w:t>
      </w:r>
    </w:p>
    <w:p w:rsidR="00BF319B" w:rsidRPr="001B06E3" w:rsidRDefault="00BF319B" w:rsidP="001B06E3">
      <w:pPr>
        <w:ind w:firstLine="708"/>
        <w:jc w:val="both"/>
        <w:rPr>
          <w:sz w:val="28"/>
          <w:szCs w:val="28"/>
        </w:rPr>
      </w:pPr>
      <w:r w:rsidRPr="001B06E3">
        <w:rPr>
          <w:sz w:val="28"/>
          <w:szCs w:val="28"/>
        </w:rPr>
        <w:lastRenderedPageBreak/>
        <w:t>Важными проблемами молодого поколения стали: получение  профе</w:t>
      </w:r>
      <w:r w:rsidRPr="001B06E3">
        <w:rPr>
          <w:sz w:val="28"/>
          <w:szCs w:val="28"/>
        </w:rPr>
        <w:t>с</w:t>
      </w:r>
      <w:r w:rsidRPr="001B06E3">
        <w:rPr>
          <w:sz w:val="28"/>
          <w:szCs w:val="28"/>
        </w:rPr>
        <w:t>сионального образования, трудоустройство (в стране 3 млн. молодых людей не учится и не работает). Остроту им придают осуществляемая коммерци</w:t>
      </w:r>
      <w:r w:rsidRPr="001B06E3">
        <w:rPr>
          <w:sz w:val="28"/>
          <w:szCs w:val="28"/>
        </w:rPr>
        <w:t>а</w:t>
      </w:r>
      <w:r w:rsidRPr="001B06E3">
        <w:rPr>
          <w:sz w:val="28"/>
          <w:szCs w:val="28"/>
        </w:rPr>
        <w:t>лизация обучения и застойные явления в хозяйственной жизни страны. Ос</w:t>
      </w:r>
      <w:r w:rsidRPr="001B06E3">
        <w:rPr>
          <w:sz w:val="28"/>
          <w:szCs w:val="28"/>
        </w:rPr>
        <w:t>т</w:t>
      </w:r>
      <w:r w:rsidRPr="001B06E3">
        <w:rPr>
          <w:sz w:val="28"/>
          <w:szCs w:val="28"/>
        </w:rPr>
        <w:t>рой проблемой для значительной части начинающих самостоятельную жизнь становится проблема социальной карьеры. Для ее решения необходимы н</w:t>
      </w:r>
      <w:r w:rsidRPr="001B06E3">
        <w:rPr>
          <w:sz w:val="28"/>
          <w:szCs w:val="28"/>
        </w:rPr>
        <w:t>е</w:t>
      </w:r>
      <w:r w:rsidRPr="001B06E3">
        <w:rPr>
          <w:sz w:val="28"/>
          <w:szCs w:val="28"/>
        </w:rPr>
        <w:t>малые ресурсы, и потому многие каналы социальной мобильности оказыв</w:t>
      </w:r>
      <w:r w:rsidRPr="001B06E3">
        <w:rPr>
          <w:sz w:val="28"/>
          <w:szCs w:val="28"/>
        </w:rPr>
        <w:t>а</w:t>
      </w:r>
      <w:r w:rsidRPr="001B06E3">
        <w:rPr>
          <w:sz w:val="28"/>
          <w:szCs w:val="28"/>
        </w:rPr>
        <w:t>ются труднодоступными. Немало трудностей и в духовной жизни молодых с выбором ими правильных жизненных ценностей и социальных ориентиров. Идейная плюрализация в обществе, увлечение молодых ложными духовными ценностями нередко дезориентирует их, сбивает с толку. Принявшая их часть молодых людей разделяет судьбу так называемого «потерянного поколения».</w:t>
      </w:r>
    </w:p>
    <w:p w:rsidR="00BF319B" w:rsidRPr="001B06E3" w:rsidRDefault="00BF319B" w:rsidP="001B06E3">
      <w:pPr>
        <w:ind w:firstLine="708"/>
        <w:jc w:val="both"/>
        <w:rPr>
          <w:sz w:val="28"/>
          <w:szCs w:val="28"/>
        </w:rPr>
      </w:pPr>
      <w:r w:rsidRPr="001B06E3">
        <w:rPr>
          <w:sz w:val="28"/>
          <w:szCs w:val="28"/>
        </w:rPr>
        <w:t>От предпосылок, созданных в пору  молодости, во многом складывае</w:t>
      </w:r>
      <w:r w:rsidRPr="001B06E3">
        <w:rPr>
          <w:sz w:val="28"/>
          <w:szCs w:val="28"/>
        </w:rPr>
        <w:t>т</w:t>
      </w:r>
      <w:r w:rsidRPr="001B06E3">
        <w:rPr>
          <w:sz w:val="28"/>
          <w:szCs w:val="28"/>
        </w:rPr>
        <w:t>ся вся последующая жизнь. Поэтому многие проблемы взрослых – это не р</w:t>
      </w:r>
      <w:r w:rsidRPr="001B06E3">
        <w:rPr>
          <w:sz w:val="28"/>
          <w:szCs w:val="28"/>
        </w:rPr>
        <w:t>е</w:t>
      </w:r>
      <w:r w:rsidRPr="001B06E3">
        <w:rPr>
          <w:sz w:val="28"/>
          <w:szCs w:val="28"/>
        </w:rPr>
        <w:t>шенные ими проблемы в молодые годы. Современная жизнь в России созд</w:t>
      </w:r>
      <w:r w:rsidRPr="001B06E3">
        <w:rPr>
          <w:sz w:val="28"/>
          <w:szCs w:val="28"/>
        </w:rPr>
        <w:t>а</w:t>
      </w:r>
      <w:r w:rsidRPr="001B06E3">
        <w:rPr>
          <w:sz w:val="28"/>
          <w:szCs w:val="28"/>
        </w:rPr>
        <w:t>ла взрослым и дополнительные проблемы, связанные с адаптацией к рынку и трудоустройством. Решение их требует от них подчас не только переквал</w:t>
      </w:r>
      <w:r w:rsidRPr="001B06E3">
        <w:rPr>
          <w:sz w:val="28"/>
          <w:szCs w:val="28"/>
        </w:rPr>
        <w:t>и</w:t>
      </w:r>
      <w:r w:rsidRPr="001B06E3">
        <w:rPr>
          <w:sz w:val="28"/>
          <w:szCs w:val="28"/>
        </w:rPr>
        <w:t>фикации, но и ломки сложившихся взглядов, пересмотра близких им жи</w:t>
      </w:r>
      <w:r w:rsidRPr="001B06E3">
        <w:rPr>
          <w:sz w:val="28"/>
          <w:szCs w:val="28"/>
        </w:rPr>
        <w:t>з</w:t>
      </w:r>
      <w:r w:rsidRPr="001B06E3">
        <w:rPr>
          <w:sz w:val="28"/>
          <w:szCs w:val="28"/>
        </w:rPr>
        <w:t xml:space="preserve">ненных ценностей. Большинство взрослых – люди семейные, </w:t>
      </w:r>
      <w:r w:rsidR="00C4663E" w:rsidRPr="001B06E3">
        <w:rPr>
          <w:sz w:val="28"/>
          <w:szCs w:val="28"/>
        </w:rPr>
        <w:t>ответственные</w:t>
      </w:r>
      <w:r w:rsidRPr="001B06E3">
        <w:rPr>
          <w:sz w:val="28"/>
          <w:szCs w:val="28"/>
        </w:rPr>
        <w:t xml:space="preserve"> за судьбу детей, и потому выпавшие на них трудности оказались для них особенно тяжелыми. Взрослые составляют большую часть дееспособного н</w:t>
      </w:r>
      <w:r w:rsidRPr="001B06E3">
        <w:rPr>
          <w:sz w:val="28"/>
          <w:szCs w:val="28"/>
        </w:rPr>
        <w:t>а</w:t>
      </w:r>
      <w:r w:rsidRPr="001B06E3">
        <w:rPr>
          <w:sz w:val="28"/>
          <w:szCs w:val="28"/>
        </w:rPr>
        <w:t>селения и от того, насколько активно они будут участвовать в проводимых в стране реформах, будет зависеть ее будущее.</w:t>
      </w:r>
    </w:p>
    <w:p w:rsidR="00BF319B" w:rsidRPr="001B06E3" w:rsidRDefault="00BF319B" w:rsidP="001B06E3">
      <w:pPr>
        <w:ind w:firstLine="708"/>
        <w:jc w:val="both"/>
        <w:rPr>
          <w:sz w:val="28"/>
          <w:szCs w:val="28"/>
        </w:rPr>
      </w:pPr>
      <w:r w:rsidRPr="001B06E3">
        <w:rPr>
          <w:sz w:val="28"/>
          <w:szCs w:val="28"/>
        </w:rPr>
        <w:t>В наиболее тяжелом положении сегодня оказалась пожилая часть нас</w:t>
      </w:r>
      <w:r w:rsidRPr="001B06E3">
        <w:rPr>
          <w:sz w:val="28"/>
          <w:szCs w:val="28"/>
        </w:rPr>
        <w:t>е</w:t>
      </w:r>
      <w:r w:rsidRPr="001B06E3">
        <w:rPr>
          <w:sz w:val="28"/>
          <w:szCs w:val="28"/>
        </w:rPr>
        <w:t>ления России. Большинство пенсионеров живет в бедности. Одна из причин этого – крайне низкая пенсия: 23% от бывшей зарплаты (кстати, в СССР б</w:t>
      </w:r>
      <w:r w:rsidRPr="001B06E3">
        <w:rPr>
          <w:sz w:val="28"/>
          <w:szCs w:val="28"/>
        </w:rPr>
        <w:t>ы</w:t>
      </w:r>
      <w:r w:rsidRPr="001B06E3">
        <w:rPr>
          <w:sz w:val="28"/>
          <w:szCs w:val="28"/>
        </w:rPr>
        <w:t>ла 55%). Между тем по положению стариков в обществе судят об уровне его цивилизованности.  Тяжелым является и душевное состояние пожилых л</w:t>
      </w:r>
      <w:r w:rsidRPr="001B06E3">
        <w:rPr>
          <w:sz w:val="28"/>
          <w:szCs w:val="28"/>
        </w:rPr>
        <w:t>ю</w:t>
      </w:r>
      <w:r w:rsidRPr="001B06E3">
        <w:rPr>
          <w:sz w:val="28"/>
          <w:szCs w:val="28"/>
        </w:rPr>
        <w:t>дей, отдавших свою жизнь нелегкому труду на благо Родины, плодами кот</w:t>
      </w:r>
      <w:r w:rsidRPr="001B06E3">
        <w:rPr>
          <w:sz w:val="28"/>
          <w:szCs w:val="28"/>
        </w:rPr>
        <w:t>о</w:t>
      </w:r>
      <w:r w:rsidRPr="001B06E3">
        <w:rPr>
          <w:sz w:val="28"/>
          <w:szCs w:val="28"/>
        </w:rPr>
        <w:t>рого теперь стала пользоваться только часть общества – «новые русские».</w:t>
      </w:r>
    </w:p>
    <w:p w:rsidR="00BF319B" w:rsidRPr="001B06E3" w:rsidRDefault="00BF319B" w:rsidP="001B06E3">
      <w:pPr>
        <w:ind w:firstLine="708"/>
        <w:jc w:val="both"/>
        <w:rPr>
          <w:sz w:val="28"/>
          <w:szCs w:val="28"/>
        </w:rPr>
      </w:pPr>
      <w:r w:rsidRPr="001B06E3">
        <w:rPr>
          <w:sz w:val="28"/>
          <w:szCs w:val="28"/>
        </w:rPr>
        <w:t>Ряд проблем общностей гендерных форм социальной жизни вызван особенностями их взаимоотношений между собой. Причины их разные. Это, например, и отказ в выполнении социальных ролей своей гендерной группы и посягательство на социальные роли других гендерных групп. В известной мере это обусловлено имеющим место размыванием границ между половыми и возрастными общностями (смена пола, инфантильность части взрослых). К числу таких проблем относится и проблема идейного размежевания молод</w:t>
      </w:r>
      <w:r w:rsidRPr="001B06E3">
        <w:rPr>
          <w:sz w:val="28"/>
          <w:szCs w:val="28"/>
        </w:rPr>
        <w:t>о</w:t>
      </w:r>
      <w:r w:rsidRPr="001B06E3">
        <w:rPr>
          <w:sz w:val="28"/>
          <w:szCs w:val="28"/>
        </w:rPr>
        <w:t>го  и старшего поколений. Она имела место при смене поколений и раньше. Однако осуществляемая в стране капиталистическая трансформация общес</w:t>
      </w:r>
      <w:r w:rsidRPr="001B06E3">
        <w:rPr>
          <w:sz w:val="28"/>
          <w:szCs w:val="28"/>
        </w:rPr>
        <w:t>т</w:t>
      </w:r>
      <w:r w:rsidRPr="001B06E3">
        <w:rPr>
          <w:sz w:val="28"/>
          <w:szCs w:val="28"/>
        </w:rPr>
        <w:t>ва придала ей особый смысл и остроту. Конфликт между отцами и детьми з</w:t>
      </w:r>
      <w:r w:rsidRPr="001B06E3">
        <w:rPr>
          <w:sz w:val="28"/>
          <w:szCs w:val="28"/>
        </w:rPr>
        <w:t>а</w:t>
      </w:r>
      <w:r w:rsidRPr="001B06E3">
        <w:rPr>
          <w:sz w:val="28"/>
          <w:szCs w:val="28"/>
        </w:rPr>
        <w:t xml:space="preserve">тронул судьбоносные для России вопросы. </w:t>
      </w:r>
    </w:p>
    <w:p w:rsidR="00BF319B" w:rsidRDefault="00BF319B" w:rsidP="001B06E3">
      <w:pPr>
        <w:ind w:firstLine="708"/>
        <w:jc w:val="both"/>
        <w:rPr>
          <w:sz w:val="28"/>
          <w:szCs w:val="28"/>
        </w:rPr>
      </w:pPr>
      <w:r w:rsidRPr="001B06E3">
        <w:rPr>
          <w:sz w:val="28"/>
          <w:szCs w:val="28"/>
        </w:rPr>
        <w:t>Определенные проблемы существуют и в связи  с несост</w:t>
      </w:r>
      <w:r w:rsidR="00C4663E">
        <w:rPr>
          <w:sz w:val="28"/>
          <w:szCs w:val="28"/>
        </w:rPr>
        <w:t>о</w:t>
      </w:r>
      <w:r w:rsidRPr="001B06E3">
        <w:rPr>
          <w:sz w:val="28"/>
          <w:szCs w:val="28"/>
        </w:rPr>
        <w:t>явшимися поло</w:t>
      </w:r>
      <w:r w:rsidR="00C4663E">
        <w:rPr>
          <w:sz w:val="28"/>
          <w:szCs w:val="28"/>
        </w:rPr>
        <w:t>-</w:t>
      </w:r>
      <w:r w:rsidRPr="001B06E3">
        <w:rPr>
          <w:sz w:val="28"/>
          <w:szCs w:val="28"/>
        </w:rPr>
        <w:t xml:space="preserve"> и возрастно</w:t>
      </w:r>
      <w:r w:rsidR="00C4663E">
        <w:rPr>
          <w:sz w:val="28"/>
          <w:szCs w:val="28"/>
        </w:rPr>
        <w:t>-</w:t>
      </w:r>
      <w:r w:rsidRPr="001B06E3">
        <w:rPr>
          <w:sz w:val="28"/>
          <w:szCs w:val="28"/>
        </w:rPr>
        <w:t>ролевыми ожиданиями, поскольку часть мужчин и же</w:t>
      </w:r>
      <w:r w:rsidRPr="001B06E3">
        <w:rPr>
          <w:sz w:val="28"/>
          <w:szCs w:val="28"/>
        </w:rPr>
        <w:t>н</w:t>
      </w:r>
      <w:r w:rsidRPr="001B06E3">
        <w:rPr>
          <w:sz w:val="28"/>
          <w:szCs w:val="28"/>
        </w:rPr>
        <w:lastRenderedPageBreak/>
        <w:t>щин, людей разных возрастов не стремится к выполнению традиционных для дан</w:t>
      </w:r>
      <w:r w:rsidR="007759D8">
        <w:rPr>
          <w:sz w:val="28"/>
          <w:szCs w:val="28"/>
        </w:rPr>
        <w:t xml:space="preserve">ного общества гендерных ролей. </w:t>
      </w:r>
    </w:p>
    <w:p w:rsidR="007759D8" w:rsidRPr="001B06E3" w:rsidRDefault="007759D8" w:rsidP="001B06E3">
      <w:pPr>
        <w:ind w:firstLine="708"/>
        <w:jc w:val="both"/>
        <w:rPr>
          <w:sz w:val="28"/>
          <w:szCs w:val="28"/>
        </w:rPr>
      </w:pPr>
    </w:p>
    <w:p w:rsidR="00BF319B" w:rsidRPr="001B06E3" w:rsidRDefault="000D1187" w:rsidP="001B06E3">
      <w:pPr>
        <w:pStyle w:val="a9"/>
        <w:jc w:val="center"/>
        <w:rPr>
          <w:b/>
          <w:bCs/>
          <w:szCs w:val="28"/>
        </w:rPr>
      </w:pPr>
      <w:r w:rsidRPr="000D1187">
        <w:rPr>
          <w:b/>
          <w:bCs/>
          <w:szCs w:val="28"/>
        </w:rPr>
        <w:t>Основные понятия темы</w:t>
      </w:r>
      <w:r w:rsidR="00BF319B" w:rsidRPr="001B06E3">
        <w:rPr>
          <w:b/>
          <w:bCs/>
          <w:szCs w:val="28"/>
        </w:rPr>
        <w:t>:</w:t>
      </w:r>
    </w:p>
    <w:p w:rsidR="00BF319B" w:rsidRPr="001B06E3" w:rsidRDefault="00BF319B" w:rsidP="001B06E3">
      <w:pPr>
        <w:pStyle w:val="a9"/>
        <w:jc w:val="center"/>
        <w:rPr>
          <w:b/>
          <w:bCs/>
          <w:szCs w:val="28"/>
        </w:rPr>
      </w:pPr>
    </w:p>
    <w:p w:rsidR="00BF319B" w:rsidRPr="001B06E3" w:rsidRDefault="00BF319B" w:rsidP="001B06E3">
      <w:pPr>
        <w:pStyle w:val="a9"/>
        <w:rPr>
          <w:szCs w:val="28"/>
        </w:rPr>
      </w:pPr>
      <w:r w:rsidRPr="001B06E3">
        <w:rPr>
          <w:szCs w:val="28"/>
        </w:rPr>
        <w:tab/>
        <w:t>Гендерные – половозрастные разновидности и общности жизни. Ге</w:t>
      </w:r>
      <w:r w:rsidRPr="001B06E3">
        <w:rPr>
          <w:szCs w:val="28"/>
        </w:rPr>
        <w:t>н</w:t>
      </w:r>
      <w:r w:rsidRPr="001B06E3">
        <w:rPr>
          <w:szCs w:val="28"/>
        </w:rPr>
        <w:t>дерные социальные роли. Возрастные и половые социальные ожидания. Де</w:t>
      </w:r>
      <w:r w:rsidRPr="001B06E3">
        <w:rPr>
          <w:szCs w:val="28"/>
        </w:rPr>
        <w:t>т</w:t>
      </w:r>
      <w:r w:rsidRPr="001B06E3">
        <w:rPr>
          <w:szCs w:val="28"/>
        </w:rPr>
        <w:t>ство. Молодость. Взрослость. Старость. Поколение. Социальные проблемы гендерных общностей. Феминизм. Максимализм. Инфантильность. Проблема отцов и детей. Демографический кризис. Депопуляция народа.</w:t>
      </w:r>
    </w:p>
    <w:p w:rsidR="00BF319B" w:rsidRPr="001B06E3" w:rsidRDefault="00BF319B" w:rsidP="001B06E3">
      <w:pPr>
        <w:ind w:firstLine="708"/>
        <w:jc w:val="both"/>
        <w:rPr>
          <w:sz w:val="28"/>
          <w:szCs w:val="28"/>
        </w:rPr>
      </w:pPr>
    </w:p>
    <w:p w:rsidR="00BF319B" w:rsidRDefault="000D1187">
      <w:pPr>
        <w:jc w:val="both"/>
        <w:rPr>
          <w:b/>
          <w:sz w:val="28"/>
        </w:rPr>
      </w:pPr>
      <w:r w:rsidRPr="000D1187">
        <w:rPr>
          <w:b/>
          <w:sz w:val="28"/>
        </w:rPr>
        <w:t>Схема № 1.</w:t>
      </w:r>
    </w:p>
    <w:p w:rsidR="00BF319B" w:rsidRDefault="00BF319B">
      <w:pPr>
        <w:jc w:val="both"/>
        <w:rPr>
          <w:b/>
          <w:sz w:val="28"/>
        </w:rPr>
      </w:pPr>
      <w:r>
        <w:rPr>
          <w:b/>
          <w:sz w:val="28"/>
        </w:rPr>
        <w:tab/>
      </w:r>
    </w:p>
    <w:p w:rsidR="00BF319B" w:rsidRPr="00C4663E" w:rsidRDefault="00BF319B">
      <w:pPr>
        <w:jc w:val="both"/>
        <w:rPr>
          <w:b/>
          <w:sz w:val="28"/>
        </w:rPr>
      </w:pPr>
      <w:r>
        <w:rPr>
          <w:b/>
          <w:sz w:val="28"/>
        </w:rPr>
        <w:t xml:space="preserve">        </w:t>
      </w:r>
      <w:r w:rsidRPr="00C4663E">
        <w:rPr>
          <w:b/>
          <w:sz w:val="28"/>
        </w:rPr>
        <w:t>Гендерные общности</w:t>
      </w:r>
    </w:p>
    <w:p w:rsidR="00BF319B" w:rsidRPr="00C4663E" w:rsidRDefault="00BF319B">
      <w:pPr>
        <w:jc w:val="both"/>
        <w:rPr>
          <w:b/>
        </w:rPr>
      </w:pPr>
      <w:r w:rsidRPr="00C4663E">
        <w:rPr>
          <w:b/>
        </w:rPr>
        <w:tab/>
      </w:r>
      <w:r w:rsidRPr="00C4663E">
        <w:rPr>
          <w:b/>
        </w:rPr>
        <w:tab/>
        <w:t>2007 г.</w:t>
      </w:r>
    </w:p>
    <w:p w:rsidR="00BF319B" w:rsidRPr="00C4663E" w:rsidRDefault="008E04FF">
      <w:pPr>
        <w:jc w:val="both"/>
        <w:rPr>
          <w:b/>
        </w:rPr>
      </w:pPr>
      <w:r w:rsidRPr="008E04FF">
        <w:pict>
          <v:shape id="_x0000_s2497" type="#_x0000_t32" style="position:absolute;left:0;text-align:left;margin-left:96.35pt;margin-top:2.95pt;width:.1pt;height:139.25pt;z-index:251722752" o:connectortype="straight" strokecolor="#0d0d0d" strokeweight=".35mm">
            <v:stroke color2="#f2f2f2" joinstyle="miter"/>
          </v:shape>
        </w:pict>
      </w:r>
      <w:r w:rsidRPr="008E04FF">
        <w:pict>
          <v:oval id="_x0000_s2496" style="position:absolute;left:0;text-align:left;margin-left:15.85pt;margin-top:2.95pt;width:141pt;height:139.2pt;z-index:251721728;v-text-anchor:middle" filled="f" strokecolor="#0d0d0d" strokeweight=".35mm">
            <v:stroke color2="#f2f2f2" joinstyle="miter"/>
          </v:oval>
        </w:pict>
      </w:r>
    </w:p>
    <w:p w:rsidR="00BF319B" w:rsidRPr="00C4663E" w:rsidRDefault="00BF319B">
      <w:pPr>
        <w:jc w:val="both"/>
        <w:rPr>
          <w:b/>
        </w:rPr>
      </w:pPr>
    </w:p>
    <w:p w:rsidR="00BF319B" w:rsidRPr="00C4663E" w:rsidRDefault="006B7235" w:rsidP="006B7235">
      <w:pPr>
        <w:ind w:left="3540" w:firstLine="708"/>
        <w:rPr>
          <w:b/>
        </w:rPr>
      </w:pPr>
      <w:r>
        <w:rPr>
          <w:b/>
        </w:rPr>
        <w:t>Возрастные группы населения</w:t>
      </w:r>
    </w:p>
    <w:tbl>
      <w:tblPr>
        <w:tblpPr w:leftFromText="180" w:rightFromText="180" w:vertAnchor="text" w:horzAnchor="page" w:tblpX="5063" w:tblpY="101"/>
        <w:tblW w:w="0" w:type="auto"/>
        <w:tblLayout w:type="fixed"/>
        <w:tblLook w:val="0000"/>
      </w:tblPr>
      <w:tblGrid>
        <w:gridCol w:w="2231"/>
        <w:gridCol w:w="3200"/>
      </w:tblGrid>
      <w:tr w:rsidR="006B7235" w:rsidTr="006B7235">
        <w:tc>
          <w:tcPr>
            <w:tcW w:w="5431" w:type="dxa"/>
            <w:gridSpan w:val="2"/>
            <w:tcBorders>
              <w:top w:val="single" w:sz="4" w:space="0" w:color="000000"/>
              <w:left w:val="single" w:sz="4" w:space="0" w:color="000000"/>
              <w:bottom w:val="single" w:sz="4" w:space="0" w:color="000000"/>
              <w:right w:val="single" w:sz="4" w:space="0" w:color="000000"/>
            </w:tcBorders>
            <w:vAlign w:val="center"/>
          </w:tcPr>
          <w:p w:rsidR="006B7235" w:rsidRDefault="006B7235" w:rsidP="006B7235">
            <w:pPr>
              <w:snapToGrid w:val="0"/>
              <w:jc w:val="center"/>
              <w:rPr>
                <w:b/>
              </w:rPr>
            </w:pPr>
            <w:r>
              <w:rPr>
                <w:b/>
              </w:rPr>
              <w:t>Ожидаемая продолжительность жизни (2007 г.)</w:t>
            </w:r>
          </w:p>
        </w:tc>
      </w:tr>
      <w:tr w:rsidR="006B7235" w:rsidTr="006B7235">
        <w:tc>
          <w:tcPr>
            <w:tcW w:w="2231" w:type="dxa"/>
            <w:tcBorders>
              <w:top w:val="single" w:sz="4" w:space="0" w:color="000000"/>
              <w:left w:val="single" w:sz="4" w:space="0" w:color="000000"/>
              <w:bottom w:val="single" w:sz="4" w:space="0" w:color="000000"/>
            </w:tcBorders>
            <w:vAlign w:val="center"/>
          </w:tcPr>
          <w:p w:rsidR="006B7235" w:rsidRDefault="006B7235" w:rsidP="006B7235">
            <w:pPr>
              <w:snapToGrid w:val="0"/>
              <w:jc w:val="center"/>
              <w:rPr>
                <w:b/>
              </w:rPr>
            </w:pPr>
            <w:r>
              <w:rPr>
                <w:b/>
              </w:rPr>
              <w:t>Мужчины</w:t>
            </w:r>
          </w:p>
        </w:tc>
        <w:tc>
          <w:tcPr>
            <w:tcW w:w="3200" w:type="dxa"/>
            <w:tcBorders>
              <w:top w:val="single" w:sz="4" w:space="0" w:color="000000"/>
              <w:left w:val="single" w:sz="4" w:space="0" w:color="000000"/>
              <w:bottom w:val="single" w:sz="4" w:space="0" w:color="000000"/>
              <w:right w:val="single" w:sz="4" w:space="0" w:color="000000"/>
            </w:tcBorders>
            <w:vAlign w:val="center"/>
          </w:tcPr>
          <w:p w:rsidR="006B7235" w:rsidRDefault="006B7235" w:rsidP="006B7235">
            <w:pPr>
              <w:snapToGrid w:val="0"/>
              <w:jc w:val="center"/>
              <w:rPr>
                <w:b/>
              </w:rPr>
            </w:pPr>
            <w:r>
              <w:rPr>
                <w:b/>
              </w:rPr>
              <w:t>Женщины</w:t>
            </w:r>
          </w:p>
        </w:tc>
      </w:tr>
      <w:tr w:rsidR="006B7235" w:rsidTr="006B7235">
        <w:tc>
          <w:tcPr>
            <w:tcW w:w="2231" w:type="dxa"/>
            <w:tcBorders>
              <w:top w:val="single" w:sz="4" w:space="0" w:color="000000"/>
              <w:left w:val="single" w:sz="4" w:space="0" w:color="000000"/>
              <w:bottom w:val="single" w:sz="4" w:space="0" w:color="000000"/>
            </w:tcBorders>
            <w:vAlign w:val="center"/>
          </w:tcPr>
          <w:p w:rsidR="006B7235" w:rsidRDefault="006B7235" w:rsidP="006B7235">
            <w:pPr>
              <w:snapToGrid w:val="0"/>
              <w:jc w:val="center"/>
              <w:rPr>
                <w:b/>
              </w:rPr>
            </w:pPr>
            <w:r>
              <w:rPr>
                <w:b/>
              </w:rPr>
              <w:t>60</w:t>
            </w:r>
          </w:p>
        </w:tc>
        <w:tc>
          <w:tcPr>
            <w:tcW w:w="3200" w:type="dxa"/>
            <w:tcBorders>
              <w:top w:val="single" w:sz="4" w:space="0" w:color="000000"/>
              <w:left w:val="single" w:sz="4" w:space="0" w:color="000000"/>
              <w:bottom w:val="single" w:sz="4" w:space="0" w:color="000000"/>
              <w:right w:val="single" w:sz="4" w:space="0" w:color="000000"/>
            </w:tcBorders>
            <w:vAlign w:val="center"/>
          </w:tcPr>
          <w:p w:rsidR="006B7235" w:rsidRDefault="006B7235" w:rsidP="006B7235">
            <w:pPr>
              <w:snapToGrid w:val="0"/>
              <w:jc w:val="center"/>
              <w:rPr>
                <w:b/>
              </w:rPr>
            </w:pPr>
            <w:r>
              <w:rPr>
                <w:b/>
              </w:rPr>
              <w:t>73</w:t>
            </w:r>
          </w:p>
        </w:tc>
      </w:tr>
    </w:tbl>
    <w:p w:rsidR="00BF319B" w:rsidRPr="00C4663E" w:rsidRDefault="008E04FF">
      <w:pPr>
        <w:jc w:val="both"/>
        <w:rPr>
          <w:b/>
        </w:rPr>
      </w:pPr>
      <w:r w:rsidRPr="008E04FF">
        <w:pict>
          <v:shape id="_x0000_s2053" type="#_x0000_t202" style="position:absolute;left:0;text-align:left;margin-left:303.5pt;margin-top:8.5pt;width:271.5pt;height:43.35pt;z-index:251518976;mso-position-horizontal-relative:page;mso-position-vertical-relative:text" stroked="f">
            <v:fill opacity="0" color2="black"/>
            <v:textbox style="mso-next-textbox:#_x0000_s2053" inset="0,0,0,0">
              <w:txbxContent>
                <w:p w:rsidR="00034E11" w:rsidRDefault="00034E11"/>
              </w:txbxContent>
            </v:textbox>
            <w10:wrap type="square" side="largest" anchorx="page"/>
          </v:shape>
        </w:pict>
      </w:r>
    </w:p>
    <w:p w:rsidR="00BF319B" w:rsidRPr="00C4663E" w:rsidRDefault="00BF319B">
      <w:pPr>
        <w:tabs>
          <w:tab w:val="left" w:pos="1029"/>
        </w:tabs>
        <w:jc w:val="both"/>
        <w:rPr>
          <w:b/>
          <w:sz w:val="28"/>
        </w:rPr>
      </w:pPr>
      <w:r w:rsidRPr="00C4663E">
        <w:rPr>
          <w:b/>
          <w:sz w:val="28"/>
        </w:rPr>
        <w:tab/>
      </w:r>
      <w:r w:rsidR="00C4663E" w:rsidRPr="00C4663E">
        <w:rPr>
          <w:b/>
          <w:sz w:val="28"/>
        </w:rPr>
        <w:t>Ж</w:t>
      </w:r>
      <w:r w:rsidRPr="00C4663E">
        <w:rPr>
          <w:b/>
          <w:sz w:val="28"/>
        </w:rPr>
        <w:tab/>
      </w:r>
      <w:r w:rsidRPr="00C4663E">
        <w:rPr>
          <w:b/>
          <w:sz w:val="28"/>
        </w:rPr>
        <w:tab/>
        <w:t xml:space="preserve">  </w:t>
      </w:r>
      <w:r w:rsidR="00C4663E" w:rsidRPr="00C4663E">
        <w:rPr>
          <w:b/>
          <w:sz w:val="28"/>
        </w:rPr>
        <w:t>М</w:t>
      </w:r>
    </w:p>
    <w:p w:rsidR="00BF319B" w:rsidRDefault="00BF319B">
      <w:pPr>
        <w:tabs>
          <w:tab w:val="left" w:pos="1029"/>
          <w:tab w:val="left" w:pos="5928"/>
        </w:tabs>
        <w:jc w:val="both"/>
        <w:rPr>
          <w:b/>
          <w:sz w:val="28"/>
        </w:rPr>
      </w:pPr>
      <w:r w:rsidRPr="00C4663E">
        <w:rPr>
          <w:b/>
          <w:sz w:val="28"/>
        </w:rPr>
        <w:t xml:space="preserve">            53,7%        46,3%</w:t>
      </w:r>
      <w:r>
        <w:rPr>
          <w:b/>
          <w:sz w:val="28"/>
        </w:rPr>
        <w:tab/>
      </w: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AD7592" w:rsidRDefault="00AD7592">
      <w:pPr>
        <w:jc w:val="both"/>
        <w:rPr>
          <w:b/>
          <w:sz w:val="28"/>
        </w:rPr>
      </w:pPr>
    </w:p>
    <w:p w:rsidR="00BF319B" w:rsidRDefault="000D1187">
      <w:pPr>
        <w:jc w:val="both"/>
        <w:rPr>
          <w:b/>
          <w:sz w:val="28"/>
        </w:rPr>
      </w:pPr>
      <w:r w:rsidRPr="000D1187">
        <w:rPr>
          <w:b/>
          <w:sz w:val="28"/>
        </w:rPr>
        <w:t>Схема № 2.</w:t>
      </w:r>
    </w:p>
    <w:p w:rsidR="00AD7592" w:rsidRDefault="00AD7592" w:rsidP="00F44B55">
      <w:pPr>
        <w:ind w:left="708" w:firstLine="708"/>
        <w:rPr>
          <w:b/>
        </w:rPr>
      </w:pPr>
    </w:p>
    <w:p w:rsidR="00BF319B" w:rsidRPr="00F44B55" w:rsidRDefault="00BF319B" w:rsidP="00F44B55">
      <w:pPr>
        <w:ind w:left="708" w:firstLine="708"/>
        <w:rPr>
          <w:b/>
        </w:rPr>
      </w:pPr>
      <w:r w:rsidRPr="00F44B55">
        <w:rPr>
          <w:b/>
        </w:rPr>
        <w:t>Возрастные группы населения</w:t>
      </w:r>
    </w:p>
    <w:p w:rsidR="00BF319B" w:rsidRDefault="00F30B3F">
      <w:pPr>
        <w:jc w:val="both"/>
        <w:rPr>
          <w:b/>
          <w:sz w:val="28"/>
        </w:rPr>
      </w:pPr>
      <w:r>
        <w:rPr>
          <w:noProof/>
          <w:lang w:eastAsia="ru-RU"/>
        </w:rPr>
        <w:drawing>
          <wp:anchor distT="0" distB="0" distL="0" distR="114935" simplePos="0" relativeHeight="251515903" behindDoc="0" locked="0" layoutInCell="1" allowOverlap="1">
            <wp:simplePos x="0" y="0"/>
            <wp:positionH relativeFrom="column">
              <wp:posOffset>-505460</wp:posOffset>
            </wp:positionH>
            <wp:positionV relativeFrom="paragraph">
              <wp:posOffset>114300</wp:posOffset>
            </wp:positionV>
            <wp:extent cx="4443730" cy="2940685"/>
            <wp:effectExtent l="0" t="0" r="0" b="0"/>
            <wp:wrapSquare wrapText="right"/>
            <wp:docPr id="474" name="Объект 47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anchor>
        </w:drawing>
      </w:r>
    </w:p>
    <w:p w:rsidR="00BF319B" w:rsidRPr="003A4B99" w:rsidRDefault="00BF319B">
      <w:pPr>
        <w:rPr>
          <w:b/>
        </w:rPr>
      </w:pPr>
      <w:r w:rsidRPr="003A4B99">
        <w:rPr>
          <w:b/>
        </w:rPr>
        <w:t>Продолжительность жизни возрастных групп в годах</w:t>
      </w:r>
    </w:p>
    <w:p w:rsidR="00BF319B" w:rsidRDefault="008E04FF">
      <w:pPr>
        <w:jc w:val="both"/>
        <w:rPr>
          <w:b/>
          <w:sz w:val="28"/>
        </w:rPr>
      </w:pPr>
      <w:r w:rsidRPr="008E04FF">
        <w:pict>
          <v:shape id="_x0000_s2052" type="#_x0000_t202" style="position:absolute;left:0;text-align:left;margin-left:338.85pt;margin-top:8.55pt;width:180.8pt;height:166.95pt;z-index:251517952;mso-position-horizontal-relative:page" stroked="f">
            <v:fill opacity="0" color2="black"/>
            <v:textbox style="mso-next-textbox:#_x0000_s2052" inset="0,0,0,0">
              <w:txbxContent>
                <w:tbl>
                  <w:tblPr>
                    <w:tblW w:w="3269" w:type="dxa"/>
                    <w:tblInd w:w="513" w:type="dxa"/>
                    <w:tblLayout w:type="fixed"/>
                    <w:tblLook w:val="0000"/>
                  </w:tblPr>
                  <w:tblGrid>
                    <w:gridCol w:w="730"/>
                    <w:gridCol w:w="870"/>
                    <w:gridCol w:w="870"/>
                    <w:gridCol w:w="799"/>
                  </w:tblGrid>
                  <w:tr w:rsidR="00034E11" w:rsidTr="00C4663E">
                    <w:trPr>
                      <w:cantSplit/>
                      <w:trHeight w:hRule="exact" w:val="2412"/>
                    </w:trPr>
                    <w:tc>
                      <w:tcPr>
                        <w:tcW w:w="730" w:type="dxa"/>
                        <w:tcBorders>
                          <w:top w:val="single" w:sz="4" w:space="0" w:color="000000"/>
                          <w:left w:val="single" w:sz="4" w:space="0" w:color="000000"/>
                          <w:bottom w:val="single" w:sz="4" w:space="0" w:color="000000"/>
                        </w:tcBorders>
                        <w:textDirection w:val="btLr"/>
                        <w:vAlign w:val="center"/>
                      </w:tcPr>
                      <w:p w:rsidR="00034E11" w:rsidRPr="003A4B99" w:rsidRDefault="00034E11">
                        <w:pPr>
                          <w:snapToGrid w:val="0"/>
                          <w:ind w:left="113" w:right="113"/>
                          <w:jc w:val="center"/>
                          <w:rPr>
                            <w:b/>
                          </w:rPr>
                        </w:pPr>
                        <w:r w:rsidRPr="003A4B99">
                          <w:rPr>
                            <w:b/>
                          </w:rPr>
                          <w:t>Дети</w:t>
                        </w:r>
                      </w:p>
                    </w:tc>
                    <w:tc>
                      <w:tcPr>
                        <w:tcW w:w="870" w:type="dxa"/>
                        <w:tcBorders>
                          <w:top w:val="single" w:sz="4" w:space="0" w:color="000000"/>
                          <w:left w:val="single" w:sz="4" w:space="0" w:color="000000"/>
                          <w:bottom w:val="single" w:sz="4" w:space="0" w:color="000000"/>
                        </w:tcBorders>
                        <w:textDirection w:val="btLr"/>
                        <w:vAlign w:val="center"/>
                      </w:tcPr>
                      <w:p w:rsidR="00034E11" w:rsidRPr="003A4B99" w:rsidRDefault="00034E11">
                        <w:pPr>
                          <w:snapToGrid w:val="0"/>
                          <w:ind w:left="113" w:right="113"/>
                          <w:jc w:val="center"/>
                          <w:rPr>
                            <w:b/>
                          </w:rPr>
                        </w:pPr>
                        <w:r w:rsidRPr="003A4B99">
                          <w:rPr>
                            <w:b/>
                          </w:rPr>
                          <w:t>Молодые</w:t>
                        </w:r>
                      </w:p>
                    </w:tc>
                    <w:tc>
                      <w:tcPr>
                        <w:tcW w:w="870" w:type="dxa"/>
                        <w:tcBorders>
                          <w:top w:val="single" w:sz="4" w:space="0" w:color="000000"/>
                          <w:left w:val="single" w:sz="4" w:space="0" w:color="000000"/>
                          <w:bottom w:val="single" w:sz="4" w:space="0" w:color="000000"/>
                        </w:tcBorders>
                        <w:textDirection w:val="btLr"/>
                        <w:vAlign w:val="center"/>
                      </w:tcPr>
                      <w:p w:rsidR="00034E11" w:rsidRPr="003A4B99" w:rsidRDefault="00034E11" w:rsidP="003A4B99">
                        <w:pPr>
                          <w:snapToGrid w:val="0"/>
                          <w:ind w:left="113" w:right="113"/>
                          <w:jc w:val="center"/>
                          <w:rPr>
                            <w:b/>
                          </w:rPr>
                        </w:pPr>
                        <w:r w:rsidRPr="003A4B99">
                          <w:rPr>
                            <w:b/>
                          </w:rPr>
                          <w:t xml:space="preserve">     Взрослые </w:t>
                        </w:r>
                      </w:p>
                    </w:tc>
                    <w:tc>
                      <w:tcPr>
                        <w:tcW w:w="79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034E11" w:rsidRPr="003A4B99" w:rsidRDefault="00034E11">
                        <w:pPr>
                          <w:snapToGrid w:val="0"/>
                          <w:ind w:left="113" w:right="113"/>
                          <w:jc w:val="center"/>
                          <w:rPr>
                            <w:b/>
                          </w:rPr>
                        </w:pPr>
                        <w:r w:rsidRPr="003A4B99">
                          <w:rPr>
                            <w:b/>
                          </w:rPr>
                          <w:t>Пожилые</w:t>
                        </w:r>
                      </w:p>
                    </w:tc>
                  </w:tr>
                  <w:tr w:rsidR="00034E11" w:rsidTr="00C4663E">
                    <w:trPr>
                      <w:cantSplit/>
                      <w:trHeight w:hRule="exact" w:val="406"/>
                    </w:trPr>
                    <w:tc>
                      <w:tcPr>
                        <w:tcW w:w="730" w:type="dxa"/>
                        <w:tcBorders>
                          <w:top w:val="single" w:sz="4" w:space="0" w:color="000000"/>
                          <w:left w:val="single" w:sz="4" w:space="0" w:color="000000"/>
                          <w:bottom w:val="single" w:sz="4" w:space="0" w:color="000000"/>
                        </w:tcBorders>
                        <w:vAlign w:val="center"/>
                      </w:tcPr>
                      <w:p w:rsidR="00034E11" w:rsidRDefault="00034E11">
                        <w:pPr>
                          <w:snapToGrid w:val="0"/>
                          <w:jc w:val="center"/>
                          <w:rPr>
                            <w:b/>
                            <w:sz w:val="28"/>
                          </w:rPr>
                        </w:pPr>
                        <w:r>
                          <w:rPr>
                            <w:b/>
                            <w:sz w:val="28"/>
                          </w:rPr>
                          <w:t>14</w:t>
                        </w:r>
                      </w:p>
                    </w:tc>
                    <w:tc>
                      <w:tcPr>
                        <w:tcW w:w="870" w:type="dxa"/>
                        <w:tcBorders>
                          <w:top w:val="single" w:sz="4" w:space="0" w:color="000000"/>
                          <w:left w:val="single" w:sz="4" w:space="0" w:color="000000"/>
                          <w:bottom w:val="single" w:sz="4" w:space="0" w:color="000000"/>
                        </w:tcBorders>
                        <w:vAlign w:val="center"/>
                      </w:tcPr>
                      <w:p w:rsidR="00034E11" w:rsidRDefault="00034E11">
                        <w:pPr>
                          <w:snapToGrid w:val="0"/>
                          <w:jc w:val="center"/>
                          <w:rPr>
                            <w:b/>
                            <w:sz w:val="28"/>
                          </w:rPr>
                        </w:pPr>
                        <w:r>
                          <w:rPr>
                            <w:b/>
                            <w:sz w:val="28"/>
                          </w:rPr>
                          <w:t>15</w:t>
                        </w:r>
                      </w:p>
                    </w:tc>
                    <w:tc>
                      <w:tcPr>
                        <w:tcW w:w="870" w:type="dxa"/>
                        <w:tcBorders>
                          <w:top w:val="single" w:sz="4" w:space="0" w:color="000000"/>
                          <w:left w:val="single" w:sz="4" w:space="0" w:color="000000"/>
                          <w:bottom w:val="single" w:sz="4" w:space="0" w:color="000000"/>
                        </w:tcBorders>
                        <w:vAlign w:val="center"/>
                      </w:tcPr>
                      <w:p w:rsidR="00034E11" w:rsidRDefault="00034E11">
                        <w:pPr>
                          <w:snapToGrid w:val="0"/>
                          <w:jc w:val="center"/>
                          <w:rPr>
                            <w:b/>
                            <w:sz w:val="28"/>
                          </w:rPr>
                        </w:pPr>
                        <w:r>
                          <w:rPr>
                            <w:b/>
                            <w:sz w:val="28"/>
                          </w:rPr>
                          <w:t>30</w:t>
                        </w:r>
                      </w:p>
                    </w:tc>
                    <w:tc>
                      <w:tcPr>
                        <w:tcW w:w="799" w:type="dxa"/>
                        <w:vMerge/>
                        <w:tcBorders>
                          <w:top w:val="single" w:sz="4" w:space="0" w:color="000000"/>
                          <w:left w:val="single" w:sz="4" w:space="0" w:color="000000"/>
                          <w:bottom w:val="single" w:sz="4" w:space="0" w:color="000000"/>
                          <w:right w:val="single" w:sz="4" w:space="0" w:color="000000"/>
                        </w:tcBorders>
                        <w:vAlign w:val="center"/>
                      </w:tcPr>
                      <w:p w:rsidR="00034E11" w:rsidRDefault="00034E11"/>
                    </w:tc>
                  </w:tr>
                  <w:tr w:rsidR="00034E11" w:rsidTr="00C4663E">
                    <w:trPr>
                      <w:trHeight w:val="406"/>
                    </w:trPr>
                    <w:tc>
                      <w:tcPr>
                        <w:tcW w:w="730" w:type="dxa"/>
                        <w:tcBorders>
                          <w:top w:val="single" w:sz="4" w:space="0" w:color="000000"/>
                          <w:left w:val="single" w:sz="4" w:space="0" w:color="000000"/>
                          <w:bottom w:val="single" w:sz="4" w:space="0" w:color="000000"/>
                        </w:tcBorders>
                        <w:vAlign w:val="center"/>
                      </w:tcPr>
                      <w:p w:rsidR="00034E11" w:rsidRDefault="00034E11">
                        <w:pPr>
                          <w:snapToGrid w:val="0"/>
                          <w:jc w:val="center"/>
                          <w:rPr>
                            <w:b/>
                            <w:sz w:val="28"/>
                          </w:rPr>
                        </w:pPr>
                        <w:r>
                          <w:rPr>
                            <w:b/>
                            <w:sz w:val="28"/>
                          </w:rPr>
                          <w:t>0-14</w:t>
                        </w:r>
                      </w:p>
                    </w:tc>
                    <w:tc>
                      <w:tcPr>
                        <w:tcW w:w="870" w:type="dxa"/>
                        <w:tcBorders>
                          <w:top w:val="single" w:sz="4" w:space="0" w:color="000000"/>
                          <w:left w:val="single" w:sz="4" w:space="0" w:color="000000"/>
                          <w:bottom w:val="single" w:sz="4" w:space="0" w:color="000000"/>
                        </w:tcBorders>
                        <w:vAlign w:val="center"/>
                      </w:tcPr>
                      <w:p w:rsidR="00034E11" w:rsidRDefault="00034E11">
                        <w:pPr>
                          <w:snapToGrid w:val="0"/>
                          <w:jc w:val="center"/>
                          <w:rPr>
                            <w:b/>
                            <w:sz w:val="28"/>
                          </w:rPr>
                        </w:pPr>
                        <w:r>
                          <w:rPr>
                            <w:b/>
                            <w:sz w:val="28"/>
                          </w:rPr>
                          <w:t>15-29</w:t>
                        </w:r>
                      </w:p>
                    </w:tc>
                    <w:tc>
                      <w:tcPr>
                        <w:tcW w:w="870" w:type="dxa"/>
                        <w:tcBorders>
                          <w:top w:val="single" w:sz="4" w:space="0" w:color="000000"/>
                          <w:left w:val="single" w:sz="4" w:space="0" w:color="000000"/>
                          <w:bottom w:val="single" w:sz="4" w:space="0" w:color="000000"/>
                        </w:tcBorders>
                        <w:vAlign w:val="center"/>
                      </w:tcPr>
                      <w:p w:rsidR="00034E11" w:rsidRDefault="00034E11">
                        <w:pPr>
                          <w:snapToGrid w:val="0"/>
                          <w:jc w:val="center"/>
                          <w:rPr>
                            <w:b/>
                            <w:sz w:val="28"/>
                          </w:rPr>
                        </w:pPr>
                        <w:r>
                          <w:rPr>
                            <w:b/>
                            <w:sz w:val="28"/>
                          </w:rPr>
                          <w:t>30-59</w:t>
                        </w:r>
                      </w:p>
                    </w:tc>
                    <w:tc>
                      <w:tcPr>
                        <w:tcW w:w="799" w:type="dxa"/>
                        <w:tcBorders>
                          <w:top w:val="single" w:sz="4" w:space="0" w:color="000000"/>
                          <w:left w:val="single" w:sz="4" w:space="0" w:color="000000"/>
                          <w:bottom w:val="single" w:sz="4" w:space="0" w:color="000000"/>
                          <w:right w:val="single" w:sz="4" w:space="0" w:color="000000"/>
                        </w:tcBorders>
                        <w:vAlign w:val="center"/>
                      </w:tcPr>
                      <w:p w:rsidR="00034E11" w:rsidRDefault="00034E11">
                        <w:pPr>
                          <w:snapToGrid w:val="0"/>
                          <w:jc w:val="center"/>
                          <w:rPr>
                            <w:b/>
                            <w:sz w:val="28"/>
                          </w:rPr>
                        </w:pPr>
                        <w:r>
                          <w:rPr>
                            <w:b/>
                            <w:sz w:val="28"/>
                          </w:rPr>
                          <w:t>60-∞</w:t>
                        </w:r>
                      </w:p>
                    </w:tc>
                  </w:tr>
                </w:tbl>
                <w:p w:rsidR="00034E11" w:rsidRDefault="00034E11"/>
              </w:txbxContent>
            </v:textbox>
            <w10:wrap type="square" side="largest" anchorx="page"/>
          </v:shape>
        </w:pict>
      </w: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3A4B99" w:rsidRDefault="003A4B99">
      <w:pPr>
        <w:jc w:val="both"/>
        <w:rPr>
          <w:b/>
          <w:sz w:val="28"/>
        </w:rPr>
      </w:pPr>
    </w:p>
    <w:p w:rsidR="003A4B99" w:rsidRDefault="003A4B99" w:rsidP="003A4B99">
      <w:pPr>
        <w:rPr>
          <w:b/>
          <w:sz w:val="28"/>
        </w:rPr>
      </w:pPr>
    </w:p>
    <w:p w:rsidR="00D47D82" w:rsidRDefault="00D47D82" w:rsidP="003A4B99">
      <w:pPr>
        <w:rPr>
          <w:b/>
          <w:sz w:val="28"/>
        </w:rPr>
      </w:pPr>
    </w:p>
    <w:p w:rsidR="00D47D82" w:rsidRDefault="00D47D82" w:rsidP="003A4B99">
      <w:pPr>
        <w:rPr>
          <w:b/>
          <w:sz w:val="28"/>
        </w:rPr>
      </w:pPr>
    </w:p>
    <w:p w:rsidR="00BF319B" w:rsidRDefault="000D1187" w:rsidP="003A4B99">
      <w:r w:rsidRPr="000D1187">
        <w:rPr>
          <w:b/>
          <w:sz w:val="28"/>
        </w:rPr>
        <w:lastRenderedPageBreak/>
        <w:t>Схема № 3.</w:t>
      </w:r>
      <w:r w:rsidR="003A4B99">
        <w:rPr>
          <w:b/>
          <w:sz w:val="28"/>
        </w:rPr>
        <w:t xml:space="preserve">                 </w:t>
      </w:r>
      <w:r w:rsidR="00BF319B" w:rsidRPr="00F44B55">
        <w:rPr>
          <w:b/>
        </w:rPr>
        <w:t>Динамика сокращения населения России</w:t>
      </w:r>
    </w:p>
    <w:p w:rsidR="00BF319B" w:rsidRDefault="00BF319B"/>
    <w:p w:rsidR="00BF319B" w:rsidRDefault="00F30B3F">
      <w:pPr>
        <w:jc w:val="center"/>
        <w:rPr>
          <w:b/>
        </w:rPr>
      </w:pPr>
      <w:r>
        <w:rPr>
          <w:b/>
          <w:noProof/>
          <w:lang w:eastAsia="ru-RU"/>
        </w:rPr>
        <w:drawing>
          <wp:inline distT="0" distB="0" distL="0" distR="0">
            <wp:extent cx="5334000" cy="26574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srcRect/>
                    <a:stretch>
                      <a:fillRect/>
                    </a:stretch>
                  </pic:blipFill>
                  <pic:spPr bwMode="auto">
                    <a:xfrm>
                      <a:off x="0" y="0"/>
                      <a:ext cx="5334000" cy="2657475"/>
                    </a:xfrm>
                    <a:prstGeom prst="rect">
                      <a:avLst/>
                    </a:prstGeom>
                    <a:solidFill>
                      <a:srgbClr val="FFFFFF"/>
                    </a:solidFill>
                    <a:ln w="9525">
                      <a:noFill/>
                      <a:miter lim="800000"/>
                      <a:headEnd/>
                      <a:tailEnd/>
                    </a:ln>
                  </pic:spPr>
                </pic:pic>
              </a:graphicData>
            </a:graphic>
          </wp:inline>
        </w:drawing>
      </w:r>
    </w:p>
    <w:p w:rsidR="00BF319B" w:rsidRDefault="00BF319B">
      <w:pPr>
        <w:ind w:firstLine="708"/>
        <w:jc w:val="both"/>
      </w:pPr>
    </w:p>
    <w:p w:rsidR="00BF319B" w:rsidRPr="001B06E3" w:rsidRDefault="00BF319B" w:rsidP="001B06E3">
      <w:pPr>
        <w:pStyle w:val="1"/>
        <w:tabs>
          <w:tab w:val="left" w:pos="0"/>
        </w:tabs>
        <w:ind w:firstLine="0"/>
        <w:rPr>
          <w:szCs w:val="28"/>
        </w:rPr>
      </w:pPr>
      <w:r w:rsidRPr="001B06E3">
        <w:rPr>
          <w:szCs w:val="28"/>
        </w:rPr>
        <w:t>Вопросы</w:t>
      </w:r>
    </w:p>
    <w:p w:rsidR="00BF319B" w:rsidRPr="001B06E3" w:rsidRDefault="00BF319B" w:rsidP="001B06E3">
      <w:pPr>
        <w:rPr>
          <w:sz w:val="28"/>
          <w:szCs w:val="28"/>
        </w:rPr>
      </w:pPr>
    </w:p>
    <w:p w:rsidR="00BF319B" w:rsidRPr="001B06E3" w:rsidRDefault="00BF319B" w:rsidP="001B06E3">
      <w:pPr>
        <w:ind w:firstLine="708"/>
        <w:jc w:val="both"/>
        <w:rPr>
          <w:sz w:val="28"/>
          <w:szCs w:val="28"/>
        </w:rPr>
      </w:pPr>
      <w:r w:rsidRPr="001B06E3">
        <w:rPr>
          <w:sz w:val="28"/>
          <w:szCs w:val="28"/>
        </w:rPr>
        <w:t>1. В чем смысл феминистского движения?</w:t>
      </w:r>
    </w:p>
    <w:p w:rsidR="00BF319B" w:rsidRPr="001B06E3" w:rsidRDefault="00BF319B" w:rsidP="001B06E3">
      <w:pPr>
        <w:ind w:firstLine="708"/>
        <w:jc w:val="both"/>
        <w:rPr>
          <w:sz w:val="28"/>
          <w:szCs w:val="28"/>
        </w:rPr>
      </w:pPr>
      <w:r w:rsidRPr="001B06E3">
        <w:rPr>
          <w:sz w:val="28"/>
          <w:szCs w:val="28"/>
        </w:rPr>
        <w:t>2. В чем проявляется маскулинизация современных женщин?</w:t>
      </w:r>
    </w:p>
    <w:p w:rsidR="00BF319B" w:rsidRPr="001B06E3" w:rsidRDefault="00BF319B" w:rsidP="001B06E3">
      <w:pPr>
        <w:ind w:firstLine="708"/>
        <w:jc w:val="both"/>
        <w:rPr>
          <w:sz w:val="28"/>
          <w:szCs w:val="28"/>
        </w:rPr>
      </w:pPr>
      <w:r w:rsidRPr="001B06E3">
        <w:rPr>
          <w:sz w:val="28"/>
          <w:szCs w:val="28"/>
        </w:rPr>
        <w:t>3. Что такое инфантильность? Каковы ее причины?</w:t>
      </w:r>
    </w:p>
    <w:p w:rsidR="00BF319B" w:rsidRPr="001B06E3" w:rsidRDefault="00BF319B" w:rsidP="001B06E3">
      <w:pPr>
        <w:ind w:firstLine="708"/>
        <w:jc w:val="both"/>
        <w:rPr>
          <w:sz w:val="28"/>
          <w:szCs w:val="28"/>
        </w:rPr>
      </w:pPr>
      <w:r w:rsidRPr="001B06E3">
        <w:rPr>
          <w:sz w:val="28"/>
          <w:szCs w:val="28"/>
        </w:rPr>
        <w:t>4. В чем причины конфликта поколений?</w:t>
      </w:r>
    </w:p>
    <w:p w:rsidR="00BF319B" w:rsidRPr="001B06E3" w:rsidRDefault="00BF319B" w:rsidP="005F41A3">
      <w:pPr>
        <w:ind w:left="993" w:hanging="285"/>
        <w:jc w:val="both"/>
        <w:rPr>
          <w:sz w:val="28"/>
          <w:szCs w:val="28"/>
        </w:rPr>
      </w:pPr>
      <w:r w:rsidRPr="001B06E3">
        <w:rPr>
          <w:sz w:val="28"/>
          <w:szCs w:val="28"/>
        </w:rPr>
        <w:t>5. Каковы причины и особенности демографического кризиса в постс</w:t>
      </w:r>
      <w:r w:rsidRPr="001B06E3">
        <w:rPr>
          <w:sz w:val="28"/>
          <w:szCs w:val="28"/>
        </w:rPr>
        <w:t>о</w:t>
      </w:r>
      <w:r w:rsidRPr="001B06E3">
        <w:rPr>
          <w:sz w:val="28"/>
          <w:szCs w:val="28"/>
        </w:rPr>
        <w:t>ветской России?</w:t>
      </w:r>
    </w:p>
    <w:p w:rsidR="00BF319B" w:rsidRPr="001B06E3" w:rsidRDefault="00BF319B" w:rsidP="001B06E3">
      <w:pPr>
        <w:pStyle w:val="2"/>
        <w:tabs>
          <w:tab w:val="left" w:pos="0"/>
        </w:tabs>
        <w:ind w:firstLine="0"/>
        <w:rPr>
          <w:szCs w:val="28"/>
        </w:rPr>
      </w:pPr>
      <w:r w:rsidRPr="001B06E3">
        <w:rPr>
          <w:szCs w:val="28"/>
        </w:rPr>
        <w:t>ТЕМА 9</w:t>
      </w:r>
    </w:p>
    <w:p w:rsidR="00BF319B" w:rsidRPr="001B06E3" w:rsidRDefault="00BF319B" w:rsidP="001B06E3">
      <w:pPr>
        <w:rPr>
          <w:sz w:val="28"/>
          <w:szCs w:val="28"/>
        </w:rPr>
      </w:pPr>
    </w:p>
    <w:p w:rsidR="00BF319B" w:rsidRPr="001B06E3" w:rsidRDefault="00BF319B" w:rsidP="001B06E3">
      <w:pPr>
        <w:jc w:val="center"/>
        <w:rPr>
          <w:b/>
          <w:sz w:val="28"/>
          <w:szCs w:val="28"/>
        </w:rPr>
      </w:pPr>
      <w:r w:rsidRPr="001B06E3">
        <w:rPr>
          <w:b/>
          <w:sz w:val="28"/>
          <w:szCs w:val="28"/>
        </w:rPr>
        <w:t>СОЦИОЛОГИЯ СЕМЬИ</w:t>
      </w:r>
    </w:p>
    <w:p w:rsidR="00BF319B" w:rsidRPr="001B06E3" w:rsidRDefault="00BF319B" w:rsidP="001B06E3">
      <w:pPr>
        <w:ind w:firstLine="708"/>
        <w:jc w:val="center"/>
        <w:rPr>
          <w:b/>
          <w:sz w:val="28"/>
          <w:szCs w:val="28"/>
        </w:rPr>
      </w:pPr>
    </w:p>
    <w:p w:rsidR="00BF319B" w:rsidRPr="001B06E3" w:rsidRDefault="00BF319B" w:rsidP="000504ED">
      <w:pPr>
        <w:numPr>
          <w:ilvl w:val="0"/>
          <w:numId w:val="33"/>
        </w:numPr>
        <w:tabs>
          <w:tab w:val="left" w:pos="720"/>
        </w:tabs>
        <w:jc w:val="both"/>
        <w:rPr>
          <w:b/>
          <w:sz w:val="28"/>
          <w:szCs w:val="28"/>
        </w:rPr>
      </w:pPr>
      <w:r w:rsidRPr="001B06E3">
        <w:rPr>
          <w:b/>
          <w:sz w:val="28"/>
          <w:szCs w:val="28"/>
        </w:rPr>
        <w:t>Семейные разновидности и общности социальной жизни.</w:t>
      </w:r>
    </w:p>
    <w:p w:rsidR="00BF319B" w:rsidRPr="001B06E3" w:rsidRDefault="00BF319B" w:rsidP="000504ED">
      <w:pPr>
        <w:numPr>
          <w:ilvl w:val="0"/>
          <w:numId w:val="33"/>
        </w:numPr>
        <w:tabs>
          <w:tab w:val="left" w:pos="720"/>
        </w:tabs>
        <w:jc w:val="both"/>
        <w:rPr>
          <w:b/>
          <w:sz w:val="28"/>
          <w:szCs w:val="28"/>
        </w:rPr>
      </w:pPr>
      <w:r w:rsidRPr="001B06E3">
        <w:rPr>
          <w:b/>
          <w:sz w:val="28"/>
          <w:szCs w:val="28"/>
        </w:rPr>
        <w:t>Семейная жизнь в современной России.</w:t>
      </w:r>
    </w:p>
    <w:p w:rsidR="00BF319B" w:rsidRPr="001B06E3" w:rsidRDefault="00BF319B" w:rsidP="000504ED">
      <w:pPr>
        <w:numPr>
          <w:ilvl w:val="0"/>
          <w:numId w:val="33"/>
        </w:numPr>
        <w:tabs>
          <w:tab w:val="left" w:pos="720"/>
        </w:tabs>
        <w:jc w:val="both"/>
        <w:rPr>
          <w:b/>
          <w:sz w:val="28"/>
          <w:szCs w:val="28"/>
        </w:rPr>
      </w:pPr>
      <w:r w:rsidRPr="001B06E3">
        <w:rPr>
          <w:b/>
          <w:sz w:val="28"/>
          <w:szCs w:val="28"/>
        </w:rPr>
        <w:t>Общественные и социальные проблемы семьи в нашей стране.</w:t>
      </w:r>
    </w:p>
    <w:p w:rsidR="00BF319B" w:rsidRPr="001B06E3" w:rsidRDefault="00BF319B" w:rsidP="001B06E3">
      <w:pPr>
        <w:jc w:val="both"/>
        <w:rPr>
          <w:b/>
          <w:sz w:val="28"/>
          <w:szCs w:val="28"/>
        </w:rPr>
      </w:pPr>
    </w:p>
    <w:p w:rsidR="00BF319B" w:rsidRPr="001B06E3" w:rsidRDefault="00BF319B" w:rsidP="001B06E3">
      <w:pPr>
        <w:ind w:firstLine="720"/>
        <w:jc w:val="both"/>
        <w:rPr>
          <w:sz w:val="28"/>
          <w:szCs w:val="28"/>
        </w:rPr>
      </w:pPr>
      <w:r w:rsidRPr="00D67EA8">
        <w:rPr>
          <w:b/>
          <w:sz w:val="28"/>
          <w:szCs w:val="28"/>
          <w:bdr w:val="single" w:sz="4" w:space="0" w:color="auto"/>
        </w:rPr>
        <w:t>1</w:t>
      </w:r>
      <w:r w:rsidRPr="001B06E3">
        <w:rPr>
          <w:sz w:val="28"/>
          <w:szCs w:val="28"/>
        </w:rPr>
        <w:t xml:space="preserve"> Семья – очень распространенная общность социальной жизни. Одн</w:t>
      </w:r>
      <w:r w:rsidRPr="001B06E3">
        <w:rPr>
          <w:sz w:val="28"/>
          <w:szCs w:val="28"/>
        </w:rPr>
        <w:t>а</w:t>
      </w:r>
      <w:r w:rsidRPr="001B06E3">
        <w:rPr>
          <w:sz w:val="28"/>
          <w:szCs w:val="28"/>
        </w:rPr>
        <w:t>ко понимают ее по-разному: очень часто под семьей имеется в виду только объединение (союз) мужчины и женщины, в котором они являются мужем и женой. Но это толкование семьи не учитывает главного ее назначения – д</w:t>
      </w:r>
      <w:r w:rsidRPr="001B06E3">
        <w:rPr>
          <w:sz w:val="28"/>
          <w:szCs w:val="28"/>
        </w:rPr>
        <w:t>е</w:t>
      </w:r>
      <w:r w:rsidRPr="001B06E3">
        <w:rPr>
          <w:sz w:val="28"/>
          <w:szCs w:val="28"/>
        </w:rPr>
        <w:t>тородного. Семья существует для того, чтобы удовлетворять потребность людей в детях, осуществлять биологическое воспроизводство населения. С</w:t>
      </w:r>
      <w:r w:rsidRPr="001B06E3">
        <w:rPr>
          <w:sz w:val="28"/>
          <w:szCs w:val="28"/>
        </w:rPr>
        <w:t>е</w:t>
      </w:r>
      <w:r w:rsidRPr="001B06E3">
        <w:rPr>
          <w:sz w:val="28"/>
          <w:szCs w:val="28"/>
        </w:rPr>
        <w:t xml:space="preserve">мья – это всегда и </w:t>
      </w:r>
      <w:r w:rsidRPr="001B06E3">
        <w:rPr>
          <w:b/>
          <w:i/>
          <w:sz w:val="28"/>
          <w:szCs w:val="28"/>
        </w:rPr>
        <w:t>дети</w:t>
      </w:r>
      <w:r w:rsidRPr="001B06E3">
        <w:rPr>
          <w:sz w:val="28"/>
          <w:szCs w:val="28"/>
        </w:rPr>
        <w:t>. Тем самым она служит продолжению рода, воспр</w:t>
      </w:r>
      <w:r w:rsidRPr="001B06E3">
        <w:rPr>
          <w:sz w:val="28"/>
          <w:szCs w:val="28"/>
        </w:rPr>
        <w:t>о</w:t>
      </w:r>
      <w:r w:rsidRPr="001B06E3">
        <w:rPr>
          <w:sz w:val="28"/>
          <w:szCs w:val="28"/>
        </w:rPr>
        <w:t xml:space="preserve">изводству в детях родителей. </w:t>
      </w:r>
    </w:p>
    <w:p w:rsidR="00BF319B" w:rsidRPr="001B06E3" w:rsidRDefault="00BF319B" w:rsidP="001B06E3">
      <w:pPr>
        <w:pStyle w:val="ac"/>
        <w:rPr>
          <w:szCs w:val="28"/>
        </w:rPr>
      </w:pPr>
      <w:r w:rsidRPr="001B06E3">
        <w:rPr>
          <w:szCs w:val="28"/>
        </w:rPr>
        <w:t xml:space="preserve">Семья – это группа, основанная на </w:t>
      </w:r>
      <w:r w:rsidRPr="001B06E3">
        <w:rPr>
          <w:i/>
          <w:szCs w:val="28"/>
        </w:rPr>
        <w:t>супружеских</w:t>
      </w:r>
      <w:r w:rsidRPr="001B06E3">
        <w:rPr>
          <w:szCs w:val="28"/>
        </w:rPr>
        <w:t xml:space="preserve"> и </w:t>
      </w:r>
      <w:r w:rsidRPr="001B06E3">
        <w:rPr>
          <w:i/>
          <w:szCs w:val="28"/>
        </w:rPr>
        <w:t>кровно</w:t>
      </w:r>
      <w:r w:rsidRPr="001B06E3">
        <w:rPr>
          <w:szCs w:val="28"/>
        </w:rPr>
        <w:t>-</w:t>
      </w:r>
      <w:r w:rsidRPr="001B06E3">
        <w:rPr>
          <w:i/>
          <w:szCs w:val="28"/>
        </w:rPr>
        <w:t>родственных</w:t>
      </w:r>
      <w:r w:rsidRPr="001B06E3">
        <w:rPr>
          <w:szCs w:val="28"/>
        </w:rPr>
        <w:t xml:space="preserve"> (между родителями и детьми) отношениях, члены которой связаны между собой общностью быта, взаимной моральной и правовой ответственностью и взаимопониманием. В семейном интересе находит выражение потребность в существовании  и развитии всех ее членов, хотя степень осознания ими этого </w:t>
      </w:r>
      <w:r w:rsidRPr="001B06E3">
        <w:rPr>
          <w:szCs w:val="28"/>
        </w:rPr>
        <w:lastRenderedPageBreak/>
        <w:t>может быть разная. С семьей человек связан всю жизнь. В ней он проводит большую часть времени каждого дня своей жизни. Семья служит становл</w:t>
      </w:r>
      <w:r w:rsidRPr="001B06E3">
        <w:rPr>
          <w:szCs w:val="28"/>
        </w:rPr>
        <w:t>е</w:t>
      </w:r>
      <w:r w:rsidRPr="001B06E3">
        <w:rPr>
          <w:szCs w:val="28"/>
        </w:rPr>
        <w:t>нию личности индивида, формирует его физически, психологически, идейно. Семья является важным полем самореализации человека. В ней раскрываю</w:t>
      </w:r>
      <w:r w:rsidRPr="001B06E3">
        <w:rPr>
          <w:szCs w:val="28"/>
        </w:rPr>
        <w:t>т</w:t>
      </w:r>
      <w:r w:rsidRPr="001B06E3">
        <w:rPr>
          <w:szCs w:val="28"/>
        </w:rPr>
        <w:t>ся самые сокровенные его качества.</w:t>
      </w:r>
    </w:p>
    <w:p w:rsidR="00BF319B" w:rsidRPr="001B06E3" w:rsidRDefault="00BF319B" w:rsidP="001B06E3">
      <w:pPr>
        <w:ind w:firstLine="720"/>
        <w:jc w:val="both"/>
        <w:rPr>
          <w:sz w:val="28"/>
          <w:szCs w:val="28"/>
        </w:rPr>
      </w:pPr>
      <w:r w:rsidRPr="001B06E3">
        <w:rPr>
          <w:sz w:val="28"/>
          <w:szCs w:val="28"/>
        </w:rPr>
        <w:t xml:space="preserve">Исключительное значение для семьи имеет </w:t>
      </w:r>
      <w:r w:rsidRPr="001B06E3">
        <w:rPr>
          <w:b/>
          <w:i/>
          <w:sz w:val="28"/>
          <w:szCs w:val="28"/>
        </w:rPr>
        <w:t>любовь</w:t>
      </w:r>
      <w:r w:rsidRPr="001B06E3">
        <w:rPr>
          <w:sz w:val="28"/>
          <w:szCs w:val="28"/>
        </w:rPr>
        <w:t xml:space="preserve"> супругов, родит</w:t>
      </w:r>
      <w:r w:rsidRPr="001B06E3">
        <w:rPr>
          <w:sz w:val="28"/>
          <w:szCs w:val="28"/>
        </w:rPr>
        <w:t>е</w:t>
      </w:r>
      <w:r w:rsidRPr="001B06E3">
        <w:rPr>
          <w:sz w:val="28"/>
          <w:szCs w:val="28"/>
        </w:rPr>
        <w:t>лей и детей, родственников. Она пронизывает все стороны жизни семьи, на нее семья опирается, ею вдохновляется. Семья живет любовью. Это ее гла</w:t>
      </w:r>
      <w:r w:rsidRPr="001B06E3">
        <w:rPr>
          <w:sz w:val="28"/>
          <w:szCs w:val="28"/>
        </w:rPr>
        <w:t>в</w:t>
      </w:r>
      <w:r w:rsidRPr="001B06E3">
        <w:rPr>
          <w:sz w:val="28"/>
          <w:szCs w:val="28"/>
        </w:rPr>
        <w:t>ный стимул и «скрепа».</w:t>
      </w:r>
    </w:p>
    <w:p w:rsidR="00BF319B" w:rsidRPr="001B06E3" w:rsidRDefault="00BF319B" w:rsidP="001B06E3">
      <w:pPr>
        <w:ind w:firstLine="720"/>
        <w:jc w:val="both"/>
        <w:rPr>
          <w:sz w:val="28"/>
          <w:szCs w:val="28"/>
        </w:rPr>
      </w:pPr>
      <w:r w:rsidRPr="001B06E3">
        <w:rPr>
          <w:sz w:val="28"/>
          <w:szCs w:val="28"/>
        </w:rPr>
        <w:t xml:space="preserve">Семья является сферой </w:t>
      </w:r>
      <w:r w:rsidRPr="001B06E3">
        <w:rPr>
          <w:i/>
          <w:sz w:val="28"/>
          <w:szCs w:val="28"/>
        </w:rPr>
        <w:t>частной</w:t>
      </w:r>
      <w:r w:rsidRPr="001B06E3">
        <w:rPr>
          <w:sz w:val="28"/>
          <w:szCs w:val="28"/>
        </w:rPr>
        <w:t xml:space="preserve"> жизни людей. В ней они ведут себя чаще всего совсем иначе, чем в других социальных группах, на работе, на публике. В семье люди меньше подвержены общественному контролю, во</w:t>
      </w:r>
      <w:r w:rsidRPr="001B06E3">
        <w:rPr>
          <w:sz w:val="28"/>
          <w:szCs w:val="28"/>
        </w:rPr>
        <w:t>з</w:t>
      </w:r>
      <w:r w:rsidRPr="001B06E3">
        <w:rPr>
          <w:sz w:val="28"/>
          <w:szCs w:val="28"/>
        </w:rPr>
        <w:t>действию социальных санкций. При этом нередко позволяют себе «рассл</w:t>
      </w:r>
      <w:r w:rsidRPr="001B06E3">
        <w:rPr>
          <w:sz w:val="28"/>
          <w:szCs w:val="28"/>
        </w:rPr>
        <w:t>а</w:t>
      </w:r>
      <w:r w:rsidRPr="001B06E3">
        <w:rPr>
          <w:sz w:val="28"/>
          <w:szCs w:val="28"/>
        </w:rPr>
        <w:t>биться». Во внутри и межсемейных контактах нередко преобладают умон</w:t>
      </w:r>
      <w:r w:rsidRPr="001B06E3">
        <w:rPr>
          <w:sz w:val="28"/>
          <w:szCs w:val="28"/>
        </w:rPr>
        <w:t>а</w:t>
      </w:r>
      <w:r w:rsidRPr="001B06E3">
        <w:rPr>
          <w:sz w:val="28"/>
          <w:szCs w:val="28"/>
        </w:rPr>
        <w:t>строения, чувства. Психология берет верх над идеологией. Семья – это ми</w:t>
      </w:r>
      <w:r w:rsidRPr="001B06E3">
        <w:rPr>
          <w:sz w:val="28"/>
          <w:szCs w:val="28"/>
        </w:rPr>
        <w:t>к</w:t>
      </w:r>
      <w:r w:rsidRPr="001B06E3">
        <w:rPr>
          <w:sz w:val="28"/>
          <w:szCs w:val="28"/>
        </w:rPr>
        <w:t>ромир ее членов. Особенность его в том, что он их творение и потому в ка</w:t>
      </w:r>
      <w:r w:rsidRPr="001B06E3">
        <w:rPr>
          <w:sz w:val="28"/>
          <w:szCs w:val="28"/>
        </w:rPr>
        <w:t>ж</w:t>
      </w:r>
      <w:r w:rsidRPr="001B06E3">
        <w:rPr>
          <w:sz w:val="28"/>
          <w:szCs w:val="28"/>
        </w:rPr>
        <w:t>дой семье свой. И от того, как он ими создан, как они живут в нем, во многом зависит их счастье, полнота их участия в большом мире.</w:t>
      </w:r>
    </w:p>
    <w:p w:rsidR="00BF319B" w:rsidRPr="001B06E3" w:rsidRDefault="00BF319B" w:rsidP="001B06E3">
      <w:pPr>
        <w:ind w:firstLine="720"/>
        <w:jc w:val="both"/>
        <w:rPr>
          <w:sz w:val="28"/>
          <w:szCs w:val="28"/>
        </w:rPr>
      </w:pPr>
      <w:r w:rsidRPr="001B06E3">
        <w:rPr>
          <w:sz w:val="28"/>
          <w:szCs w:val="28"/>
        </w:rPr>
        <w:t xml:space="preserve">Семья неразрывно связана с </w:t>
      </w:r>
      <w:r w:rsidRPr="001B06E3">
        <w:rPr>
          <w:b/>
          <w:i/>
          <w:sz w:val="28"/>
          <w:szCs w:val="28"/>
        </w:rPr>
        <w:t>браком</w:t>
      </w:r>
      <w:r w:rsidRPr="001B06E3">
        <w:rPr>
          <w:sz w:val="28"/>
          <w:szCs w:val="28"/>
        </w:rPr>
        <w:t>. Он представляет собой принятый в обществе способ взаимоотношений между мужем и женой, посредством его упорядочивается их совместная жизнь, супружеские  и родительские права и обязанности. В современном обществе брак является юридическим оформл</w:t>
      </w:r>
      <w:r w:rsidRPr="001B06E3">
        <w:rPr>
          <w:sz w:val="28"/>
          <w:szCs w:val="28"/>
        </w:rPr>
        <w:t>е</w:t>
      </w:r>
      <w:r w:rsidRPr="001B06E3">
        <w:rPr>
          <w:sz w:val="28"/>
          <w:szCs w:val="28"/>
        </w:rPr>
        <w:t>нием супружеских отношений. Известны такие исторические (продолжа</w:t>
      </w:r>
      <w:r w:rsidRPr="001B06E3">
        <w:rPr>
          <w:sz w:val="28"/>
          <w:szCs w:val="28"/>
        </w:rPr>
        <w:t>ю</w:t>
      </w:r>
      <w:r w:rsidRPr="001B06E3">
        <w:rPr>
          <w:sz w:val="28"/>
          <w:szCs w:val="28"/>
        </w:rPr>
        <w:t xml:space="preserve">щие отчасти и нынче существовать) формы брака как: </w:t>
      </w:r>
      <w:r w:rsidRPr="001B06E3">
        <w:rPr>
          <w:i/>
          <w:sz w:val="28"/>
          <w:szCs w:val="28"/>
        </w:rPr>
        <w:t>групповой</w:t>
      </w:r>
      <w:r w:rsidRPr="001B06E3">
        <w:rPr>
          <w:sz w:val="28"/>
          <w:szCs w:val="28"/>
        </w:rPr>
        <w:t xml:space="preserve"> (между н</w:t>
      </w:r>
      <w:r w:rsidRPr="001B06E3">
        <w:rPr>
          <w:sz w:val="28"/>
          <w:szCs w:val="28"/>
        </w:rPr>
        <w:t>е</w:t>
      </w:r>
      <w:r w:rsidRPr="001B06E3">
        <w:rPr>
          <w:sz w:val="28"/>
          <w:szCs w:val="28"/>
        </w:rPr>
        <w:t xml:space="preserve">сколькими мужчинами и женщинами), </w:t>
      </w:r>
      <w:r w:rsidRPr="001B06E3">
        <w:rPr>
          <w:i/>
          <w:sz w:val="28"/>
          <w:szCs w:val="28"/>
        </w:rPr>
        <w:t>полигамный</w:t>
      </w:r>
      <w:r w:rsidRPr="001B06E3">
        <w:rPr>
          <w:sz w:val="28"/>
          <w:szCs w:val="28"/>
        </w:rPr>
        <w:t xml:space="preserve"> (между одним мужчиной и несколькими женщинами и наоборот), </w:t>
      </w:r>
      <w:r w:rsidRPr="001B06E3">
        <w:rPr>
          <w:i/>
          <w:sz w:val="28"/>
          <w:szCs w:val="28"/>
        </w:rPr>
        <w:t>моногамный</w:t>
      </w:r>
      <w:r w:rsidRPr="001B06E3">
        <w:rPr>
          <w:sz w:val="28"/>
          <w:szCs w:val="28"/>
        </w:rPr>
        <w:t xml:space="preserve"> (между одним мужч</w:t>
      </w:r>
      <w:r w:rsidRPr="001B06E3">
        <w:rPr>
          <w:sz w:val="28"/>
          <w:szCs w:val="28"/>
        </w:rPr>
        <w:t>и</w:t>
      </w:r>
      <w:r w:rsidRPr="001B06E3">
        <w:rPr>
          <w:sz w:val="28"/>
          <w:szCs w:val="28"/>
        </w:rPr>
        <w:t xml:space="preserve">ной и одной женщиной), а также </w:t>
      </w:r>
      <w:r w:rsidRPr="001B06E3">
        <w:rPr>
          <w:i/>
          <w:sz w:val="28"/>
          <w:szCs w:val="28"/>
        </w:rPr>
        <w:t>экзогамный</w:t>
      </w:r>
      <w:r w:rsidRPr="001B06E3">
        <w:rPr>
          <w:sz w:val="28"/>
          <w:szCs w:val="28"/>
        </w:rPr>
        <w:t xml:space="preserve"> (запрещающий супружескую связь между мужчиной и женщиной родственной группы) и </w:t>
      </w:r>
      <w:r w:rsidRPr="001B06E3">
        <w:rPr>
          <w:i/>
          <w:sz w:val="28"/>
          <w:szCs w:val="28"/>
        </w:rPr>
        <w:t>эндогамный</w:t>
      </w:r>
      <w:r w:rsidRPr="001B06E3">
        <w:rPr>
          <w:sz w:val="28"/>
          <w:szCs w:val="28"/>
        </w:rPr>
        <w:t xml:space="preserve"> (н</w:t>
      </w:r>
      <w:r w:rsidRPr="001B06E3">
        <w:rPr>
          <w:sz w:val="28"/>
          <w:szCs w:val="28"/>
        </w:rPr>
        <w:t>а</w:t>
      </w:r>
      <w:r w:rsidRPr="001B06E3">
        <w:rPr>
          <w:sz w:val="28"/>
          <w:szCs w:val="28"/>
        </w:rPr>
        <w:t>против, разрешающий такую супружескую связь).</w:t>
      </w:r>
    </w:p>
    <w:p w:rsidR="00BF319B" w:rsidRPr="001B06E3" w:rsidRDefault="00BF319B" w:rsidP="001B06E3">
      <w:pPr>
        <w:ind w:firstLine="720"/>
        <w:jc w:val="both"/>
        <w:rPr>
          <w:sz w:val="28"/>
          <w:szCs w:val="28"/>
        </w:rPr>
      </w:pPr>
      <w:r w:rsidRPr="001B06E3">
        <w:rPr>
          <w:sz w:val="28"/>
          <w:szCs w:val="28"/>
        </w:rPr>
        <w:t xml:space="preserve">Семья одновременно существует как малая </w:t>
      </w:r>
      <w:r w:rsidRPr="001B06E3">
        <w:rPr>
          <w:b/>
          <w:i/>
          <w:sz w:val="28"/>
          <w:szCs w:val="28"/>
        </w:rPr>
        <w:t>общность</w:t>
      </w:r>
      <w:r w:rsidRPr="001B06E3">
        <w:rPr>
          <w:sz w:val="28"/>
          <w:szCs w:val="28"/>
        </w:rPr>
        <w:t xml:space="preserve"> и как социал</w:t>
      </w:r>
      <w:r w:rsidRPr="001B06E3">
        <w:rPr>
          <w:sz w:val="28"/>
          <w:szCs w:val="28"/>
        </w:rPr>
        <w:t>ь</w:t>
      </w:r>
      <w:r w:rsidRPr="001B06E3">
        <w:rPr>
          <w:sz w:val="28"/>
          <w:szCs w:val="28"/>
        </w:rPr>
        <w:t xml:space="preserve">ный </w:t>
      </w:r>
      <w:r w:rsidRPr="001B06E3">
        <w:rPr>
          <w:b/>
          <w:i/>
          <w:sz w:val="28"/>
          <w:szCs w:val="28"/>
        </w:rPr>
        <w:t>институт</w:t>
      </w:r>
      <w:r w:rsidRPr="001B06E3">
        <w:rPr>
          <w:sz w:val="28"/>
          <w:szCs w:val="28"/>
        </w:rPr>
        <w:t>. Как общность она характеризуется деятельностью и вза</w:t>
      </w:r>
      <w:r w:rsidRPr="001B06E3">
        <w:rPr>
          <w:sz w:val="28"/>
          <w:szCs w:val="28"/>
        </w:rPr>
        <w:t>и</w:t>
      </w:r>
      <w:r w:rsidRPr="001B06E3">
        <w:rPr>
          <w:sz w:val="28"/>
          <w:szCs w:val="28"/>
        </w:rPr>
        <w:t>моотношениями супругов и родственников в нескольких поколениях. В чи</w:t>
      </w:r>
      <w:r w:rsidRPr="001B06E3">
        <w:rPr>
          <w:sz w:val="28"/>
          <w:szCs w:val="28"/>
        </w:rPr>
        <w:t>с</w:t>
      </w:r>
      <w:r w:rsidRPr="001B06E3">
        <w:rPr>
          <w:sz w:val="28"/>
          <w:szCs w:val="28"/>
        </w:rPr>
        <w:t>ло их входят родители и дети супругов (дедушки, бабушки, сыновья, дочери), дяди, тети, племянники, кузены, а также тесть, теща, свекор, свекровь, д</w:t>
      </w:r>
      <w:r w:rsidRPr="001B06E3">
        <w:rPr>
          <w:sz w:val="28"/>
          <w:szCs w:val="28"/>
        </w:rPr>
        <w:t>е</w:t>
      </w:r>
      <w:r w:rsidRPr="001B06E3">
        <w:rPr>
          <w:sz w:val="28"/>
          <w:szCs w:val="28"/>
        </w:rPr>
        <w:t>верь, шурин и так далее. Иначе говоря, семья – это общность людей, связа</w:t>
      </w:r>
      <w:r w:rsidRPr="001B06E3">
        <w:rPr>
          <w:sz w:val="28"/>
          <w:szCs w:val="28"/>
        </w:rPr>
        <w:t>н</w:t>
      </w:r>
      <w:r w:rsidRPr="001B06E3">
        <w:rPr>
          <w:sz w:val="28"/>
          <w:szCs w:val="28"/>
        </w:rPr>
        <w:t xml:space="preserve">ных узами </w:t>
      </w:r>
      <w:r w:rsidRPr="001B06E3">
        <w:rPr>
          <w:b/>
          <w:i/>
          <w:sz w:val="28"/>
          <w:szCs w:val="28"/>
        </w:rPr>
        <w:t>супружества</w:t>
      </w:r>
      <w:r w:rsidRPr="001B06E3">
        <w:rPr>
          <w:sz w:val="28"/>
          <w:szCs w:val="28"/>
        </w:rPr>
        <w:t xml:space="preserve"> – </w:t>
      </w:r>
      <w:r w:rsidRPr="001B06E3">
        <w:rPr>
          <w:b/>
          <w:i/>
          <w:sz w:val="28"/>
          <w:szCs w:val="28"/>
        </w:rPr>
        <w:t>родительства</w:t>
      </w:r>
      <w:r w:rsidRPr="001B06E3">
        <w:rPr>
          <w:sz w:val="28"/>
          <w:szCs w:val="28"/>
        </w:rPr>
        <w:t xml:space="preserve"> – </w:t>
      </w:r>
      <w:r w:rsidRPr="001B06E3">
        <w:rPr>
          <w:b/>
          <w:i/>
          <w:sz w:val="28"/>
          <w:szCs w:val="28"/>
        </w:rPr>
        <w:t>родства</w:t>
      </w:r>
      <w:r w:rsidRPr="001B06E3">
        <w:rPr>
          <w:sz w:val="28"/>
          <w:szCs w:val="28"/>
        </w:rPr>
        <w:t>. Только наличие между ними такого триединого отношения позволяет говорить о полноценности с</w:t>
      </w:r>
      <w:r w:rsidRPr="001B06E3">
        <w:rPr>
          <w:sz w:val="28"/>
          <w:szCs w:val="28"/>
        </w:rPr>
        <w:t>е</w:t>
      </w:r>
      <w:r w:rsidRPr="001B06E3">
        <w:rPr>
          <w:sz w:val="28"/>
          <w:szCs w:val="28"/>
        </w:rPr>
        <w:t>мьи, о существовании семьи в строгом смысле этого слова.</w:t>
      </w:r>
    </w:p>
    <w:p w:rsidR="00BF319B" w:rsidRPr="001B06E3" w:rsidRDefault="00BF319B" w:rsidP="001B06E3">
      <w:pPr>
        <w:ind w:firstLine="720"/>
        <w:jc w:val="both"/>
        <w:rPr>
          <w:sz w:val="28"/>
          <w:szCs w:val="28"/>
        </w:rPr>
      </w:pPr>
      <w:r w:rsidRPr="001B06E3">
        <w:rPr>
          <w:sz w:val="28"/>
          <w:szCs w:val="28"/>
        </w:rPr>
        <w:t>Семья исторически изменчива, существует несколько ее форм. Основу каждой из них составляет определенная разновидность брака, прежде всего полигамная или моногамная. Последняя представлена традиционной и с</w:t>
      </w:r>
      <w:r w:rsidRPr="001B06E3">
        <w:rPr>
          <w:sz w:val="28"/>
          <w:szCs w:val="28"/>
        </w:rPr>
        <w:t>о</w:t>
      </w:r>
      <w:r w:rsidRPr="001B06E3">
        <w:rPr>
          <w:sz w:val="28"/>
          <w:szCs w:val="28"/>
        </w:rPr>
        <w:t>временной семьей. Типология их многообразна. Например, выделяют семьи по критерию власти (кто пользуется в семье наивысшим авторитетом и вли</w:t>
      </w:r>
      <w:r w:rsidRPr="001B06E3">
        <w:rPr>
          <w:sz w:val="28"/>
          <w:szCs w:val="28"/>
        </w:rPr>
        <w:t>я</w:t>
      </w:r>
      <w:r w:rsidRPr="001B06E3">
        <w:rPr>
          <w:sz w:val="28"/>
          <w:szCs w:val="28"/>
        </w:rPr>
        <w:t xml:space="preserve">нием, является главой семьи): семьи патриархальные (власть в руках отца), </w:t>
      </w:r>
      <w:r w:rsidRPr="001B06E3">
        <w:rPr>
          <w:sz w:val="28"/>
          <w:szCs w:val="28"/>
        </w:rPr>
        <w:lastRenderedPageBreak/>
        <w:t>матриархальные (власть в руках матери) и эгалитарные (равное влияние су</w:t>
      </w:r>
      <w:r w:rsidRPr="001B06E3">
        <w:rPr>
          <w:sz w:val="28"/>
          <w:szCs w:val="28"/>
        </w:rPr>
        <w:t>п</w:t>
      </w:r>
      <w:r w:rsidRPr="001B06E3">
        <w:rPr>
          <w:sz w:val="28"/>
          <w:szCs w:val="28"/>
        </w:rPr>
        <w:t>ругов). К ним примыкают семьи партнерские – совместное обсуждение с</w:t>
      </w:r>
      <w:r w:rsidRPr="001B06E3">
        <w:rPr>
          <w:sz w:val="28"/>
          <w:szCs w:val="28"/>
        </w:rPr>
        <w:t>е</w:t>
      </w:r>
      <w:r w:rsidRPr="001B06E3">
        <w:rPr>
          <w:sz w:val="28"/>
          <w:szCs w:val="28"/>
        </w:rPr>
        <w:t>мейных вопросов и автономные – решение этих вопросов одним из супругов. По критерию социального положения супругов семьи могут быть гомоге</w:t>
      </w:r>
      <w:r w:rsidRPr="001B06E3">
        <w:rPr>
          <w:sz w:val="28"/>
          <w:szCs w:val="28"/>
        </w:rPr>
        <w:t>н</w:t>
      </w:r>
      <w:r w:rsidRPr="001B06E3">
        <w:rPr>
          <w:sz w:val="28"/>
          <w:szCs w:val="28"/>
        </w:rPr>
        <w:t>ные – в них они происходят из одной социальной общности, страты и гетер</w:t>
      </w:r>
      <w:r w:rsidRPr="001B06E3">
        <w:rPr>
          <w:sz w:val="28"/>
          <w:szCs w:val="28"/>
        </w:rPr>
        <w:t>о</w:t>
      </w:r>
      <w:r w:rsidRPr="001B06E3">
        <w:rPr>
          <w:sz w:val="28"/>
          <w:szCs w:val="28"/>
        </w:rPr>
        <w:t>генные – в них они происходят из разных социальных общностей, классов, страт. В зависимости от состава семьи выделяют нуклеарные семьи, состо</w:t>
      </w:r>
      <w:r w:rsidRPr="001B06E3">
        <w:rPr>
          <w:sz w:val="28"/>
          <w:szCs w:val="28"/>
        </w:rPr>
        <w:t>я</w:t>
      </w:r>
      <w:r w:rsidRPr="001B06E3">
        <w:rPr>
          <w:sz w:val="28"/>
          <w:szCs w:val="28"/>
        </w:rPr>
        <w:t>щие из родителей и совместно проживающих с ними детей, и расширенные, включающие еще кого-то из родственников. Семьи могут быть повторные (основанные на втором, третьем браке), неполные (с одним из родителей). Выделяют также семьи репродуктивные, состоящие из родителей и несове</w:t>
      </w:r>
      <w:r w:rsidRPr="001B06E3">
        <w:rPr>
          <w:sz w:val="28"/>
          <w:szCs w:val="28"/>
        </w:rPr>
        <w:t>р</w:t>
      </w:r>
      <w:r w:rsidRPr="001B06E3">
        <w:rPr>
          <w:sz w:val="28"/>
          <w:szCs w:val="28"/>
        </w:rPr>
        <w:t>шеннолетних детей, и ориентационные, состоящие  из супругов и взрослых детей, которые живут со своими детьми отдельно. Особенностями типов, форм семьи предписываются правила выбора брачных партнеров, роль главы семейства, правила и обязанности родственников.</w:t>
      </w:r>
    </w:p>
    <w:p w:rsidR="00BF319B" w:rsidRPr="001B06E3" w:rsidRDefault="00BF319B" w:rsidP="001B06E3">
      <w:pPr>
        <w:ind w:firstLine="720"/>
        <w:jc w:val="both"/>
        <w:rPr>
          <w:sz w:val="28"/>
          <w:szCs w:val="28"/>
        </w:rPr>
      </w:pPr>
      <w:r w:rsidRPr="001B06E3">
        <w:rPr>
          <w:sz w:val="28"/>
          <w:szCs w:val="28"/>
        </w:rPr>
        <w:t>Семья является также социальным институтом. В нем находит выраж</w:t>
      </w:r>
      <w:r w:rsidRPr="001B06E3">
        <w:rPr>
          <w:sz w:val="28"/>
          <w:szCs w:val="28"/>
        </w:rPr>
        <w:t>е</w:t>
      </w:r>
      <w:r w:rsidRPr="001B06E3">
        <w:rPr>
          <w:sz w:val="28"/>
          <w:szCs w:val="28"/>
        </w:rPr>
        <w:t xml:space="preserve">ние место и роль семьи в обществе, потребность в ней людей и общества. Это в концентрированном виде выражается в </w:t>
      </w:r>
      <w:r w:rsidRPr="001B06E3">
        <w:rPr>
          <w:i/>
          <w:sz w:val="28"/>
          <w:szCs w:val="28"/>
        </w:rPr>
        <w:t>функциях</w:t>
      </w:r>
      <w:r w:rsidRPr="001B06E3">
        <w:rPr>
          <w:sz w:val="28"/>
          <w:szCs w:val="28"/>
        </w:rPr>
        <w:t>, выполняемых семьей. Важнейшими из них являются:</w:t>
      </w:r>
    </w:p>
    <w:p w:rsidR="00BF319B" w:rsidRPr="001B06E3" w:rsidRDefault="00BF319B" w:rsidP="001B06E3">
      <w:pPr>
        <w:ind w:left="993" w:hanging="273"/>
        <w:jc w:val="both"/>
        <w:rPr>
          <w:sz w:val="28"/>
          <w:szCs w:val="28"/>
        </w:rPr>
      </w:pPr>
      <w:r w:rsidRPr="001B06E3">
        <w:rPr>
          <w:sz w:val="28"/>
          <w:szCs w:val="28"/>
        </w:rPr>
        <w:t xml:space="preserve">– </w:t>
      </w:r>
      <w:r w:rsidRPr="001B06E3">
        <w:rPr>
          <w:i/>
          <w:iCs/>
          <w:sz w:val="28"/>
          <w:szCs w:val="28"/>
        </w:rPr>
        <w:t>репродуктивная, детородная</w:t>
      </w:r>
      <w:r w:rsidRPr="001B06E3">
        <w:rPr>
          <w:sz w:val="28"/>
          <w:szCs w:val="28"/>
        </w:rPr>
        <w:t xml:space="preserve"> – биологическое воспроизводство су</w:t>
      </w:r>
      <w:r w:rsidRPr="001B06E3">
        <w:rPr>
          <w:sz w:val="28"/>
          <w:szCs w:val="28"/>
        </w:rPr>
        <w:t>п</w:t>
      </w:r>
      <w:r w:rsidRPr="001B06E3">
        <w:rPr>
          <w:sz w:val="28"/>
          <w:szCs w:val="28"/>
        </w:rPr>
        <w:t>ругами детей,; удовлетворение их природной потребности  в мат</w:t>
      </w:r>
      <w:r w:rsidRPr="001B06E3">
        <w:rPr>
          <w:sz w:val="28"/>
          <w:szCs w:val="28"/>
        </w:rPr>
        <w:t>е</w:t>
      </w:r>
      <w:r w:rsidRPr="001B06E3">
        <w:rPr>
          <w:sz w:val="28"/>
          <w:szCs w:val="28"/>
        </w:rPr>
        <w:t>ринстве и отцовстве; продолжение их рода;</w:t>
      </w:r>
    </w:p>
    <w:p w:rsidR="00BF319B" w:rsidRPr="001B06E3" w:rsidRDefault="00BF319B" w:rsidP="001B06E3">
      <w:pPr>
        <w:ind w:left="993" w:hanging="273"/>
        <w:jc w:val="both"/>
        <w:rPr>
          <w:sz w:val="28"/>
          <w:szCs w:val="28"/>
        </w:rPr>
      </w:pPr>
      <w:r w:rsidRPr="001B06E3">
        <w:rPr>
          <w:sz w:val="28"/>
          <w:szCs w:val="28"/>
        </w:rPr>
        <w:t xml:space="preserve">– </w:t>
      </w:r>
      <w:r w:rsidRPr="001B06E3">
        <w:rPr>
          <w:i/>
          <w:iCs/>
          <w:sz w:val="28"/>
          <w:szCs w:val="28"/>
        </w:rPr>
        <w:t xml:space="preserve">социализаторская – </w:t>
      </w:r>
      <w:r w:rsidRPr="001B06E3">
        <w:rPr>
          <w:sz w:val="28"/>
          <w:szCs w:val="28"/>
        </w:rPr>
        <w:t>воспитание детей, подготовка их к будущей жизни;</w:t>
      </w:r>
    </w:p>
    <w:p w:rsidR="00BF319B" w:rsidRPr="001B06E3" w:rsidRDefault="00BF319B" w:rsidP="001B06E3">
      <w:pPr>
        <w:ind w:left="993" w:hanging="273"/>
        <w:jc w:val="both"/>
        <w:rPr>
          <w:sz w:val="28"/>
          <w:szCs w:val="28"/>
        </w:rPr>
      </w:pPr>
      <w:r w:rsidRPr="001B06E3">
        <w:rPr>
          <w:sz w:val="28"/>
          <w:szCs w:val="28"/>
        </w:rPr>
        <w:t>– эротическая – любовь супругов, связанная с удовлетворением их п</w:t>
      </w:r>
      <w:r w:rsidRPr="001B06E3">
        <w:rPr>
          <w:sz w:val="28"/>
          <w:szCs w:val="28"/>
        </w:rPr>
        <w:t>о</w:t>
      </w:r>
      <w:r w:rsidRPr="001B06E3">
        <w:rPr>
          <w:sz w:val="28"/>
          <w:szCs w:val="28"/>
        </w:rPr>
        <w:t>ловых (сексуальных) потребностей;</w:t>
      </w:r>
    </w:p>
    <w:p w:rsidR="00BF319B" w:rsidRPr="001B06E3" w:rsidRDefault="00BF319B" w:rsidP="001B06E3">
      <w:pPr>
        <w:ind w:left="993" w:hanging="273"/>
        <w:jc w:val="both"/>
        <w:rPr>
          <w:sz w:val="28"/>
          <w:szCs w:val="28"/>
        </w:rPr>
      </w:pPr>
      <w:r w:rsidRPr="001B06E3">
        <w:rPr>
          <w:sz w:val="28"/>
          <w:szCs w:val="28"/>
        </w:rPr>
        <w:t xml:space="preserve">– </w:t>
      </w:r>
      <w:r w:rsidRPr="001B06E3">
        <w:rPr>
          <w:i/>
          <w:iCs/>
          <w:sz w:val="28"/>
          <w:szCs w:val="28"/>
        </w:rPr>
        <w:t xml:space="preserve">трансляционная – </w:t>
      </w:r>
      <w:r w:rsidRPr="001B06E3">
        <w:rPr>
          <w:sz w:val="28"/>
          <w:szCs w:val="28"/>
        </w:rPr>
        <w:t>передача детям накопленного родителями жизне</w:t>
      </w:r>
      <w:r w:rsidRPr="001B06E3">
        <w:rPr>
          <w:sz w:val="28"/>
          <w:szCs w:val="28"/>
        </w:rPr>
        <w:t>н</w:t>
      </w:r>
      <w:r w:rsidRPr="001B06E3">
        <w:rPr>
          <w:sz w:val="28"/>
          <w:szCs w:val="28"/>
        </w:rPr>
        <w:t>ного опыта;</w:t>
      </w:r>
    </w:p>
    <w:p w:rsidR="00BF319B" w:rsidRPr="001B06E3" w:rsidRDefault="00BF319B" w:rsidP="001B06E3">
      <w:pPr>
        <w:ind w:left="993" w:hanging="273"/>
        <w:jc w:val="both"/>
        <w:rPr>
          <w:sz w:val="28"/>
          <w:szCs w:val="28"/>
        </w:rPr>
      </w:pPr>
      <w:r w:rsidRPr="001B06E3">
        <w:rPr>
          <w:sz w:val="28"/>
          <w:szCs w:val="28"/>
        </w:rPr>
        <w:t xml:space="preserve">– </w:t>
      </w:r>
      <w:r w:rsidRPr="001B06E3">
        <w:rPr>
          <w:i/>
          <w:iCs/>
          <w:sz w:val="28"/>
          <w:szCs w:val="28"/>
        </w:rPr>
        <w:t>социального контроля</w:t>
      </w:r>
      <w:r w:rsidRPr="001B06E3">
        <w:rPr>
          <w:sz w:val="28"/>
          <w:szCs w:val="28"/>
        </w:rPr>
        <w:t xml:space="preserve"> – регламентирование взаимоотношений между супругами, детьми на основе семейных норм, образцов поведения;</w:t>
      </w:r>
    </w:p>
    <w:p w:rsidR="00BF319B" w:rsidRPr="001B06E3" w:rsidRDefault="00BF319B" w:rsidP="001B06E3">
      <w:pPr>
        <w:ind w:left="993" w:hanging="273"/>
        <w:jc w:val="both"/>
        <w:rPr>
          <w:sz w:val="28"/>
          <w:szCs w:val="28"/>
        </w:rPr>
      </w:pPr>
      <w:r w:rsidRPr="001B06E3">
        <w:rPr>
          <w:sz w:val="28"/>
          <w:szCs w:val="28"/>
        </w:rPr>
        <w:t xml:space="preserve">– </w:t>
      </w:r>
      <w:r w:rsidRPr="001B06E3">
        <w:rPr>
          <w:i/>
          <w:iCs/>
          <w:sz w:val="28"/>
          <w:szCs w:val="28"/>
        </w:rPr>
        <w:t xml:space="preserve">хозяйственная – </w:t>
      </w:r>
      <w:r w:rsidRPr="001B06E3">
        <w:rPr>
          <w:sz w:val="28"/>
          <w:szCs w:val="28"/>
        </w:rPr>
        <w:t>материальное обеспечение семьи, ведение домашн</w:t>
      </w:r>
      <w:r w:rsidRPr="001B06E3">
        <w:rPr>
          <w:sz w:val="28"/>
          <w:szCs w:val="28"/>
        </w:rPr>
        <w:t>е</w:t>
      </w:r>
      <w:r w:rsidRPr="001B06E3">
        <w:rPr>
          <w:sz w:val="28"/>
          <w:szCs w:val="28"/>
        </w:rPr>
        <w:t>го хозяйства;</w:t>
      </w:r>
    </w:p>
    <w:p w:rsidR="00BF319B" w:rsidRPr="001B06E3" w:rsidRDefault="00BF319B" w:rsidP="001B06E3">
      <w:pPr>
        <w:ind w:left="993" w:hanging="273"/>
        <w:jc w:val="both"/>
        <w:rPr>
          <w:sz w:val="28"/>
          <w:szCs w:val="28"/>
        </w:rPr>
      </w:pPr>
      <w:r w:rsidRPr="001B06E3">
        <w:rPr>
          <w:sz w:val="28"/>
          <w:szCs w:val="28"/>
        </w:rPr>
        <w:t xml:space="preserve">– </w:t>
      </w:r>
      <w:r w:rsidRPr="001B06E3">
        <w:rPr>
          <w:i/>
          <w:iCs/>
          <w:sz w:val="28"/>
          <w:szCs w:val="28"/>
        </w:rPr>
        <w:t>рекреационная</w:t>
      </w:r>
      <w:r w:rsidRPr="001B06E3">
        <w:rPr>
          <w:sz w:val="28"/>
          <w:szCs w:val="28"/>
        </w:rPr>
        <w:t xml:space="preserve"> – организация отдыха семьи.</w:t>
      </w:r>
    </w:p>
    <w:p w:rsidR="00BF319B" w:rsidRPr="001B06E3" w:rsidRDefault="00BF319B" w:rsidP="001B06E3">
      <w:pPr>
        <w:ind w:firstLine="720"/>
        <w:jc w:val="both"/>
        <w:rPr>
          <w:sz w:val="28"/>
          <w:szCs w:val="28"/>
        </w:rPr>
      </w:pPr>
      <w:r w:rsidRPr="001B06E3">
        <w:rPr>
          <w:sz w:val="28"/>
          <w:szCs w:val="28"/>
        </w:rPr>
        <w:t>Главенствующей является детородная функция, без нее семья теряет статус общности одноименной разновидности социальной жизни, социальн</w:t>
      </w:r>
      <w:r w:rsidRPr="001B06E3">
        <w:rPr>
          <w:sz w:val="28"/>
          <w:szCs w:val="28"/>
        </w:rPr>
        <w:t>о</w:t>
      </w:r>
      <w:r w:rsidRPr="001B06E3">
        <w:rPr>
          <w:sz w:val="28"/>
          <w:szCs w:val="28"/>
        </w:rPr>
        <w:t>го института.</w:t>
      </w:r>
    </w:p>
    <w:p w:rsidR="00BF319B" w:rsidRPr="001B06E3" w:rsidRDefault="00BF319B" w:rsidP="001B06E3">
      <w:pPr>
        <w:ind w:firstLine="720"/>
        <w:jc w:val="both"/>
        <w:rPr>
          <w:sz w:val="28"/>
          <w:szCs w:val="28"/>
        </w:rPr>
      </w:pPr>
      <w:r w:rsidRPr="001B06E3">
        <w:rPr>
          <w:sz w:val="28"/>
          <w:szCs w:val="28"/>
        </w:rPr>
        <w:t>Подчеркнём: атрибутивными основаниями современной семьи являю</w:t>
      </w:r>
      <w:r w:rsidRPr="001B06E3">
        <w:rPr>
          <w:sz w:val="28"/>
          <w:szCs w:val="28"/>
        </w:rPr>
        <w:t>т</w:t>
      </w:r>
      <w:r w:rsidRPr="001B06E3">
        <w:rPr>
          <w:sz w:val="28"/>
          <w:szCs w:val="28"/>
        </w:rPr>
        <w:t xml:space="preserve">ся: </w:t>
      </w:r>
      <w:r w:rsidRPr="001B06E3">
        <w:rPr>
          <w:i/>
          <w:sz w:val="28"/>
          <w:szCs w:val="28"/>
        </w:rPr>
        <w:t>любовь</w:t>
      </w:r>
      <w:r w:rsidRPr="001B06E3">
        <w:rPr>
          <w:sz w:val="28"/>
          <w:szCs w:val="28"/>
        </w:rPr>
        <w:t xml:space="preserve">, </w:t>
      </w:r>
      <w:r w:rsidRPr="001B06E3">
        <w:rPr>
          <w:i/>
          <w:sz w:val="28"/>
          <w:szCs w:val="28"/>
        </w:rPr>
        <w:t>дети</w:t>
      </w:r>
      <w:r w:rsidRPr="001B06E3">
        <w:rPr>
          <w:sz w:val="28"/>
          <w:szCs w:val="28"/>
        </w:rPr>
        <w:t xml:space="preserve">, </w:t>
      </w:r>
      <w:r w:rsidRPr="001B06E3">
        <w:rPr>
          <w:i/>
          <w:sz w:val="28"/>
          <w:szCs w:val="28"/>
        </w:rPr>
        <w:t>родительство</w:t>
      </w:r>
      <w:r w:rsidRPr="001B06E3">
        <w:rPr>
          <w:sz w:val="28"/>
          <w:szCs w:val="28"/>
        </w:rPr>
        <w:t>.</w:t>
      </w:r>
    </w:p>
    <w:p w:rsidR="00BF319B" w:rsidRPr="001B06E3" w:rsidRDefault="00BF319B" w:rsidP="001B06E3">
      <w:pPr>
        <w:ind w:firstLine="720"/>
        <w:jc w:val="both"/>
        <w:rPr>
          <w:sz w:val="28"/>
          <w:szCs w:val="28"/>
        </w:rPr>
      </w:pPr>
      <w:r w:rsidRPr="001B06E3">
        <w:rPr>
          <w:sz w:val="28"/>
          <w:szCs w:val="28"/>
        </w:rPr>
        <w:t>Для нее характерна также известная автономия и, вместе с тем, завис</w:t>
      </w:r>
      <w:r w:rsidRPr="001B06E3">
        <w:rPr>
          <w:sz w:val="28"/>
          <w:szCs w:val="28"/>
        </w:rPr>
        <w:t>и</w:t>
      </w:r>
      <w:r w:rsidRPr="001B06E3">
        <w:rPr>
          <w:sz w:val="28"/>
          <w:szCs w:val="28"/>
        </w:rPr>
        <w:t>мость от общества (государства). Обособление семьи обусловлено интимным (не на показ) характером взаимоотношений супругов, родителей и детей. А связь с государством помогает защитить интересы матери и ребенка, решать сложные для многих семей проблемы здравоохранения, образования, восп</w:t>
      </w:r>
      <w:r w:rsidRPr="001B06E3">
        <w:rPr>
          <w:sz w:val="28"/>
          <w:szCs w:val="28"/>
        </w:rPr>
        <w:t>и</w:t>
      </w:r>
      <w:r w:rsidRPr="001B06E3">
        <w:rPr>
          <w:sz w:val="28"/>
          <w:szCs w:val="28"/>
        </w:rPr>
        <w:t xml:space="preserve">тания их детей. </w:t>
      </w:r>
    </w:p>
    <w:p w:rsidR="00BF319B" w:rsidRPr="001B06E3" w:rsidRDefault="00BF319B" w:rsidP="001B06E3">
      <w:pPr>
        <w:ind w:firstLine="720"/>
        <w:jc w:val="both"/>
        <w:rPr>
          <w:sz w:val="28"/>
          <w:szCs w:val="28"/>
        </w:rPr>
      </w:pPr>
      <w:r w:rsidRPr="001B06E3">
        <w:rPr>
          <w:sz w:val="28"/>
          <w:szCs w:val="28"/>
        </w:rPr>
        <w:lastRenderedPageBreak/>
        <w:t>Семейная общность дихотомная – состоит из мужчин и женщин, из людей двух (как минимум) поколений – родителей и их детей. К важным признакам семьи следует отнести упорядоченный, формализованный хара</w:t>
      </w:r>
      <w:r w:rsidRPr="001B06E3">
        <w:rPr>
          <w:sz w:val="28"/>
          <w:szCs w:val="28"/>
        </w:rPr>
        <w:t>к</w:t>
      </w:r>
      <w:r w:rsidRPr="001B06E3">
        <w:rPr>
          <w:sz w:val="28"/>
          <w:szCs w:val="28"/>
        </w:rPr>
        <w:t>тер семейных отношений, их индивидуализированность и интимность. В них трансформируются особенности  тех социальных общностей и групп, к кот</w:t>
      </w:r>
      <w:r w:rsidRPr="001B06E3">
        <w:rPr>
          <w:sz w:val="28"/>
          <w:szCs w:val="28"/>
        </w:rPr>
        <w:t>о</w:t>
      </w:r>
      <w:r w:rsidRPr="001B06E3">
        <w:rPr>
          <w:sz w:val="28"/>
          <w:szCs w:val="28"/>
        </w:rPr>
        <w:t>рым семья принадлежит (горожан, селян, военнослужащих, учителей, пре</w:t>
      </w:r>
      <w:r w:rsidRPr="001B06E3">
        <w:rPr>
          <w:sz w:val="28"/>
          <w:szCs w:val="28"/>
        </w:rPr>
        <w:t>д</w:t>
      </w:r>
      <w:r w:rsidRPr="001B06E3">
        <w:rPr>
          <w:sz w:val="28"/>
          <w:szCs w:val="28"/>
        </w:rPr>
        <w:t>принимателей).</w:t>
      </w:r>
    </w:p>
    <w:p w:rsidR="00BF319B" w:rsidRDefault="00BF319B" w:rsidP="001B06E3">
      <w:pPr>
        <w:ind w:firstLine="720"/>
        <w:jc w:val="both"/>
        <w:rPr>
          <w:sz w:val="28"/>
          <w:szCs w:val="28"/>
        </w:rPr>
      </w:pPr>
      <w:r w:rsidRPr="001B06E3">
        <w:rPr>
          <w:sz w:val="28"/>
          <w:szCs w:val="28"/>
        </w:rPr>
        <w:t>Семейное положение человека, уклад его семейной жизни, характер взаимоотношений с другими членами семьи является важным условием его полноценного участия во всех сферах общественной жизни. Благополучие семейной жизни во многом зависит от устроенности быта.</w:t>
      </w:r>
    </w:p>
    <w:p w:rsidR="00754782" w:rsidRPr="001B06E3" w:rsidRDefault="00754782" w:rsidP="001B06E3">
      <w:pPr>
        <w:ind w:firstLine="720"/>
        <w:jc w:val="both"/>
        <w:rPr>
          <w:sz w:val="28"/>
          <w:szCs w:val="28"/>
        </w:rPr>
      </w:pPr>
    </w:p>
    <w:p w:rsidR="00BF319B" w:rsidRPr="001B06E3" w:rsidRDefault="00BF319B" w:rsidP="001B06E3">
      <w:pPr>
        <w:ind w:firstLine="720"/>
        <w:jc w:val="both"/>
        <w:rPr>
          <w:sz w:val="28"/>
          <w:szCs w:val="28"/>
        </w:rPr>
      </w:pPr>
      <w:r w:rsidRPr="00D67EA8">
        <w:rPr>
          <w:b/>
          <w:sz w:val="28"/>
          <w:szCs w:val="28"/>
          <w:bdr w:val="single" w:sz="4" w:space="0" w:color="auto"/>
        </w:rPr>
        <w:t>2</w:t>
      </w:r>
      <w:r w:rsidRPr="001B06E3">
        <w:rPr>
          <w:sz w:val="28"/>
          <w:szCs w:val="28"/>
        </w:rPr>
        <w:t xml:space="preserve"> В России подавляющая часть семей относится к современному типу семьи, остальная – к традиционному или патриархальному. Первые живут в городах, вторые – в избежавших влияния урбанизации деревнях. В них пр</w:t>
      </w:r>
      <w:r w:rsidRPr="001B06E3">
        <w:rPr>
          <w:sz w:val="28"/>
          <w:szCs w:val="28"/>
        </w:rPr>
        <w:t>е</w:t>
      </w:r>
      <w:r w:rsidRPr="001B06E3">
        <w:rPr>
          <w:sz w:val="28"/>
          <w:szCs w:val="28"/>
        </w:rPr>
        <w:t>обладают родственные, а не супружеские связи и отношения, по своей орг</w:t>
      </w:r>
      <w:r w:rsidRPr="001B06E3">
        <w:rPr>
          <w:sz w:val="28"/>
          <w:szCs w:val="28"/>
        </w:rPr>
        <w:t>а</w:t>
      </w:r>
      <w:r w:rsidRPr="001B06E3">
        <w:rPr>
          <w:sz w:val="28"/>
          <w:szCs w:val="28"/>
        </w:rPr>
        <w:t>низации они остаются патриархальными, с авторитарной ролью мужа (отца), нередко распространяющейся на жизнь и взрослых детей. Городская семья, как правило, нуклеарная, неолокальная – взрослые дети живут отдельно от родителей, гетерогенная – супруги разных профессий, национальностей (так, по переписи 1989 года смешанной по этническому составу была каждая седьмая семья), и, что особенно важно, демократическая – без авторитарных притязаний супругов, основанная на любви и взаимном уважении всех чл</w:t>
      </w:r>
      <w:r w:rsidRPr="001B06E3">
        <w:rPr>
          <w:sz w:val="28"/>
          <w:szCs w:val="28"/>
        </w:rPr>
        <w:t>е</w:t>
      </w:r>
      <w:r w:rsidRPr="001B06E3">
        <w:rPr>
          <w:sz w:val="28"/>
          <w:szCs w:val="28"/>
        </w:rPr>
        <w:t>нов семьи друг к другу. Это стало следствием радикальных перемен в общ</w:t>
      </w:r>
      <w:r w:rsidRPr="001B06E3">
        <w:rPr>
          <w:sz w:val="28"/>
          <w:szCs w:val="28"/>
        </w:rPr>
        <w:t>е</w:t>
      </w:r>
      <w:r w:rsidRPr="001B06E3">
        <w:rPr>
          <w:sz w:val="28"/>
          <w:szCs w:val="28"/>
        </w:rPr>
        <w:t>стве, происшедших в результате осуществления в недавнем прошлом соц</w:t>
      </w:r>
      <w:r w:rsidRPr="001B06E3">
        <w:rPr>
          <w:sz w:val="28"/>
          <w:szCs w:val="28"/>
        </w:rPr>
        <w:t>и</w:t>
      </w:r>
      <w:r w:rsidRPr="001B06E3">
        <w:rPr>
          <w:sz w:val="28"/>
          <w:szCs w:val="28"/>
        </w:rPr>
        <w:t>ально-экономических и научно-технических преобразований. Они привели к изменению социального состава населения, росту его образования, к шир</w:t>
      </w:r>
      <w:r w:rsidRPr="001B06E3">
        <w:rPr>
          <w:sz w:val="28"/>
          <w:szCs w:val="28"/>
        </w:rPr>
        <w:t>о</w:t>
      </w:r>
      <w:r w:rsidRPr="001B06E3">
        <w:rPr>
          <w:sz w:val="28"/>
          <w:szCs w:val="28"/>
        </w:rPr>
        <w:t>кому участию женщин в производственной и общественной деятельности, к их всесторонней эмансипации. Последняя способствовала, в частности, у</w:t>
      </w:r>
      <w:r w:rsidRPr="001B06E3">
        <w:rPr>
          <w:sz w:val="28"/>
          <w:szCs w:val="28"/>
        </w:rPr>
        <w:t>т</w:t>
      </w:r>
      <w:r w:rsidRPr="001B06E3">
        <w:rPr>
          <w:sz w:val="28"/>
          <w:szCs w:val="28"/>
        </w:rPr>
        <w:t>верждению в обществе новой половой морали. Была нарушена традиция с</w:t>
      </w:r>
      <w:r w:rsidRPr="001B06E3">
        <w:rPr>
          <w:sz w:val="28"/>
          <w:szCs w:val="28"/>
        </w:rPr>
        <w:t>о</w:t>
      </w:r>
      <w:r w:rsidRPr="001B06E3">
        <w:rPr>
          <w:sz w:val="28"/>
          <w:szCs w:val="28"/>
        </w:rPr>
        <w:t>блюдения женщинами очередности таких действий как брак, сексуальные отношения, беременность (прокреация). Юридическому оформлению супр</w:t>
      </w:r>
      <w:r w:rsidRPr="001B06E3">
        <w:rPr>
          <w:sz w:val="28"/>
          <w:szCs w:val="28"/>
        </w:rPr>
        <w:t>у</w:t>
      </w:r>
      <w:r w:rsidRPr="001B06E3">
        <w:rPr>
          <w:sz w:val="28"/>
          <w:szCs w:val="28"/>
        </w:rPr>
        <w:t>жеских отношений стали предшествовать половые связи, а нередко и рожд</w:t>
      </w:r>
      <w:r w:rsidRPr="001B06E3">
        <w:rPr>
          <w:sz w:val="28"/>
          <w:szCs w:val="28"/>
        </w:rPr>
        <w:t>е</w:t>
      </w:r>
      <w:r w:rsidRPr="001B06E3">
        <w:rPr>
          <w:sz w:val="28"/>
          <w:szCs w:val="28"/>
        </w:rPr>
        <w:t>ние ребенка. В значительной мере оказалось поколебленным строгое деление на женские и мужские обязанности по дому.</w:t>
      </w:r>
    </w:p>
    <w:p w:rsidR="00BF319B" w:rsidRPr="001B06E3" w:rsidRDefault="00BF319B" w:rsidP="001B06E3">
      <w:pPr>
        <w:ind w:firstLine="720"/>
        <w:jc w:val="both"/>
        <w:rPr>
          <w:sz w:val="28"/>
          <w:szCs w:val="28"/>
        </w:rPr>
      </w:pPr>
      <w:r w:rsidRPr="001B06E3">
        <w:rPr>
          <w:sz w:val="28"/>
          <w:szCs w:val="28"/>
        </w:rPr>
        <w:t>Реформы 90-х годов серьезно отразились на семье. С одной стороны, в отношении ее произошли изменения в сознании людей; семья стала занимать ведущее место среди их жизненных ценностей; с другой – падение жизне</w:t>
      </w:r>
      <w:r w:rsidRPr="001B06E3">
        <w:rPr>
          <w:sz w:val="28"/>
          <w:szCs w:val="28"/>
        </w:rPr>
        <w:t>н</w:t>
      </w:r>
      <w:r w:rsidRPr="001B06E3">
        <w:rPr>
          <w:sz w:val="28"/>
          <w:szCs w:val="28"/>
        </w:rPr>
        <w:t>ного уровня населения сильно ударило по многим семьям, крайне осложнило их жизнь. В стране появились ярко выраженные бедные и богатые семьи. В 90-ые гг. из 24 млн. семей, имеющих несовершеннолетних детей, 22 млн. стали жить ниже прожиточного минимума. Ухудшение жизни осложнило выполнение семьей детородной функции (произошло снижение рождаем</w:t>
      </w:r>
      <w:r w:rsidRPr="001B06E3">
        <w:rPr>
          <w:sz w:val="28"/>
          <w:szCs w:val="28"/>
        </w:rPr>
        <w:t>о</w:t>
      </w:r>
      <w:r w:rsidRPr="001B06E3">
        <w:rPr>
          <w:sz w:val="28"/>
          <w:szCs w:val="28"/>
        </w:rPr>
        <w:t xml:space="preserve">сти), воспитательной (появилась детская беспризорность), хозяйственной </w:t>
      </w:r>
      <w:r w:rsidRPr="001B06E3">
        <w:rPr>
          <w:sz w:val="28"/>
          <w:szCs w:val="28"/>
        </w:rPr>
        <w:lastRenderedPageBreak/>
        <w:t>(возникли серьезные трудности в ведении домашнего хозяйства). Это подр</w:t>
      </w:r>
      <w:r w:rsidRPr="001B06E3">
        <w:rPr>
          <w:sz w:val="28"/>
          <w:szCs w:val="28"/>
        </w:rPr>
        <w:t>ы</w:t>
      </w:r>
      <w:r w:rsidRPr="001B06E3">
        <w:rPr>
          <w:sz w:val="28"/>
          <w:szCs w:val="28"/>
        </w:rPr>
        <w:t>вает значение семьи как важнейшего социального института. Об этом, в ч</w:t>
      </w:r>
      <w:r w:rsidRPr="001B06E3">
        <w:rPr>
          <w:sz w:val="28"/>
          <w:szCs w:val="28"/>
        </w:rPr>
        <w:t>а</w:t>
      </w:r>
      <w:r w:rsidRPr="001B06E3">
        <w:rPr>
          <w:sz w:val="28"/>
          <w:szCs w:val="28"/>
        </w:rPr>
        <w:t>стности, свидетельствует то, что люди нынче меньше вступают в брак. Так, если в 1989 г. на 1 тыс. людей заключали 653 брака, то в 2002 г. – 572. Авт</w:t>
      </w:r>
      <w:r w:rsidRPr="001B06E3">
        <w:rPr>
          <w:sz w:val="28"/>
          <w:szCs w:val="28"/>
        </w:rPr>
        <w:t>о</w:t>
      </w:r>
      <w:r w:rsidRPr="001B06E3">
        <w:rPr>
          <w:sz w:val="28"/>
          <w:szCs w:val="28"/>
        </w:rPr>
        <w:t>ритет его снижается и вследствие нестабильности семьи – большого числа разводов. Если в 1939 году на 1 тыс. браков их было 30, а в 1985  – 300, то в 1995  году стало 424, в 1997– 807. В некоторых регионах число разводов пр</w:t>
      </w:r>
      <w:r w:rsidRPr="001B06E3">
        <w:rPr>
          <w:sz w:val="28"/>
          <w:szCs w:val="28"/>
        </w:rPr>
        <w:t>е</w:t>
      </w:r>
      <w:r w:rsidRPr="001B06E3">
        <w:rPr>
          <w:sz w:val="28"/>
          <w:szCs w:val="28"/>
        </w:rPr>
        <w:t>высило число браков. По количеству их Россия вышла на первое место в м</w:t>
      </w:r>
      <w:r w:rsidRPr="001B06E3">
        <w:rPr>
          <w:sz w:val="28"/>
          <w:szCs w:val="28"/>
        </w:rPr>
        <w:t>и</w:t>
      </w:r>
      <w:r w:rsidRPr="001B06E3">
        <w:rPr>
          <w:sz w:val="28"/>
          <w:szCs w:val="28"/>
        </w:rPr>
        <w:t>ре. Характерно, что богатые семьи разводятся чаще, чем бедные (61% против 36%). Главными причинами нестабильности семьи являются пьянство, су</w:t>
      </w:r>
      <w:r w:rsidRPr="001B06E3">
        <w:rPr>
          <w:sz w:val="28"/>
          <w:szCs w:val="28"/>
        </w:rPr>
        <w:t>п</w:t>
      </w:r>
      <w:r w:rsidRPr="001B06E3">
        <w:rPr>
          <w:sz w:val="28"/>
          <w:szCs w:val="28"/>
        </w:rPr>
        <w:t>ружеская неверность, легитимация проституции. В результате увеличилось число неполных семей. Появились альтернативные формы браков – супруж</w:t>
      </w:r>
      <w:r w:rsidRPr="001B06E3">
        <w:rPr>
          <w:sz w:val="28"/>
          <w:szCs w:val="28"/>
        </w:rPr>
        <w:t>е</w:t>
      </w:r>
      <w:r w:rsidRPr="001B06E3">
        <w:rPr>
          <w:sz w:val="28"/>
          <w:szCs w:val="28"/>
        </w:rPr>
        <w:t>ские отношения без их регистрации, двоеженство. Крайне негативным явл</w:t>
      </w:r>
      <w:r w:rsidRPr="001B06E3">
        <w:rPr>
          <w:sz w:val="28"/>
          <w:szCs w:val="28"/>
        </w:rPr>
        <w:t>е</w:t>
      </w:r>
      <w:r w:rsidRPr="001B06E3">
        <w:rPr>
          <w:sz w:val="28"/>
          <w:szCs w:val="28"/>
        </w:rPr>
        <w:t>нием стал кризис родительства. Семья помолодела, часто ранние браки об</w:t>
      </w:r>
      <w:r w:rsidRPr="001B06E3">
        <w:rPr>
          <w:sz w:val="28"/>
          <w:szCs w:val="28"/>
        </w:rPr>
        <w:t>о</w:t>
      </w:r>
      <w:r w:rsidRPr="001B06E3">
        <w:rPr>
          <w:sz w:val="28"/>
          <w:szCs w:val="28"/>
        </w:rPr>
        <w:t>рачиваются отказом от детей, передачей их в сиротские дома. Характерно и то, что 1/3 семей неполная – материнская.</w:t>
      </w:r>
    </w:p>
    <w:p w:rsidR="00BF319B" w:rsidRPr="001B06E3" w:rsidRDefault="00BF319B" w:rsidP="001B06E3">
      <w:pPr>
        <w:ind w:firstLine="720"/>
        <w:jc w:val="both"/>
        <w:rPr>
          <w:sz w:val="28"/>
          <w:szCs w:val="28"/>
        </w:rPr>
      </w:pPr>
      <w:r w:rsidRPr="001B06E3">
        <w:rPr>
          <w:sz w:val="28"/>
          <w:szCs w:val="28"/>
        </w:rPr>
        <w:t>Последние годы государство стало больше внимания уделять семье (денежная поддержка рождаемости, льготные кредиты на приобретение ж</w:t>
      </w:r>
      <w:r w:rsidRPr="001B06E3">
        <w:rPr>
          <w:sz w:val="28"/>
          <w:szCs w:val="28"/>
        </w:rPr>
        <w:t>и</w:t>
      </w:r>
      <w:r w:rsidRPr="001B06E3">
        <w:rPr>
          <w:sz w:val="28"/>
          <w:szCs w:val="28"/>
        </w:rPr>
        <w:t>лья и т.д.). Однако предпринимаемые меры являются недостаточными. О</w:t>
      </w:r>
      <w:r w:rsidRPr="001B06E3">
        <w:rPr>
          <w:sz w:val="28"/>
          <w:szCs w:val="28"/>
        </w:rPr>
        <w:t>б</w:t>
      </w:r>
      <w:r w:rsidRPr="001B06E3">
        <w:rPr>
          <w:sz w:val="28"/>
          <w:szCs w:val="28"/>
        </w:rPr>
        <w:t>щество остро нуждается в сильной государственной семейной политике.</w:t>
      </w:r>
    </w:p>
    <w:p w:rsidR="00BF319B" w:rsidRPr="001B06E3" w:rsidRDefault="00BF319B" w:rsidP="001B06E3">
      <w:pPr>
        <w:ind w:firstLine="720"/>
        <w:jc w:val="both"/>
        <w:rPr>
          <w:sz w:val="28"/>
          <w:szCs w:val="28"/>
        </w:rPr>
      </w:pPr>
      <w:r w:rsidRPr="001B06E3">
        <w:rPr>
          <w:sz w:val="28"/>
          <w:szCs w:val="28"/>
        </w:rPr>
        <w:t>Серьезные изменения претерпела социальная типология семьи, на к</w:t>
      </w:r>
      <w:r w:rsidRPr="001B06E3">
        <w:rPr>
          <w:sz w:val="28"/>
          <w:szCs w:val="28"/>
        </w:rPr>
        <w:t>о</w:t>
      </w:r>
      <w:r w:rsidRPr="001B06E3">
        <w:rPr>
          <w:sz w:val="28"/>
          <w:szCs w:val="28"/>
        </w:rPr>
        <w:t>торую большое влияние оказали  перемены в социальной структуре рефо</w:t>
      </w:r>
      <w:r w:rsidRPr="001B06E3">
        <w:rPr>
          <w:sz w:val="28"/>
          <w:szCs w:val="28"/>
        </w:rPr>
        <w:t>р</w:t>
      </w:r>
      <w:r w:rsidRPr="001B06E3">
        <w:rPr>
          <w:sz w:val="28"/>
          <w:szCs w:val="28"/>
        </w:rPr>
        <w:t>мируемого общества. Если до реформ 90-х годов наиболее типичными были рабочая, крестьянская, интеллигентская семья с дифференциацией последней на семью ученого, военнослужащего, артиста и т.п., то нынче таковыми ст</w:t>
      </w:r>
      <w:r w:rsidRPr="001B06E3">
        <w:rPr>
          <w:sz w:val="28"/>
          <w:szCs w:val="28"/>
        </w:rPr>
        <w:t>а</w:t>
      </w:r>
      <w:r w:rsidRPr="001B06E3">
        <w:rPr>
          <w:sz w:val="28"/>
          <w:szCs w:val="28"/>
        </w:rPr>
        <w:t>ли семья предпринимательская (всех, кто занимается бизнесом) и семья р</w:t>
      </w:r>
      <w:r w:rsidRPr="001B06E3">
        <w:rPr>
          <w:sz w:val="28"/>
          <w:szCs w:val="28"/>
        </w:rPr>
        <w:t>а</w:t>
      </w:r>
      <w:r w:rsidRPr="001B06E3">
        <w:rPr>
          <w:sz w:val="28"/>
          <w:szCs w:val="28"/>
        </w:rPr>
        <w:t>ботающего по найму. Очень важным дополнением к ним стала семья «нов</w:t>
      </w:r>
      <w:r w:rsidRPr="001B06E3">
        <w:rPr>
          <w:sz w:val="28"/>
          <w:szCs w:val="28"/>
        </w:rPr>
        <w:t>о</w:t>
      </w:r>
      <w:r w:rsidRPr="001B06E3">
        <w:rPr>
          <w:sz w:val="28"/>
          <w:szCs w:val="28"/>
        </w:rPr>
        <w:t>русских», то есть богатых, состоятельных людей и ее антипод – семья «ст</w:t>
      </w:r>
      <w:r w:rsidRPr="001B06E3">
        <w:rPr>
          <w:sz w:val="28"/>
          <w:szCs w:val="28"/>
        </w:rPr>
        <w:t>а</w:t>
      </w:r>
      <w:r w:rsidRPr="001B06E3">
        <w:rPr>
          <w:sz w:val="28"/>
          <w:szCs w:val="28"/>
        </w:rPr>
        <w:t>рорусских», малосостоятельных, бедных людей. У них главным типологич</w:t>
      </w:r>
      <w:r w:rsidRPr="001B06E3">
        <w:rPr>
          <w:sz w:val="28"/>
          <w:szCs w:val="28"/>
        </w:rPr>
        <w:t>е</w:t>
      </w:r>
      <w:r w:rsidRPr="001B06E3">
        <w:rPr>
          <w:sz w:val="28"/>
          <w:szCs w:val="28"/>
        </w:rPr>
        <w:t>ским признаком является уровень дохода. Таким образом, профессионал</w:t>
      </w:r>
      <w:r w:rsidRPr="001B06E3">
        <w:rPr>
          <w:sz w:val="28"/>
          <w:szCs w:val="28"/>
        </w:rPr>
        <w:t>ь</w:t>
      </w:r>
      <w:r w:rsidRPr="001B06E3">
        <w:rPr>
          <w:sz w:val="28"/>
          <w:szCs w:val="28"/>
        </w:rPr>
        <w:t>ную дифференциацию семьи советского времени потеснила дифференциация по классовым и стратификационным признакам. Первая (семья врача, муз</w:t>
      </w:r>
      <w:r w:rsidRPr="001B06E3">
        <w:rPr>
          <w:sz w:val="28"/>
          <w:szCs w:val="28"/>
        </w:rPr>
        <w:t>ы</w:t>
      </w:r>
      <w:r w:rsidRPr="001B06E3">
        <w:rPr>
          <w:sz w:val="28"/>
          <w:szCs w:val="28"/>
        </w:rPr>
        <w:t>канта, инженера, милиционера) сохранилась больше в обыденном сознании людей, на бытовом уровне. К ней можно еще добавить семью по национал</w:t>
      </w:r>
      <w:r w:rsidRPr="001B06E3">
        <w:rPr>
          <w:sz w:val="28"/>
          <w:szCs w:val="28"/>
        </w:rPr>
        <w:t>ь</w:t>
      </w:r>
      <w:r w:rsidRPr="001B06E3">
        <w:rPr>
          <w:sz w:val="28"/>
          <w:szCs w:val="28"/>
        </w:rPr>
        <w:t>ному признаку.</w:t>
      </w:r>
    </w:p>
    <w:p w:rsidR="00BF319B" w:rsidRPr="001B06E3" w:rsidRDefault="00BF319B" w:rsidP="001B06E3">
      <w:pPr>
        <w:ind w:firstLine="720"/>
        <w:jc w:val="both"/>
        <w:rPr>
          <w:sz w:val="28"/>
          <w:szCs w:val="28"/>
        </w:rPr>
      </w:pPr>
      <w:r w:rsidRPr="001B06E3">
        <w:rPr>
          <w:sz w:val="28"/>
          <w:szCs w:val="28"/>
        </w:rPr>
        <w:t>Происходящие в социальной структуре общества изменения проявл</w:t>
      </w:r>
      <w:r w:rsidRPr="001B06E3">
        <w:rPr>
          <w:sz w:val="28"/>
          <w:szCs w:val="28"/>
        </w:rPr>
        <w:t>я</w:t>
      </w:r>
      <w:r w:rsidRPr="001B06E3">
        <w:rPr>
          <w:sz w:val="28"/>
          <w:szCs w:val="28"/>
        </w:rPr>
        <w:t>ются в классовом размежевании семей, в появлении семей коммерсантов, фермеров, банкиров, безработных в сокращении числа семей, смешанных по национальному составу. Следствием этого является очень разная жизнь с</w:t>
      </w:r>
      <w:r w:rsidRPr="001B06E3">
        <w:rPr>
          <w:sz w:val="28"/>
          <w:szCs w:val="28"/>
        </w:rPr>
        <w:t>е</w:t>
      </w:r>
      <w:r w:rsidRPr="001B06E3">
        <w:rPr>
          <w:sz w:val="28"/>
          <w:szCs w:val="28"/>
        </w:rPr>
        <w:t>мей – у них разное материальное положение, жилищные условия, образ жи</w:t>
      </w:r>
      <w:r w:rsidRPr="001B06E3">
        <w:rPr>
          <w:sz w:val="28"/>
          <w:szCs w:val="28"/>
        </w:rPr>
        <w:t>з</w:t>
      </w:r>
      <w:r w:rsidRPr="001B06E3">
        <w:rPr>
          <w:sz w:val="28"/>
          <w:szCs w:val="28"/>
        </w:rPr>
        <w:t>ни, то, как они проводят свой досуг. Социально-экономические различия о</w:t>
      </w:r>
      <w:r w:rsidRPr="001B06E3">
        <w:rPr>
          <w:sz w:val="28"/>
          <w:szCs w:val="28"/>
        </w:rPr>
        <w:t>т</w:t>
      </w:r>
      <w:r w:rsidRPr="001B06E3">
        <w:rPr>
          <w:sz w:val="28"/>
          <w:szCs w:val="28"/>
        </w:rPr>
        <w:t>ражаются на взаимоотношениях семей, создают в них напряженность и н</w:t>
      </w:r>
      <w:r w:rsidRPr="001B06E3">
        <w:rPr>
          <w:sz w:val="28"/>
          <w:szCs w:val="28"/>
        </w:rPr>
        <w:t>е</w:t>
      </w:r>
      <w:r w:rsidRPr="001B06E3">
        <w:rPr>
          <w:sz w:val="28"/>
          <w:szCs w:val="28"/>
        </w:rPr>
        <w:t xml:space="preserve">редко приводят к конфликтам. Важным следствием капиталистической трансформации общественного сознания стало изменение брачных мотивов: </w:t>
      </w:r>
      <w:r w:rsidRPr="001B06E3">
        <w:rPr>
          <w:sz w:val="28"/>
          <w:szCs w:val="28"/>
        </w:rPr>
        <w:lastRenderedPageBreak/>
        <w:t>брак по любви серьезно потеснен браком по расчету. Все больше браков з</w:t>
      </w:r>
      <w:r w:rsidRPr="001B06E3">
        <w:rPr>
          <w:sz w:val="28"/>
          <w:szCs w:val="28"/>
        </w:rPr>
        <w:t>а</w:t>
      </w:r>
      <w:r w:rsidRPr="001B06E3">
        <w:rPr>
          <w:sz w:val="28"/>
          <w:szCs w:val="28"/>
        </w:rPr>
        <w:t>ключается между людьми одной и той же имущественной страты.</w:t>
      </w:r>
    </w:p>
    <w:p w:rsidR="00BF319B" w:rsidRPr="001B06E3" w:rsidRDefault="00BF319B" w:rsidP="001B06E3">
      <w:pPr>
        <w:ind w:firstLine="720"/>
        <w:jc w:val="both"/>
        <w:rPr>
          <w:sz w:val="28"/>
          <w:szCs w:val="28"/>
        </w:rPr>
      </w:pPr>
    </w:p>
    <w:p w:rsidR="00BF319B" w:rsidRPr="001B06E3" w:rsidRDefault="00BF319B" w:rsidP="001B06E3">
      <w:pPr>
        <w:ind w:firstLine="720"/>
        <w:jc w:val="both"/>
        <w:rPr>
          <w:sz w:val="28"/>
          <w:szCs w:val="28"/>
        </w:rPr>
      </w:pPr>
      <w:r w:rsidRPr="00D67EA8">
        <w:rPr>
          <w:b/>
          <w:sz w:val="28"/>
          <w:szCs w:val="28"/>
          <w:bdr w:val="single" w:sz="4" w:space="0" w:color="auto"/>
        </w:rPr>
        <w:t>3</w:t>
      </w:r>
      <w:r w:rsidRPr="001B06E3">
        <w:rPr>
          <w:sz w:val="28"/>
          <w:szCs w:val="28"/>
        </w:rPr>
        <w:t xml:space="preserve"> На рубеже веков семья в России столкнулась с рядом серьезных пр</w:t>
      </w:r>
      <w:r w:rsidRPr="001B06E3">
        <w:rPr>
          <w:sz w:val="28"/>
          <w:szCs w:val="28"/>
        </w:rPr>
        <w:t>о</w:t>
      </w:r>
      <w:r w:rsidRPr="001B06E3">
        <w:rPr>
          <w:sz w:val="28"/>
          <w:szCs w:val="28"/>
        </w:rPr>
        <w:t xml:space="preserve">блем, имеющих место и в других странах. Первая по значимости – это </w:t>
      </w:r>
      <w:r w:rsidRPr="001B06E3">
        <w:rPr>
          <w:b/>
          <w:bCs/>
          <w:i/>
          <w:iCs/>
          <w:sz w:val="28"/>
          <w:szCs w:val="28"/>
        </w:rPr>
        <w:t>мал</w:t>
      </w:r>
      <w:r w:rsidRPr="001B06E3">
        <w:rPr>
          <w:b/>
          <w:bCs/>
          <w:i/>
          <w:iCs/>
          <w:sz w:val="28"/>
          <w:szCs w:val="28"/>
        </w:rPr>
        <w:t>о</w:t>
      </w:r>
      <w:r w:rsidRPr="001B06E3">
        <w:rPr>
          <w:b/>
          <w:bCs/>
          <w:i/>
          <w:iCs/>
          <w:sz w:val="28"/>
          <w:szCs w:val="28"/>
        </w:rPr>
        <w:t>детность</w:t>
      </w:r>
      <w:r w:rsidRPr="001B06E3">
        <w:rPr>
          <w:sz w:val="28"/>
          <w:szCs w:val="28"/>
        </w:rPr>
        <w:t xml:space="preserve"> семьи. Уже в 80-е годы в стране 55% семей имели одного ребенка, 26 – двух, 17% - трех и более. В 1998, в связи с отделением многодетных республик Средней Азии и ухудшением материального положения большей части населения, число малодетных семей (1-2 ребенка до 16 лет) значител</w:t>
      </w:r>
      <w:r w:rsidRPr="001B06E3">
        <w:rPr>
          <w:sz w:val="28"/>
          <w:szCs w:val="28"/>
        </w:rPr>
        <w:t>ь</w:t>
      </w:r>
      <w:r w:rsidRPr="001B06E3">
        <w:rPr>
          <w:sz w:val="28"/>
          <w:szCs w:val="28"/>
        </w:rPr>
        <w:t>но выросло и составило около 90%. На долю среднедетных (3-4 ребенка) приходится 9%, а на долю многодетных – 1%. Опросы (середина 90-х годов) женщин 18-44 лет показали, что 24% из них не собираются обзаводится детьми, 41 – предполагали родить одного ребенка, 31 – двоих и лишь 3,4% - троих. Тогда как для простого воспроизводства населения необходимо, чт</w:t>
      </w:r>
      <w:r w:rsidRPr="001B06E3">
        <w:rPr>
          <w:sz w:val="28"/>
          <w:szCs w:val="28"/>
        </w:rPr>
        <w:t>о</w:t>
      </w:r>
      <w:r w:rsidRPr="001B06E3">
        <w:rPr>
          <w:sz w:val="28"/>
          <w:szCs w:val="28"/>
        </w:rPr>
        <w:t>бы в каждой семье было 2,7 ребенка или чтобы однодетных и бездетных б</w:t>
      </w:r>
      <w:r w:rsidRPr="001B06E3">
        <w:rPr>
          <w:sz w:val="28"/>
          <w:szCs w:val="28"/>
        </w:rPr>
        <w:t>ы</w:t>
      </w:r>
      <w:r w:rsidRPr="001B06E3">
        <w:rPr>
          <w:sz w:val="28"/>
          <w:szCs w:val="28"/>
        </w:rPr>
        <w:t>ло 14%, 2-х детных 1/4, 3-х детных – 1/3, 4-х детных – 1/5, 5-ти и более де</w:t>
      </w:r>
      <w:r w:rsidRPr="001B06E3">
        <w:rPr>
          <w:sz w:val="28"/>
          <w:szCs w:val="28"/>
        </w:rPr>
        <w:t>т</w:t>
      </w:r>
      <w:r w:rsidRPr="001B06E3">
        <w:rPr>
          <w:sz w:val="28"/>
          <w:szCs w:val="28"/>
        </w:rPr>
        <w:t>ных – 7% семей. Преобладание малодетных семей характерно и для многих индустриально развитых стран. Это не столько мода (хотя и такое имеет м</w:t>
      </w:r>
      <w:r w:rsidRPr="001B06E3">
        <w:rPr>
          <w:sz w:val="28"/>
          <w:szCs w:val="28"/>
        </w:rPr>
        <w:t>е</w:t>
      </w:r>
      <w:r w:rsidRPr="001B06E3">
        <w:rPr>
          <w:sz w:val="28"/>
          <w:szCs w:val="28"/>
        </w:rPr>
        <w:t>сто), сколько следствие ряда причин: широкого участия женщин в произво</w:t>
      </w:r>
      <w:r w:rsidRPr="001B06E3">
        <w:rPr>
          <w:sz w:val="28"/>
          <w:szCs w:val="28"/>
        </w:rPr>
        <w:t>д</w:t>
      </w:r>
      <w:r w:rsidRPr="001B06E3">
        <w:rPr>
          <w:sz w:val="28"/>
          <w:szCs w:val="28"/>
        </w:rPr>
        <w:t>ственной деятельности, их всесторонней эмансипации, урбанизации жизни. Рост малодетных семей является для этих стран тревожной общенационал</w:t>
      </w:r>
      <w:r w:rsidRPr="001B06E3">
        <w:rPr>
          <w:sz w:val="28"/>
          <w:szCs w:val="28"/>
        </w:rPr>
        <w:t>ь</w:t>
      </w:r>
      <w:r w:rsidRPr="001B06E3">
        <w:rPr>
          <w:sz w:val="28"/>
          <w:szCs w:val="28"/>
        </w:rPr>
        <w:t>ной проблемой, и потому государство в них осуществляет различные мер</w:t>
      </w:r>
      <w:r w:rsidRPr="001B06E3">
        <w:rPr>
          <w:sz w:val="28"/>
          <w:szCs w:val="28"/>
        </w:rPr>
        <w:t>о</w:t>
      </w:r>
      <w:r w:rsidRPr="001B06E3">
        <w:rPr>
          <w:sz w:val="28"/>
          <w:szCs w:val="28"/>
        </w:rPr>
        <w:t xml:space="preserve">приятия, поощряющие повышение детности семьи. </w:t>
      </w:r>
    </w:p>
    <w:p w:rsidR="00BF319B" w:rsidRPr="001B06E3" w:rsidRDefault="00BF319B" w:rsidP="001B06E3">
      <w:pPr>
        <w:ind w:firstLine="720"/>
        <w:jc w:val="both"/>
        <w:rPr>
          <w:sz w:val="28"/>
          <w:szCs w:val="28"/>
        </w:rPr>
      </w:pPr>
      <w:r w:rsidRPr="001B06E3">
        <w:rPr>
          <w:sz w:val="28"/>
          <w:szCs w:val="28"/>
        </w:rPr>
        <w:t xml:space="preserve">Второй важной проблемой является большое число </w:t>
      </w:r>
      <w:r w:rsidRPr="001B06E3">
        <w:rPr>
          <w:b/>
          <w:bCs/>
          <w:i/>
          <w:iCs/>
          <w:sz w:val="28"/>
          <w:szCs w:val="28"/>
        </w:rPr>
        <w:t>безбрачных</w:t>
      </w:r>
      <w:r w:rsidRPr="001B06E3">
        <w:rPr>
          <w:sz w:val="28"/>
          <w:szCs w:val="28"/>
        </w:rPr>
        <w:t xml:space="preserve"> му</w:t>
      </w:r>
      <w:r w:rsidRPr="001B06E3">
        <w:rPr>
          <w:sz w:val="28"/>
          <w:szCs w:val="28"/>
        </w:rPr>
        <w:t>ж</w:t>
      </w:r>
      <w:r w:rsidRPr="001B06E3">
        <w:rPr>
          <w:sz w:val="28"/>
          <w:szCs w:val="28"/>
        </w:rPr>
        <w:t>чин и женщин. В стране 21 млн. холостых мужчин. Свыше трети мужчин и женщин до 35 лет (в благоприятном для деторождения возрасте) не заводят семьи. Такое поведение их во многих случаях вызвано желанием найти до</w:t>
      </w:r>
      <w:r w:rsidRPr="001B06E3">
        <w:rPr>
          <w:sz w:val="28"/>
          <w:szCs w:val="28"/>
        </w:rPr>
        <w:t>с</w:t>
      </w:r>
      <w:r w:rsidRPr="001B06E3">
        <w:rPr>
          <w:sz w:val="28"/>
          <w:szCs w:val="28"/>
        </w:rPr>
        <w:t>тойную «половину» и требует понимания, но в целом заслуживает осужд</w:t>
      </w:r>
      <w:r w:rsidRPr="001B06E3">
        <w:rPr>
          <w:sz w:val="28"/>
          <w:szCs w:val="28"/>
        </w:rPr>
        <w:t>е</w:t>
      </w:r>
      <w:r w:rsidRPr="001B06E3">
        <w:rPr>
          <w:sz w:val="28"/>
          <w:szCs w:val="28"/>
        </w:rPr>
        <w:t>ния, так как вызвано стремлением продлить молодость, не спешить с бра</w:t>
      </w:r>
      <w:r w:rsidRPr="001B06E3">
        <w:rPr>
          <w:sz w:val="28"/>
          <w:szCs w:val="28"/>
        </w:rPr>
        <w:t>ч</w:t>
      </w:r>
      <w:r w:rsidRPr="001B06E3">
        <w:rPr>
          <w:sz w:val="28"/>
          <w:szCs w:val="28"/>
        </w:rPr>
        <w:t>ными узами. Это часто оборачивается (особенно для женщин) серьезными проблемами в создании полноценной семьи.</w:t>
      </w:r>
    </w:p>
    <w:p w:rsidR="00BF319B" w:rsidRPr="001B06E3" w:rsidRDefault="00BF319B" w:rsidP="001B06E3">
      <w:pPr>
        <w:ind w:firstLine="720"/>
        <w:jc w:val="both"/>
        <w:rPr>
          <w:sz w:val="28"/>
          <w:szCs w:val="28"/>
        </w:rPr>
      </w:pPr>
      <w:r w:rsidRPr="001B06E3">
        <w:rPr>
          <w:sz w:val="28"/>
          <w:szCs w:val="28"/>
        </w:rPr>
        <w:t xml:space="preserve">Еще одна острая проблема – </w:t>
      </w:r>
      <w:r w:rsidRPr="001B06E3">
        <w:rPr>
          <w:b/>
          <w:bCs/>
          <w:i/>
          <w:iCs/>
          <w:sz w:val="28"/>
          <w:szCs w:val="28"/>
        </w:rPr>
        <w:t>кризис родительства</w:t>
      </w:r>
      <w:r w:rsidRPr="001B06E3">
        <w:rPr>
          <w:sz w:val="28"/>
          <w:szCs w:val="28"/>
        </w:rPr>
        <w:t>, т.е. отказ отца и/или матери от выполнения своих родительских обязанностей, отказ от д</w:t>
      </w:r>
      <w:r w:rsidRPr="001B06E3">
        <w:rPr>
          <w:sz w:val="28"/>
          <w:szCs w:val="28"/>
        </w:rPr>
        <w:t>е</w:t>
      </w:r>
      <w:r w:rsidRPr="001B06E3">
        <w:rPr>
          <w:sz w:val="28"/>
          <w:szCs w:val="28"/>
        </w:rPr>
        <w:t>тей. Сегодня в России 0,6 млн. детей-сирот. При этом 90% из них брошены родителями. Это говорит о забвении ими материнского и отцовского долга. Чаще всего причинами этого являются внебрачная беременность молодых (и даже малолетних) женщин, обрушившаяся на многих людей бедность. Если учесть, что в стране до 4 млн. беспризорников, т.е. детей, родители которых не проявляют о них заботы, то это усугубляет проблему родительства.</w:t>
      </w:r>
    </w:p>
    <w:p w:rsidR="00BF319B" w:rsidRPr="001B06E3" w:rsidRDefault="00BF319B" w:rsidP="001B06E3">
      <w:pPr>
        <w:ind w:firstLine="720"/>
        <w:jc w:val="both"/>
        <w:rPr>
          <w:sz w:val="28"/>
          <w:szCs w:val="28"/>
        </w:rPr>
      </w:pPr>
      <w:r w:rsidRPr="001B06E3">
        <w:rPr>
          <w:sz w:val="28"/>
          <w:szCs w:val="28"/>
        </w:rPr>
        <w:t>Указанные проблемы характерны для семьи как социального инстит</w:t>
      </w:r>
      <w:r w:rsidRPr="001B06E3">
        <w:rPr>
          <w:sz w:val="28"/>
          <w:szCs w:val="28"/>
        </w:rPr>
        <w:t>у</w:t>
      </w:r>
      <w:r w:rsidRPr="001B06E3">
        <w:rPr>
          <w:sz w:val="28"/>
          <w:szCs w:val="28"/>
        </w:rPr>
        <w:t>та. Они связаны с выполнением тех его функций, которые имеют и общес</w:t>
      </w:r>
      <w:r w:rsidRPr="001B06E3">
        <w:rPr>
          <w:sz w:val="28"/>
          <w:szCs w:val="28"/>
        </w:rPr>
        <w:t>т</w:t>
      </w:r>
      <w:r w:rsidRPr="001B06E3">
        <w:rPr>
          <w:sz w:val="28"/>
          <w:szCs w:val="28"/>
        </w:rPr>
        <w:t>венное значение.</w:t>
      </w:r>
    </w:p>
    <w:p w:rsidR="00BF319B" w:rsidRPr="001B06E3" w:rsidRDefault="00BF319B" w:rsidP="001B06E3">
      <w:pPr>
        <w:ind w:firstLine="720"/>
        <w:jc w:val="both"/>
        <w:rPr>
          <w:sz w:val="28"/>
          <w:szCs w:val="28"/>
        </w:rPr>
      </w:pPr>
      <w:r w:rsidRPr="001B06E3">
        <w:rPr>
          <w:sz w:val="28"/>
          <w:szCs w:val="28"/>
        </w:rPr>
        <w:t>Растущая эмансипация женщин, все более активное их участие в общ</w:t>
      </w:r>
      <w:r w:rsidRPr="001B06E3">
        <w:rPr>
          <w:sz w:val="28"/>
          <w:szCs w:val="28"/>
        </w:rPr>
        <w:t>е</w:t>
      </w:r>
      <w:r w:rsidRPr="001B06E3">
        <w:rPr>
          <w:sz w:val="28"/>
          <w:szCs w:val="28"/>
        </w:rPr>
        <w:t xml:space="preserve">ственной жизни создают большие трудности в выполнении предписанной им </w:t>
      </w:r>
      <w:r w:rsidRPr="001B06E3">
        <w:rPr>
          <w:sz w:val="28"/>
          <w:szCs w:val="28"/>
        </w:rPr>
        <w:lastRenderedPageBreak/>
        <w:t>природой обязанности быть матерью. В этом заключается основное против</w:t>
      </w:r>
      <w:r w:rsidRPr="001B06E3">
        <w:rPr>
          <w:sz w:val="28"/>
          <w:szCs w:val="28"/>
        </w:rPr>
        <w:t>о</w:t>
      </w:r>
      <w:r w:rsidRPr="001B06E3">
        <w:rPr>
          <w:sz w:val="28"/>
          <w:szCs w:val="28"/>
        </w:rPr>
        <w:t>речие современной семьи. С ним связано такое явление как отказ части же</w:t>
      </w:r>
      <w:r w:rsidRPr="001B06E3">
        <w:rPr>
          <w:sz w:val="28"/>
          <w:szCs w:val="28"/>
        </w:rPr>
        <w:t>н</w:t>
      </w:r>
      <w:r w:rsidRPr="001B06E3">
        <w:rPr>
          <w:sz w:val="28"/>
          <w:szCs w:val="28"/>
        </w:rPr>
        <w:t>щин заводить детей, заниматься их воспитанием. Еще в 80-е годы были «н</w:t>
      </w:r>
      <w:r w:rsidRPr="001B06E3">
        <w:rPr>
          <w:sz w:val="28"/>
          <w:szCs w:val="28"/>
        </w:rPr>
        <w:t>а</w:t>
      </w:r>
      <w:r w:rsidRPr="001B06E3">
        <w:rPr>
          <w:sz w:val="28"/>
          <w:szCs w:val="28"/>
        </w:rPr>
        <w:t>учные» рекомендации решать эту проблему путем возврата женщин в дом, хотя большая часть их (как показали опросы) не желала ограничивать  свою жизнь только семьей, уходить с работы. Характерно, что в те годы женщины во многом материально обеспечивали семью. В 25% семей, они получали зарплату больше, чем мужья, в 35% – одинаковую с ними и в 40% – меньше, чем мужья. Нынче ситуация в корне изменилась: большинство семейных женщин просто вынуждены работать, чтобы  кормить семью, занимаясь ча</w:t>
      </w:r>
      <w:r w:rsidRPr="001B06E3">
        <w:rPr>
          <w:sz w:val="28"/>
          <w:szCs w:val="28"/>
        </w:rPr>
        <w:t>с</w:t>
      </w:r>
      <w:r w:rsidRPr="001B06E3">
        <w:rPr>
          <w:sz w:val="28"/>
          <w:szCs w:val="28"/>
        </w:rPr>
        <w:t>то очень тяжелой работой (челноки, разнорабочие). Но часть их успешно адаптировалась к новым условиям и активно участвует в бизнесе, менед</w:t>
      </w:r>
      <w:r w:rsidRPr="001B06E3">
        <w:rPr>
          <w:sz w:val="28"/>
          <w:szCs w:val="28"/>
        </w:rPr>
        <w:t>ж</w:t>
      </w:r>
      <w:r w:rsidRPr="001B06E3">
        <w:rPr>
          <w:sz w:val="28"/>
          <w:szCs w:val="28"/>
        </w:rPr>
        <w:t>менте. Поэтому и сегодня вопрос о том, как женщинам выполнять семейные функции, остается открытым.</w:t>
      </w:r>
    </w:p>
    <w:p w:rsidR="00BF319B" w:rsidRPr="001B06E3" w:rsidRDefault="00BF319B" w:rsidP="001B06E3">
      <w:pPr>
        <w:ind w:firstLine="720"/>
        <w:jc w:val="both"/>
        <w:rPr>
          <w:sz w:val="28"/>
          <w:szCs w:val="28"/>
        </w:rPr>
      </w:pPr>
      <w:r w:rsidRPr="001B06E3">
        <w:rPr>
          <w:sz w:val="28"/>
          <w:szCs w:val="28"/>
        </w:rPr>
        <w:t>Есть проблемы у семьи и как социальной группы. Они состоят прежде всего в наблюдающемся на протяжении нескольких десятилетий ослаблении связей между родственниками, между родителями и детьми. Причинами эт</w:t>
      </w:r>
      <w:r w:rsidRPr="001B06E3">
        <w:rPr>
          <w:sz w:val="28"/>
          <w:szCs w:val="28"/>
        </w:rPr>
        <w:t>о</w:t>
      </w:r>
      <w:r w:rsidRPr="001B06E3">
        <w:rPr>
          <w:sz w:val="28"/>
          <w:szCs w:val="28"/>
        </w:rPr>
        <w:t>го являются, как ни странно, возросшие возможности кредитного приобрет</w:t>
      </w:r>
      <w:r w:rsidRPr="001B06E3">
        <w:rPr>
          <w:sz w:val="28"/>
          <w:szCs w:val="28"/>
        </w:rPr>
        <w:t>е</w:t>
      </w:r>
      <w:r w:rsidRPr="001B06E3">
        <w:rPr>
          <w:sz w:val="28"/>
          <w:szCs w:val="28"/>
        </w:rPr>
        <w:t>ния частью молодожёнов своей квартиры, общения с помощью технических средств (телефон, интернет). Оказывает влияние и духовная разобщённость родственников, их разномыслие, вызванное юношеским максимализмом и взрослой назидательностью, менторством. Это так называемый конфликт «отцов-детей», который выражается в их разном отношении к существу</w:t>
      </w:r>
      <w:r w:rsidRPr="001B06E3">
        <w:rPr>
          <w:sz w:val="28"/>
          <w:szCs w:val="28"/>
        </w:rPr>
        <w:t>ю</w:t>
      </w:r>
      <w:r w:rsidRPr="001B06E3">
        <w:rPr>
          <w:sz w:val="28"/>
          <w:szCs w:val="28"/>
        </w:rPr>
        <w:t>щим в жизни проблемам.</w:t>
      </w:r>
    </w:p>
    <w:p w:rsidR="00BF319B" w:rsidRPr="001B06E3" w:rsidRDefault="00BF319B" w:rsidP="001B06E3">
      <w:pPr>
        <w:ind w:firstLine="720"/>
        <w:jc w:val="both"/>
        <w:rPr>
          <w:sz w:val="28"/>
          <w:szCs w:val="28"/>
        </w:rPr>
      </w:pPr>
      <w:r w:rsidRPr="001B06E3">
        <w:rPr>
          <w:sz w:val="28"/>
          <w:szCs w:val="28"/>
        </w:rPr>
        <w:t>В связи с переживаемыми семьёй проблемами (к уже указанным можно добавить гражданский брак (сожительство), бездетную семью, однополые взаимоотношения) существует мнение о конце её существования. Оно, к</w:t>
      </w:r>
      <w:r w:rsidRPr="001B06E3">
        <w:rPr>
          <w:sz w:val="28"/>
          <w:szCs w:val="28"/>
        </w:rPr>
        <w:t>о</w:t>
      </w:r>
      <w:r w:rsidRPr="001B06E3">
        <w:rPr>
          <w:sz w:val="28"/>
          <w:szCs w:val="28"/>
        </w:rPr>
        <w:t>нечно не беспочвенно, но, думается, вместе с тем, что сама угроза вымирания людей будет служить сохранению семьи. Надо иметь в виду и то, что п</w:t>
      </w:r>
      <w:r w:rsidRPr="001B06E3">
        <w:rPr>
          <w:sz w:val="28"/>
          <w:szCs w:val="28"/>
        </w:rPr>
        <w:t>о</w:t>
      </w:r>
      <w:r w:rsidRPr="001B06E3">
        <w:rPr>
          <w:sz w:val="28"/>
          <w:szCs w:val="28"/>
        </w:rPr>
        <w:t>требность реализовать себя как мать и родить хотя бы одного ребёнка, зал</w:t>
      </w:r>
      <w:r w:rsidRPr="001B06E3">
        <w:rPr>
          <w:sz w:val="28"/>
          <w:szCs w:val="28"/>
        </w:rPr>
        <w:t>о</w:t>
      </w:r>
      <w:r w:rsidRPr="001B06E3">
        <w:rPr>
          <w:sz w:val="28"/>
          <w:szCs w:val="28"/>
        </w:rPr>
        <w:t>жена в природе женщины</w:t>
      </w:r>
      <w:r w:rsidRPr="001B06E3">
        <w:rPr>
          <w:rStyle w:val="a3"/>
          <w:sz w:val="28"/>
          <w:szCs w:val="28"/>
        </w:rPr>
        <w:footnoteReference w:id="9"/>
      </w:r>
      <w:r w:rsidRPr="001B06E3">
        <w:rPr>
          <w:sz w:val="28"/>
          <w:szCs w:val="28"/>
        </w:rPr>
        <w:t>. Будет мешать отмиранию семьи любовь – вел</w:t>
      </w:r>
      <w:r w:rsidRPr="001B06E3">
        <w:rPr>
          <w:sz w:val="28"/>
          <w:szCs w:val="28"/>
        </w:rPr>
        <w:t>и</w:t>
      </w:r>
      <w:r w:rsidRPr="001B06E3">
        <w:rPr>
          <w:sz w:val="28"/>
          <w:szCs w:val="28"/>
        </w:rPr>
        <w:t>чайшее завоевание цивилизации, духовного развития человека.</w:t>
      </w:r>
    </w:p>
    <w:p w:rsidR="00BF319B" w:rsidRPr="001B06E3" w:rsidRDefault="00BF319B" w:rsidP="001B06E3">
      <w:pPr>
        <w:ind w:firstLine="720"/>
        <w:jc w:val="both"/>
        <w:rPr>
          <w:sz w:val="28"/>
          <w:szCs w:val="28"/>
        </w:rPr>
      </w:pPr>
    </w:p>
    <w:p w:rsidR="00BF319B" w:rsidRPr="001B06E3" w:rsidRDefault="00BF319B" w:rsidP="001B06E3">
      <w:pPr>
        <w:pStyle w:val="a9"/>
        <w:jc w:val="center"/>
        <w:rPr>
          <w:b/>
          <w:bCs/>
          <w:szCs w:val="28"/>
        </w:rPr>
      </w:pPr>
      <w:r w:rsidRPr="001B06E3">
        <w:rPr>
          <w:b/>
          <w:bCs/>
          <w:szCs w:val="28"/>
        </w:rPr>
        <w:t>Основные понятия:</w:t>
      </w:r>
    </w:p>
    <w:p w:rsidR="00BF319B" w:rsidRPr="001B06E3" w:rsidRDefault="00BF319B" w:rsidP="001B06E3">
      <w:pPr>
        <w:pStyle w:val="a9"/>
        <w:jc w:val="center"/>
        <w:rPr>
          <w:b/>
          <w:bCs/>
          <w:szCs w:val="28"/>
        </w:rPr>
      </w:pPr>
    </w:p>
    <w:p w:rsidR="00BF319B" w:rsidRPr="001B06E3" w:rsidRDefault="00BF319B" w:rsidP="001B06E3">
      <w:pPr>
        <w:pStyle w:val="a9"/>
        <w:rPr>
          <w:szCs w:val="28"/>
        </w:rPr>
      </w:pPr>
      <w:r w:rsidRPr="001B06E3">
        <w:rPr>
          <w:szCs w:val="28"/>
        </w:rPr>
        <w:tab/>
        <w:t>Семейная разновидность социальной жизни. Семья – малая социальная группа. Семья – социальный институт. Функции семьи. Детность семьи. С</w:t>
      </w:r>
      <w:r w:rsidRPr="001B06E3">
        <w:rPr>
          <w:szCs w:val="28"/>
        </w:rPr>
        <w:t>о</w:t>
      </w:r>
      <w:r w:rsidRPr="001B06E3">
        <w:rPr>
          <w:szCs w:val="28"/>
        </w:rPr>
        <w:t>циальная типология семьи. Проблемы семьи цивилизационные и формац</w:t>
      </w:r>
      <w:r w:rsidRPr="001B06E3">
        <w:rPr>
          <w:szCs w:val="28"/>
        </w:rPr>
        <w:t>и</w:t>
      </w:r>
      <w:r w:rsidRPr="001B06E3">
        <w:rPr>
          <w:szCs w:val="28"/>
        </w:rPr>
        <w:t>онные. Брак. Фиктивный брак. Семья матриархальная, патриархальная. Эг</w:t>
      </w:r>
      <w:r w:rsidRPr="001B06E3">
        <w:rPr>
          <w:szCs w:val="28"/>
        </w:rPr>
        <w:t>а</w:t>
      </w:r>
      <w:r w:rsidRPr="001B06E3">
        <w:rPr>
          <w:szCs w:val="28"/>
        </w:rPr>
        <w:t>литарная. Полигамная. Моногамная. Эндогамная. Экзогамная. Традиционная. Современная. Полная. Неполная. Расширенная. Нуклеарная. Репродуктивная. Ориентационная. Авторитарная и демократичная. Патрилокальная. Матрил</w:t>
      </w:r>
      <w:r w:rsidRPr="001B06E3">
        <w:rPr>
          <w:szCs w:val="28"/>
        </w:rPr>
        <w:t>о</w:t>
      </w:r>
      <w:r w:rsidRPr="001B06E3">
        <w:rPr>
          <w:szCs w:val="28"/>
        </w:rPr>
        <w:t xml:space="preserve">кальная. Близкие и дальние родственники. </w:t>
      </w:r>
    </w:p>
    <w:p w:rsidR="00BF319B" w:rsidRDefault="00BF319B">
      <w:pPr>
        <w:jc w:val="both"/>
      </w:pPr>
    </w:p>
    <w:p w:rsidR="00BF319B" w:rsidRDefault="000D1187" w:rsidP="005F41A3">
      <w:pPr>
        <w:jc w:val="both"/>
      </w:pPr>
      <w:r w:rsidRPr="000D1187">
        <w:rPr>
          <w:b/>
          <w:sz w:val="28"/>
        </w:rPr>
        <w:t>Схема № 1.</w:t>
      </w:r>
      <w:r w:rsidR="005F41A3">
        <w:rPr>
          <w:b/>
          <w:sz w:val="28"/>
        </w:rPr>
        <w:t xml:space="preserve">   </w:t>
      </w:r>
      <w:r w:rsidR="00BF319B" w:rsidRPr="005F41A3">
        <w:rPr>
          <w:b/>
        </w:rPr>
        <w:t>Семья</w:t>
      </w:r>
      <w:r w:rsidR="00BF319B">
        <w:t xml:space="preserve"> </w:t>
      </w:r>
      <w:r w:rsidR="005F41A3">
        <w:tab/>
      </w:r>
      <w:r w:rsidR="005F41A3">
        <w:tab/>
      </w:r>
      <w:r w:rsidR="005F41A3">
        <w:tab/>
      </w:r>
      <w:r w:rsidR="005F41A3">
        <w:tab/>
      </w:r>
      <w:r w:rsidR="005F41A3" w:rsidRPr="005F41A3">
        <w:rPr>
          <w:b/>
          <w:sz w:val="28"/>
        </w:rPr>
        <w:t>Схема № 2.</w:t>
      </w:r>
      <w:r w:rsidR="005F41A3">
        <w:t xml:space="preserve"> </w:t>
      </w:r>
      <w:r w:rsidR="005F41A3" w:rsidRPr="005F41A3">
        <w:rPr>
          <w:b/>
        </w:rPr>
        <w:t>Функции семьи</w:t>
      </w:r>
    </w:p>
    <w:p w:rsidR="00754782" w:rsidRDefault="008E04FF">
      <w:pPr>
        <w:jc w:val="both"/>
      </w:pPr>
      <w:r>
        <w:pict>
          <v:line id="_x0000_s2263" style="position:absolute;left:0;text-align:left;z-index:251626496" from="42.8pt,4.9pt" to="135.15pt,4.95pt" strokeweight=".35mm">
            <v:stroke joinstyle="miter"/>
          </v:line>
        </w:pict>
      </w:r>
      <w:r w:rsidR="00754782">
        <w:t xml:space="preserve">   </w:t>
      </w:r>
      <w:r w:rsidR="00BF319B">
        <w:t>Муж</w:t>
      </w:r>
      <w:r w:rsidR="00754782" w:rsidRPr="00754782">
        <w:t xml:space="preserve"> </w:t>
      </w:r>
      <w:r w:rsidR="00754782">
        <w:tab/>
      </w:r>
      <w:r w:rsidR="00754782">
        <w:tab/>
      </w:r>
      <w:r w:rsidR="00754782">
        <w:tab/>
        <w:t xml:space="preserve">  Жена</w:t>
      </w:r>
    </w:p>
    <w:p w:rsidR="00BF319B" w:rsidRDefault="00BF319B">
      <w:pPr>
        <w:jc w:val="both"/>
      </w:pPr>
      <w:r>
        <w:t xml:space="preserve">                        </w:t>
      </w:r>
      <w:r>
        <w:tab/>
        <w:t xml:space="preserve">  </w:t>
      </w:r>
      <w:r>
        <w:tab/>
      </w:r>
      <w:r>
        <w:tab/>
      </w:r>
      <w:r>
        <w:tab/>
      </w:r>
      <w:r>
        <w:tab/>
      </w:r>
      <w:r w:rsidR="008E04FF">
        <w:pict>
          <v:line id="_x0000_s2264" style="position:absolute;left:0;text-align:left;z-index:251627520;mso-position-horizontal-relative:text;mso-position-vertical-relative:text" from="163.5pt,5.9pt" to="163.55pt,55.65pt" strokeweight=".35mm">
            <v:stroke joinstyle="miter"/>
          </v:line>
        </w:pict>
      </w:r>
      <w:r w:rsidR="008E04FF">
        <w:pict>
          <v:line id="_x0000_s2267" style="position:absolute;left:0;text-align:left;flip:y;z-index:251630592;mso-position-horizontal-relative:text;mso-position-vertical-relative:text" from="21.5pt,5.9pt" to="21.55pt,55.65pt" strokeweight=".35mm">
            <v:stroke joinstyle="miter"/>
          </v:line>
        </w:pict>
      </w:r>
    </w:p>
    <w:p w:rsidR="00BF319B" w:rsidRDefault="008E04FF">
      <w:pPr>
        <w:jc w:val="both"/>
      </w:pPr>
      <w:r>
        <w:pict>
          <v:group id="_x0000_s2335" style="position:absolute;left:0;text-align:left;margin-left:99pt;margin-top:4.6pt;width:5in;height:3in;z-index:-251645952;mso-wrap-distance-left:0;mso-wrap-distance-right:0" coordorigin="1980,75" coordsize="7199,4319">
            <o:lock v:ext="edit" text="t"/>
            <v:rect id="_x0000_s2336" style="position:absolute;left:4860;top:2955;width:1439;height:1439;v-text-anchor:middle" strokeweight=".26mm">
              <v:fill color2="black"/>
            </v:rect>
            <v:rect id="_x0000_s2337" style="position:absolute;left:4860;top:75;width:1439;height:1439;v-text-anchor:middle" strokeweight=".26mm">
              <v:fill color2="black"/>
            </v:rect>
            <v:rect id="_x0000_s2338" style="position:absolute;left:1980;top:1515;width:1439;height:1439;v-text-anchor:middle" strokeweight=".26mm">
              <v:fill color2="black"/>
            </v:rect>
            <v:rect id="_x0000_s2339" style="position:absolute;left:3420;top:1515;width:1439;height:1439;v-text-anchor:middle" strokeweight=".26mm">
              <v:fill color2="black"/>
            </v:rect>
            <v:rect id="_x0000_s2340" style="position:absolute;left:6300;top:1515;width:1439;height:1439;v-text-anchor:middle" strokeweight=".26mm">
              <v:fill color2="black"/>
            </v:rect>
            <v:rect id="_x0000_s2341" style="position:absolute;left:7740;top:1515;width:1439;height:1439;v-text-anchor:middle" strokeweight=".26mm">
              <v:fill color2="black"/>
            </v:rect>
            <v:group id="_x0000_s2342" style="position:absolute;left:2161;top:255;width:6839;height:3959;mso-wrap-distance-left:0;mso-wrap-distance-right:0" coordorigin="2161,255" coordsize="6839,3959">
              <o:lock v:ext="edit" text="t"/>
              <v:shape id="_x0000_s2343" type="#_x0000_t202" style="position:absolute;left:2161;top:1695;width:1079;height:1079;v-text-anchor:middle" stroked="f">
                <v:fill color2="black"/>
                <v:stroke joinstyle="round"/>
                <v:textbox style="mso-next-textbox:#_x0000_s2343;mso-rotate-with-shape:t">
                  <w:txbxContent>
                    <w:p w:rsidR="00034E11" w:rsidRDefault="00034E11">
                      <w:r>
                        <w:t>Соц.</w:t>
                      </w:r>
                    </w:p>
                    <w:p w:rsidR="00034E11" w:rsidRDefault="00034E11">
                      <w:r>
                        <w:t>ко</w:t>
                      </w:r>
                      <w:r>
                        <w:t>н</w:t>
                      </w:r>
                      <w:r>
                        <w:t>троля</w:t>
                      </w:r>
                    </w:p>
                  </w:txbxContent>
                </v:textbox>
              </v:shape>
              <v:shape id="_x0000_s2344" type="#_x0000_t202" style="position:absolute;left:5041;top:255;width:1079;height:1079;v-text-anchor:middle" stroked="f">
                <v:fill color2="black"/>
                <v:stroke joinstyle="round"/>
                <v:textbox style="mso-next-textbox:#_x0000_s2344;mso-rotate-with-shape:t">
                  <w:txbxContent>
                    <w:p w:rsidR="00034E11" w:rsidRDefault="00034E11">
                      <w:pPr>
                        <w:jc w:val="both"/>
                      </w:pPr>
                      <w:r>
                        <w:t>Ре</w:t>
                      </w:r>
                      <w:r>
                        <w:t>к</w:t>
                      </w:r>
                      <w:r>
                        <w:t>реац</w:t>
                      </w:r>
                      <w:r>
                        <w:t>и</w:t>
                      </w:r>
                      <w:r>
                        <w:t>онная</w:t>
                      </w:r>
                    </w:p>
                  </w:txbxContent>
                </v:textbox>
              </v:shape>
              <v:shape id="_x0000_s2345" type="#_x0000_t202" style="position:absolute;left:3601;top:1695;width:1079;height:1079;v-text-anchor:middle" stroked="f">
                <v:fill color2="black"/>
                <v:stroke joinstyle="round"/>
                <v:textbox style="mso-next-textbox:#_x0000_s2345;mso-rotate-with-shape:t">
                  <w:txbxContent>
                    <w:p w:rsidR="00034E11" w:rsidRDefault="00034E11">
                      <w:pPr>
                        <w:jc w:val="center"/>
                      </w:pPr>
                      <w:r>
                        <w:t>Эрот</w:t>
                      </w:r>
                      <w:r>
                        <w:t>и</w:t>
                      </w:r>
                      <w:r>
                        <w:t>ческая</w:t>
                      </w:r>
                    </w:p>
                  </w:txbxContent>
                </v:textbox>
              </v:shape>
              <v:shape id="_x0000_s2346" type="#_x0000_t202" style="position:absolute;left:5041;top:1695;width:1079;height:1079;v-text-anchor:middle" stroked="f">
                <v:fill color2="black"/>
                <v:stroke joinstyle="round"/>
                <v:textbox style="mso-next-textbox:#_x0000_s2346;mso-rotate-with-shape:t">
                  <w:txbxContent>
                    <w:p w:rsidR="00034E11" w:rsidRDefault="00034E11">
                      <w:pPr>
                        <w:jc w:val="center"/>
                      </w:pPr>
                      <w:r>
                        <w:t>Репр</w:t>
                      </w:r>
                      <w:r>
                        <w:t>о</w:t>
                      </w:r>
                      <w:r>
                        <w:t>ду</w:t>
                      </w:r>
                      <w:r>
                        <w:t>к</w:t>
                      </w:r>
                      <w:r>
                        <w:t>тивная</w:t>
                      </w:r>
                    </w:p>
                  </w:txbxContent>
                </v:textbox>
              </v:shape>
              <v:shape id="_x0000_s2347" type="#_x0000_t202" style="position:absolute;left:5041;top:3135;width:1079;height:1079;v-text-anchor:middle" stroked="f">
                <v:fill color2="black"/>
                <v:stroke joinstyle="round"/>
                <v:textbox style="mso-next-textbox:#_x0000_s2347;mso-rotate-with-shape:t">
                  <w:txbxContent>
                    <w:p w:rsidR="00034E11" w:rsidRDefault="00034E11">
                      <w:r>
                        <w:t>Хозя</w:t>
                      </w:r>
                      <w:r>
                        <w:t>й</w:t>
                      </w:r>
                      <w:r>
                        <w:t>стве</w:t>
                      </w:r>
                      <w:r>
                        <w:t>н</w:t>
                      </w:r>
                      <w:r>
                        <w:t>ная</w:t>
                      </w:r>
                    </w:p>
                  </w:txbxContent>
                </v:textbox>
              </v:shape>
              <v:shape id="_x0000_s2348" type="#_x0000_t202" style="position:absolute;left:6481;top:1695;width:1079;height:1079;v-text-anchor:middle" stroked="f">
                <v:fill color2="black"/>
                <v:stroke joinstyle="round"/>
                <v:textbox style="mso-next-textbox:#_x0000_s2348;mso-rotate-with-shape:t">
                  <w:txbxContent>
                    <w:p w:rsidR="00034E11" w:rsidRDefault="00034E11">
                      <w:r>
                        <w:t>Соци</w:t>
                      </w:r>
                      <w:r>
                        <w:t>а</w:t>
                      </w:r>
                      <w:r>
                        <w:t>лиз</w:t>
                      </w:r>
                      <w:r>
                        <w:t>а</w:t>
                      </w:r>
                      <w:r>
                        <w:t>торская</w:t>
                      </w:r>
                    </w:p>
                  </w:txbxContent>
                </v:textbox>
              </v:shape>
              <v:shape id="_x0000_s2349" type="#_x0000_t202" style="position:absolute;left:7921;top:1695;width:1079;height:1079;v-text-anchor:middle" stroked="f">
                <v:fill color2="black"/>
                <v:stroke joinstyle="round"/>
                <v:textbox style="mso-next-textbox:#_x0000_s2349;mso-rotate-with-shape:t">
                  <w:txbxContent>
                    <w:p w:rsidR="00034E11" w:rsidRDefault="00034E11">
                      <w:r>
                        <w:t>Тран</w:t>
                      </w:r>
                      <w:r>
                        <w:t>с</w:t>
                      </w:r>
                      <w:r>
                        <w:t>ляц</w:t>
                      </w:r>
                      <w:r>
                        <w:t>и</w:t>
                      </w:r>
                      <w:r>
                        <w:t>онная</w:t>
                      </w:r>
                    </w:p>
                  </w:txbxContent>
                </v:textbox>
              </v:shape>
            </v:group>
          </v:group>
        </w:pict>
      </w:r>
      <w:r w:rsidR="00BF319B">
        <w:tab/>
      </w:r>
      <w:r w:rsidR="00BF319B">
        <w:tab/>
      </w:r>
      <w:r w:rsidR="00BF319B">
        <w:tab/>
      </w:r>
      <w:r w:rsidR="00BF319B">
        <w:tab/>
      </w:r>
      <w:r w:rsidR="00BF319B">
        <w:tab/>
      </w:r>
      <w:r w:rsidR="00BF319B">
        <w:tab/>
      </w:r>
    </w:p>
    <w:p w:rsidR="00BF319B" w:rsidRDefault="00BF319B">
      <w:pPr>
        <w:jc w:val="both"/>
      </w:pPr>
    </w:p>
    <w:p w:rsidR="00BF319B" w:rsidRDefault="008E04FF">
      <w:pPr>
        <w:jc w:val="both"/>
      </w:pPr>
      <w:r>
        <w:pict>
          <v:group id="_x0000_s2268" style="position:absolute;left:0;text-align:left;margin-left:63pt;margin-top:2.85pt;width:60.5pt;height:21.6pt;z-index:251631616;mso-wrap-distance-left:0;mso-wrap-distance-right:0" coordorigin="1260,57" coordsize="1209,431">
            <o:lock v:ext="edit" text="t"/>
            <v:roundrect id="_x0000_s2269" style="position:absolute;left:1260;top:57;width:1209;height:431;v-text-anchor:middle" arcsize="10923f" strokecolor="#333" strokeweight=".79mm">
              <v:fill color2="black"/>
              <v:stroke dashstyle="1 1" color2="#ccc" joinstyle="miter"/>
            </v:roundrect>
            <v:shape id="_x0000_s2270" type="#_x0000_t202" style="position:absolute;left:1281;top:78;width:1167;height:389;v-text-anchor:middle" filled="f" stroked="f">
              <v:stroke joinstyle="round"/>
              <v:textbox style="mso-next-textbox:#_x0000_s2270;mso-rotate-with-shape:t">
                <w:txbxContent>
                  <w:p w:rsidR="00034E11" w:rsidRDefault="00034E11">
                    <w:r>
                      <w:rPr>
                        <w:sz w:val="22"/>
                      </w:rPr>
                      <w:t xml:space="preserve">Их </w:t>
                    </w:r>
                    <w:r>
                      <w:t xml:space="preserve"> дети</w:t>
                    </w:r>
                  </w:p>
                </w:txbxContent>
              </v:textbox>
            </v:shape>
          </v:group>
        </w:pict>
      </w:r>
    </w:p>
    <w:p w:rsidR="00BF319B" w:rsidRDefault="008E04FF">
      <w:pPr>
        <w:jc w:val="both"/>
      </w:pPr>
      <w:r>
        <w:pict>
          <v:line id="_x0000_s2265" style="position:absolute;left:0;text-align:left;flip:x;z-index:251628544" from="113.75pt,.35pt" to="163.5pt,.4pt" strokeweight=".35mm">
            <v:stroke joinstyle="miter"/>
          </v:line>
        </w:pict>
      </w:r>
      <w:r>
        <w:pict>
          <v:line id="_x0000_s2266" style="position:absolute;left:0;text-align:left;flip:x;z-index:251629568" from="21.5pt,.4pt" to="71.25pt,.45pt" strokeweight=".35mm">
            <v:stroke joinstyle="miter"/>
          </v:line>
        </w:pict>
      </w:r>
      <w:r w:rsidR="00BF319B">
        <w:tab/>
      </w:r>
      <w:r w:rsidR="00BF319B">
        <w:tab/>
      </w:r>
    </w:p>
    <w:p w:rsidR="00283273" w:rsidRDefault="00283273" w:rsidP="00C4663E">
      <w:pPr>
        <w:jc w:val="both"/>
        <w:rPr>
          <w:b/>
          <w:sz w:val="28"/>
        </w:rPr>
      </w:pPr>
    </w:p>
    <w:p w:rsidR="00BF319B" w:rsidRDefault="008E04FF" w:rsidP="00C4663E">
      <w:pPr>
        <w:jc w:val="both"/>
        <w:rPr>
          <w:b/>
        </w:rPr>
      </w:pPr>
      <w:r w:rsidRPr="008E04FF">
        <w:pict>
          <v:rect id="_x0000_s2334" style="position:absolute;left:0;text-align:left;margin-left:242.95pt;margin-top:5.25pt;width:1in;height:1in;z-index:-251482112;v-text-anchor:middle" strokeweight="1.06mm">
            <v:fill color2="black"/>
            <v:textbox style="mso-next-textbox:#_x0000_s2334">
              <w:txbxContent>
                <w:p w:rsidR="00034E11" w:rsidRPr="007201F8" w:rsidRDefault="00034E11" w:rsidP="007201F8">
                  <w:r>
                    <w:t xml:space="preserve">   Репр</w:t>
                  </w:r>
                  <w:r>
                    <w:t>о</w:t>
                  </w:r>
                  <w:r>
                    <w:t>дуктивная</w:t>
                  </w:r>
                </w:p>
              </w:txbxContent>
            </v:textbox>
          </v:rect>
        </w:pict>
      </w:r>
      <w:r w:rsidR="00C4663E">
        <w:rPr>
          <w:b/>
          <w:sz w:val="28"/>
        </w:rPr>
        <w:tab/>
      </w:r>
      <w:r w:rsidR="00C4663E">
        <w:rPr>
          <w:b/>
          <w:sz w:val="28"/>
        </w:rPr>
        <w:tab/>
      </w:r>
      <w:r w:rsidR="00C4663E">
        <w:rPr>
          <w:b/>
          <w:sz w:val="28"/>
        </w:rPr>
        <w:tab/>
      </w:r>
      <w:r w:rsidR="00C4663E">
        <w:rPr>
          <w:b/>
          <w:sz w:val="28"/>
        </w:rPr>
        <w:tab/>
        <w:t xml:space="preserve">      </w:t>
      </w:r>
    </w:p>
    <w:p w:rsidR="00BF319B" w:rsidRDefault="00BF319B">
      <w:pPr>
        <w:jc w:val="center"/>
        <w:rPr>
          <w:sz w:val="20"/>
        </w:rPr>
      </w:pPr>
    </w:p>
    <w:p w:rsidR="00BF319B" w:rsidRDefault="00BF319B">
      <w:pPr>
        <w:jc w:val="center"/>
      </w:pPr>
    </w:p>
    <w:p w:rsidR="00BF319B" w:rsidRDefault="00BF319B">
      <w:pPr>
        <w:jc w:val="center"/>
      </w:pPr>
    </w:p>
    <w:p w:rsidR="00BF319B" w:rsidRDefault="00BF319B">
      <w:pPr>
        <w:jc w:val="center"/>
      </w:pPr>
    </w:p>
    <w:p w:rsidR="00BF319B" w:rsidRDefault="00BF319B">
      <w:pPr>
        <w:jc w:val="center"/>
      </w:pP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BF319B" w:rsidRDefault="00BF319B">
      <w:pPr>
        <w:jc w:val="both"/>
        <w:rPr>
          <w:b/>
        </w:rPr>
      </w:pPr>
    </w:p>
    <w:p w:rsidR="00BF319B" w:rsidRDefault="000D1187">
      <w:pPr>
        <w:jc w:val="both"/>
        <w:rPr>
          <w:b/>
          <w:sz w:val="28"/>
        </w:rPr>
      </w:pPr>
      <w:r w:rsidRPr="000D1187">
        <w:rPr>
          <w:b/>
          <w:sz w:val="28"/>
        </w:rPr>
        <w:t>Таблица № 1.</w:t>
      </w:r>
    </w:p>
    <w:p w:rsidR="00BF319B" w:rsidRDefault="00BF319B">
      <w:pPr>
        <w:pStyle w:val="8"/>
        <w:tabs>
          <w:tab w:val="left" w:pos="0"/>
        </w:tabs>
      </w:pPr>
      <w:r>
        <w:t>Виды современной семьи</w:t>
      </w:r>
    </w:p>
    <w:p w:rsidR="00BF319B" w:rsidRDefault="00BF319B">
      <w:pPr>
        <w:jc w:val="center"/>
      </w:pPr>
    </w:p>
    <w:tbl>
      <w:tblPr>
        <w:tblW w:w="0" w:type="auto"/>
        <w:jc w:val="center"/>
        <w:tblInd w:w="250" w:type="dxa"/>
        <w:tblLook w:val="0000"/>
      </w:tblPr>
      <w:tblGrid>
        <w:gridCol w:w="1905"/>
        <w:gridCol w:w="1945"/>
        <w:gridCol w:w="1505"/>
      </w:tblGrid>
      <w:tr w:rsidR="00BF319B" w:rsidTr="007C6A1F">
        <w:trPr>
          <w:jc w:val="center"/>
        </w:trPr>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Моногамная</w:t>
            </w:r>
          </w:p>
        </w:tc>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Полигамная</w:t>
            </w:r>
          </w:p>
        </w:tc>
        <w:tc>
          <w:tcPr>
            <w:tcW w:w="0" w:type="auto"/>
            <w:tcBorders>
              <w:left w:val="single" w:sz="4" w:space="0" w:color="000000"/>
              <w:bottom w:val="single" w:sz="4" w:space="0" w:color="000000"/>
            </w:tcBorders>
            <w:vAlign w:val="center"/>
          </w:tcPr>
          <w:p w:rsidR="00BF319B" w:rsidRDefault="00BF319B">
            <w:pPr>
              <w:snapToGrid w:val="0"/>
              <w:jc w:val="center"/>
            </w:pPr>
          </w:p>
        </w:tc>
      </w:tr>
      <w:tr w:rsidR="00BF319B" w:rsidTr="007C6A1F">
        <w:trPr>
          <w:jc w:val="center"/>
        </w:trPr>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Патриархальная</w:t>
            </w:r>
          </w:p>
        </w:tc>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Матриархальная</w:t>
            </w:r>
          </w:p>
        </w:tc>
        <w:tc>
          <w:tcPr>
            <w:tcW w:w="0" w:type="auto"/>
            <w:tcBorders>
              <w:top w:val="single" w:sz="4" w:space="0" w:color="000000"/>
              <w:left w:val="single" w:sz="4" w:space="0" w:color="000000"/>
              <w:bottom w:val="single" w:sz="4" w:space="0" w:color="000000"/>
              <w:right w:val="single" w:sz="4" w:space="0" w:color="000000"/>
            </w:tcBorders>
            <w:vAlign w:val="center"/>
          </w:tcPr>
          <w:p w:rsidR="00BF319B" w:rsidRDefault="00BF319B">
            <w:pPr>
              <w:snapToGrid w:val="0"/>
              <w:jc w:val="center"/>
            </w:pPr>
            <w:r>
              <w:t>Эгалитарная</w:t>
            </w:r>
          </w:p>
        </w:tc>
      </w:tr>
      <w:tr w:rsidR="00BF319B" w:rsidTr="007C6A1F">
        <w:trPr>
          <w:cantSplit/>
          <w:trHeight w:hRule="exact" w:val="286"/>
          <w:jc w:val="center"/>
        </w:trPr>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Гомогенная</w:t>
            </w:r>
          </w:p>
        </w:tc>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Гетерогенная</w:t>
            </w:r>
          </w:p>
        </w:tc>
        <w:tc>
          <w:tcPr>
            <w:tcW w:w="0" w:type="auto"/>
            <w:vMerge w:val="restart"/>
            <w:tcBorders>
              <w:top w:val="single" w:sz="4" w:space="0" w:color="000000"/>
              <w:left w:val="single" w:sz="4" w:space="0" w:color="000000"/>
            </w:tcBorders>
            <w:vAlign w:val="center"/>
          </w:tcPr>
          <w:p w:rsidR="00BF319B" w:rsidRDefault="00BF319B">
            <w:pPr>
              <w:snapToGrid w:val="0"/>
              <w:jc w:val="center"/>
            </w:pPr>
          </w:p>
        </w:tc>
      </w:tr>
      <w:tr w:rsidR="00BF319B" w:rsidTr="007C6A1F">
        <w:trPr>
          <w:cantSplit/>
          <w:trHeight w:hRule="exact" w:val="286"/>
          <w:jc w:val="center"/>
        </w:trPr>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Нуклеарная</w:t>
            </w:r>
          </w:p>
        </w:tc>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Расширенная</w:t>
            </w:r>
          </w:p>
        </w:tc>
        <w:tc>
          <w:tcPr>
            <w:tcW w:w="0" w:type="auto"/>
            <w:vMerge/>
            <w:tcBorders>
              <w:top w:val="single" w:sz="4" w:space="0" w:color="000000"/>
              <w:left w:val="single" w:sz="4" w:space="0" w:color="000000"/>
            </w:tcBorders>
            <w:vAlign w:val="center"/>
          </w:tcPr>
          <w:p w:rsidR="00BF319B" w:rsidRDefault="00BF319B"/>
        </w:tc>
      </w:tr>
      <w:tr w:rsidR="00BF319B" w:rsidTr="007C6A1F">
        <w:trPr>
          <w:cantSplit/>
          <w:trHeight w:hRule="exact" w:val="286"/>
          <w:jc w:val="center"/>
        </w:trPr>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Полная</w:t>
            </w:r>
          </w:p>
        </w:tc>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Неполная</w:t>
            </w:r>
          </w:p>
        </w:tc>
        <w:tc>
          <w:tcPr>
            <w:tcW w:w="0" w:type="auto"/>
            <w:vMerge/>
            <w:tcBorders>
              <w:top w:val="single" w:sz="4" w:space="0" w:color="000000"/>
              <w:left w:val="single" w:sz="4" w:space="0" w:color="000000"/>
            </w:tcBorders>
            <w:vAlign w:val="center"/>
          </w:tcPr>
          <w:p w:rsidR="00BF319B" w:rsidRDefault="00BF319B"/>
        </w:tc>
      </w:tr>
      <w:tr w:rsidR="00BF319B" w:rsidTr="007C6A1F">
        <w:trPr>
          <w:cantSplit/>
          <w:trHeight w:hRule="exact" w:val="286"/>
          <w:jc w:val="center"/>
        </w:trPr>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Репродуктивная</w:t>
            </w:r>
          </w:p>
        </w:tc>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Ориентационная</w:t>
            </w:r>
          </w:p>
        </w:tc>
        <w:tc>
          <w:tcPr>
            <w:tcW w:w="0" w:type="auto"/>
            <w:vMerge/>
            <w:tcBorders>
              <w:top w:val="single" w:sz="4" w:space="0" w:color="000000"/>
              <w:left w:val="single" w:sz="4" w:space="0" w:color="000000"/>
            </w:tcBorders>
            <w:vAlign w:val="center"/>
          </w:tcPr>
          <w:p w:rsidR="00BF319B" w:rsidRDefault="00BF319B"/>
        </w:tc>
      </w:tr>
      <w:tr w:rsidR="00BF319B" w:rsidTr="007C6A1F">
        <w:trPr>
          <w:cantSplit/>
          <w:trHeight w:hRule="exact" w:val="286"/>
          <w:jc w:val="center"/>
        </w:trPr>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Единобрачная</w:t>
            </w:r>
          </w:p>
        </w:tc>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Повторная</w:t>
            </w:r>
          </w:p>
        </w:tc>
        <w:tc>
          <w:tcPr>
            <w:tcW w:w="0" w:type="auto"/>
            <w:vMerge/>
            <w:tcBorders>
              <w:top w:val="single" w:sz="4" w:space="0" w:color="000000"/>
              <w:left w:val="single" w:sz="4" w:space="0" w:color="000000"/>
            </w:tcBorders>
            <w:vAlign w:val="center"/>
          </w:tcPr>
          <w:p w:rsidR="00BF319B" w:rsidRDefault="00BF319B"/>
        </w:tc>
      </w:tr>
      <w:tr w:rsidR="00BF319B" w:rsidTr="007C6A1F">
        <w:trPr>
          <w:cantSplit/>
          <w:trHeight w:hRule="exact" w:val="286"/>
          <w:jc w:val="center"/>
        </w:trPr>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Линеальная</w:t>
            </w:r>
          </w:p>
        </w:tc>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Стержневая</w:t>
            </w:r>
          </w:p>
        </w:tc>
        <w:tc>
          <w:tcPr>
            <w:tcW w:w="0" w:type="auto"/>
            <w:vMerge/>
            <w:tcBorders>
              <w:top w:val="single" w:sz="4" w:space="0" w:color="000000"/>
              <w:left w:val="single" w:sz="4" w:space="0" w:color="000000"/>
            </w:tcBorders>
            <w:vAlign w:val="center"/>
          </w:tcPr>
          <w:p w:rsidR="00BF319B" w:rsidRDefault="00BF319B"/>
        </w:tc>
      </w:tr>
      <w:tr w:rsidR="00BF319B" w:rsidTr="007C6A1F">
        <w:trPr>
          <w:cantSplit/>
          <w:trHeight w:hRule="exact" w:val="286"/>
          <w:jc w:val="center"/>
        </w:trPr>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Патрилокальная</w:t>
            </w:r>
          </w:p>
        </w:tc>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Матрилокальная</w:t>
            </w:r>
          </w:p>
        </w:tc>
        <w:tc>
          <w:tcPr>
            <w:tcW w:w="0" w:type="auto"/>
            <w:vMerge/>
            <w:tcBorders>
              <w:top w:val="single" w:sz="4" w:space="0" w:color="000000"/>
              <w:left w:val="single" w:sz="4" w:space="0" w:color="000000"/>
            </w:tcBorders>
            <w:vAlign w:val="center"/>
          </w:tcPr>
          <w:p w:rsidR="00BF319B" w:rsidRDefault="00BF319B"/>
        </w:tc>
      </w:tr>
      <w:tr w:rsidR="00BF319B" w:rsidTr="007C6A1F">
        <w:trPr>
          <w:cantSplit/>
          <w:trHeight w:hRule="exact" w:val="286"/>
          <w:jc w:val="center"/>
        </w:trPr>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Патрилинеарная</w:t>
            </w:r>
          </w:p>
        </w:tc>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Матрилинеарная</w:t>
            </w:r>
          </w:p>
        </w:tc>
        <w:tc>
          <w:tcPr>
            <w:tcW w:w="0" w:type="auto"/>
            <w:vMerge/>
            <w:tcBorders>
              <w:top w:val="single" w:sz="4" w:space="0" w:color="000000"/>
              <w:left w:val="single" w:sz="4" w:space="0" w:color="000000"/>
            </w:tcBorders>
            <w:vAlign w:val="center"/>
          </w:tcPr>
          <w:p w:rsidR="00BF319B" w:rsidRDefault="00BF319B"/>
        </w:tc>
      </w:tr>
      <w:tr w:rsidR="00BF319B" w:rsidTr="007C6A1F">
        <w:trPr>
          <w:cantSplit/>
          <w:trHeight w:hRule="exact" w:val="286"/>
          <w:jc w:val="center"/>
        </w:trPr>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Авторитарная</w:t>
            </w:r>
          </w:p>
        </w:tc>
        <w:tc>
          <w:tcPr>
            <w:tcW w:w="0" w:type="auto"/>
            <w:tcBorders>
              <w:top w:val="single" w:sz="4" w:space="0" w:color="000000"/>
              <w:left w:val="single" w:sz="4" w:space="0" w:color="000000"/>
              <w:bottom w:val="single" w:sz="4" w:space="0" w:color="000000"/>
            </w:tcBorders>
            <w:vAlign w:val="center"/>
          </w:tcPr>
          <w:p w:rsidR="00BF319B" w:rsidRDefault="00BF319B">
            <w:pPr>
              <w:snapToGrid w:val="0"/>
              <w:jc w:val="center"/>
            </w:pPr>
            <w:r>
              <w:t>Демократичная</w:t>
            </w:r>
          </w:p>
        </w:tc>
        <w:tc>
          <w:tcPr>
            <w:tcW w:w="0" w:type="auto"/>
            <w:vMerge/>
            <w:tcBorders>
              <w:top w:val="single" w:sz="4" w:space="0" w:color="000000"/>
              <w:left w:val="single" w:sz="4" w:space="0" w:color="000000"/>
            </w:tcBorders>
            <w:vAlign w:val="center"/>
          </w:tcPr>
          <w:p w:rsidR="00BF319B" w:rsidRDefault="00BF319B"/>
        </w:tc>
      </w:tr>
    </w:tbl>
    <w:p w:rsidR="00BF319B" w:rsidRDefault="00BF319B">
      <w:pPr>
        <w:jc w:val="center"/>
      </w:pPr>
    </w:p>
    <w:p w:rsidR="00BF319B" w:rsidRDefault="008E04FF">
      <w:pPr>
        <w:jc w:val="both"/>
        <w:rPr>
          <w:b/>
        </w:rPr>
      </w:pPr>
      <w:r w:rsidRPr="008E04FF">
        <w:rPr>
          <w:noProof/>
          <w:lang w:eastAsia="ru-RU"/>
        </w:rPr>
        <w:pict>
          <v:line id="_x0000_s2503" style="position:absolute;left:0;text-align:left;z-index:251839488" from="184.95pt,10.25pt" to="184.95pt,208.25pt" o:regroupid="3" strokeweight=".26mm">
            <v:stroke dashstyle="1 1" joinstyle="miter"/>
          </v:line>
        </w:pict>
      </w:r>
      <w:r w:rsidR="000D1187" w:rsidRPr="000D1187">
        <w:rPr>
          <w:b/>
          <w:sz w:val="28"/>
        </w:rPr>
        <w:t>Схема № 3.</w:t>
      </w:r>
    </w:p>
    <w:p w:rsidR="00BF319B" w:rsidRDefault="008E04FF">
      <w:pPr>
        <w:jc w:val="both"/>
        <w:rPr>
          <w:b/>
          <w:sz w:val="28"/>
        </w:rPr>
      </w:pPr>
      <w:r>
        <w:rPr>
          <w:b/>
          <w:noProof/>
          <w:sz w:val="28"/>
          <w:lang w:eastAsia="ru-RU"/>
        </w:rPr>
        <w:pict>
          <v:shape id="_x0000_s2521" type="#_x0000_t202" style="position:absolute;left:0;text-align:left;margin-left:121.9pt;margin-top:5.45pt;width:53.95pt;height:26.95pt;z-index:251857920;v-text-anchor:middle" o:regroupid="3" stroked="f">
            <v:fill color2="black"/>
            <v:stroke joinstyle="round"/>
            <v:textbox style="mso-next-textbox:#_x0000_s2521;mso-rotate-with-shape:t">
              <w:txbxContent>
                <w:p w:rsidR="00034E11" w:rsidRDefault="00034E11">
                  <w:r>
                    <w:t>Свекор</w:t>
                  </w:r>
                </w:p>
              </w:txbxContent>
            </v:textbox>
          </v:shape>
        </w:pict>
      </w:r>
      <w:r>
        <w:rPr>
          <w:b/>
          <w:noProof/>
          <w:sz w:val="28"/>
          <w:lang w:eastAsia="ru-RU"/>
        </w:rPr>
        <w:pict>
          <v:shape id="_x0000_s2514" type="#_x0000_t202" style="position:absolute;left:0;text-align:left;margin-left:202.95pt;margin-top:5.45pt;width:44.95pt;height:26.95pt;z-index:251850752;v-text-anchor:middle" o:regroupid="3" stroked="f">
            <v:fill color2="black"/>
            <v:stroke joinstyle="round"/>
            <v:textbox style="mso-next-textbox:#_x0000_s2514;mso-rotate-with-shape:t">
              <w:txbxContent>
                <w:p w:rsidR="00034E11" w:rsidRDefault="00034E11">
                  <w:r>
                    <w:t>Тесть</w:t>
                  </w:r>
                </w:p>
              </w:txbxContent>
            </v:textbox>
          </v:shape>
        </w:pict>
      </w:r>
      <w:r>
        <w:rPr>
          <w:b/>
          <w:noProof/>
          <w:sz w:val="28"/>
          <w:lang w:eastAsia="ru-RU"/>
        </w:rPr>
        <w:pict>
          <v:line id="_x0000_s2507" style="position:absolute;left:0;text-align:left;flip:x y;z-index:251843584" from="94.9pt,5.45pt" to="148.85pt,68.4pt" o:regroupid="3" strokeweight="6.5pt">
            <v:stroke linestyle="thinThin" joinstyle="miter"/>
          </v:line>
        </w:pict>
      </w:r>
      <w:r>
        <w:rPr>
          <w:b/>
          <w:noProof/>
          <w:sz w:val="28"/>
          <w:lang w:eastAsia="ru-RU"/>
        </w:rPr>
        <w:pict>
          <v:line id="_x0000_s2506" style="position:absolute;left:0;text-align:left;flip:y;z-index:251842560" from="211.95pt,5.45pt" to="292.9pt,59.4pt" o:regroupid="3" strokeweight="6.25pt">
            <v:stroke linestyle="thinThin" joinstyle="miter"/>
          </v:line>
        </w:pict>
      </w:r>
    </w:p>
    <w:p w:rsidR="00BF319B" w:rsidRDefault="008E04FF">
      <w:pPr>
        <w:jc w:val="both"/>
        <w:rPr>
          <w:b/>
          <w:sz w:val="28"/>
        </w:rPr>
      </w:pPr>
      <w:r>
        <w:rPr>
          <w:b/>
          <w:noProof/>
          <w:sz w:val="28"/>
          <w:lang w:eastAsia="ru-RU"/>
        </w:rPr>
        <w:pict>
          <v:shape id="_x0000_s2520" type="#_x0000_t202" style="position:absolute;left:0;text-align:left;margin-left:40.9pt;margin-top:7.35pt;width:62.95pt;height:26.95pt;z-index:251856896;v-text-anchor:middle" o:regroupid="3" stroked="f">
            <v:fill color2="black"/>
            <v:stroke joinstyle="round"/>
            <v:textbox style="mso-next-textbox:#_x0000_s2520;mso-rotate-with-shape:t">
              <w:txbxContent>
                <w:p w:rsidR="00034E11" w:rsidRDefault="00034E11">
                  <w:r>
                    <w:t>Свекровь</w:t>
                  </w:r>
                </w:p>
              </w:txbxContent>
            </v:textbox>
          </v:shape>
        </w:pict>
      </w:r>
    </w:p>
    <w:p w:rsidR="00BF319B" w:rsidRDefault="008E04FF" w:rsidP="006B7235">
      <w:pPr>
        <w:ind w:left="6804" w:right="140"/>
        <w:jc w:val="both"/>
        <w:rPr>
          <w:b/>
        </w:rPr>
      </w:pPr>
      <w:r>
        <w:rPr>
          <w:b/>
          <w:noProof/>
          <w:lang w:eastAsia="ru-RU"/>
        </w:rPr>
        <w:pict>
          <v:shape id="_x0000_s2515" type="#_x0000_t202" style="position:absolute;left:0;text-align:left;margin-left:256.95pt;margin-top:.25pt;width:53.95pt;height:26.95pt;z-index:251851776;v-text-anchor:middle" o:regroupid="3" stroked="f">
            <v:fill color2="black"/>
            <v:stroke joinstyle="round"/>
            <v:textbox style="mso-next-textbox:#_x0000_s2515;mso-rotate-with-shape:t">
              <w:txbxContent>
                <w:p w:rsidR="00034E11" w:rsidRDefault="00034E11">
                  <w:r>
                    <w:t>Теща</w:t>
                  </w:r>
                </w:p>
              </w:txbxContent>
            </v:textbox>
          </v:shape>
        </w:pict>
      </w:r>
      <w:r>
        <w:rPr>
          <w:b/>
          <w:noProof/>
          <w:lang w:eastAsia="ru-RU"/>
        </w:rPr>
        <w:pict>
          <v:shape id="_x0000_s2512" type="#_x0000_t202" style="position:absolute;left:0;text-align:left;margin-left:238.95pt;margin-top:36.05pt;width:62.95pt;height:17.95pt;z-index:251848704;v-text-anchor:middle" o:regroupid="3" stroked="f">
            <v:fill color2="black"/>
            <v:stroke joinstyle="round"/>
            <v:textbox style="mso-next-textbox:#_x0000_s2512;mso-rotate-with-shape:t">
              <w:txbxContent>
                <w:p w:rsidR="00034E11" w:rsidRDefault="00034E11">
                  <w:r>
                    <w:t>Шурин</w:t>
                  </w:r>
                </w:p>
              </w:txbxContent>
            </v:textbox>
          </v:shape>
        </w:pict>
      </w:r>
      <w:r>
        <w:rPr>
          <w:b/>
          <w:noProof/>
          <w:lang w:eastAsia="ru-RU"/>
        </w:rPr>
        <w:pict>
          <v:shape id="_x0000_s2510" type="#_x0000_t202" style="position:absolute;left:0;text-align:left;margin-left:58.75pt;margin-top:36.05pt;width:71.95pt;height:17.95pt;z-index:251846656;v-text-anchor:middle" o:regroupid="3" stroked="f">
            <v:fill color2="black"/>
            <v:stroke joinstyle="round"/>
            <v:textbox style="mso-next-textbox:#_x0000_s2510;mso-rotate-with-shape:t">
              <w:txbxContent>
                <w:p w:rsidR="00034E11" w:rsidRDefault="00034E11">
                  <w:r>
                    <w:t>Деверь</w:t>
                  </w:r>
                </w:p>
              </w:txbxContent>
            </v:textbox>
          </v:shape>
        </w:pict>
      </w:r>
      <w:r>
        <w:rPr>
          <w:b/>
          <w:noProof/>
          <w:lang w:eastAsia="ru-RU"/>
        </w:rPr>
        <w:pict>
          <v:oval id="_x0000_s2502" style="position:absolute;left:0;text-align:left;margin-left:139.9pt;margin-top:18.25pt;width:90pt;height:90pt;z-index:251838464;v-text-anchor:middle" o:regroupid="3" strokeweight="1.06mm">
            <v:fill color2="black"/>
            <v:stroke dashstyle="1 1" joinstyle="miter" endcap="round"/>
            <v:textbox style="mso-next-textbox:#_x0000_s2502">
              <w:txbxContent>
                <w:p w:rsidR="00034E11" w:rsidRPr="00586E5E" w:rsidRDefault="00034E11">
                  <w:pPr>
                    <w:rPr>
                      <w:b/>
                      <w:sz w:val="28"/>
                    </w:rPr>
                  </w:pPr>
                  <w:r w:rsidRPr="00586E5E">
                    <w:rPr>
                      <w:b/>
                      <w:sz w:val="28"/>
                    </w:rPr>
                    <w:t>М</w:t>
                  </w:r>
                  <w:r w:rsidRPr="00586E5E">
                    <w:rPr>
                      <w:b/>
                      <w:sz w:val="28"/>
                    </w:rPr>
                    <w:tab/>
                    <w:t>Ж</w:t>
                  </w:r>
                </w:p>
              </w:txbxContent>
            </v:textbox>
          </v:oval>
        </w:pict>
      </w:r>
      <w:r>
        <w:rPr>
          <w:b/>
          <w:noProof/>
          <w:lang w:eastAsia="ru-RU"/>
        </w:rPr>
        <w:pict>
          <v:shape id="_x0000_s2500" type="#_x0000_t202" style="position:absolute;left:0;text-align:left;margin-left:193.95pt;margin-top:54.2pt;width:26.95pt;height:27pt;z-index:251836416;v-text-anchor:middle" o:regroupid="2" stroked="f">
            <v:fill color2="black"/>
            <v:stroke joinstyle="round"/>
            <v:textbox style="mso-next-textbox:#_x0000_s2500;mso-rotate-with-shape:t">
              <w:txbxContent>
                <w:p w:rsidR="00034E11" w:rsidRDefault="00034E11">
                  <w:r>
                    <w:t>Ж</w:t>
                  </w:r>
                </w:p>
              </w:txbxContent>
            </v:textbox>
          </v:shape>
        </w:pict>
      </w:r>
      <w:r>
        <w:rPr>
          <w:b/>
          <w:noProof/>
          <w:lang w:eastAsia="ru-RU"/>
        </w:rPr>
        <w:pict>
          <v:shape id="_x0000_s2499" type="#_x0000_t202" style="position:absolute;left:0;text-align:left;margin-left:148.9pt;margin-top:54.2pt;width:26.95pt;height:27pt;z-index:251835392;v-text-anchor:middle" o:regroupid="2" stroked="f">
            <v:fill color2="black"/>
            <v:stroke joinstyle="round"/>
            <v:textbox style="mso-next-textbox:#_x0000_s2499;mso-rotate-with-shape:t">
              <w:txbxContent>
                <w:p w:rsidR="00034E11" w:rsidRDefault="00034E11">
                  <w:r>
                    <w:t>М</w:t>
                  </w:r>
                </w:p>
              </w:txbxContent>
            </v:textbox>
          </v:shape>
        </w:pict>
      </w:r>
      <w:r w:rsidR="00BF319B">
        <w:rPr>
          <w:b/>
        </w:rPr>
        <w:t>Родственники мужа для жены и родс</w:t>
      </w:r>
      <w:r w:rsidR="00BF319B">
        <w:rPr>
          <w:b/>
        </w:rPr>
        <w:t>т</w:t>
      </w:r>
      <w:r w:rsidR="00BF319B">
        <w:rPr>
          <w:b/>
        </w:rPr>
        <w:t>венники жены для мужа</w:t>
      </w:r>
    </w:p>
    <w:p w:rsidR="00BF319B" w:rsidRDefault="008E04FF">
      <w:pPr>
        <w:jc w:val="both"/>
        <w:rPr>
          <w:b/>
          <w:sz w:val="28"/>
        </w:rPr>
      </w:pPr>
      <w:r>
        <w:rPr>
          <w:b/>
          <w:noProof/>
          <w:sz w:val="28"/>
          <w:lang w:eastAsia="ru-RU"/>
        </w:rPr>
        <w:pict>
          <v:line id="_x0000_s2505" style="position:absolute;left:0;text-align:left;z-index:251841536" from="229.95pt,8pt" to="310.9pt,8pt" o:regroupid="3" strokeweight="6.5pt">
            <v:stroke linestyle="thinThin" joinstyle="miter"/>
          </v:line>
        </w:pict>
      </w:r>
      <w:r>
        <w:rPr>
          <w:b/>
          <w:noProof/>
          <w:sz w:val="28"/>
          <w:lang w:eastAsia="ru-RU"/>
        </w:rPr>
        <w:pict>
          <v:line id="_x0000_s2504" style="position:absolute;left:0;text-align:left;flip:x;z-index:251840512" from="49.9pt,8pt" to="139.85pt,8pt" o:regroupid="3" strokeweight="6.5pt">
            <v:stroke linestyle="thinThin" joinstyle="miter"/>
          </v:line>
        </w:pict>
      </w:r>
    </w:p>
    <w:p w:rsidR="00BF319B" w:rsidRDefault="008E04FF">
      <w:pPr>
        <w:jc w:val="both"/>
        <w:rPr>
          <w:b/>
          <w:sz w:val="28"/>
        </w:rPr>
      </w:pPr>
      <w:r>
        <w:rPr>
          <w:b/>
          <w:noProof/>
          <w:sz w:val="28"/>
          <w:lang w:eastAsia="ru-RU"/>
        </w:rPr>
        <w:pict>
          <v:shape id="_x0000_s2513" type="#_x0000_t202" style="position:absolute;left:0;text-align:left;margin-left:238.95pt;margin-top:1pt;width:71.95pt;height:17.95pt;z-index:251849728;v-text-anchor:middle" o:regroupid="3" stroked="f">
            <v:fill color2="black"/>
            <v:stroke joinstyle="round"/>
            <v:textbox style="mso-next-textbox:#_x0000_s2513;mso-rotate-with-shape:t">
              <w:txbxContent>
                <w:p w:rsidR="00034E11" w:rsidRDefault="00034E11">
                  <w:r>
                    <w:t>Сноха</w:t>
                  </w:r>
                </w:p>
              </w:txbxContent>
            </v:textbox>
          </v:shape>
        </w:pict>
      </w:r>
      <w:r>
        <w:rPr>
          <w:b/>
          <w:noProof/>
          <w:sz w:val="28"/>
          <w:lang w:eastAsia="ru-RU"/>
        </w:rPr>
        <w:pict>
          <v:shape id="_x0000_s2511" type="#_x0000_t202" style="position:absolute;left:0;text-align:left;margin-left:49.9pt;margin-top:1pt;width:80.95pt;height:17.95pt;z-index:251847680;v-text-anchor:middle" o:regroupid="3" stroked="f">
            <v:fill color2="black"/>
            <v:stroke joinstyle="round"/>
            <v:textbox style="mso-next-textbox:#_x0000_s2511;mso-rotate-with-shape:t">
              <w:txbxContent>
                <w:p w:rsidR="00034E11" w:rsidRDefault="00034E11">
                  <w:r>
                    <w:t>Сношеница</w:t>
                  </w:r>
                </w:p>
              </w:txbxContent>
            </v:textbox>
          </v:shape>
        </w:pict>
      </w:r>
    </w:p>
    <w:p w:rsidR="00BF319B" w:rsidRDefault="008E04FF">
      <w:pPr>
        <w:jc w:val="both"/>
        <w:rPr>
          <w:b/>
          <w:sz w:val="28"/>
        </w:rPr>
      </w:pPr>
      <w:r>
        <w:rPr>
          <w:b/>
          <w:noProof/>
          <w:sz w:val="28"/>
          <w:lang w:eastAsia="ru-RU"/>
        </w:rPr>
        <w:pict>
          <v:shape id="_x0000_s2516" type="#_x0000_t202" style="position:absolute;left:0;text-align:left;margin-left:265.95pt;margin-top:12.05pt;width:71.95pt;height:17.95pt;z-index:251852800;v-text-anchor:middle" o:regroupid="3" stroked="f">
            <v:fill color2="black"/>
            <v:stroke joinstyle="round"/>
            <v:textbox style="mso-next-textbox:#_x0000_s2516;mso-rotate-with-shape:t">
              <w:txbxContent>
                <w:p w:rsidR="00034E11" w:rsidRDefault="00034E11">
                  <w:r>
                    <w:t>Своячница</w:t>
                  </w:r>
                </w:p>
              </w:txbxContent>
            </v:textbox>
          </v:shape>
        </w:pict>
      </w:r>
      <w:r>
        <w:rPr>
          <w:b/>
          <w:noProof/>
          <w:sz w:val="28"/>
          <w:lang w:eastAsia="ru-RU"/>
        </w:rPr>
        <w:pict>
          <v:line id="_x0000_s2509" style="position:absolute;left:0;text-align:left;z-index:251845632" from="220.95pt,2.9pt" to="283.9pt,56.85pt" o:regroupid="3" strokeweight="6.5pt">
            <v:stroke linestyle="thinThin" joinstyle="miter"/>
          </v:line>
        </w:pict>
      </w:r>
      <w:r>
        <w:rPr>
          <w:b/>
          <w:noProof/>
          <w:sz w:val="28"/>
          <w:lang w:eastAsia="ru-RU"/>
        </w:rPr>
        <w:pict>
          <v:line id="_x0000_s2508" style="position:absolute;left:0;text-align:left;flip:x;z-index:251844608" from="85.9pt,2.9pt" to="148.85pt,65.85pt" o:regroupid="3" strokeweight="6.5pt">
            <v:stroke linestyle="thinThin" joinstyle="miter"/>
          </v:line>
        </w:pict>
      </w:r>
    </w:p>
    <w:p w:rsidR="00BF319B" w:rsidRDefault="008E04FF">
      <w:pPr>
        <w:jc w:val="both"/>
        <w:rPr>
          <w:sz w:val="28"/>
        </w:rPr>
      </w:pPr>
      <w:r>
        <w:rPr>
          <w:noProof/>
          <w:sz w:val="28"/>
          <w:lang w:eastAsia="ru-RU"/>
        </w:rPr>
        <w:pict>
          <v:shape id="_x0000_s2519" type="#_x0000_t202" style="position:absolute;left:0;text-align:left;margin-left:31.9pt;margin-top:4.8pt;width:62.95pt;height:26.95pt;z-index:251855872;v-text-anchor:middle" o:regroupid="3" stroked="f">
            <v:fill color2="black"/>
            <v:stroke joinstyle="round"/>
            <v:textbox style="mso-next-textbox:#_x0000_s2519;mso-rotate-with-shape:t">
              <w:txbxContent>
                <w:p w:rsidR="00034E11" w:rsidRDefault="00034E11">
                  <w:r>
                    <w:t>Золовка</w:t>
                  </w:r>
                </w:p>
              </w:txbxContent>
            </v:textbox>
          </v:shape>
        </w:pict>
      </w:r>
      <w:r>
        <w:rPr>
          <w:noProof/>
          <w:sz w:val="28"/>
          <w:lang w:eastAsia="ru-RU"/>
        </w:rPr>
        <w:pict>
          <v:shape id="_x0000_s2517" type="#_x0000_t202" style="position:absolute;left:0;text-align:left;margin-left:193.95pt;margin-top:13.8pt;width:53.95pt;height:26.95pt;z-index:251853824;v-text-anchor:middle" o:regroupid="3" stroked="f">
            <v:fill color2="black"/>
            <v:stroke joinstyle="round"/>
            <v:textbox style="mso-next-textbox:#_x0000_s2517;mso-rotate-with-shape:t">
              <w:txbxContent>
                <w:p w:rsidR="00034E11" w:rsidRDefault="00034E11">
                  <w:r>
                    <w:t>Свояк</w:t>
                  </w:r>
                </w:p>
              </w:txbxContent>
            </v:textbox>
          </v:shape>
        </w:pict>
      </w:r>
    </w:p>
    <w:p w:rsidR="00BF319B" w:rsidRDefault="008E04FF">
      <w:pPr>
        <w:ind w:firstLine="720"/>
        <w:jc w:val="both"/>
        <w:rPr>
          <w:sz w:val="28"/>
        </w:rPr>
      </w:pPr>
      <w:r>
        <w:rPr>
          <w:noProof/>
          <w:sz w:val="28"/>
          <w:lang w:eastAsia="ru-RU"/>
        </w:rPr>
        <w:pict>
          <v:shape id="_x0000_s2518" type="#_x0000_t202" style="position:absolute;left:0;text-align:left;margin-left:121.9pt;margin-top:6.7pt;width:44.95pt;height:26.95pt;z-index:251854848;v-text-anchor:middle" o:regroupid="3" stroked="f">
            <v:fill color2="black"/>
            <v:stroke joinstyle="round"/>
            <v:textbox style="mso-next-textbox:#_x0000_s2518;mso-rotate-with-shape:t">
              <w:txbxContent>
                <w:p w:rsidR="00034E11" w:rsidRDefault="00034E11">
                  <w:r>
                    <w:t>Зять</w:t>
                  </w:r>
                </w:p>
              </w:txbxContent>
            </v:textbox>
          </v:shape>
        </w:pict>
      </w:r>
    </w:p>
    <w:p w:rsidR="005F41A3" w:rsidRDefault="005F41A3" w:rsidP="001B06E3">
      <w:pPr>
        <w:pStyle w:val="3"/>
        <w:tabs>
          <w:tab w:val="left" w:pos="0"/>
        </w:tabs>
        <w:ind w:firstLine="0"/>
        <w:rPr>
          <w:szCs w:val="28"/>
        </w:rPr>
      </w:pPr>
    </w:p>
    <w:p w:rsidR="007759D8" w:rsidRPr="007759D8" w:rsidRDefault="007759D8" w:rsidP="007759D8"/>
    <w:p w:rsidR="00BF319B" w:rsidRPr="001B06E3" w:rsidRDefault="00BF319B" w:rsidP="001B06E3">
      <w:pPr>
        <w:pStyle w:val="3"/>
        <w:tabs>
          <w:tab w:val="left" w:pos="0"/>
        </w:tabs>
        <w:ind w:firstLine="0"/>
        <w:rPr>
          <w:szCs w:val="28"/>
        </w:rPr>
      </w:pPr>
      <w:r w:rsidRPr="001B06E3">
        <w:rPr>
          <w:szCs w:val="28"/>
        </w:rPr>
        <w:lastRenderedPageBreak/>
        <w:t>Вопросы</w:t>
      </w:r>
    </w:p>
    <w:p w:rsidR="00BF319B" w:rsidRPr="001B06E3" w:rsidRDefault="00BF319B" w:rsidP="001B06E3">
      <w:pPr>
        <w:rPr>
          <w:sz w:val="28"/>
          <w:szCs w:val="28"/>
        </w:rPr>
      </w:pPr>
    </w:p>
    <w:p w:rsidR="00BF319B" w:rsidRPr="001B06E3" w:rsidRDefault="00BF319B" w:rsidP="00F44B55">
      <w:pPr>
        <w:ind w:left="993" w:hanging="273"/>
        <w:jc w:val="both"/>
        <w:rPr>
          <w:sz w:val="28"/>
          <w:szCs w:val="28"/>
        </w:rPr>
      </w:pPr>
      <w:r w:rsidRPr="001B06E3">
        <w:rPr>
          <w:sz w:val="28"/>
          <w:szCs w:val="28"/>
        </w:rPr>
        <w:t>1. Какая разница между семьей и браком?</w:t>
      </w:r>
    </w:p>
    <w:p w:rsidR="00BF319B" w:rsidRPr="001B06E3" w:rsidRDefault="00BF319B" w:rsidP="00F44B55">
      <w:pPr>
        <w:ind w:left="993" w:hanging="273"/>
        <w:jc w:val="both"/>
        <w:rPr>
          <w:sz w:val="28"/>
          <w:szCs w:val="28"/>
        </w:rPr>
      </w:pPr>
      <w:r w:rsidRPr="001B06E3">
        <w:rPr>
          <w:sz w:val="28"/>
          <w:szCs w:val="28"/>
        </w:rPr>
        <w:t>2. Какую семью называют эгалитарной?</w:t>
      </w:r>
    </w:p>
    <w:p w:rsidR="00BF319B" w:rsidRPr="001B06E3" w:rsidRDefault="00BF319B" w:rsidP="00F44B55">
      <w:pPr>
        <w:ind w:left="993" w:hanging="273"/>
        <w:jc w:val="both"/>
        <w:rPr>
          <w:sz w:val="28"/>
          <w:szCs w:val="28"/>
        </w:rPr>
      </w:pPr>
      <w:r w:rsidRPr="001B06E3">
        <w:rPr>
          <w:sz w:val="28"/>
          <w:szCs w:val="28"/>
        </w:rPr>
        <w:t>3. В чем состоят трансляционная и рекреационная функции семьи?</w:t>
      </w:r>
    </w:p>
    <w:p w:rsidR="00BF319B" w:rsidRPr="001B06E3" w:rsidRDefault="00BF319B" w:rsidP="00F44B55">
      <w:pPr>
        <w:ind w:left="993" w:hanging="273"/>
        <w:jc w:val="both"/>
        <w:rPr>
          <w:sz w:val="28"/>
          <w:szCs w:val="28"/>
        </w:rPr>
      </w:pPr>
      <w:r w:rsidRPr="001B06E3">
        <w:rPr>
          <w:sz w:val="28"/>
          <w:szCs w:val="28"/>
        </w:rPr>
        <w:t>4. При  заключении брака муж взял фамилию жены. Какой стала семья: матриархальной, патриархальной?</w:t>
      </w:r>
    </w:p>
    <w:p w:rsidR="00BF319B" w:rsidRPr="001B06E3" w:rsidRDefault="00BF319B" w:rsidP="00F44B55">
      <w:pPr>
        <w:ind w:left="993" w:hanging="273"/>
        <w:jc w:val="both"/>
        <w:rPr>
          <w:sz w:val="28"/>
          <w:szCs w:val="28"/>
        </w:rPr>
      </w:pPr>
      <w:r w:rsidRPr="001B06E3">
        <w:rPr>
          <w:sz w:val="28"/>
          <w:szCs w:val="28"/>
        </w:rPr>
        <w:t>5. Укажите основные причины малодетности семьи в России.</w:t>
      </w:r>
    </w:p>
    <w:p w:rsidR="00BF319B" w:rsidRPr="001B06E3" w:rsidRDefault="00BF319B" w:rsidP="007201F8">
      <w:pPr>
        <w:ind w:firstLine="720"/>
        <w:jc w:val="both"/>
        <w:rPr>
          <w:szCs w:val="28"/>
        </w:rPr>
      </w:pPr>
      <w:r w:rsidRPr="001B06E3">
        <w:rPr>
          <w:sz w:val="28"/>
          <w:szCs w:val="28"/>
        </w:rPr>
        <w:t xml:space="preserve"> </w:t>
      </w:r>
    </w:p>
    <w:p w:rsidR="00BF319B" w:rsidRPr="001B06E3" w:rsidRDefault="00BF319B" w:rsidP="001B06E3">
      <w:pPr>
        <w:pStyle w:val="1"/>
        <w:tabs>
          <w:tab w:val="left" w:pos="0"/>
        </w:tabs>
        <w:ind w:firstLine="0"/>
        <w:rPr>
          <w:szCs w:val="28"/>
        </w:rPr>
      </w:pPr>
      <w:r w:rsidRPr="001B06E3">
        <w:rPr>
          <w:szCs w:val="28"/>
        </w:rPr>
        <w:t>ТЕМА 10</w:t>
      </w:r>
    </w:p>
    <w:p w:rsidR="00BF319B" w:rsidRPr="001B06E3" w:rsidRDefault="00BF319B" w:rsidP="001B06E3">
      <w:pPr>
        <w:rPr>
          <w:sz w:val="28"/>
          <w:szCs w:val="28"/>
        </w:rPr>
      </w:pPr>
    </w:p>
    <w:p w:rsidR="00BF319B" w:rsidRPr="001B06E3" w:rsidRDefault="00BF319B" w:rsidP="001B06E3">
      <w:pPr>
        <w:jc w:val="center"/>
        <w:rPr>
          <w:b/>
          <w:sz w:val="28"/>
          <w:szCs w:val="28"/>
        </w:rPr>
      </w:pPr>
      <w:r w:rsidRPr="001B06E3">
        <w:rPr>
          <w:b/>
          <w:sz w:val="28"/>
          <w:szCs w:val="28"/>
        </w:rPr>
        <w:t>ЭТНОСОЦИОЛОГИЯ</w:t>
      </w:r>
    </w:p>
    <w:p w:rsidR="00BF319B" w:rsidRPr="001B06E3" w:rsidRDefault="00BF319B" w:rsidP="001B06E3">
      <w:pPr>
        <w:jc w:val="center"/>
        <w:rPr>
          <w:b/>
          <w:sz w:val="28"/>
          <w:szCs w:val="28"/>
        </w:rPr>
      </w:pPr>
    </w:p>
    <w:p w:rsidR="00BF319B" w:rsidRPr="001B06E3" w:rsidRDefault="00BF319B" w:rsidP="000504ED">
      <w:pPr>
        <w:pStyle w:val="a9"/>
        <w:numPr>
          <w:ilvl w:val="0"/>
          <w:numId w:val="37"/>
        </w:numPr>
        <w:tabs>
          <w:tab w:val="left" w:pos="720"/>
        </w:tabs>
        <w:rPr>
          <w:b/>
          <w:szCs w:val="28"/>
        </w:rPr>
      </w:pPr>
      <w:r w:rsidRPr="001B06E3">
        <w:rPr>
          <w:b/>
          <w:szCs w:val="28"/>
        </w:rPr>
        <w:t>Этнические разновидности и общности социальной жизни.</w:t>
      </w:r>
    </w:p>
    <w:p w:rsidR="00BF319B" w:rsidRPr="001B06E3" w:rsidRDefault="00BF319B" w:rsidP="000504ED">
      <w:pPr>
        <w:numPr>
          <w:ilvl w:val="0"/>
          <w:numId w:val="37"/>
        </w:numPr>
        <w:tabs>
          <w:tab w:val="left" w:pos="720"/>
        </w:tabs>
        <w:jc w:val="both"/>
        <w:rPr>
          <w:b/>
          <w:sz w:val="28"/>
          <w:szCs w:val="28"/>
        </w:rPr>
      </w:pPr>
      <w:r w:rsidRPr="001B06E3">
        <w:rPr>
          <w:b/>
          <w:sz w:val="28"/>
          <w:szCs w:val="28"/>
        </w:rPr>
        <w:t>Характеристика национальной жизни в России.</w:t>
      </w:r>
    </w:p>
    <w:p w:rsidR="00BF319B" w:rsidRPr="001B06E3" w:rsidRDefault="00BF319B" w:rsidP="000504ED">
      <w:pPr>
        <w:numPr>
          <w:ilvl w:val="0"/>
          <w:numId w:val="37"/>
        </w:numPr>
        <w:tabs>
          <w:tab w:val="left" w:pos="720"/>
        </w:tabs>
        <w:jc w:val="both"/>
        <w:rPr>
          <w:b/>
          <w:sz w:val="28"/>
          <w:szCs w:val="28"/>
        </w:rPr>
      </w:pPr>
      <w:r w:rsidRPr="001B06E3">
        <w:rPr>
          <w:b/>
          <w:sz w:val="28"/>
          <w:szCs w:val="28"/>
        </w:rPr>
        <w:t>Современные этносоциальные процессы и проблемы в России.</w:t>
      </w:r>
    </w:p>
    <w:p w:rsidR="00BF319B" w:rsidRPr="001B06E3" w:rsidRDefault="00BF319B" w:rsidP="001B06E3">
      <w:pPr>
        <w:jc w:val="both"/>
        <w:rPr>
          <w:b/>
          <w:sz w:val="28"/>
          <w:szCs w:val="28"/>
        </w:rPr>
      </w:pPr>
    </w:p>
    <w:p w:rsidR="00BF319B" w:rsidRPr="001B06E3" w:rsidRDefault="00BF319B" w:rsidP="001B06E3">
      <w:pPr>
        <w:ind w:firstLine="708"/>
        <w:jc w:val="both"/>
        <w:rPr>
          <w:sz w:val="28"/>
          <w:szCs w:val="28"/>
        </w:rPr>
      </w:pPr>
      <w:r w:rsidRPr="00D67EA8">
        <w:rPr>
          <w:b/>
          <w:sz w:val="28"/>
          <w:szCs w:val="28"/>
          <w:bdr w:val="single" w:sz="4" w:space="0" w:color="auto"/>
        </w:rPr>
        <w:t>1</w:t>
      </w:r>
      <w:r w:rsidRPr="001B06E3">
        <w:rPr>
          <w:sz w:val="28"/>
          <w:szCs w:val="28"/>
        </w:rPr>
        <w:t xml:space="preserve"> Социология изучает жизнь разных народов или </w:t>
      </w:r>
      <w:r w:rsidRPr="001B06E3">
        <w:rPr>
          <w:b/>
          <w:sz w:val="28"/>
          <w:szCs w:val="28"/>
        </w:rPr>
        <w:t>этносов.</w:t>
      </w:r>
      <w:r w:rsidRPr="001B06E3">
        <w:rPr>
          <w:sz w:val="28"/>
          <w:szCs w:val="28"/>
        </w:rPr>
        <w:t xml:space="preserve"> Особенно интересуют её национальные взаимоотношения людей. В этом отличие с</w:t>
      </w:r>
      <w:r w:rsidRPr="001B06E3">
        <w:rPr>
          <w:sz w:val="28"/>
          <w:szCs w:val="28"/>
        </w:rPr>
        <w:t>о</w:t>
      </w:r>
      <w:r w:rsidRPr="001B06E3">
        <w:rPr>
          <w:sz w:val="28"/>
          <w:szCs w:val="28"/>
        </w:rPr>
        <w:t>циологии от этнологии, которая  призвана изучать этническую (национал</w:t>
      </w:r>
      <w:r w:rsidRPr="001B06E3">
        <w:rPr>
          <w:sz w:val="28"/>
          <w:szCs w:val="28"/>
        </w:rPr>
        <w:t>ь</w:t>
      </w:r>
      <w:r w:rsidRPr="001B06E3">
        <w:rPr>
          <w:sz w:val="28"/>
          <w:szCs w:val="28"/>
        </w:rPr>
        <w:t>ную) жизнь в «чистом» виде – то в ней, что мало поддается изменениям  под влиянием происходящих в обществе экономических, политических, идеол</w:t>
      </w:r>
      <w:r w:rsidRPr="001B06E3">
        <w:rPr>
          <w:sz w:val="28"/>
          <w:szCs w:val="28"/>
        </w:rPr>
        <w:t>о</w:t>
      </w:r>
      <w:r w:rsidRPr="001B06E3">
        <w:rPr>
          <w:sz w:val="28"/>
          <w:szCs w:val="28"/>
        </w:rPr>
        <w:t>гических перемен.</w:t>
      </w:r>
    </w:p>
    <w:p w:rsidR="00BF319B" w:rsidRPr="001B06E3" w:rsidRDefault="00BF319B" w:rsidP="001B06E3">
      <w:pPr>
        <w:ind w:firstLine="708"/>
        <w:jc w:val="both"/>
        <w:rPr>
          <w:sz w:val="28"/>
          <w:szCs w:val="28"/>
        </w:rPr>
      </w:pPr>
      <w:r w:rsidRPr="001B06E3">
        <w:rPr>
          <w:sz w:val="28"/>
          <w:szCs w:val="28"/>
        </w:rPr>
        <w:t xml:space="preserve">Имеются разные теории возникновения и развития этносов. Наиболее известной является </w:t>
      </w:r>
      <w:r w:rsidRPr="001B06E3">
        <w:rPr>
          <w:i/>
          <w:sz w:val="28"/>
          <w:szCs w:val="28"/>
        </w:rPr>
        <w:t>общественническая</w:t>
      </w:r>
      <w:r w:rsidRPr="001B06E3">
        <w:rPr>
          <w:sz w:val="28"/>
          <w:szCs w:val="28"/>
        </w:rPr>
        <w:t xml:space="preserve"> теория этногенеза, которая рассма</w:t>
      </w:r>
      <w:r w:rsidRPr="001B06E3">
        <w:rPr>
          <w:sz w:val="28"/>
          <w:szCs w:val="28"/>
        </w:rPr>
        <w:t>т</w:t>
      </w:r>
      <w:r w:rsidRPr="001B06E3">
        <w:rPr>
          <w:sz w:val="28"/>
          <w:szCs w:val="28"/>
        </w:rPr>
        <w:t>ривает историю этнических форм жизни в зависимости от социально-экономических процессов. Согласно ей в глубокой древности люди, жившие тогда родами и племенами, имели различия в месте своего жительства, языке, обычаях, верованиях, в понимании себя как «мы», а других как «они». Эти исходные и фундаментальные признаки народов (этносов) и принято наз</w:t>
      </w:r>
      <w:r w:rsidRPr="001B06E3">
        <w:rPr>
          <w:sz w:val="28"/>
          <w:szCs w:val="28"/>
        </w:rPr>
        <w:t>ы</w:t>
      </w:r>
      <w:r w:rsidRPr="001B06E3">
        <w:rPr>
          <w:sz w:val="28"/>
          <w:szCs w:val="28"/>
        </w:rPr>
        <w:t>вать этническими. В своей основе они естественного (биологического) пр</w:t>
      </w:r>
      <w:r w:rsidRPr="001B06E3">
        <w:rPr>
          <w:sz w:val="28"/>
          <w:szCs w:val="28"/>
        </w:rPr>
        <w:t>о</w:t>
      </w:r>
      <w:r w:rsidRPr="001B06E3">
        <w:rPr>
          <w:sz w:val="28"/>
          <w:szCs w:val="28"/>
        </w:rPr>
        <w:t xml:space="preserve">исхождения. Со временем общности этнической жизни изменялись. К числу основных относят: </w:t>
      </w:r>
      <w:r w:rsidRPr="001B06E3">
        <w:rPr>
          <w:b/>
          <w:i/>
          <w:sz w:val="28"/>
          <w:szCs w:val="28"/>
        </w:rPr>
        <w:t>роды</w:t>
      </w:r>
      <w:r w:rsidRPr="001B06E3">
        <w:rPr>
          <w:sz w:val="28"/>
          <w:szCs w:val="28"/>
        </w:rPr>
        <w:t xml:space="preserve">, </w:t>
      </w:r>
      <w:r w:rsidRPr="001B06E3">
        <w:rPr>
          <w:b/>
          <w:i/>
          <w:sz w:val="28"/>
          <w:szCs w:val="28"/>
        </w:rPr>
        <w:t>племена</w:t>
      </w:r>
      <w:r w:rsidRPr="001B06E3">
        <w:rPr>
          <w:sz w:val="28"/>
          <w:szCs w:val="28"/>
        </w:rPr>
        <w:t xml:space="preserve">, </w:t>
      </w:r>
      <w:r w:rsidRPr="001B06E3">
        <w:rPr>
          <w:b/>
          <w:i/>
          <w:sz w:val="28"/>
          <w:szCs w:val="28"/>
        </w:rPr>
        <w:t>народности</w:t>
      </w:r>
      <w:r w:rsidRPr="001B06E3">
        <w:rPr>
          <w:sz w:val="28"/>
          <w:szCs w:val="28"/>
        </w:rPr>
        <w:t xml:space="preserve">, </w:t>
      </w:r>
      <w:r w:rsidRPr="001B06E3">
        <w:rPr>
          <w:b/>
          <w:i/>
          <w:sz w:val="28"/>
          <w:szCs w:val="28"/>
        </w:rPr>
        <w:t>нации</w:t>
      </w:r>
      <w:r w:rsidRPr="001B06E3">
        <w:rPr>
          <w:sz w:val="28"/>
          <w:szCs w:val="28"/>
        </w:rPr>
        <w:t>. Важной причиной их смены являются радикальные сдвиги в экономической жизни общества.</w:t>
      </w:r>
    </w:p>
    <w:p w:rsidR="00BF319B" w:rsidRPr="001B06E3" w:rsidRDefault="00BF319B" w:rsidP="001B06E3">
      <w:pPr>
        <w:ind w:firstLine="708"/>
        <w:jc w:val="both"/>
        <w:rPr>
          <w:sz w:val="28"/>
          <w:szCs w:val="28"/>
        </w:rPr>
      </w:pPr>
      <w:r w:rsidRPr="001B06E3">
        <w:rPr>
          <w:sz w:val="28"/>
          <w:szCs w:val="28"/>
        </w:rPr>
        <w:t>Члены рода (племени) связаны между собой кровно-родственными (е</w:t>
      </w:r>
      <w:r w:rsidRPr="001B06E3">
        <w:rPr>
          <w:sz w:val="28"/>
          <w:szCs w:val="28"/>
        </w:rPr>
        <w:t>с</w:t>
      </w:r>
      <w:r w:rsidRPr="001B06E3">
        <w:rPr>
          <w:sz w:val="28"/>
          <w:szCs w:val="28"/>
        </w:rPr>
        <w:t>тественными) отношениями. Для них общим является их общее по матери или отцу происхождение. Эта форма этнической жизни существовала в усл</w:t>
      </w:r>
      <w:r w:rsidRPr="001B06E3">
        <w:rPr>
          <w:sz w:val="28"/>
          <w:szCs w:val="28"/>
        </w:rPr>
        <w:t>о</w:t>
      </w:r>
      <w:r w:rsidRPr="001B06E3">
        <w:rPr>
          <w:sz w:val="28"/>
          <w:szCs w:val="28"/>
        </w:rPr>
        <w:t>виях первобытного общества.  На смену ей в условиях рабовладельческого и феодального общества приходит такая форма этнической жизни как наро</w:t>
      </w:r>
      <w:r w:rsidRPr="001B06E3">
        <w:rPr>
          <w:sz w:val="28"/>
          <w:szCs w:val="28"/>
        </w:rPr>
        <w:t>д</w:t>
      </w:r>
      <w:r w:rsidRPr="001B06E3">
        <w:rPr>
          <w:sz w:val="28"/>
          <w:szCs w:val="28"/>
        </w:rPr>
        <w:t>ность. Ее главная особенность в том, что люди связаны в ней земляческими отношениями. Их объединяет между собой прежде всего (играет среди этн</w:t>
      </w:r>
      <w:r w:rsidRPr="001B06E3">
        <w:rPr>
          <w:sz w:val="28"/>
          <w:szCs w:val="28"/>
        </w:rPr>
        <w:t>и</w:t>
      </w:r>
      <w:r w:rsidRPr="001B06E3">
        <w:rPr>
          <w:sz w:val="28"/>
          <w:szCs w:val="28"/>
        </w:rPr>
        <w:t>ческих признаков ведущую роль) общая для всех них государственно офор</w:t>
      </w:r>
      <w:r w:rsidRPr="001B06E3">
        <w:rPr>
          <w:sz w:val="28"/>
          <w:szCs w:val="28"/>
        </w:rPr>
        <w:t>м</w:t>
      </w:r>
      <w:r w:rsidRPr="001B06E3">
        <w:rPr>
          <w:sz w:val="28"/>
          <w:szCs w:val="28"/>
        </w:rPr>
        <w:t>ленная территория проживания. Земляческие (соседские) отношения являю</w:t>
      </w:r>
      <w:r w:rsidRPr="001B06E3">
        <w:rPr>
          <w:sz w:val="28"/>
          <w:szCs w:val="28"/>
        </w:rPr>
        <w:t>т</w:t>
      </w:r>
      <w:r w:rsidRPr="001B06E3">
        <w:rPr>
          <w:sz w:val="28"/>
          <w:szCs w:val="28"/>
        </w:rPr>
        <w:lastRenderedPageBreak/>
        <w:t>ся уже не естественного, а социального происхождения. Народность склад</w:t>
      </w:r>
      <w:r w:rsidRPr="001B06E3">
        <w:rPr>
          <w:sz w:val="28"/>
          <w:szCs w:val="28"/>
        </w:rPr>
        <w:t>ы</w:t>
      </w:r>
      <w:r w:rsidRPr="001B06E3">
        <w:rPr>
          <w:sz w:val="28"/>
          <w:szCs w:val="28"/>
        </w:rPr>
        <w:t>вается под сильным воздействием политико-экономических факторов.</w:t>
      </w:r>
    </w:p>
    <w:p w:rsidR="00BF319B" w:rsidRPr="001B06E3" w:rsidRDefault="00BF319B" w:rsidP="001B06E3">
      <w:pPr>
        <w:ind w:firstLine="708"/>
        <w:jc w:val="both"/>
        <w:rPr>
          <w:sz w:val="28"/>
          <w:szCs w:val="28"/>
        </w:rPr>
      </w:pPr>
      <w:r w:rsidRPr="001B06E3">
        <w:rPr>
          <w:sz w:val="28"/>
          <w:szCs w:val="28"/>
        </w:rPr>
        <w:t>С переходом к капитализму появляется еще одна форма этнической жизни – нация. Отличительная особенность ее в том, что люди в ней связаны между собой не только этнически, но и экономически, причем экономич</w:t>
      </w:r>
      <w:r w:rsidRPr="001B06E3">
        <w:rPr>
          <w:sz w:val="28"/>
          <w:szCs w:val="28"/>
        </w:rPr>
        <w:t>е</w:t>
      </w:r>
      <w:r w:rsidRPr="001B06E3">
        <w:rPr>
          <w:sz w:val="28"/>
          <w:szCs w:val="28"/>
        </w:rPr>
        <w:t>ские связи между ними играют в их объединении  первенствующую роль. Экономический признак является в понятии нации ведущим. Он указывает на тесную связь этнической жизни с жизнью общества в целом. Но нация – форма этнической жизни и потому для входящих в нее людей имеет значение общность их языка, территории  проживания, национального самосознания, выражающегося в отнесении себя к данной этнической общности, общие черты психического склада, проявляющиеся в особенностях их быта, нравов, привычек, религиозных верований.</w:t>
      </w:r>
    </w:p>
    <w:p w:rsidR="00BF319B" w:rsidRPr="001B06E3" w:rsidRDefault="00BF319B" w:rsidP="001B06E3">
      <w:pPr>
        <w:ind w:firstLine="708"/>
        <w:jc w:val="both"/>
        <w:rPr>
          <w:sz w:val="28"/>
          <w:szCs w:val="28"/>
        </w:rPr>
      </w:pPr>
      <w:r w:rsidRPr="001B06E3">
        <w:rPr>
          <w:sz w:val="28"/>
          <w:szCs w:val="28"/>
        </w:rPr>
        <w:t xml:space="preserve">Очень популярной в последние десятилетия стала </w:t>
      </w:r>
      <w:r w:rsidRPr="001B06E3">
        <w:rPr>
          <w:i/>
          <w:sz w:val="28"/>
          <w:szCs w:val="28"/>
        </w:rPr>
        <w:t>теория этногенеза Л.Н. Гумилева</w:t>
      </w:r>
      <w:r w:rsidRPr="001B06E3">
        <w:rPr>
          <w:sz w:val="28"/>
          <w:szCs w:val="28"/>
        </w:rPr>
        <w:t>, который ставит его  в зависимость от влияния природной (ландшафтной) среды. Согласно ей жизнь этносов, их возникновение и дел</w:t>
      </w:r>
      <w:r w:rsidRPr="001B06E3">
        <w:rPr>
          <w:sz w:val="28"/>
          <w:szCs w:val="28"/>
        </w:rPr>
        <w:t>ь</w:t>
      </w:r>
      <w:r w:rsidRPr="001B06E3">
        <w:rPr>
          <w:sz w:val="28"/>
          <w:szCs w:val="28"/>
        </w:rPr>
        <w:t>нейшая история зависит от географических (природных) условий, которые играют решающую роль в формировании отличительных признаков народов. Ими автор считает особенности (стереотипы) поведения людей, которые п</w:t>
      </w:r>
      <w:r w:rsidRPr="001B06E3">
        <w:rPr>
          <w:sz w:val="28"/>
          <w:szCs w:val="28"/>
        </w:rPr>
        <w:t>е</w:t>
      </w:r>
      <w:r w:rsidRPr="001B06E3">
        <w:rPr>
          <w:sz w:val="28"/>
          <w:szCs w:val="28"/>
        </w:rPr>
        <w:t>редаются от поколения к поколению путем механизма подражательных у</w:t>
      </w:r>
      <w:r w:rsidRPr="001B06E3">
        <w:rPr>
          <w:sz w:val="28"/>
          <w:szCs w:val="28"/>
        </w:rPr>
        <w:t>с</w:t>
      </w:r>
      <w:r w:rsidRPr="001B06E3">
        <w:rPr>
          <w:sz w:val="28"/>
          <w:szCs w:val="28"/>
        </w:rPr>
        <w:t>ловных рефлексов (он отличается от механизма генетической и сознательной передачи информации).</w:t>
      </w:r>
    </w:p>
    <w:p w:rsidR="00BF319B" w:rsidRPr="001B06E3" w:rsidRDefault="00BF319B" w:rsidP="001B06E3">
      <w:pPr>
        <w:ind w:firstLine="708"/>
        <w:jc w:val="both"/>
        <w:rPr>
          <w:sz w:val="28"/>
          <w:szCs w:val="28"/>
        </w:rPr>
      </w:pPr>
      <w:r w:rsidRPr="001B06E3">
        <w:rPr>
          <w:sz w:val="28"/>
          <w:szCs w:val="28"/>
        </w:rPr>
        <w:t>В теории Гумилева нет места для исторических форм этнической жи</w:t>
      </w:r>
      <w:r w:rsidRPr="001B06E3">
        <w:rPr>
          <w:sz w:val="28"/>
          <w:szCs w:val="28"/>
        </w:rPr>
        <w:t>з</w:t>
      </w:r>
      <w:r w:rsidRPr="001B06E3">
        <w:rPr>
          <w:sz w:val="28"/>
          <w:szCs w:val="28"/>
        </w:rPr>
        <w:t xml:space="preserve">ни. Все этносы проходят фазы становления, активной жизни и ее замирания (постепенного успокоения). Общая продолжительность жизни  этносов 1200–1500 лет. При этом степень их активности зависит от уровня </w:t>
      </w:r>
      <w:r w:rsidRPr="001B06E3">
        <w:rPr>
          <w:i/>
          <w:sz w:val="28"/>
          <w:szCs w:val="28"/>
        </w:rPr>
        <w:t>пассионарности</w:t>
      </w:r>
      <w:r w:rsidRPr="001B06E3">
        <w:rPr>
          <w:sz w:val="28"/>
          <w:szCs w:val="28"/>
        </w:rPr>
        <w:t xml:space="preserve"> образующих их людей – от наличия у них особой поведенческой силы. П</w:t>
      </w:r>
      <w:r w:rsidRPr="001B06E3">
        <w:rPr>
          <w:sz w:val="28"/>
          <w:szCs w:val="28"/>
        </w:rPr>
        <w:t>о</w:t>
      </w:r>
      <w:r w:rsidRPr="001B06E3">
        <w:rPr>
          <w:sz w:val="28"/>
          <w:szCs w:val="28"/>
        </w:rPr>
        <w:t>следнюю они обретают посредством заряжения энергией живого вещества  биосферы Земли, оказавшись в поле ее облучающего воздействия.</w:t>
      </w:r>
    </w:p>
    <w:p w:rsidR="00BF319B" w:rsidRPr="001B06E3" w:rsidRDefault="00BF319B" w:rsidP="001B06E3">
      <w:pPr>
        <w:ind w:firstLine="708"/>
        <w:jc w:val="both"/>
        <w:rPr>
          <w:sz w:val="28"/>
          <w:szCs w:val="28"/>
        </w:rPr>
      </w:pPr>
      <w:r w:rsidRPr="001B06E3">
        <w:rPr>
          <w:sz w:val="28"/>
          <w:szCs w:val="28"/>
        </w:rPr>
        <w:t>Представляет интерес также разработанная Н.Н. Моисеевым</w:t>
      </w:r>
      <w:r w:rsidRPr="001B06E3">
        <w:rPr>
          <w:i/>
          <w:sz w:val="28"/>
          <w:szCs w:val="28"/>
        </w:rPr>
        <w:t xml:space="preserve"> эволюци</w:t>
      </w:r>
      <w:r w:rsidRPr="001B06E3">
        <w:rPr>
          <w:i/>
          <w:sz w:val="28"/>
          <w:szCs w:val="28"/>
        </w:rPr>
        <w:t>о</w:t>
      </w:r>
      <w:r w:rsidRPr="001B06E3">
        <w:rPr>
          <w:i/>
          <w:sz w:val="28"/>
          <w:szCs w:val="28"/>
        </w:rPr>
        <w:t xml:space="preserve">нистская </w:t>
      </w:r>
      <w:r w:rsidRPr="001B06E3">
        <w:rPr>
          <w:sz w:val="28"/>
          <w:szCs w:val="28"/>
        </w:rPr>
        <w:t>теория этногенеза, согласно которой он является следствием пр</w:t>
      </w:r>
      <w:r w:rsidRPr="001B06E3">
        <w:rPr>
          <w:sz w:val="28"/>
          <w:szCs w:val="28"/>
        </w:rPr>
        <w:t>о</w:t>
      </w:r>
      <w:r w:rsidRPr="001B06E3">
        <w:rPr>
          <w:sz w:val="28"/>
          <w:szCs w:val="28"/>
        </w:rPr>
        <w:t>исходящих в мире закономерных  природных и общественных изменений. В ней предпринята попытка объединения представлений об этногенезе в пе</w:t>
      </w:r>
      <w:r w:rsidRPr="001B06E3">
        <w:rPr>
          <w:sz w:val="28"/>
          <w:szCs w:val="28"/>
        </w:rPr>
        <w:t>р</w:t>
      </w:r>
      <w:r w:rsidRPr="001B06E3">
        <w:rPr>
          <w:sz w:val="28"/>
          <w:szCs w:val="28"/>
        </w:rPr>
        <w:t>вых двух его теориях.</w:t>
      </w:r>
    </w:p>
    <w:p w:rsidR="00BF319B" w:rsidRPr="001B06E3" w:rsidRDefault="00BF319B" w:rsidP="001B06E3">
      <w:pPr>
        <w:pStyle w:val="21"/>
        <w:rPr>
          <w:szCs w:val="28"/>
        </w:rPr>
      </w:pPr>
      <w:r w:rsidRPr="001B06E3">
        <w:rPr>
          <w:szCs w:val="28"/>
        </w:rPr>
        <w:t>Мы уже сказали, что наиболее отвечающей современным обществе</w:t>
      </w:r>
      <w:r w:rsidRPr="001B06E3">
        <w:rPr>
          <w:szCs w:val="28"/>
        </w:rPr>
        <w:t>н</w:t>
      </w:r>
      <w:r w:rsidRPr="001B06E3">
        <w:rPr>
          <w:szCs w:val="28"/>
        </w:rPr>
        <w:t>ным условиям (в связи с существованием в большинстве стран капитализма) является такая форма этнической жизни как нация и указали основные ее черты. Однако имеются и другие ее определения. Так, в австро-марксистской ее интерпретации (О.Бауэр, Р.Шпрингер) нация – это союз одинаково мы</w:t>
      </w:r>
      <w:r w:rsidRPr="001B06E3">
        <w:rPr>
          <w:szCs w:val="28"/>
        </w:rPr>
        <w:t>с</w:t>
      </w:r>
      <w:r w:rsidRPr="001B06E3">
        <w:rPr>
          <w:szCs w:val="28"/>
        </w:rPr>
        <w:t>лящих и говорящих людей или людей, связанных общей исторической суд</w:t>
      </w:r>
      <w:r w:rsidRPr="001B06E3">
        <w:rPr>
          <w:szCs w:val="28"/>
        </w:rPr>
        <w:t>ь</w:t>
      </w:r>
      <w:r w:rsidRPr="001B06E3">
        <w:rPr>
          <w:szCs w:val="28"/>
        </w:rPr>
        <w:t>бой. В психологической концепции нации (Г. Лебон) акцент делается на пс</w:t>
      </w:r>
      <w:r w:rsidRPr="001B06E3">
        <w:rPr>
          <w:szCs w:val="28"/>
        </w:rPr>
        <w:t>и</w:t>
      </w:r>
      <w:r w:rsidRPr="001B06E3">
        <w:rPr>
          <w:szCs w:val="28"/>
        </w:rPr>
        <w:t>хологические свойства народа, которые якобы коренятся в его физиологич</w:t>
      </w:r>
      <w:r w:rsidRPr="001B06E3">
        <w:rPr>
          <w:szCs w:val="28"/>
        </w:rPr>
        <w:t>е</w:t>
      </w:r>
      <w:r w:rsidRPr="001B06E3">
        <w:rPr>
          <w:szCs w:val="28"/>
        </w:rPr>
        <w:t>ских особенностях.   Русскому философу Н. Бердяеву принадлежит мысль о том, что дать рациональное определение нации  невозможно, так как она я</w:t>
      </w:r>
      <w:r w:rsidRPr="001B06E3">
        <w:rPr>
          <w:szCs w:val="28"/>
        </w:rPr>
        <w:t>в</w:t>
      </w:r>
      <w:r w:rsidRPr="001B06E3">
        <w:rPr>
          <w:szCs w:val="28"/>
        </w:rPr>
        <w:lastRenderedPageBreak/>
        <w:t>ляется носительницей духовных особенностей народа, объединяющей его л</w:t>
      </w:r>
      <w:r w:rsidRPr="001B06E3">
        <w:rPr>
          <w:szCs w:val="28"/>
        </w:rPr>
        <w:t>о</w:t>
      </w:r>
      <w:r w:rsidRPr="001B06E3">
        <w:rPr>
          <w:szCs w:val="28"/>
        </w:rPr>
        <w:t>гически непостижимой религиозной идеей. Вообще определений нации с</w:t>
      </w:r>
      <w:r w:rsidRPr="001B06E3">
        <w:rPr>
          <w:szCs w:val="28"/>
        </w:rPr>
        <w:t>у</w:t>
      </w:r>
      <w:r w:rsidRPr="001B06E3">
        <w:rPr>
          <w:szCs w:val="28"/>
        </w:rPr>
        <w:t>ществует много. Так, в научных кругах во Франции преобладает мнение, что нацией следует считать свободное сообщество людей, основанное на пол</w:t>
      </w:r>
      <w:r w:rsidRPr="001B06E3">
        <w:rPr>
          <w:szCs w:val="28"/>
        </w:rPr>
        <w:t>и</w:t>
      </w:r>
      <w:r w:rsidRPr="001B06E3">
        <w:rPr>
          <w:szCs w:val="28"/>
        </w:rPr>
        <w:t>тическом выборе, а в германии, что нация является свидетельством народн</w:t>
      </w:r>
      <w:r w:rsidRPr="001B06E3">
        <w:rPr>
          <w:szCs w:val="28"/>
        </w:rPr>
        <w:t>о</w:t>
      </w:r>
      <w:r w:rsidRPr="001B06E3">
        <w:rPr>
          <w:szCs w:val="28"/>
        </w:rPr>
        <w:t>го духа, опирается на культуру и общее происхождение людей.</w:t>
      </w:r>
    </w:p>
    <w:p w:rsidR="00BF319B" w:rsidRPr="001B06E3" w:rsidRDefault="00BF319B" w:rsidP="001B06E3">
      <w:pPr>
        <w:ind w:firstLine="708"/>
        <w:jc w:val="both"/>
        <w:rPr>
          <w:sz w:val="28"/>
          <w:szCs w:val="28"/>
        </w:rPr>
      </w:pPr>
      <w:r w:rsidRPr="001B06E3">
        <w:rPr>
          <w:sz w:val="28"/>
          <w:szCs w:val="28"/>
        </w:rPr>
        <w:t>Приведенные определения нации по-разному отвечают на вопрос о том, что объединяет, связывает людей в эту этническую общность, указыв</w:t>
      </w:r>
      <w:r w:rsidRPr="001B06E3">
        <w:rPr>
          <w:sz w:val="28"/>
          <w:szCs w:val="28"/>
        </w:rPr>
        <w:t>а</w:t>
      </w:r>
      <w:r w:rsidRPr="001B06E3">
        <w:rPr>
          <w:sz w:val="28"/>
          <w:szCs w:val="28"/>
        </w:rPr>
        <w:t>ют на разные факторы их консолидации. Следует сказать, что сегодня одни из этих дефиниций нации используются для обоснования усилий по сохран</w:t>
      </w:r>
      <w:r w:rsidRPr="001B06E3">
        <w:rPr>
          <w:sz w:val="28"/>
          <w:szCs w:val="28"/>
        </w:rPr>
        <w:t>е</w:t>
      </w:r>
      <w:r w:rsidRPr="001B06E3">
        <w:rPr>
          <w:sz w:val="28"/>
          <w:szCs w:val="28"/>
        </w:rPr>
        <w:t xml:space="preserve">нию и укреплению государственности в России, другие – для борьбы за дальнейшую суверенизацию ее народов. </w:t>
      </w:r>
    </w:p>
    <w:p w:rsidR="00BF319B" w:rsidRPr="001B06E3" w:rsidRDefault="00BF319B" w:rsidP="001B06E3">
      <w:pPr>
        <w:ind w:firstLine="708"/>
        <w:jc w:val="both"/>
        <w:rPr>
          <w:sz w:val="28"/>
          <w:szCs w:val="28"/>
        </w:rPr>
      </w:pPr>
      <w:r w:rsidRPr="001B06E3">
        <w:rPr>
          <w:sz w:val="28"/>
          <w:szCs w:val="28"/>
        </w:rPr>
        <w:t>Особенность наций состоит в том, что они являются средовыми об</w:t>
      </w:r>
      <w:r w:rsidRPr="001B06E3">
        <w:rPr>
          <w:sz w:val="28"/>
          <w:szCs w:val="28"/>
        </w:rPr>
        <w:t>щ</w:t>
      </w:r>
      <w:r w:rsidRPr="001B06E3">
        <w:rPr>
          <w:sz w:val="28"/>
          <w:szCs w:val="28"/>
        </w:rPr>
        <w:t>ностями. Их свойства в значительной мере обусловлены воздействием на них окружающей их природной, вещной и духовной среды. Последние две фо</w:t>
      </w:r>
      <w:r w:rsidRPr="001B06E3">
        <w:rPr>
          <w:sz w:val="28"/>
          <w:szCs w:val="28"/>
        </w:rPr>
        <w:t>р</w:t>
      </w:r>
      <w:r w:rsidRPr="001B06E3">
        <w:rPr>
          <w:sz w:val="28"/>
          <w:szCs w:val="28"/>
        </w:rPr>
        <w:t>мируются усилиями самих этносов и потому имеют национальные особенн</w:t>
      </w:r>
      <w:r w:rsidRPr="001B06E3">
        <w:rPr>
          <w:sz w:val="28"/>
          <w:szCs w:val="28"/>
        </w:rPr>
        <w:t>о</w:t>
      </w:r>
      <w:r w:rsidRPr="001B06E3">
        <w:rPr>
          <w:sz w:val="28"/>
          <w:szCs w:val="28"/>
        </w:rPr>
        <w:t>сти. Нациям присущ изоморфизм: в полиэтническом обществе все из вход</w:t>
      </w:r>
      <w:r w:rsidRPr="001B06E3">
        <w:rPr>
          <w:sz w:val="28"/>
          <w:szCs w:val="28"/>
        </w:rPr>
        <w:t>я</w:t>
      </w:r>
      <w:r w:rsidRPr="001B06E3">
        <w:rPr>
          <w:sz w:val="28"/>
          <w:szCs w:val="28"/>
        </w:rPr>
        <w:t xml:space="preserve">щих в него наций имеют (повторяют) его социальную структуру. </w:t>
      </w:r>
    </w:p>
    <w:p w:rsidR="00BF319B" w:rsidRPr="001B06E3" w:rsidRDefault="00BF319B" w:rsidP="001B06E3">
      <w:pPr>
        <w:ind w:firstLine="708"/>
        <w:jc w:val="both"/>
        <w:rPr>
          <w:sz w:val="28"/>
          <w:szCs w:val="28"/>
        </w:rPr>
      </w:pPr>
      <w:r w:rsidRPr="001B06E3">
        <w:rPr>
          <w:sz w:val="28"/>
          <w:szCs w:val="28"/>
        </w:rPr>
        <w:t>Каждая нация является общностью, аккумулирующей в себе весь опыт своей  прошлой жизни. Это находит выражение, в частности, в национальном менталитете – в традиционно сохраняющихся особенностях сознания людей данного народа. Нация представляет собой гетеросоциальную общность. Она включает в себя все существующие в обществе социальные образования, участвует во всех формах его жизнедеятельности.</w:t>
      </w:r>
    </w:p>
    <w:p w:rsidR="00BF319B" w:rsidRPr="001B06E3" w:rsidRDefault="00BF319B" w:rsidP="001B06E3">
      <w:pPr>
        <w:ind w:firstLine="708"/>
        <w:jc w:val="both"/>
        <w:rPr>
          <w:sz w:val="28"/>
          <w:szCs w:val="28"/>
        </w:rPr>
      </w:pPr>
      <w:r w:rsidRPr="001B06E3">
        <w:rPr>
          <w:sz w:val="28"/>
          <w:szCs w:val="28"/>
        </w:rPr>
        <w:t xml:space="preserve">Несколько родственных этносов образует </w:t>
      </w:r>
      <w:r w:rsidRPr="001B06E3">
        <w:rPr>
          <w:i/>
          <w:sz w:val="28"/>
          <w:szCs w:val="28"/>
        </w:rPr>
        <w:t>суперэтнос</w:t>
      </w:r>
      <w:r w:rsidRPr="001B06E3">
        <w:rPr>
          <w:sz w:val="28"/>
          <w:szCs w:val="28"/>
        </w:rPr>
        <w:t>. Например, гру</w:t>
      </w:r>
      <w:r w:rsidRPr="001B06E3">
        <w:rPr>
          <w:sz w:val="28"/>
          <w:szCs w:val="28"/>
        </w:rPr>
        <w:t>п</w:t>
      </w:r>
      <w:r w:rsidRPr="001B06E3">
        <w:rPr>
          <w:sz w:val="28"/>
          <w:szCs w:val="28"/>
        </w:rPr>
        <w:t>пу славянских народов, в состав которой входят русские, украинцы, белор</w:t>
      </w:r>
      <w:r w:rsidRPr="001B06E3">
        <w:rPr>
          <w:sz w:val="28"/>
          <w:szCs w:val="28"/>
        </w:rPr>
        <w:t>у</w:t>
      </w:r>
      <w:r w:rsidRPr="001B06E3">
        <w:rPr>
          <w:sz w:val="28"/>
          <w:szCs w:val="28"/>
        </w:rPr>
        <w:t xml:space="preserve">сы, сербы, поляки, чехи. Этносы могут включать в себя малые родственные народы – </w:t>
      </w:r>
      <w:r w:rsidRPr="001B06E3">
        <w:rPr>
          <w:i/>
          <w:sz w:val="28"/>
          <w:szCs w:val="28"/>
        </w:rPr>
        <w:t>субэтносы</w:t>
      </w:r>
      <w:r w:rsidRPr="001B06E3">
        <w:rPr>
          <w:sz w:val="28"/>
          <w:szCs w:val="28"/>
        </w:rPr>
        <w:t>. У русских среди них наиболее известны поморы, каз</w:t>
      </w:r>
      <w:r w:rsidRPr="001B06E3">
        <w:rPr>
          <w:sz w:val="28"/>
          <w:szCs w:val="28"/>
        </w:rPr>
        <w:t>а</w:t>
      </w:r>
      <w:r w:rsidRPr="001B06E3">
        <w:rPr>
          <w:sz w:val="28"/>
          <w:szCs w:val="28"/>
        </w:rPr>
        <w:t xml:space="preserve">ки, у украинцев – галичане. У многих этносов какая-то часть их проживает в других странах. Ее называют </w:t>
      </w:r>
      <w:r w:rsidRPr="001B06E3">
        <w:rPr>
          <w:i/>
          <w:sz w:val="28"/>
          <w:szCs w:val="28"/>
        </w:rPr>
        <w:t>диаспорой</w:t>
      </w:r>
      <w:r w:rsidRPr="001B06E3">
        <w:rPr>
          <w:sz w:val="28"/>
          <w:szCs w:val="28"/>
        </w:rPr>
        <w:t>. Например, канадцы украинского происхождения, французы – русского. На государственно оформленной те</w:t>
      </w:r>
      <w:r w:rsidRPr="001B06E3">
        <w:rPr>
          <w:sz w:val="28"/>
          <w:szCs w:val="28"/>
        </w:rPr>
        <w:t>р</w:t>
      </w:r>
      <w:r w:rsidRPr="001B06E3">
        <w:rPr>
          <w:sz w:val="28"/>
          <w:szCs w:val="28"/>
        </w:rPr>
        <w:t>ритории проживания того или иного этноса может жить часть другого этн</w:t>
      </w:r>
      <w:r w:rsidRPr="001B06E3">
        <w:rPr>
          <w:sz w:val="28"/>
          <w:szCs w:val="28"/>
        </w:rPr>
        <w:t>о</w:t>
      </w:r>
      <w:r w:rsidRPr="001B06E3">
        <w:rPr>
          <w:sz w:val="28"/>
          <w:szCs w:val="28"/>
        </w:rPr>
        <w:t>са, она по отношению к нему является национальным меньшинством и наз</w:t>
      </w:r>
      <w:r w:rsidRPr="001B06E3">
        <w:rPr>
          <w:sz w:val="28"/>
          <w:szCs w:val="28"/>
        </w:rPr>
        <w:t>ы</w:t>
      </w:r>
      <w:r w:rsidRPr="001B06E3">
        <w:rPr>
          <w:sz w:val="28"/>
          <w:szCs w:val="28"/>
        </w:rPr>
        <w:t xml:space="preserve">вается </w:t>
      </w:r>
      <w:r w:rsidRPr="001B06E3">
        <w:rPr>
          <w:i/>
          <w:sz w:val="28"/>
          <w:szCs w:val="28"/>
        </w:rPr>
        <w:t>этникосом</w:t>
      </w:r>
      <w:r w:rsidRPr="001B06E3">
        <w:rPr>
          <w:sz w:val="28"/>
          <w:szCs w:val="28"/>
        </w:rPr>
        <w:t>.</w:t>
      </w:r>
    </w:p>
    <w:p w:rsidR="00BF319B" w:rsidRPr="001B06E3" w:rsidRDefault="00BF319B" w:rsidP="001B06E3">
      <w:pPr>
        <w:ind w:firstLine="708"/>
        <w:jc w:val="both"/>
        <w:rPr>
          <w:sz w:val="28"/>
          <w:szCs w:val="28"/>
        </w:rPr>
      </w:pPr>
      <w:r w:rsidRPr="001B06E3">
        <w:rPr>
          <w:sz w:val="28"/>
          <w:szCs w:val="28"/>
        </w:rPr>
        <w:t>Область национальной жизни – это прежде всего взаимодействия (и</w:t>
      </w:r>
      <w:r w:rsidRPr="001B06E3">
        <w:rPr>
          <w:sz w:val="28"/>
          <w:szCs w:val="28"/>
        </w:rPr>
        <w:t>н</w:t>
      </w:r>
      <w:r w:rsidRPr="001B06E3">
        <w:rPr>
          <w:sz w:val="28"/>
          <w:szCs w:val="28"/>
        </w:rPr>
        <w:t>теракции) между разными этническими общностями и их представителями, это все социальные действия, в которых проявляются их национальные инт</w:t>
      </w:r>
      <w:r w:rsidRPr="001B06E3">
        <w:rPr>
          <w:sz w:val="28"/>
          <w:szCs w:val="28"/>
        </w:rPr>
        <w:t>е</w:t>
      </w:r>
      <w:r w:rsidRPr="001B06E3">
        <w:rPr>
          <w:sz w:val="28"/>
          <w:szCs w:val="28"/>
        </w:rPr>
        <w:t>ресы. Особенность последних в том, что они очень близки, дороги людям, в чем-то сродни семейным интересам. Национальные интересы являются п</w:t>
      </w:r>
      <w:r w:rsidRPr="001B06E3">
        <w:rPr>
          <w:sz w:val="28"/>
          <w:szCs w:val="28"/>
        </w:rPr>
        <w:t>о</w:t>
      </w:r>
      <w:r w:rsidRPr="001B06E3">
        <w:rPr>
          <w:sz w:val="28"/>
          <w:szCs w:val="28"/>
        </w:rPr>
        <w:t>рождением этнической жизни людей, с которой они связывают свое пре</w:t>
      </w:r>
      <w:r w:rsidRPr="001B06E3">
        <w:rPr>
          <w:sz w:val="28"/>
          <w:szCs w:val="28"/>
        </w:rPr>
        <w:t>д</w:t>
      </w:r>
      <w:r w:rsidRPr="001B06E3">
        <w:rPr>
          <w:sz w:val="28"/>
          <w:szCs w:val="28"/>
        </w:rPr>
        <w:t>ставление о Родине, с ее неповторимой природой и укладом жизни, трад</w:t>
      </w:r>
      <w:r w:rsidRPr="001B06E3">
        <w:rPr>
          <w:sz w:val="28"/>
          <w:szCs w:val="28"/>
        </w:rPr>
        <w:t>и</w:t>
      </w:r>
      <w:r w:rsidRPr="001B06E3">
        <w:rPr>
          <w:sz w:val="28"/>
          <w:szCs w:val="28"/>
        </w:rPr>
        <w:t>циями и обычаями; языком матери и отца, родственников, друзей, любимых с детства книг и песен; свое место в великом множестве народов. В наци</w:t>
      </w:r>
      <w:r w:rsidRPr="001B06E3">
        <w:rPr>
          <w:sz w:val="28"/>
          <w:szCs w:val="28"/>
        </w:rPr>
        <w:t>о</w:t>
      </w:r>
      <w:r w:rsidRPr="001B06E3">
        <w:rPr>
          <w:sz w:val="28"/>
          <w:szCs w:val="28"/>
        </w:rPr>
        <w:t xml:space="preserve">нальном интересе выражается потребность этноса в своем воспроизводстве, в </w:t>
      </w:r>
      <w:r w:rsidRPr="001B06E3">
        <w:rPr>
          <w:sz w:val="28"/>
          <w:szCs w:val="28"/>
        </w:rPr>
        <w:lastRenderedPageBreak/>
        <w:t>сохранении своих особенностей. Здесь, следуя мысли Н. Бердяева, уместно сказать, что в национальных особенностях народа, выражается его сущность, его «природное предназначение». Каждый народ своей национальной жи</w:t>
      </w:r>
      <w:r w:rsidRPr="001B06E3">
        <w:rPr>
          <w:sz w:val="28"/>
          <w:szCs w:val="28"/>
        </w:rPr>
        <w:t>з</w:t>
      </w:r>
      <w:r w:rsidRPr="001B06E3">
        <w:rPr>
          <w:sz w:val="28"/>
          <w:szCs w:val="28"/>
        </w:rPr>
        <w:t>нью обогащает человечество. Поэтому надо способствовать тому, чтобы он смог себя полностью раскрыть.</w:t>
      </w:r>
    </w:p>
    <w:p w:rsidR="00BF319B" w:rsidRPr="001B06E3" w:rsidRDefault="00BF319B" w:rsidP="001B06E3">
      <w:pPr>
        <w:ind w:firstLine="708"/>
        <w:jc w:val="both"/>
        <w:rPr>
          <w:sz w:val="28"/>
          <w:szCs w:val="28"/>
        </w:rPr>
      </w:pPr>
      <w:r w:rsidRPr="001B06E3">
        <w:rPr>
          <w:sz w:val="28"/>
          <w:szCs w:val="28"/>
        </w:rPr>
        <w:t>В национальных интересах находят выражение этнические свойства народов (язык, психологический склад характера, национальное самосозн</w:t>
      </w:r>
      <w:r w:rsidRPr="001B06E3">
        <w:rPr>
          <w:sz w:val="28"/>
          <w:szCs w:val="28"/>
        </w:rPr>
        <w:t>а</w:t>
      </w:r>
      <w:r w:rsidRPr="001B06E3">
        <w:rPr>
          <w:sz w:val="28"/>
          <w:szCs w:val="28"/>
        </w:rPr>
        <w:t>ние) и особенности их экономического уклада жизни. Первые существуют издавна, берут начало со времени появления народов, вторые оформились сравнительно недавно. Национальные интересы своей этнической стороной проявляются чаще всего в повседневной жизни людей, в национальных чу</w:t>
      </w:r>
      <w:r w:rsidRPr="001B06E3">
        <w:rPr>
          <w:sz w:val="28"/>
          <w:szCs w:val="28"/>
        </w:rPr>
        <w:t>в</w:t>
      </w:r>
      <w:r w:rsidRPr="001B06E3">
        <w:rPr>
          <w:sz w:val="28"/>
          <w:szCs w:val="28"/>
        </w:rPr>
        <w:t>ствах, настроениях. Национальные интересы своей экономической стороной преимущественно проявляются в идеологических представлениях. Этнич</w:t>
      </w:r>
      <w:r w:rsidRPr="001B06E3">
        <w:rPr>
          <w:sz w:val="28"/>
          <w:szCs w:val="28"/>
        </w:rPr>
        <w:t>е</w:t>
      </w:r>
      <w:r w:rsidRPr="001B06E3">
        <w:rPr>
          <w:sz w:val="28"/>
          <w:szCs w:val="28"/>
        </w:rPr>
        <w:t>ское в национальных интересах доступно обыденному сознанию, экономич</w:t>
      </w:r>
      <w:r w:rsidRPr="001B06E3">
        <w:rPr>
          <w:sz w:val="28"/>
          <w:szCs w:val="28"/>
        </w:rPr>
        <w:t>е</w:t>
      </w:r>
      <w:r w:rsidRPr="001B06E3">
        <w:rPr>
          <w:sz w:val="28"/>
          <w:szCs w:val="28"/>
        </w:rPr>
        <w:t>ское – лишь теоретическому осмыслению.</w:t>
      </w:r>
    </w:p>
    <w:p w:rsidR="00BF319B" w:rsidRPr="001B06E3" w:rsidRDefault="00BF319B" w:rsidP="001B06E3">
      <w:pPr>
        <w:ind w:firstLine="708"/>
        <w:jc w:val="both"/>
        <w:rPr>
          <w:sz w:val="28"/>
          <w:szCs w:val="28"/>
        </w:rPr>
      </w:pPr>
      <w:r w:rsidRPr="001B06E3">
        <w:rPr>
          <w:sz w:val="28"/>
          <w:szCs w:val="28"/>
        </w:rPr>
        <w:t>Самыми распространенными теоретическими толкованиями наци</w:t>
      </w:r>
      <w:r w:rsidRPr="001B06E3">
        <w:rPr>
          <w:sz w:val="28"/>
          <w:szCs w:val="28"/>
        </w:rPr>
        <w:t>о</w:t>
      </w:r>
      <w:r w:rsidRPr="001B06E3">
        <w:rPr>
          <w:sz w:val="28"/>
          <w:szCs w:val="28"/>
        </w:rPr>
        <w:t xml:space="preserve">нальных интересов являются </w:t>
      </w:r>
      <w:r w:rsidRPr="001B06E3">
        <w:rPr>
          <w:b/>
          <w:i/>
          <w:sz w:val="28"/>
          <w:szCs w:val="28"/>
        </w:rPr>
        <w:t>национализм</w:t>
      </w:r>
      <w:r w:rsidRPr="001B06E3">
        <w:rPr>
          <w:sz w:val="28"/>
          <w:szCs w:val="28"/>
        </w:rPr>
        <w:t xml:space="preserve"> и </w:t>
      </w:r>
      <w:r w:rsidRPr="001B06E3">
        <w:rPr>
          <w:b/>
          <w:i/>
          <w:sz w:val="28"/>
          <w:szCs w:val="28"/>
        </w:rPr>
        <w:t>интернационализм</w:t>
      </w:r>
      <w:r w:rsidRPr="001B06E3">
        <w:rPr>
          <w:sz w:val="28"/>
          <w:szCs w:val="28"/>
        </w:rPr>
        <w:t>. Первый отстаивает интересы своего народа и нередко при этом проводит идею о пр</w:t>
      </w:r>
      <w:r w:rsidRPr="001B06E3">
        <w:rPr>
          <w:sz w:val="28"/>
          <w:szCs w:val="28"/>
        </w:rPr>
        <w:t>е</w:t>
      </w:r>
      <w:r w:rsidRPr="001B06E3">
        <w:rPr>
          <w:sz w:val="28"/>
          <w:szCs w:val="28"/>
        </w:rPr>
        <w:t>восходстве его над другими народами, второй – обосновывает уважительное отношение ко всем народам, необходимость укрепления с ними всесторо</w:t>
      </w:r>
      <w:r w:rsidRPr="001B06E3">
        <w:rPr>
          <w:sz w:val="28"/>
          <w:szCs w:val="28"/>
        </w:rPr>
        <w:t>н</w:t>
      </w:r>
      <w:r w:rsidRPr="001B06E3">
        <w:rPr>
          <w:sz w:val="28"/>
          <w:szCs w:val="28"/>
        </w:rPr>
        <w:t>них связей. Различия в национальных интересах играют важную роль в жи</w:t>
      </w:r>
      <w:r w:rsidRPr="001B06E3">
        <w:rPr>
          <w:sz w:val="28"/>
          <w:szCs w:val="28"/>
        </w:rPr>
        <w:t>з</w:t>
      </w:r>
      <w:r w:rsidRPr="001B06E3">
        <w:rPr>
          <w:sz w:val="28"/>
          <w:szCs w:val="28"/>
        </w:rPr>
        <w:t>ни полиэтнического общества, оказывают влияние на все происходящие в нем процессы, на все стороны его жизнедеятельности. Они могут как конс</w:t>
      </w:r>
      <w:r w:rsidRPr="001B06E3">
        <w:rPr>
          <w:sz w:val="28"/>
          <w:szCs w:val="28"/>
        </w:rPr>
        <w:t>о</w:t>
      </w:r>
      <w:r w:rsidRPr="001B06E3">
        <w:rPr>
          <w:sz w:val="28"/>
          <w:szCs w:val="28"/>
        </w:rPr>
        <w:t>лидировать, так и разобщать население страны. Это зависит от социально-экономического и политического устройства общества, от проводимой гос</w:t>
      </w:r>
      <w:r w:rsidRPr="001B06E3">
        <w:rPr>
          <w:sz w:val="28"/>
          <w:szCs w:val="28"/>
        </w:rPr>
        <w:t>у</w:t>
      </w:r>
      <w:r w:rsidRPr="001B06E3">
        <w:rPr>
          <w:sz w:val="28"/>
          <w:szCs w:val="28"/>
        </w:rPr>
        <w:t>дарством национальной политики. Национальные разногласия вызывают взаимную неприязнь народов, создают в обществе напряженную обстановку, приводят к межэтническим конфликтам. Существует взгляд, что национал</w:t>
      </w:r>
      <w:r w:rsidRPr="001B06E3">
        <w:rPr>
          <w:sz w:val="28"/>
          <w:szCs w:val="28"/>
        </w:rPr>
        <w:t>ь</w:t>
      </w:r>
      <w:r w:rsidRPr="001B06E3">
        <w:rPr>
          <w:sz w:val="28"/>
          <w:szCs w:val="28"/>
        </w:rPr>
        <w:t>ная жизнь конечна, что со временем экономические связи перестанут объ</w:t>
      </w:r>
      <w:r w:rsidRPr="001B06E3">
        <w:rPr>
          <w:sz w:val="28"/>
          <w:szCs w:val="28"/>
        </w:rPr>
        <w:t>е</w:t>
      </w:r>
      <w:r w:rsidRPr="001B06E3">
        <w:rPr>
          <w:sz w:val="28"/>
          <w:szCs w:val="28"/>
        </w:rPr>
        <w:t>динять людей в народ. Что касается её этнических свойств – языка, психич</w:t>
      </w:r>
      <w:r w:rsidRPr="001B06E3">
        <w:rPr>
          <w:sz w:val="28"/>
          <w:szCs w:val="28"/>
        </w:rPr>
        <w:t>е</w:t>
      </w:r>
      <w:r w:rsidRPr="001B06E3">
        <w:rPr>
          <w:sz w:val="28"/>
          <w:szCs w:val="28"/>
        </w:rPr>
        <w:t>ского склада и др., то они сохранятся очень надолго.</w:t>
      </w:r>
    </w:p>
    <w:p w:rsidR="00BF319B" w:rsidRPr="001B06E3" w:rsidRDefault="00BF319B" w:rsidP="001B06E3">
      <w:pPr>
        <w:ind w:firstLine="708"/>
        <w:jc w:val="both"/>
        <w:rPr>
          <w:sz w:val="28"/>
          <w:szCs w:val="28"/>
        </w:rPr>
      </w:pPr>
    </w:p>
    <w:p w:rsidR="00BF319B" w:rsidRPr="001B06E3" w:rsidRDefault="00BF319B" w:rsidP="001B06E3">
      <w:pPr>
        <w:ind w:firstLine="708"/>
        <w:jc w:val="both"/>
        <w:rPr>
          <w:sz w:val="28"/>
          <w:szCs w:val="28"/>
        </w:rPr>
      </w:pPr>
      <w:r w:rsidRPr="00D67EA8">
        <w:rPr>
          <w:b/>
          <w:sz w:val="28"/>
          <w:szCs w:val="28"/>
          <w:bdr w:val="single" w:sz="4" w:space="0" w:color="auto"/>
        </w:rPr>
        <w:t>2</w:t>
      </w:r>
      <w:r w:rsidRPr="001B06E3">
        <w:rPr>
          <w:sz w:val="28"/>
          <w:szCs w:val="28"/>
        </w:rPr>
        <w:t xml:space="preserve"> Россия полиэтническая страна, в ней проживает свыше 130 мног</w:t>
      </w:r>
      <w:r w:rsidRPr="001B06E3">
        <w:rPr>
          <w:sz w:val="28"/>
          <w:szCs w:val="28"/>
        </w:rPr>
        <w:t>о</w:t>
      </w:r>
      <w:r w:rsidRPr="001B06E3">
        <w:rPr>
          <w:sz w:val="28"/>
          <w:szCs w:val="28"/>
        </w:rPr>
        <w:t xml:space="preserve">численных и малочисленных народов. Самую большую часть населения (80%) составляют </w:t>
      </w:r>
      <w:r w:rsidRPr="001B06E3">
        <w:rPr>
          <w:i/>
          <w:iCs/>
          <w:sz w:val="28"/>
          <w:szCs w:val="28"/>
        </w:rPr>
        <w:t>русские</w:t>
      </w:r>
      <w:r w:rsidRPr="001B06E3">
        <w:rPr>
          <w:sz w:val="28"/>
          <w:szCs w:val="28"/>
        </w:rPr>
        <w:t>. Другими коренными и многочисленными народ</w:t>
      </w:r>
      <w:r w:rsidRPr="001B06E3">
        <w:rPr>
          <w:sz w:val="28"/>
          <w:szCs w:val="28"/>
        </w:rPr>
        <w:t>а</w:t>
      </w:r>
      <w:r w:rsidRPr="001B06E3">
        <w:rPr>
          <w:sz w:val="28"/>
          <w:szCs w:val="28"/>
        </w:rPr>
        <w:t xml:space="preserve">ми являются </w:t>
      </w:r>
      <w:r w:rsidRPr="001B06E3">
        <w:rPr>
          <w:i/>
          <w:iCs/>
          <w:sz w:val="28"/>
          <w:szCs w:val="28"/>
        </w:rPr>
        <w:t>татары</w:t>
      </w:r>
      <w:r w:rsidRPr="001B06E3">
        <w:rPr>
          <w:sz w:val="28"/>
          <w:szCs w:val="28"/>
        </w:rPr>
        <w:t xml:space="preserve">, </w:t>
      </w:r>
      <w:r w:rsidRPr="001B06E3">
        <w:rPr>
          <w:i/>
          <w:iCs/>
          <w:sz w:val="28"/>
          <w:szCs w:val="28"/>
        </w:rPr>
        <w:t>башкиры</w:t>
      </w:r>
      <w:r w:rsidRPr="001B06E3">
        <w:rPr>
          <w:sz w:val="28"/>
          <w:szCs w:val="28"/>
        </w:rPr>
        <w:t xml:space="preserve">, </w:t>
      </w:r>
      <w:r w:rsidRPr="001B06E3">
        <w:rPr>
          <w:i/>
          <w:iCs/>
          <w:sz w:val="28"/>
          <w:szCs w:val="28"/>
        </w:rPr>
        <w:t>чуваши</w:t>
      </w:r>
      <w:r w:rsidRPr="001B06E3">
        <w:rPr>
          <w:sz w:val="28"/>
          <w:szCs w:val="28"/>
        </w:rPr>
        <w:t xml:space="preserve">, </w:t>
      </w:r>
      <w:r w:rsidRPr="001B06E3">
        <w:rPr>
          <w:i/>
          <w:iCs/>
          <w:sz w:val="28"/>
          <w:szCs w:val="28"/>
        </w:rPr>
        <w:t>мордва</w:t>
      </w:r>
      <w:r w:rsidRPr="001B06E3">
        <w:rPr>
          <w:sz w:val="28"/>
          <w:szCs w:val="28"/>
        </w:rPr>
        <w:t xml:space="preserve">, </w:t>
      </w:r>
      <w:r w:rsidRPr="001B06E3">
        <w:rPr>
          <w:i/>
          <w:iCs/>
          <w:sz w:val="28"/>
          <w:szCs w:val="28"/>
        </w:rPr>
        <w:t>удмурты</w:t>
      </w:r>
      <w:r w:rsidRPr="001B06E3">
        <w:rPr>
          <w:sz w:val="28"/>
          <w:szCs w:val="28"/>
        </w:rPr>
        <w:t xml:space="preserve"> и др. В состав н</w:t>
      </w:r>
      <w:r w:rsidRPr="001B06E3">
        <w:rPr>
          <w:sz w:val="28"/>
          <w:szCs w:val="28"/>
        </w:rPr>
        <w:t>а</w:t>
      </w:r>
      <w:r w:rsidRPr="001B06E3">
        <w:rPr>
          <w:sz w:val="28"/>
          <w:szCs w:val="28"/>
        </w:rPr>
        <w:t xml:space="preserve">селения России входит большое число выходцев из народов, проживающих на территориях бывших республик  Советского Союза – </w:t>
      </w:r>
      <w:r w:rsidRPr="001B06E3">
        <w:rPr>
          <w:i/>
          <w:iCs/>
          <w:sz w:val="28"/>
          <w:szCs w:val="28"/>
        </w:rPr>
        <w:t>украинцы</w:t>
      </w:r>
      <w:r w:rsidRPr="001B06E3">
        <w:rPr>
          <w:sz w:val="28"/>
          <w:szCs w:val="28"/>
        </w:rPr>
        <w:t xml:space="preserve">, </w:t>
      </w:r>
      <w:r w:rsidRPr="001B06E3">
        <w:rPr>
          <w:i/>
          <w:iCs/>
          <w:sz w:val="28"/>
          <w:szCs w:val="28"/>
        </w:rPr>
        <w:t>белорусы</w:t>
      </w:r>
      <w:r w:rsidRPr="001B06E3">
        <w:rPr>
          <w:sz w:val="28"/>
          <w:szCs w:val="28"/>
        </w:rPr>
        <w:t xml:space="preserve">, </w:t>
      </w:r>
      <w:r w:rsidRPr="001B06E3">
        <w:rPr>
          <w:i/>
          <w:iCs/>
          <w:sz w:val="28"/>
          <w:szCs w:val="28"/>
        </w:rPr>
        <w:t>армяне</w:t>
      </w:r>
      <w:r w:rsidRPr="001B06E3">
        <w:rPr>
          <w:sz w:val="28"/>
          <w:szCs w:val="28"/>
        </w:rPr>
        <w:t xml:space="preserve">, </w:t>
      </w:r>
      <w:r w:rsidRPr="001B06E3">
        <w:rPr>
          <w:i/>
          <w:iCs/>
          <w:sz w:val="28"/>
          <w:szCs w:val="28"/>
        </w:rPr>
        <w:t>грузины</w:t>
      </w:r>
      <w:r w:rsidRPr="001B06E3">
        <w:rPr>
          <w:sz w:val="28"/>
          <w:szCs w:val="28"/>
        </w:rPr>
        <w:t xml:space="preserve"> и др. Полиэтничный состав населения России складывался на протяжении почти тысячи лет. Причем присоединение других народов происходило относительно мягко. Как правило, они не были объектами н</w:t>
      </w:r>
      <w:r w:rsidRPr="001B06E3">
        <w:rPr>
          <w:sz w:val="28"/>
          <w:szCs w:val="28"/>
        </w:rPr>
        <w:t>а</w:t>
      </w:r>
      <w:r w:rsidRPr="001B06E3">
        <w:rPr>
          <w:sz w:val="28"/>
          <w:szCs w:val="28"/>
        </w:rPr>
        <w:t>сильственной колонизации и русификации. Например, они сохранили языки, бытовые особенности жизни, религию и стали участниками общероссийской хозяйственной жизни.</w:t>
      </w:r>
    </w:p>
    <w:p w:rsidR="00BF319B" w:rsidRPr="001B06E3" w:rsidRDefault="00BF319B" w:rsidP="001B06E3">
      <w:pPr>
        <w:ind w:firstLine="708"/>
        <w:jc w:val="both"/>
        <w:rPr>
          <w:sz w:val="28"/>
          <w:szCs w:val="28"/>
        </w:rPr>
      </w:pPr>
      <w:r w:rsidRPr="001B06E3">
        <w:rPr>
          <w:sz w:val="28"/>
          <w:szCs w:val="28"/>
        </w:rPr>
        <w:lastRenderedPageBreak/>
        <w:t>Для подъема национальной жизни народов, для их полноценного и равного участия во всех сферах общественной жизни много было сделано в годы советской власти. Существовавшие в Советском Союзе межнационал</w:t>
      </w:r>
      <w:r w:rsidRPr="001B06E3">
        <w:rPr>
          <w:sz w:val="28"/>
          <w:szCs w:val="28"/>
        </w:rPr>
        <w:t>ь</w:t>
      </w:r>
      <w:r w:rsidRPr="001B06E3">
        <w:rPr>
          <w:sz w:val="28"/>
          <w:szCs w:val="28"/>
        </w:rPr>
        <w:t>ные отношения являлись примером для всех многонациональных стран. Дружба народов помогла им выстоять в Великой Отечественной войне, р</w:t>
      </w:r>
      <w:r w:rsidRPr="001B06E3">
        <w:rPr>
          <w:sz w:val="28"/>
          <w:szCs w:val="28"/>
        </w:rPr>
        <w:t>е</w:t>
      </w:r>
      <w:r w:rsidRPr="001B06E3">
        <w:rPr>
          <w:sz w:val="28"/>
          <w:szCs w:val="28"/>
        </w:rPr>
        <w:t>шить многие грандиозные задачи по освоению природных богатств и разв</w:t>
      </w:r>
      <w:r w:rsidRPr="001B06E3">
        <w:rPr>
          <w:sz w:val="28"/>
          <w:szCs w:val="28"/>
        </w:rPr>
        <w:t>и</w:t>
      </w:r>
      <w:r w:rsidRPr="001B06E3">
        <w:rPr>
          <w:sz w:val="28"/>
          <w:szCs w:val="28"/>
        </w:rPr>
        <w:t>тию производительных сил отечества. Вместе с тем в проводившейся тогда национальной политике было сделано немало ошибок и упущений. Напр</w:t>
      </w:r>
      <w:r w:rsidRPr="001B06E3">
        <w:rPr>
          <w:sz w:val="28"/>
          <w:szCs w:val="28"/>
        </w:rPr>
        <w:t>и</w:t>
      </w:r>
      <w:r w:rsidRPr="001B06E3">
        <w:rPr>
          <w:sz w:val="28"/>
          <w:szCs w:val="28"/>
        </w:rPr>
        <w:t>мер, невозвращение в места проживания депортированных во время войны ряда народов северного Кавказа и Поволжья. Тем самым были нарушены их конституционные права. Самочинная (без решения законодательного органа страны) передача Хрущевым Украине части России – Крыма. Противореч</w:t>
      </w:r>
      <w:r w:rsidRPr="001B06E3">
        <w:rPr>
          <w:sz w:val="28"/>
          <w:szCs w:val="28"/>
        </w:rPr>
        <w:t>и</w:t>
      </w:r>
      <w:r w:rsidRPr="001B06E3">
        <w:rPr>
          <w:sz w:val="28"/>
          <w:szCs w:val="28"/>
        </w:rPr>
        <w:t>вой оказалась проводившаяся в 70-80е годы политика интернационализации  всех сторон жизни советских народов. С одной стороны она создавала ед</w:t>
      </w:r>
      <w:r w:rsidRPr="001B06E3">
        <w:rPr>
          <w:sz w:val="28"/>
          <w:szCs w:val="28"/>
        </w:rPr>
        <w:t>и</w:t>
      </w:r>
      <w:r w:rsidRPr="001B06E3">
        <w:rPr>
          <w:sz w:val="28"/>
          <w:szCs w:val="28"/>
        </w:rPr>
        <w:t>ные условия для их жизни в общем доме и тем самым способствовала их сближению, но с другой – имела негативные последствия, так как нередко вела к ломке традиционных для них укладов жизни. Получила широкое ра</w:t>
      </w:r>
      <w:r w:rsidRPr="001B06E3">
        <w:rPr>
          <w:sz w:val="28"/>
          <w:szCs w:val="28"/>
        </w:rPr>
        <w:t>с</w:t>
      </w:r>
      <w:r w:rsidRPr="001B06E3">
        <w:rPr>
          <w:sz w:val="28"/>
          <w:szCs w:val="28"/>
        </w:rPr>
        <w:t>пространение добровольная (вопреки официальной политике билингвизма – двуязычая) русификация многих народов. Все это сыграло свою роль в поя</w:t>
      </w:r>
      <w:r w:rsidRPr="001B06E3">
        <w:rPr>
          <w:sz w:val="28"/>
          <w:szCs w:val="28"/>
        </w:rPr>
        <w:t>в</w:t>
      </w:r>
      <w:r w:rsidRPr="001B06E3">
        <w:rPr>
          <w:sz w:val="28"/>
          <w:szCs w:val="28"/>
        </w:rPr>
        <w:t>лении в 80-е годы в некоторых республиках националистических движений и сепаратистских настроений. Распаду Советского Союза способствовала н</w:t>
      </w:r>
      <w:r w:rsidRPr="001B06E3">
        <w:rPr>
          <w:sz w:val="28"/>
          <w:szCs w:val="28"/>
        </w:rPr>
        <w:t>е</w:t>
      </w:r>
      <w:r w:rsidRPr="001B06E3">
        <w:rPr>
          <w:sz w:val="28"/>
          <w:szCs w:val="28"/>
        </w:rPr>
        <w:t>дальновидная политика государственных органов власти, направленная на усиление республиканских суверенитетов (самостоятельности). Она пров</w:t>
      </w:r>
      <w:r w:rsidRPr="001B06E3">
        <w:rPr>
          <w:sz w:val="28"/>
          <w:szCs w:val="28"/>
        </w:rPr>
        <w:t>о</w:t>
      </w:r>
      <w:r w:rsidRPr="001B06E3">
        <w:rPr>
          <w:sz w:val="28"/>
          <w:szCs w:val="28"/>
        </w:rPr>
        <w:t>дилась вопреки выраженной на референдуме  в марте 1990 г. воле народов на сохранение Союза.</w:t>
      </w:r>
    </w:p>
    <w:p w:rsidR="00BF319B" w:rsidRPr="001B06E3" w:rsidRDefault="00BF319B" w:rsidP="001B06E3">
      <w:pPr>
        <w:ind w:firstLine="708"/>
        <w:jc w:val="both"/>
        <w:rPr>
          <w:sz w:val="28"/>
          <w:szCs w:val="28"/>
        </w:rPr>
      </w:pPr>
      <w:r w:rsidRPr="001B06E3">
        <w:rPr>
          <w:sz w:val="28"/>
          <w:szCs w:val="28"/>
        </w:rPr>
        <w:t>Отмеченные негативные явления в национальной жизни страны оказ</w:t>
      </w:r>
      <w:r w:rsidRPr="001B06E3">
        <w:rPr>
          <w:sz w:val="28"/>
          <w:szCs w:val="28"/>
        </w:rPr>
        <w:t>ы</w:t>
      </w:r>
      <w:r w:rsidRPr="001B06E3">
        <w:rPr>
          <w:sz w:val="28"/>
          <w:szCs w:val="28"/>
        </w:rPr>
        <w:t>вают влияние и на нынешние национальные процессы. Но в еще большей мере последние несут отпечаток ныне происходящих в обществе экономич</w:t>
      </w:r>
      <w:r w:rsidRPr="001B06E3">
        <w:rPr>
          <w:sz w:val="28"/>
          <w:szCs w:val="28"/>
        </w:rPr>
        <w:t>е</w:t>
      </w:r>
      <w:r w:rsidRPr="001B06E3">
        <w:rPr>
          <w:sz w:val="28"/>
          <w:szCs w:val="28"/>
        </w:rPr>
        <w:t>ских, политических и идеологических изменений. Смена государственного строя, капитализация всех сторон жизни, новые идеологические приоритеты стимулируют сдвиги и в национальной жизни народов России. Результатом стало  то, что национальные проблемы выдвинулись на одно из первых мест. Слабо контролируемый государством процесс  углубления суверенизации народов создал федеральному центру немало проблем.  Национальные элиты (влиятельные в автономиях группы, располагающие наибольшими админ</w:t>
      </w:r>
      <w:r w:rsidRPr="001B06E3">
        <w:rPr>
          <w:sz w:val="28"/>
          <w:szCs w:val="28"/>
        </w:rPr>
        <w:t>и</w:t>
      </w:r>
      <w:r w:rsidRPr="001B06E3">
        <w:rPr>
          <w:sz w:val="28"/>
          <w:szCs w:val="28"/>
        </w:rPr>
        <w:t>стративными, финансовыми, экономическими ресурсами) активно отстаив</w:t>
      </w:r>
      <w:r w:rsidRPr="001B06E3">
        <w:rPr>
          <w:sz w:val="28"/>
          <w:szCs w:val="28"/>
        </w:rPr>
        <w:t>а</w:t>
      </w:r>
      <w:r w:rsidRPr="001B06E3">
        <w:rPr>
          <w:sz w:val="28"/>
          <w:szCs w:val="28"/>
        </w:rPr>
        <w:t>ют свои интересы, являются инициаторами сепаратистских движений, а в о</w:t>
      </w:r>
      <w:r w:rsidRPr="001B06E3">
        <w:rPr>
          <w:sz w:val="28"/>
          <w:szCs w:val="28"/>
        </w:rPr>
        <w:t>т</w:t>
      </w:r>
      <w:r w:rsidRPr="001B06E3">
        <w:rPr>
          <w:sz w:val="28"/>
          <w:szCs w:val="28"/>
        </w:rPr>
        <w:t>дельных случаях и открытого противостояния  центру. Появление у буржу</w:t>
      </w:r>
      <w:r w:rsidRPr="001B06E3">
        <w:rPr>
          <w:sz w:val="28"/>
          <w:szCs w:val="28"/>
        </w:rPr>
        <w:t>а</w:t>
      </w:r>
      <w:r w:rsidRPr="001B06E3">
        <w:rPr>
          <w:sz w:val="28"/>
          <w:szCs w:val="28"/>
        </w:rPr>
        <w:t>зии своей интеллигенции отмечается возросшей ее активностью в области национальной жизни, в частности, в актуализации национального самосозн</w:t>
      </w:r>
      <w:r w:rsidRPr="001B06E3">
        <w:rPr>
          <w:sz w:val="28"/>
          <w:szCs w:val="28"/>
        </w:rPr>
        <w:t>а</w:t>
      </w:r>
      <w:r w:rsidRPr="001B06E3">
        <w:rPr>
          <w:sz w:val="28"/>
          <w:szCs w:val="28"/>
        </w:rPr>
        <w:t xml:space="preserve">ния, которое зачастую приводит к появлению у народа националистических настроений. </w:t>
      </w:r>
    </w:p>
    <w:p w:rsidR="00BF319B" w:rsidRPr="001B06E3" w:rsidRDefault="00BF319B" w:rsidP="001B06E3">
      <w:pPr>
        <w:ind w:firstLine="708"/>
        <w:jc w:val="both"/>
        <w:rPr>
          <w:sz w:val="28"/>
          <w:szCs w:val="28"/>
        </w:rPr>
      </w:pPr>
      <w:r w:rsidRPr="001B06E3">
        <w:rPr>
          <w:sz w:val="28"/>
          <w:szCs w:val="28"/>
        </w:rPr>
        <w:t xml:space="preserve">Осложнение межнациональных отношений приводит к тому, что люди нередко находят во всех жизненных проблемах национальную подоплеку и в </w:t>
      </w:r>
      <w:r w:rsidRPr="001B06E3">
        <w:rPr>
          <w:sz w:val="28"/>
          <w:szCs w:val="28"/>
        </w:rPr>
        <w:lastRenderedPageBreak/>
        <w:t>связи с этим в местах публичного общения (рынок), в быту, на производстве выражают свою национальную неприязнь. Это ведет к конфликтам, которые могут принимать самые разные формы – от заурядных споров до вооруже</w:t>
      </w:r>
      <w:r w:rsidRPr="001B06E3">
        <w:rPr>
          <w:sz w:val="28"/>
          <w:szCs w:val="28"/>
        </w:rPr>
        <w:t>н</w:t>
      </w:r>
      <w:r w:rsidRPr="001B06E3">
        <w:rPr>
          <w:sz w:val="28"/>
          <w:szCs w:val="28"/>
        </w:rPr>
        <w:t>ных столкновений. Главными причинами их являются: неравенство уровней жизни этносов, различное представительство их в престижных профессиях, бизнесе, национальная эмиграция, ущемление родного языка и др. Характе</w:t>
      </w:r>
      <w:r w:rsidRPr="001B06E3">
        <w:rPr>
          <w:sz w:val="28"/>
          <w:szCs w:val="28"/>
        </w:rPr>
        <w:t>р</w:t>
      </w:r>
      <w:r w:rsidRPr="001B06E3">
        <w:rPr>
          <w:sz w:val="28"/>
          <w:szCs w:val="28"/>
        </w:rPr>
        <w:t>но, что национальные предрассудки свойственны всем группам и слоям н</w:t>
      </w:r>
      <w:r w:rsidRPr="001B06E3">
        <w:rPr>
          <w:sz w:val="28"/>
          <w:szCs w:val="28"/>
        </w:rPr>
        <w:t>а</w:t>
      </w:r>
      <w:r w:rsidRPr="001B06E3">
        <w:rPr>
          <w:sz w:val="28"/>
          <w:szCs w:val="28"/>
        </w:rPr>
        <w:t>селения. Люди разного  материального достатка, уровня образования, пр</w:t>
      </w:r>
      <w:r w:rsidRPr="001B06E3">
        <w:rPr>
          <w:sz w:val="28"/>
          <w:szCs w:val="28"/>
        </w:rPr>
        <w:t>о</w:t>
      </w:r>
      <w:r w:rsidRPr="001B06E3">
        <w:rPr>
          <w:sz w:val="28"/>
          <w:szCs w:val="28"/>
        </w:rPr>
        <w:t>фессионального труда мало различаются в своих симпатиях и антипатиях к другим народам. Оказывает влияние традиционная предрасположенность к отдельным народам, живучесть национальных предрассудков.</w:t>
      </w:r>
    </w:p>
    <w:p w:rsidR="00BF319B" w:rsidRPr="001B06E3" w:rsidRDefault="00BF319B" w:rsidP="001B06E3">
      <w:pPr>
        <w:ind w:firstLine="708"/>
        <w:jc w:val="both"/>
        <w:rPr>
          <w:sz w:val="28"/>
          <w:szCs w:val="28"/>
        </w:rPr>
      </w:pPr>
      <w:r w:rsidRPr="001B06E3">
        <w:rPr>
          <w:sz w:val="28"/>
          <w:szCs w:val="28"/>
        </w:rPr>
        <w:t>Существенным следствием появления в обществе межнациональной напряженности стало прекращение количественного роста смешанных по н</w:t>
      </w:r>
      <w:r w:rsidRPr="001B06E3">
        <w:rPr>
          <w:sz w:val="28"/>
          <w:szCs w:val="28"/>
        </w:rPr>
        <w:t>а</w:t>
      </w:r>
      <w:r w:rsidRPr="001B06E3">
        <w:rPr>
          <w:sz w:val="28"/>
          <w:szCs w:val="28"/>
        </w:rPr>
        <w:t>циональному составу семей, производственных групп. Явление это затронуло и армию. В составе безработных, бомжей и других маргинальных групп ст</w:t>
      </w:r>
      <w:r w:rsidRPr="001B06E3">
        <w:rPr>
          <w:sz w:val="28"/>
          <w:szCs w:val="28"/>
        </w:rPr>
        <w:t>а</w:t>
      </w:r>
      <w:r w:rsidRPr="001B06E3">
        <w:rPr>
          <w:sz w:val="28"/>
          <w:szCs w:val="28"/>
        </w:rPr>
        <w:t>ли преобладать представители национальных меньшинств. В стране появ</w:t>
      </w:r>
      <w:r w:rsidRPr="001B06E3">
        <w:rPr>
          <w:sz w:val="28"/>
          <w:szCs w:val="28"/>
        </w:rPr>
        <w:t>и</w:t>
      </w:r>
      <w:r w:rsidRPr="001B06E3">
        <w:rPr>
          <w:sz w:val="28"/>
          <w:szCs w:val="28"/>
        </w:rPr>
        <w:t>лась вынужденная этническая миграция – перемещение населения разных национальностей в места проживания своих этносов. К ней надо добавить и вынужденное переселение беженцев из Чечни и стран СНГ. В 90-е годы во</w:t>
      </w:r>
      <w:r w:rsidRPr="001B06E3">
        <w:rPr>
          <w:sz w:val="28"/>
          <w:szCs w:val="28"/>
        </w:rPr>
        <w:t>з</w:t>
      </w:r>
      <w:r w:rsidRPr="001B06E3">
        <w:rPr>
          <w:sz w:val="28"/>
          <w:szCs w:val="28"/>
        </w:rPr>
        <w:t>росла национальная эмиграция (немцы, евреи).</w:t>
      </w:r>
    </w:p>
    <w:p w:rsidR="00BF319B" w:rsidRPr="001B06E3" w:rsidRDefault="00BF319B" w:rsidP="001B06E3">
      <w:pPr>
        <w:ind w:firstLine="708"/>
        <w:jc w:val="both"/>
        <w:rPr>
          <w:sz w:val="28"/>
          <w:szCs w:val="28"/>
        </w:rPr>
      </w:pPr>
      <w:r w:rsidRPr="001B06E3">
        <w:rPr>
          <w:sz w:val="28"/>
          <w:szCs w:val="28"/>
        </w:rPr>
        <w:t>Таким образом, в национальной жизни России происходят процессы, свидетельствующие об ухудшении межнациональных отношений, о появл</w:t>
      </w:r>
      <w:r w:rsidRPr="001B06E3">
        <w:rPr>
          <w:sz w:val="28"/>
          <w:szCs w:val="28"/>
        </w:rPr>
        <w:t>е</w:t>
      </w:r>
      <w:r w:rsidRPr="001B06E3">
        <w:rPr>
          <w:sz w:val="28"/>
          <w:szCs w:val="28"/>
        </w:rPr>
        <w:t>нии у народов национальной неприязни, ведущей к их разобщению. Прич</w:t>
      </w:r>
      <w:r w:rsidRPr="001B06E3">
        <w:rPr>
          <w:sz w:val="28"/>
          <w:szCs w:val="28"/>
        </w:rPr>
        <w:t>и</w:t>
      </w:r>
      <w:r w:rsidRPr="001B06E3">
        <w:rPr>
          <w:sz w:val="28"/>
          <w:szCs w:val="28"/>
        </w:rPr>
        <w:t>ны этого кроются в давней и совсем недавней истории нашей страны, в час</w:t>
      </w:r>
      <w:r w:rsidRPr="001B06E3">
        <w:rPr>
          <w:sz w:val="28"/>
          <w:szCs w:val="28"/>
        </w:rPr>
        <w:t>т</w:t>
      </w:r>
      <w:r w:rsidRPr="001B06E3">
        <w:rPr>
          <w:sz w:val="28"/>
          <w:szCs w:val="28"/>
        </w:rPr>
        <w:t>ности в падении жизненного уровня многонационального населения. Вместе с тем происходящие в национальной жизни изменения оказывают сильное влияние на идейно-духовную жизнь народов. Больше внимания уделяется их родному языку, национальной истории, искусству. Национальные традиции, обычаи, религия заняли заметное место в жизни этносов. Это соответствует переживаемому народами в наше время национальному ренессансу. Это о</w:t>
      </w:r>
      <w:r w:rsidRPr="001B06E3">
        <w:rPr>
          <w:sz w:val="28"/>
          <w:szCs w:val="28"/>
        </w:rPr>
        <w:t>т</w:t>
      </w:r>
      <w:r w:rsidRPr="001B06E3">
        <w:rPr>
          <w:sz w:val="28"/>
          <w:szCs w:val="28"/>
        </w:rPr>
        <w:t xml:space="preserve">вечает тем грандиозным задачам, которые встали перед страной и решение которых возможно только при активном участии всех населяющих Россию народов. </w:t>
      </w:r>
    </w:p>
    <w:p w:rsidR="00BF319B" w:rsidRPr="001B06E3" w:rsidRDefault="00BF319B" w:rsidP="001B06E3">
      <w:pPr>
        <w:ind w:firstLine="708"/>
        <w:jc w:val="both"/>
        <w:rPr>
          <w:sz w:val="28"/>
          <w:szCs w:val="28"/>
        </w:rPr>
      </w:pPr>
    </w:p>
    <w:p w:rsidR="00BF319B" w:rsidRPr="001B06E3" w:rsidRDefault="00BF319B" w:rsidP="001B06E3">
      <w:pPr>
        <w:ind w:firstLine="708"/>
        <w:jc w:val="both"/>
        <w:rPr>
          <w:sz w:val="28"/>
          <w:szCs w:val="28"/>
        </w:rPr>
      </w:pPr>
      <w:r w:rsidRPr="00D67EA8">
        <w:rPr>
          <w:b/>
          <w:sz w:val="28"/>
          <w:szCs w:val="28"/>
          <w:bdr w:val="single" w:sz="4" w:space="0" w:color="auto"/>
        </w:rPr>
        <w:t>3</w:t>
      </w:r>
      <w:r w:rsidRPr="001B06E3">
        <w:rPr>
          <w:sz w:val="28"/>
          <w:szCs w:val="28"/>
        </w:rPr>
        <w:t xml:space="preserve"> Одной из характерных особенностей современной России является то, что многие происходящие в ней социальные процессы стали иметь н</w:t>
      </w:r>
      <w:r w:rsidRPr="001B06E3">
        <w:rPr>
          <w:sz w:val="28"/>
          <w:szCs w:val="28"/>
        </w:rPr>
        <w:t>а</w:t>
      </w:r>
      <w:r w:rsidRPr="001B06E3">
        <w:rPr>
          <w:sz w:val="28"/>
          <w:szCs w:val="28"/>
        </w:rPr>
        <w:t>циональную окраску, несут на себе отпечаток больших перемен в области национальных отношений. Многие проблемы трудовых, бытовых, поселе</w:t>
      </w:r>
      <w:r w:rsidRPr="001B06E3">
        <w:rPr>
          <w:sz w:val="28"/>
          <w:szCs w:val="28"/>
        </w:rPr>
        <w:t>н</w:t>
      </w:r>
      <w:r w:rsidRPr="001B06E3">
        <w:rPr>
          <w:sz w:val="28"/>
          <w:szCs w:val="28"/>
        </w:rPr>
        <w:t>ческих, гендерных общностей имеют национальную подоплеку. Это серьезно осложняющей жизнь людей во всех сферах их жизнедеятельности.</w:t>
      </w:r>
    </w:p>
    <w:p w:rsidR="00BF319B" w:rsidRPr="001B06E3" w:rsidRDefault="00BF319B" w:rsidP="001B06E3">
      <w:pPr>
        <w:ind w:firstLine="708"/>
        <w:jc w:val="both"/>
        <w:rPr>
          <w:sz w:val="28"/>
          <w:szCs w:val="28"/>
        </w:rPr>
      </w:pPr>
      <w:r w:rsidRPr="001B06E3">
        <w:rPr>
          <w:sz w:val="28"/>
          <w:szCs w:val="28"/>
        </w:rPr>
        <w:t xml:space="preserve"> Анализ национальных процессов в стране показывает, что они создают немало проблем, в том числе и таких, которые несут угрозу самому сущес</w:t>
      </w:r>
      <w:r w:rsidRPr="001B06E3">
        <w:rPr>
          <w:sz w:val="28"/>
          <w:szCs w:val="28"/>
        </w:rPr>
        <w:t>т</w:t>
      </w:r>
      <w:r w:rsidRPr="001B06E3">
        <w:rPr>
          <w:sz w:val="28"/>
          <w:szCs w:val="28"/>
        </w:rPr>
        <w:t xml:space="preserve">вованию российского государства. Одна из них состоит в стремлении ряда национальных автономий обладать полным государственным суверенитетом, </w:t>
      </w:r>
      <w:r w:rsidRPr="001B06E3">
        <w:rPr>
          <w:sz w:val="28"/>
          <w:szCs w:val="28"/>
        </w:rPr>
        <w:lastRenderedPageBreak/>
        <w:t>т.е. всей полнотой власти. Это ведет к превращению страны в конфедерати</w:t>
      </w:r>
      <w:r w:rsidRPr="001B06E3">
        <w:rPr>
          <w:sz w:val="28"/>
          <w:szCs w:val="28"/>
        </w:rPr>
        <w:t>в</w:t>
      </w:r>
      <w:r w:rsidRPr="001B06E3">
        <w:rPr>
          <w:sz w:val="28"/>
          <w:szCs w:val="28"/>
        </w:rPr>
        <w:t>ное государство, к угрозе неизбежного её распада. В этой связи весьма остро встает вопрос о месте и роли в федеративной России русского народа. Пр</w:t>
      </w:r>
      <w:r w:rsidRPr="001B06E3">
        <w:rPr>
          <w:sz w:val="28"/>
          <w:szCs w:val="28"/>
        </w:rPr>
        <w:t>а</w:t>
      </w:r>
      <w:r w:rsidRPr="001B06E3">
        <w:rPr>
          <w:sz w:val="28"/>
          <w:szCs w:val="28"/>
        </w:rPr>
        <w:t>вильный ответ на него возможен только с учетом процесса складывания Ро</w:t>
      </w:r>
      <w:r w:rsidRPr="001B06E3">
        <w:rPr>
          <w:sz w:val="28"/>
          <w:szCs w:val="28"/>
        </w:rPr>
        <w:t>с</w:t>
      </w:r>
      <w:r w:rsidRPr="001B06E3">
        <w:rPr>
          <w:sz w:val="28"/>
          <w:szCs w:val="28"/>
        </w:rPr>
        <w:t>сийского государства и роли, которую сыграл в нём русский этнос. История нашей страны свидетельствует, что он всегда играл в жизни ее народов объ</w:t>
      </w:r>
      <w:r w:rsidRPr="001B06E3">
        <w:rPr>
          <w:sz w:val="28"/>
          <w:szCs w:val="28"/>
        </w:rPr>
        <w:t>е</w:t>
      </w:r>
      <w:r w:rsidRPr="001B06E3">
        <w:rPr>
          <w:sz w:val="28"/>
          <w:szCs w:val="28"/>
        </w:rPr>
        <w:t>динительную, цементирующую роль, нес основную тяжесть борьбы за с</w:t>
      </w:r>
      <w:r w:rsidRPr="001B06E3">
        <w:rPr>
          <w:sz w:val="28"/>
          <w:szCs w:val="28"/>
        </w:rPr>
        <w:t>о</w:t>
      </w:r>
      <w:r w:rsidRPr="001B06E3">
        <w:rPr>
          <w:sz w:val="28"/>
          <w:szCs w:val="28"/>
        </w:rPr>
        <w:t>хранение нашей державы. Этим объясняется и его нынешнее лидирующее положение среди населяющих страну народов, и та роль, которую он призван играть при реализации национально-государственной идеи, отвечающей и</w:t>
      </w:r>
      <w:r w:rsidRPr="001B06E3">
        <w:rPr>
          <w:sz w:val="28"/>
          <w:szCs w:val="28"/>
        </w:rPr>
        <w:t>н</w:t>
      </w:r>
      <w:r w:rsidRPr="001B06E3">
        <w:rPr>
          <w:sz w:val="28"/>
          <w:szCs w:val="28"/>
        </w:rPr>
        <w:t>тересам всего многонационального народа России.</w:t>
      </w:r>
    </w:p>
    <w:p w:rsidR="00BF319B" w:rsidRPr="001B06E3" w:rsidRDefault="00BF319B" w:rsidP="001B06E3">
      <w:pPr>
        <w:ind w:firstLine="708"/>
        <w:jc w:val="both"/>
        <w:rPr>
          <w:sz w:val="28"/>
          <w:szCs w:val="28"/>
        </w:rPr>
      </w:pPr>
      <w:r w:rsidRPr="001B06E3">
        <w:rPr>
          <w:sz w:val="28"/>
          <w:szCs w:val="28"/>
        </w:rPr>
        <w:t>Очень болезненной стала проблема, связанная с появлением 25-миллионнной русской диаспоры в Прибалтике и странах СНГ. Судьба ее тр</w:t>
      </w:r>
      <w:r w:rsidRPr="001B06E3">
        <w:rPr>
          <w:sz w:val="28"/>
          <w:szCs w:val="28"/>
        </w:rPr>
        <w:t>а</w:t>
      </w:r>
      <w:r w:rsidRPr="001B06E3">
        <w:rPr>
          <w:sz w:val="28"/>
          <w:szCs w:val="28"/>
        </w:rPr>
        <w:t>гична. Предстоит многое сделать, чтобы облегчить положение соотечестве</w:t>
      </w:r>
      <w:r w:rsidRPr="001B06E3">
        <w:rPr>
          <w:sz w:val="28"/>
          <w:szCs w:val="28"/>
        </w:rPr>
        <w:t>н</w:t>
      </w:r>
      <w:r w:rsidRPr="001B06E3">
        <w:rPr>
          <w:sz w:val="28"/>
          <w:szCs w:val="28"/>
        </w:rPr>
        <w:t>ников и защитить их интересы.</w:t>
      </w:r>
    </w:p>
    <w:p w:rsidR="00BF319B" w:rsidRPr="001B06E3" w:rsidRDefault="00BF319B" w:rsidP="001B06E3">
      <w:pPr>
        <w:ind w:firstLine="708"/>
        <w:jc w:val="both"/>
        <w:rPr>
          <w:sz w:val="28"/>
          <w:szCs w:val="28"/>
        </w:rPr>
      </w:pPr>
      <w:r w:rsidRPr="001B06E3">
        <w:rPr>
          <w:sz w:val="28"/>
          <w:szCs w:val="28"/>
        </w:rPr>
        <w:t>При существовании нынешнего национально-территориального ус</w:t>
      </w:r>
      <w:r w:rsidRPr="001B06E3">
        <w:rPr>
          <w:sz w:val="28"/>
          <w:szCs w:val="28"/>
        </w:rPr>
        <w:t>т</w:t>
      </w:r>
      <w:r w:rsidRPr="001B06E3">
        <w:rPr>
          <w:sz w:val="28"/>
          <w:szCs w:val="28"/>
        </w:rPr>
        <w:t>ройства нашего государства большой проблемой обернулась активно осущ</w:t>
      </w:r>
      <w:r w:rsidRPr="001B06E3">
        <w:rPr>
          <w:sz w:val="28"/>
          <w:szCs w:val="28"/>
        </w:rPr>
        <w:t>е</w:t>
      </w:r>
      <w:r w:rsidRPr="001B06E3">
        <w:rPr>
          <w:sz w:val="28"/>
          <w:szCs w:val="28"/>
        </w:rPr>
        <w:t>ствляемая в автономиях политика национализации кадров и роста наци</w:t>
      </w:r>
      <w:r w:rsidRPr="001B06E3">
        <w:rPr>
          <w:sz w:val="28"/>
          <w:szCs w:val="28"/>
        </w:rPr>
        <w:t>о</w:t>
      </w:r>
      <w:r w:rsidRPr="001B06E3">
        <w:rPr>
          <w:sz w:val="28"/>
          <w:szCs w:val="28"/>
        </w:rPr>
        <w:t xml:space="preserve">нального самосознания народов. Она особенно сильно ударила по русским, составляющим в них значительную часть населения.  </w:t>
      </w:r>
    </w:p>
    <w:p w:rsidR="00BF319B" w:rsidRPr="001B06E3" w:rsidRDefault="00BF319B" w:rsidP="001B06E3">
      <w:pPr>
        <w:jc w:val="both"/>
        <w:rPr>
          <w:sz w:val="28"/>
          <w:szCs w:val="28"/>
        </w:rPr>
      </w:pPr>
      <w:r w:rsidRPr="001B06E3">
        <w:rPr>
          <w:sz w:val="28"/>
          <w:szCs w:val="28"/>
        </w:rPr>
        <w:tab/>
        <w:t>Отмеченные выше межнациональные конфликты главным образом на бытовой почве при ослаблении внимания к ним со стороны местной и це</w:t>
      </w:r>
      <w:r w:rsidRPr="001B06E3">
        <w:rPr>
          <w:sz w:val="28"/>
          <w:szCs w:val="28"/>
        </w:rPr>
        <w:t>н</w:t>
      </w:r>
      <w:r w:rsidRPr="001B06E3">
        <w:rPr>
          <w:sz w:val="28"/>
          <w:szCs w:val="28"/>
        </w:rPr>
        <w:t>тральной власти не раз приводили в России к шовинизму.</w:t>
      </w:r>
    </w:p>
    <w:p w:rsidR="00BF319B" w:rsidRPr="001B06E3" w:rsidRDefault="00BF319B" w:rsidP="001B06E3">
      <w:pPr>
        <w:jc w:val="both"/>
        <w:rPr>
          <w:sz w:val="28"/>
          <w:szCs w:val="28"/>
        </w:rPr>
      </w:pPr>
      <w:r w:rsidRPr="001B06E3">
        <w:rPr>
          <w:sz w:val="28"/>
          <w:szCs w:val="28"/>
        </w:rPr>
        <w:tab/>
        <w:t>Чрезвычайно острой проблемой стала нелегальная эмиграция из стран СНГ в южные регионы России. В Краснодарском крае и Астраханской обла</w:t>
      </w:r>
      <w:r w:rsidRPr="001B06E3">
        <w:rPr>
          <w:sz w:val="28"/>
          <w:szCs w:val="28"/>
        </w:rPr>
        <w:t>с</w:t>
      </w:r>
      <w:r w:rsidRPr="001B06E3">
        <w:rPr>
          <w:sz w:val="28"/>
          <w:szCs w:val="28"/>
        </w:rPr>
        <w:t>ти численность переселенцев начинает превышать численность коренного населения. Не меньшую угрозу несет в себе нелегальное проникновение к</w:t>
      </w:r>
      <w:r w:rsidRPr="001B06E3">
        <w:rPr>
          <w:sz w:val="28"/>
          <w:szCs w:val="28"/>
        </w:rPr>
        <w:t>и</w:t>
      </w:r>
      <w:r w:rsidRPr="001B06E3">
        <w:rPr>
          <w:sz w:val="28"/>
          <w:szCs w:val="28"/>
        </w:rPr>
        <w:t>тайцев и корейцев в Приморье.</w:t>
      </w:r>
    </w:p>
    <w:p w:rsidR="00BF319B" w:rsidRPr="001B06E3" w:rsidRDefault="00BF319B" w:rsidP="001B06E3">
      <w:pPr>
        <w:jc w:val="both"/>
        <w:rPr>
          <w:sz w:val="28"/>
          <w:szCs w:val="28"/>
        </w:rPr>
      </w:pPr>
      <w:r w:rsidRPr="001B06E3">
        <w:rPr>
          <w:sz w:val="28"/>
          <w:szCs w:val="28"/>
        </w:rPr>
        <w:tab/>
        <w:t>Национальная компонента России,  играет в ее жизни доминирующую роль. Однако налаживание добрососедских отношений между народами, ж</w:t>
      </w:r>
      <w:r w:rsidRPr="001B06E3">
        <w:rPr>
          <w:sz w:val="28"/>
          <w:szCs w:val="28"/>
        </w:rPr>
        <w:t>и</w:t>
      </w:r>
      <w:r w:rsidRPr="001B06E3">
        <w:rPr>
          <w:sz w:val="28"/>
          <w:szCs w:val="28"/>
        </w:rPr>
        <w:t>вущими в стране с федеративным устройством в условиях ее перехода к к</w:t>
      </w:r>
      <w:r w:rsidRPr="001B06E3">
        <w:rPr>
          <w:sz w:val="28"/>
          <w:szCs w:val="28"/>
        </w:rPr>
        <w:t>а</w:t>
      </w:r>
      <w:r w:rsidRPr="001B06E3">
        <w:rPr>
          <w:sz w:val="28"/>
          <w:szCs w:val="28"/>
        </w:rPr>
        <w:t>питализму и рыночному хозяйству объективно связано со многими трудн</w:t>
      </w:r>
      <w:r w:rsidRPr="001B06E3">
        <w:rPr>
          <w:sz w:val="28"/>
          <w:szCs w:val="28"/>
        </w:rPr>
        <w:t>о</w:t>
      </w:r>
      <w:r w:rsidRPr="001B06E3">
        <w:rPr>
          <w:sz w:val="28"/>
          <w:szCs w:val="28"/>
        </w:rPr>
        <w:t xml:space="preserve">стями. Решение их нуждается в повышении жизненного уровня всех народов России и существенном изменении ее государственного устройства. </w:t>
      </w:r>
      <w:r w:rsidRPr="001B06E3">
        <w:rPr>
          <w:sz w:val="28"/>
          <w:szCs w:val="28"/>
        </w:rPr>
        <w:tab/>
      </w:r>
    </w:p>
    <w:p w:rsidR="00BF319B" w:rsidRPr="001B06E3" w:rsidRDefault="00BF319B" w:rsidP="001B06E3">
      <w:pPr>
        <w:pStyle w:val="a9"/>
        <w:jc w:val="center"/>
        <w:rPr>
          <w:b/>
          <w:bCs/>
          <w:szCs w:val="28"/>
        </w:rPr>
      </w:pPr>
    </w:p>
    <w:p w:rsidR="00BF319B" w:rsidRDefault="000D1187" w:rsidP="001B06E3">
      <w:pPr>
        <w:pStyle w:val="a9"/>
        <w:jc w:val="center"/>
        <w:rPr>
          <w:b/>
          <w:bCs/>
          <w:szCs w:val="28"/>
        </w:rPr>
      </w:pPr>
      <w:r w:rsidRPr="000D1187">
        <w:rPr>
          <w:b/>
          <w:bCs/>
          <w:szCs w:val="28"/>
        </w:rPr>
        <w:t>Основные понятия темы</w:t>
      </w:r>
      <w:r w:rsidR="00BF319B" w:rsidRPr="001B06E3">
        <w:rPr>
          <w:b/>
          <w:bCs/>
          <w:szCs w:val="28"/>
        </w:rPr>
        <w:t>:</w:t>
      </w:r>
    </w:p>
    <w:p w:rsidR="007759D8" w:rsidRPr="001B06E3" w:rsidRDefault="007759D8" w:rsidP="001B06E3">
      <w:pPr>
        <w:pStyle w:val="a9"/>
        <w:jc w:val="center"/>
        <w:rPr>
          <w:b/>
          <w:bCs/>
          <w:szCs w:val="28"/>
        </w:rPr>
      </w:pPr>
    </w:p>
    <w:p w:rsidR="00BF319B" w:rsidRPr="001B06E3" w:rsidRDefault="00BF319B" w:rsidP="001B06E3">
      <w:pPr>
        <w:pStyle w:val="a9"/>
        <w:ind w:firstLine="708"/>
        <w:rPr>
          <w:szCs w:val="28"/>
        </w:rPr>
      </w:pPr>
      <w:r w:rsidRPr="001B06E3">
        <w:rPr>
          <w:szCs w:val="28"/>
        </w:rPr>
        <w:t>Этнос. Этническая разновидность и общность социальной жизни. С</w:t>
      </w:r>
      <w:r w:rsidRPr="001B06E3">
        <w:rPr>
          <w:szCs w:val="28"/>
        </w:rPr>
        <w:t>у</w:t>
      </w:r>
      <w:r w:rsidRPr="001B06E3">
        <w:rPr>
          <w:szCs w:val="28"/>
        </w:rPr>
        <w:t>перэтнос. Субэтнос. Этникос. Диаспора. Автохтоны. Аллохтоны. Этногенез. Исторические формы этнической жизни: род, племя, народность, нация. Э</w:t>
      </w:r>
      <w:r w:rsidRPr="001B06E3">
        <w:rPr>
          <w:szCs w:val="28"/>
        </w:rPr>
        <w:t>т</w:t>
      </w:r>
      <w:r w:rsidRPr="001B06E3">
        <w:rPr>
          <w:szCs w:val="28"/>
        </w:rPr>
        <w:t>нические и национальные признаки. Этническая идентификация. Ассимил</w:t>
      </w:r>
      <w:r w:rsidRPr="001B06E3">
        <w:rPr>
          <w:szCs w:val="28"/>
        </w:rPr>
        <w:t>я</w:t>
      </w:r>
      <w:r w:rsidRPr="001B06E3">
        <w:rPr>
          <w:szCs w:val="28"/>
        </w:rPr>
        <w:t>ция. Интернационализация. Этноцентризм. Сепаратизм. Национализм. Ш</w:t>
      </w:r>
      <w:r w:rsidRPr="001B06E3">
        <w:rPr>
          <w:szCs w:val="28"/>
        </w:rPr>
        <w:t>о</w:t>
      </w:r>
      <w:r w:rsidRPr="001B06E3">
        <w:rPr>
          <w:szCs w:val="28"/>
        </w:rPr>
        <w:t>винизм. Интернационализм.</w:t>
      </w:r>
    </w:p>
    <w:p w:rsidR="007759D8" w:rsidRDefault="007759D8" w:rsidP="00283273">
      <w:pPr>
        <w:jc w:val="both"/>
        <w:rPr>
          <w:b/>
          <w:sz w:val="28"/>
        </w:rPr>
      </w:pPr>
    </w:p>
    <w:p w:rsidR="00BF319B" w:rsidRPr="00F44B55" w:rsidRDefault="000D1187" w:rsidP="00283273">
      <w:pPr>
        <w:jc w:val="both"/>
        <w:rPr>
          <w:b/>
        </w:rPr>
      </w:pPr>
      <w:r w:rsidRPr="000D1187">
        <w:rPr>
          <w:b/>
          <w:sz w:val="28"/>
        </w:rPr>
        <w:lastRenderedPageBreak/>
        <w:t>Схема № 1.</w:t>
      </w:r>
      <w:r w:rsidR="00283273">
        <w:rPr>
          <w:b/>
          <w:sz w:val="28"/>
        </w:rPr>
        <w:t xml:space="preserve">   </w:t>
      </w:r>
      <w:r w:rsidR="00BF319B" w:rsidRPr="00F44B55">
        <w:rPr>
          <w:b/>
        </w:rPr>
        <w:t>Природническая концепция этногенеза (по Л. Гумилёву)</w:t>
      </w:r>
    </w:p>
    <w:p w:rsidR="00BF319B" w:rsidRDefault="008E04FF">
      <w:r>
        <w:pict>
          <v:shape id="_x0000_s2241" type="#_x0000_t202" style="position:absolute;margin-left:44.75pt;margin-top:108.55pt;width:246.35pt;height:30.4pt;rotation:270;z-index:251614208;v-text-anchor:middle" stroked="f">
            <v:fill color2="black"/>
            <v:stroke joinstyle="round"/>
            <v:textbox style="layout-flow:vertical;mso-layout-flow-alt:bottom-to-top;mso-next-textbox:#_x0000_s2241;mso-rotate-with-shape:t" inset="3.6pt,7.2pt,3.6pt,7.2pt">
              <w:txbxContent>
                <w:p w:rsidR="00034E11" w:rsidRPr="007C6A1F" w:rsidRDefault="00034E11">
                  <w:pPr>
                    <w:jc w:val="center"/>
                    <w:rPr>
                      <w:sz w:val="23"/>
                      <w:szCs w:val="23"/>
                    </w:rPr>
                  </w:pPr>
                  <w:r w:rsidRPr="007C6A1F">
                    <w:rPr>
                      <w:sz w:val="23"/>
                      <w:szCs w:val="23"/>
                    </w:rPr>
                    <w:t>Время и объем социальной активности этносов</w:t>
                  </w:r>
                </w:p>
              </w:txbxContent>
            </v:textbox>
          </v:shape>
        </w:pict>
      </w:r>
    </w:p>
    <w:p w:rsidR="00BF319B" w:rsidRDefault="008E04FF">
      <w:pPr>
        <w:jc w:val="both"/>
      </w:pPr>
      <w:r>
        <w:pict>
          <v:line id="_x0000_s2243" style="position:absolute;left:0;text-align:left;z-index:251616256" from="44.3pt,2.9pt" to="101.9pt,2.9pt" strokeweight=".26mm">
            <v:stroke joinstyle="miter"/>
          </v:line>
        </w:pict>
      </w:r>
      <w:r>
        <w:pict>
          <v:line id="_x0000_s2244" style="position:absolute;left:0;text-align:left;flip:y;z-index:251617280" from="44.3pt,2.9pt" to="44.3pt,110.9pt" strokeweight=".26mm">
            <v:stroke endarrow="block" joinstyle="miter"/>
          </v:line>
        </w:pict>
      </w:r>
      <w:r>
        <w:pict>
          <v:shape id="_x0000_s2523" style="position:absolute;left:0;text-align:left;margin-left:101.9pt;margin-top:2.9pt;width:35.8pt;height:197.45pt;z-index:251725824;mso-position-horizontal:absolute;mso-position-horizontal-relative:text;mso-position-vertical:absolute;mso-position-vertical-relative:text;v-text-anchor:middle" coordsize="716,3949" path="m,c351,614,702,1229,709,1887,716,2545,170,3665,45,3949e" fillcolor="#d8d8d8" strokecolor="#0d0d0d" strokeweight=".35mm">
            <v:fill color2="#272727"/>
            <v:stroke color2="#f2f2f2"/>
          </v:shape>
        </w:pict>
      </w:r>
      <w:r>
        <w:pict>
          <v:shape id="_x0000_s2524" style="position:absolute;left:0;text-align:left;margin-left:66.1pt;margin-top:2.85pt;width:35.8pt;height:197.45pt;rotation:180;z-index:251726848;mso-position-horizontal:absolute;mso-position-horizontal-relative:text;mso-position-vertical:absolute;mso-position-vertical-relative:text;v-text-anchor:middle" coordsize="716,3949" path="m,c351,614,702,1229,709,1887,716,2545,170,3665,45,3949e" fillcolor="#d8d8d8" strokecolor="#0d0d0d" strokeweight=".35mm">
            <v:fill color2="#272727"/>
            <v:stroke color2="#f2f2f2"/>
          </v:shape>
        </w:pict>
      </w:r>
    </w:p>
    <w:p w:rsidR="00BF319B" w:rsidRDefault="00BF319B">
      <w:pPr>
        <w:jc w:val="both"/>
      </w:pPr>
      <w:r>
        <w:tab/>
      </w:r>
      <w:r>
        <w:tab/>
      </w:r>
      <w:r>
        <w:tab/>
      </w:r>
      <w:r>
        <w:tab/>
      </w:r>
      <w:r>
        <w:tab/>
      </w:r>
      <w:r>
        <w:tab/>
        <w:t>Различия этносов обусловлены</w:t>
      </w:r>
    </w:p>
    <w:p w:rsidR="00BF319B" w:rsidRDefault="008E04FF">
      <w:pPr>
        <w:jc w:val="both"/>
      </w:pPr>
      <w:r>
        <w:pict>
          <v:shape id="_x0000_s2246" type="#_x0000_t202" style="position:absolute;left:0;text-align:left;margin-left:11.9pt;margin-top:31.7pt;width:64.85pt;height:28.85pt;rotation:270;z-index:251619328;v-text-anchor:middle" stroked="f">
            <v:fill color2="black"/>
            <v:stroke joinstyle="round"/>
            <v:textbox style="layout-flow:vertical;mso-layout-flow-alt:bottom-to-top;mso-next-textbox:#_x0000_s2246;mso-rotate-with-shape:t" inset="3.6pt,7.2pt,3.6pt,7.2pt">
              <w:txbxContent>
                <w:p w:rsidR="00034E11" w:rsidRDefault="00034E11">
                  <w:pPr>
                    <w:jc w:val="center"/>
                  </w:pPr>
                  <w:r>
                    <w:rPr>
                      <w:rFonts w:ascii="Symbol" w:hAnsi="Symbol"/>
                    </w:rPr>
                    <w:t></w:t>
                  </w:r>
                  <w:r>
                    <w:t xml:space="preserve"> 1500 лет</w:t>
                  </w:r>
                </w:p>
              </w:txbxContent>
            </v:textbox>
          </v:shape>
        </w:pict>
      </w:r>
      <w:r w:rsidR="00BF319B">
        <w:tab/>
      </w:r>
      <w:r w:rsidR="00BF319B">
        <w:tab/>
      </w:r>
      <w:r w:rsidR="00BF319B">
        <w:tab/>
      </w:r>
      <w:r w:rsidR="00BF319B">
        <w:tab/>
      </w:r>
      <w:r w:rsidR="00BF319B">
        <w:tab/>
      </w:r>
      <w:r w:rsidR="00BF319B">
        <w:tab/>
        <w:t>проживанием их в разных</w:t>
      </w:r>
      <w:r w:rsidR="00BF319B">
        <w:tab/>
      </w:r>
      <w:r w:rsidR="00BF319B">
        <w:tab/>
      </w:r>
      <w:r w:rsidR="00BF319B">
        <w:tab/>
      </w:r>
      <w:r w:rsidR="00BF319B">
        <w:tab/>
      </w:r>
      <w:r w:rsidR="00BF319B">
        <w:tab/>
      </w:r>
      <w:r w:rsidR="00BF319B">
        <w:tab/>
      </w:r>
      <w:r w:rsidR="00BF319B">
        <w:tab/>
      </w:r>
      <w:r w:rsidR="00BF319B">
        <w:tab/>
      </w:r>
      <w:r w:rsidR="00BF319B">
        <w:tab/>
      </w:r>
      <w:r w:rsidR="00BF319B">
        <w:tab/>
        <w:t>ландшафтно-климатических зонах</w:t>
      </w:r>
    </w:p>
    <w:p w:rsidR="00BF319B" w:rsidRDefault="00BF319B">
      <w:pPr>
        <w:jc w:val="both"/>
      </w:pPr>
    </w:p>
    <w:p w:rsidR="00BF319B" w:rsidRDefault="008E04FF">
      <w:pPr>
        <w:jc w:val="both"/>
      </w:pPr>
      <w:r>
        <w:pict>
          <v:line id="_x0000_s2245" style="position:absolute;left:0;text-align:left;z-index:251618304" from="44.3pt,8.9pt" to="44.3pt,131.3pt" strokeweight=".26mm">
            <v:stroke endarrow="block" joinstyle="miter"/>
          </v:line>
        </w:pict>
      </w:r>
    </w:p>
    <w:p w:rsidR="00BF319B" w:rsidRDefault="00BF319B">
      <w:pPr>
        <w:jc w:val="both"/>
      </w:pPr>
    </w:p>
    <w:p w:rsidR="00BF319B" w:rsidRDefault="00BF319B">
      <w:pPr>
        <w:jc w:val="both"/>
      </w:pPr>
    </w:p>
    <w:p w:rsidR="00BF319B" w:rsidRDefault="00BF319B">
      <w:pPr>
        <w:jc w:val="both"/>
      </w:pPr>
    </w:p>
    <w:p w:rsidR="00BF319B" w:rsidRDefault="00BF319B">
      <w:pPr>
        <w:jc w:val="both"/>
      </w:pPr>
    </w:p>
    <w:p w:rsidR="00BF319B" w:rsidRDefault="00BF319B">
      <w:pPr>
        <w:jc w:val="both"/>
      </w:pPr>
    </w:p>
    <w:p w:rsidR="00BF319B" w:rsidRDefault="00BF319B">
      <w:pPr>
        <w:jc w:val="both"/>
      </w:pPr>
    </w:p>
    <w:p w:rsidR="00BF319B" w:rsidRDefault="00BF319B">
      <w:pPr>
        <w:jc w:val="both"/>
      </w:pPr>
    </w:p>
    <w:p w:rsidR="00BF319B" w:rsidRDefault="00BF319B">
      <w:pPr>
        <w:jc w:val="both"/>
      </w:pPr>
    </w:p>
    <w:p w:rsidR="00BF319B" w:rsidRDefault="008E04FF">
      <w:pPr>
        <w:jc w:val="both"/>
      </w:pPr>
      <w:r>
        <w:pict>
          <v:line id="_x0000_s2242" style="position:absolute;left:0;text-align:left;z-index:251615232" from="44.3pt,7.15pt" to="101.9pt,7.15pt" strokeweight=".26mm">
            <v:stroke joinstyle="miter"/>
          </v:line>
        </w:pict>
      </w:r>
    </w:p>
    <w:p w:rsidR="00BF319B" w:rsidRDefault="00BF319B">
      <w:pPr>
        <w:jc w:val="both"/>
      </w:pPr>
    </w:p>
    <w:p w:rsidR="007201F8" w:rsidRDefault="000D1187" w:rsidP="007201F8">
      <w:pPr>
        <w:jc w:val="both"/>
        <w:rPr>
          <w:b/>
          <w:sz w:val="28"/>
        </w:rPr>
      </w:pPr>
      <w:r w:rsidRPr="000D1187">
        <w:rPr>
          <w:b/>
          <w:sz w:val="28"/>
        </w:rPr>
        <w:t>Схема № 2.</w:t>
      </w:r>
      <w:r w:rsidR="00283273" w:rsidRPr="00283273">
        <w:t xml:space="preserve"> </w:t>
      </w:r>
      <w:r w:rsidR="00283273">
        <w:tab/>
      </w:r>
      <w:r w:rsidR="00283273">
        <w:tab/>
      </w:r>
      <w:r w:rsidR="00283273">
        <w:tab/>
        <w:t xml:space="preserve">     </w:t>
      </w:r>
      <w:r w:rsidR="00283273" w:rsidRPr="00F44B55">
        <w:rPr>
          <w:b/>
        </w:rPr>
        <w:t>Национальное меньшинство и диаспора</w:t>
      </w:r>
    </w:p>
    <w:p w:rsidR="007201F8" w:rsidRDefault="007201F8" w:rsidP="007201F8">
      <w:pPr>
        <w:jc w:val="both"/>
        <w:rPr>
          <w:b/>
          <w:i/>
        </w:rPr>
      </w:pPr>
      <w:r>
        <w:rPr>
          <w:b/>
          <w:i/>
        </w:rPr>
        <w:t xml:space="preserve">         Нация 1</w:t>
      </w:r>
      <w:r>
        <w:rPr>
          <w:b/>
          <w:i/>
        </w:rPr>
        <w:tab/>
        <w:t xml:space="preserve">           Нация 2</w:t>
      </w:r>
    </w:p>
    <w:p w:rsidR="007201F8" w:rsidRDefault="008E04FF" w:rsidP="007201F8">
      <w:pPr>
        <w:jc w:val="both"/>
        <w:rPr>
          <w:b/>
          <w:sz w:val="28"/>
        </w:rPr>
      </w:pPr>
      <w:r w:rsidRPr="008E04FF">
        <w:pict>
          <v:oval id="_x0000_s2677" style="position:absolute;left:0;text-align:left;margin-left:5.7pt;margin-top:3.75pt;width:85.05pt;height:85.05pt;z-index:251859968;v-text-anchor:middle" fillcolor="silver" strokeweight=".53mm">
            <v:fill color2="#3f3f3f"/>
            <v:stroke joinstyle="miter"/>
          </v:oval>
        </w:pict>
      </w:r>
      <w:r w:rsidRPr="008E04FF">
        <w:pict>
          <v:group id="_x0000_s2678" style="position:absolute;left:0;text-align:left;margin-left:113.6pt;margin-top:3.75pt;width:85.05pt;height:85.05pt;z-index:251860992;mso-wrap-distance-left:0;mso-wrap-distance-right:0" coordorigin="1800,309" coordsize="1700,1700">
            <o:lock v:ext="edit" text="t"/>
            <v:oval id="_x0000_s2679" style="position:absolute;left:1800;top:309;width:1700;height:1700;v-text-anchor:middle" strokeweight=".53mm">
              <v:fill color2="black"/>
              <v:stroke joinstyle="miter"/>
            </v:oval>
            <v:oval id="_x0000_s2680" style="position:absolute;left:2700;top:1209;width:566;height:566;v-text-anchor:middle" fillcolor="#969696" strokeweight=".53mm">
              <v:fill color2="#696969"/>
              <v:stroke joinstyle="miter"/>
            </v:oval>
          </v:group>
        </w:pict>
      </w:r>
    </w:p>
    <w:p w:rsidR="007201F8" w:rsidRDefault="007201F8" w:rsidP="00283273">
      <w:pPr>
        <w:ind w:left="4253" w:hanging="5"/>
        <w:jc w:val="both"/>
      </w:pPr>
      <w:r>
        <w:t>В состав второй нации входят люди первой н</w:t>
      </w:r>
      <w:r>
        <w:t>а</w:t>
      </w:r>
      <w:r>
        <w:t>ции, в которой они являются ее национальным меньшинством и диаспорой первой нации.</w:t>
      </w:r>
    </w:p>
    <w:p w:rsidR="007201F8" w:rsidRDefault="007201F8" w:rsidP="007201F8">
      <w:pPr>
        <w:jc w:val="both"/>
        <w:rPr>
          <w:b/>
          <w:sz w:val="28"/>
        </w:rPr>
      </w:pPr>
    </w:p>
    <w:p w:rsidR="007759D8" w:rsidRDefault="007759D8">
      <w:pPr>
        <w:jc w:val="both"/>
        <w:rPr>
          <w:b/>
          <w:sz w:val="28"/>
        </w:rPr>
      </w:pPr>
    </w:p>
    <w:p w:rsidR="007759D8" w:rsidRDefault="007759D8">
      <w:pPr>
        <w:jc w:val="both"/>
        <w:rPr>
          <w:b/>
          <w:sz w:val="28"/>
        </w:rPr>
      </w:pPr>
    </w:p>
    <w:p w:rsidR="00BF319B" w:rsidRPr="007201F8" w:rsidRDefault="00BF319B" w:rsidP="007759D8">
      <w:pPr>
        <w:jc w:val="both"/>
      </w:pPr>
      <w:r w:rsidRPr="007201F8">
        <w:rPr>
          <w:b/>
          <w:sz w:val="28"/>
        </w:rPr>
        <w:t xml:space="preserve">Схема  № </w:t>
      </w:r>
      <w:r w:rsidR="007201F8">
        <w:rPr>
          <w:b/>
          <w:sz w:val="28"/>
        </w:rPr>
        <w:t>3</w:t>
      </w:r>
      <w:r w:rsidRPr="007201F8">
        <w:rPr>
          <w:b/>
          <w:sz w:val="28"/>
        </w:rPr>
        <w:t>.</w:t>
      </w:r>
      <w:r w:rsidR="007759D8">
        <w:rPr>
          <w:b/>
          <w:sz w:val="28"/>
        </w:rPr>
        <w:t xml:space="preserve">                  </w:t>
      </w:r>
      <w:r w:rsidRPr="007759D8">
        <w:rPr>
          <w:b/>
        </w:rPr>
        <w:t>Общественническая теория этногенеза</w:t>
      </w:r>
    </w:p>
    <w:p w:rsidR="00BF319B" w:rsidRPr="007201F8" w:rsidRDefault="00BF319B">
      <w:pPr>
        <w:jc w:val="both"/>
      </w:pPr>
    </w:p>
    <w:p w:rsidR="00BF319B" w:rsidRPr="007201F8" w:rsidRDefault="008E04FF">
      <w:pPr>
        <w:jc w:val="both"/>
        <w:rPr>
          <w:b/>
        </w:rPr>
      </w:pPr>
      <w:r w:rsidRPr="008E04FF">
        <w:pict>
          <v:shape id="_x0000_s2256" type="#_x0000_t202" style="position:absolute;left:0;text-align:left;margin-left:-78.55pt;margin-top:90.1pt;width:216.05pt;height:58.55pt;rotation:270;z-index:251621376;v-text-anchor:middle" stroked="f">
            <v:fill color2="black"/>
            <v:stroke joinstyle="round"/>
            <v:textbox style="layout-flow:vertical;mso-layout-flow-alt:bottom-to-top;mso-next-textbox:#_x0000_s2256;mso-rotate-with-shape:t" inset="3.6pt,7.2pt,3.6pt,7.2pt">
              <w:txbxContent>
                <w:p w:rsidR="00034E11" w:rsidRDefault="00034E11">
                  <w:pPr>
                    <w:jc w:val="center"/>
                  </w:pPr>
                  <w:r>
                    <w:t>Ступени социально-экономического</w:t>
                  </w:r>
                </w:p>
                <w:p w:rsidR="00034E11" w:rsidRDefault="00034E11">
                  <w:pPr>
                    <w:jc w:val="center"/>
                  </w:pPr>
                  <w:r>
                    <w:t>развития общества</w:t>
                  </w:r>
                </w:p>
              </w:txbxContent>
            </v:textbox>
          </v:shape>
        </w:pict>
      </w:r>
      <w:r w:rsidRPr="008E04FF">
        <w:pict>
          <v:group id="_x0000_s2247" style="position:absolute;left:0;text-align:left;margin-left:64.05pt;margin-top:7.4pt;width:374.55pt;height:205.95pt;z-index:251620352;mso-wrap-distance-left:0;mso-wrap-distance-right:0" coordorigin="1281,148" coordsize="7490,4118">
            <o:lock v:ext="edit" text="t"/>
            <v:line id="_x0000_s2248" style="position:absolute" from="2865,148" to="2865,4266" strokecolor="#0d0d0d" strokeweight=".35mm">
              <v:stroke color2="#f2f2f2" joinstyle="miter"/>
            </v:line>
            <v:line id="_x0000_s2249" style="position:absolute" from="1281,1838" to="2843,1838" strokecolor="#0d0d0d" strokeweight=".18mm">
              <v:stroke dashstyle="1 1" color2="#f2f2f2" joinstyle="miter"/>
            </v:line>
            <v:line id="_x0000_s2250" style="position:absolute" from="1281,3100" to="2843,3100" strokecolor="#0d0d0d" strokeweight=".18mm">
              <v:stroke dashstyle="1 1" color2="#f2f2f2" joinstyle="miter"/>
            </v:line>
            <v:line id="_x0000_s2251" style="position:absolute" from="3009,1838" to="7185,1838" strokecolor="#0d0d0d" strokeweight=".18mm">
              <v:stroke dashstyle="1 1" color2="#f2f2f2" joinstyle="miter"/>
            </v:line>
            <v:line id="_x0000_s2252" style="position:absolute" from="2865,3100" to="7125,3100" strokecolor="#0d0d0d" strokeweight=".18mm">
              <v:stroke dashstyle="1 1" color2="#f2f2f2" joinstyle="miter"/>
            </v:line>
            <v:line id="_x0000_s2253" style="position:absolute" from="8772,165" to="8772,4197" strokeweight=".35mm">
              <v:stroke joinstyle="miter"/>
            </v:line>
            <v:line id="_x0000_s2254" style="position:absolute" from="1281,148" to="1281,4180" strokeweight=".35mm">
              <v:stroke joinstyle="miter"/>
            </v:line>
            <v:line id="_x0000_s2255" style="position:absolute" from="7185,148" to="7185,4180" strokeweight=".35mm">
              <v:stroke joinstyle="miter"/>
            </v:line>
          </v:group>
        </w:pict>
      </w:r>
      <w:r w:rsidRPr="008E04FF">
        <w:pict>
          <v:shape id="_x0000_s2257" type="#_x0000_t202" style="position:absolute;left:0;text-align:left;margin-left:310.7pt;margin-top:76.75pt;width:180.05pt;height:50.45pt;rotation:270;z-index:251622400;v-text-anchor:middle" stroked="f">
            <v:fill color2="black"/>
            <v:stroke joinstyle="round"/>
            <v:textbox style="layout-flow:vertical;mso-next-textbox:#_x0000_s2257;mso-rotate-with-shape:t" inset="3.6pt,7.2pt,3.6pt,7.2pt">
              <w:txbxContent>
                <w:p w:rsidR="00034E11" w:rsidRDefault="00034E11">
                  <w:pPr>
                    <w:jc w:val="center"/>
                  </w:pPr>
                  <w:r>
                    <w:t>Исторические формы</w:t>
                  </w:r>
                </w:p>
                <w:p w:rsidR="00034E11" w:rsidRDefault="00034E11">
                  <w:pPr>
                    <w:jc w:val="center"/>
                  </w:pPr>
                  <w:r>
                    <w:t>этнической жизни</w:t>
                  </w:r>
                </w:p>
              </w:txbxContent>
            </v:textbox>
          </v:shape>
        </w:pict>
      </w:r>
    </w:p>
    <w:p w:rsidR="00BF319B" w:rsidRPr="007201F8" w:rsidRDefault="00BF319B">
      <w:r w:rsidRPr="007201F8">
        <w:tab/>
      </w:r>
      <w:r w:rsidRPr="007201F8">
        <w:tab/>
        <w:t>Социалис-</w:t>
      </w:r>
    </w:p>
    <w:p w:rsidR="00BF319B" w:rsidRPr="007201F8" w:rsidRDefault="00BF319B">
      <w:r w:rsidRPr="007201F8">
        <w:tab/>
      </w:r>
      <w:r w:rsidRPr="007201F8">
        <w:tab/>
        <w:t>тическое</w:t>
      </w:r>
      <w:r w:rsidRPr="007201F8">
        <w:tab/>
        <w:t xml:space="preserve">     Нация</w:t>
      </w:r>
      <w:r w:rsidRPr="007201F8">
        <w:tab/>
      </w:r>
      <w:r w:rsidRPr="007201F8">
        <w:tab/>
        <w:t xml:space="preserve">Участники единого            </w:t>
      </w:r>
    </w:p>
    <w:p w:rsidR="00BF319B" w:rsidRPr="007201F8" w:rsidRDefault="00BF319B">
      <w:r w:rsidRPr="007201F8">
        <w:tab/>
      </w:r>
      <w:r w:rsidRPr="007201F8">
        <w:tab/>
      </w:r>
      <w:r w:rsidRPr="007201F8">
        <w:tab/>
      </w:r>
      <w:r w:rsidRPr="007201F8">
        <w:tab/>
      </w:r>
      <w:r w:rsidRPr="007201F8">
        <w:tab/>
      </w:r>
      <w:r w:rsidRPr="007201F8">
        <w:tab/>
      </w:r>
      <w:r w:rsidRPr="007201F8">
        <w:tab/>
        <w:t>экономического ук-</w:t>
      </w:r>
    </w:p>
    <w:p w:rsidR="00BF319B" w:rsidRPr="007201F8" w:rsidRDefault="00BF319B">
      <w:r w:rsidRPr="007201F8">
        <w:tab/>
      </w:r>
      <w:r w:rsidRPr="007201F8">
        <w:tab/>
        <w:t>Капиталис-</w:t>
      </w:r>
      <w:r w:rsidRPr="007201F8">
        <w:tab/>
      </w:r>
      <w:r w:rsidRPr="007201F8">
        <w:tab/>
      </w:r>
      <w:r w:rsidRPr="007201F8">
        <w:tab/>
      </w:r>
      <w:r w:rsidRPr="007201F8">
        <w:tab/>
        <w:t xml:space="preserve">лада жизни </w:t>
      </w:r>
      <w:r w:rsidR="007201F8">
        <w:t>–</w:t>
      </w:r>
    </w:p>
    <w:p w:rsidR="00BF319B" w:rsidRPr="007201F8" w:rsidRDefault="00BF319B">
      <w:r w:rsidRPr="007201F8">
        <w:tab/>
      </w:r>
      <w:r w:rsidRPr="007201F8">
        <w:tab/>
        <w:t>тическое</w:t>
      </w:r>
      <w:r w:rsidRPr="007201F8">
        <w:tab/>
        <w:t xml:space="preserve">    </w:t>
      </w:r>
      <w:r w:rsidRPr="007201F8">
        <w:tab/>
      </w:r>
      <w:r w:rsidRPr="007201F8">
        <w:tab/>
      </w:r>
      <w:r w:rsidRPr="007201F8">
        <w:tab/>
        <w:t>соукладники</w:t>
      </w:r>
    </w:p>
    <w:p w:rsidR="00BF319B" w:rsidRPr="007201F8" w:rsidRDefault="00BF319B">
      <w:r w:rsidRPr="007201F8">
        <w:tab/>
      </w:r>
      <w:r w:rsidRPr="007201F8">
        <w:tab/>
      </w:r>
      <w:r w:rsidRPr="007201F8">
        <w:tab/>
      </w:r>
      <w:r w:rsidRPr="007201F8">
        <w:tab/>
      </w:r>
      <w:r w:rsidRPr="007201F8">
        <w:tab/>
      </w:r>
    </w:p>
    <w:p w:rsidR="00BF319B" w:rsidRPr="007201F8" w:rsidRDefault="00BF319B">
      <w:r w:rsidRPr="007201F8">
        <w:tab/>
      </w:r>
      <w:r w:rsidRPr="007201F8">
        <w:tab/>
        <w:t>Феодальное</w:t>
      </w:r>
    </w:p>
    <w:p w:rsidR="00BF319B" w:rsidRPr="007201F8" w:rsidRDefault="00BF319B">
      <w:r w:rsidRPr="007201F8">
        <w:tab/>
      </w:r>
      <w:r w:rsidRPr="007201F8">
        <w:tab/>
      </w:r>
      <w:r w:rsidRPr="007201F8">
        <w:tab/>
      </w:r>
      <w:r w:rsidRPr="007201F8">
        <w:tab/>
        <w:t xml:space="preserve">    Народность</w:t>
      </w:r>
      <w:r w:rsidRPr="007201F8">
        <w:tab/>
        <w:t>Земляки</w:t>
      </w:r>
    </w:p>
    <w:p w:rsidR="00BF319B" w:rsidRPr="007201F8" w:rsidRDefault="00BF319B">
      <w:r w:rsidRPr="007201F8">
        <w:tab/>
      </w:r>
      <w:r w:rsidRPr="007201F8">
        <w:tab/>
        <w:t>Рабовладель-</w:t>
      </w:r>
    </w:p>
    <w:p w:rsidR="00BF319B" w:rsidRPr="007201F8" w:rsidRDefault="00BF319B">
      <w:r w:rsidRPr="007201F8">
        <w:tab/>
      </w:r>
      <w:r w:rsidRPr="007201F8">
        <w:tab/>
        <w:t>ческое</w:t>
      </w:r>
    </w:p>
    <w:p w:rsidR="00BF319B" w:rsidRPr="007201F8" w:rsidRDefault="00BF319B"/>
    <w:p w:rsidR="00BF319B" w:rsidRPr="007201F8" w:rsidRDefault="00BF319B">
      <w:r w:rsidRPr="007201F8">
        <w:tab/>
        <w:t xml:space="preserve">               Первобыт-</w:t>
      </w:r>
    </w:p>
    <w:p w:rsidR="00BF319B" w:rsidRPr="007201F8" w:rsidRDefault="00BF319B">
      <w:r w:rsidRPr="007201F8">
        <w:tab/>
      </w:r>
      <w:r w:rsidRPr="007201F8">
        <w:tab/>
        <w:t xml:space="preserve">ное </w:t>
      </w:r>
      <w:r w:rsidRPr="007201F8">
        <w:tab/>
      </w:r>
      <w:r w:rsidRPr="007201F8">
        <w:tab/>
        <w:t xml:space="preserve">    Род, племя </w:t>
      </w:r>
      <w:r w:rsidRPr="007201F8">
        <w:tab/>
      </w:r>
      <w:r w:rsidRPr="007201F8">
        <w:tab/>
        <w:t>Родственники</w:t>
      </w:r>
    </w:p>
    <w:p w:rsidR="00BF319B" w:rsidRPr="007201F8" w:rsidRDefault="00BF319B">
      <w:pPr>
        <w:jc w:val="both"/>
      </w:pPr>
      <w:r w:rsidRPr="007201F8">
        <w:tab/>
      </w:r>
      <w:r w:rsidRPr="007201F8">
        <w:tab/>
        <w:t>общество</w:t>
      </w:r>
    </w:p>
    <w:p w:rsidR="00BF319B" w:rsidRPr="007201F8" w:rsidRDefault="00BF319B">
      <w:pPr>
        <w:jc w:val="both"/>
      </w:pPr>
    </w:p>
    <w:p w:rsidR="00BF319B" w:rsidRPr="007201F8" w:rsidRDefault="00BF319B">
      <w:pPr>
        <w:jc w:val="both"/>
      </w:pPr>
    </w:p>
    <w:p w:rsidR="00BF319B" w:rsidRDefault="00BF319B">
      <w:pPr>
        <w:jc w:val="both"/>
      </w:pPr>
      <w:r w:rsidRPr="007201F8">
        <w:tab/>
        <w:t>Смена исторических форм этнической жизни обусловлена социально-</w:t>
      </w:r>
      <w:r w:rsidRPr="007201F8">
        <w:tab/>
        <w:t xml:space="preserve"> </w:t>
      </w:r>
      <w:r w:rsidRPr="007201F8">
        <w:tab/>
        <w:t>экономическим развитием общества</w:t>
      </w:r>
    </w:p>
    <w:p w:rsidR="00BF319B" w:rsidRDefault="00BF319B">
      <w:pPr>
        <w:jc w:val="both"/>
      </w:pPr>
    </w:p>
    <w:p w:rsidR="007759D8" w:rsidRDefault="007759D8">
      <w:pPr>
        <w:jc w:val="both"/>
        <w:rPr>
          <w:b/>
          <w:sz w:val="28"/>
        </w:rPr>
      </w:pPr>
    </w:p>
    <w:p w:rsidR="00BF319B" w:rsidRDefault="000D1187">
      <w:pPr>
        <w:jc w:val="both"/>
        <w:rPr>
          <w:b/>
          <w:sz w:val="28"/>
        </w:rPr>
      </w:pPr>
      <w:r w:rsidRPr="000D1187">
        <w:rPr>
          <w:b/>
          <w:sz w:val="28"/>
        </w:rPr>
        <w:lastRenderedPageBreak/>
        <w:t>Схема № 4.</w:t>
      </w:r>
    </w:p>
    <w:p w:rsidR="00BF319B" w:rsidRDefault="008E04FF">
      <w:pPr>
        <w:pStyle w:val="8"/>
        <w:tabs>
          <w:tab w:val="left" w:pos="708"/>
        </w:tabs>
        <w:ind w:left="708"/>
      </w:pPr>
      <w:r>
        <w:pict>
          <v:group id="_x0000_s2350" style="position:absolute;left:0;text-align:left;margin-left:5.7pt;margin-top:10.25pt;width:171pt;height:162pt;z-index:251671552;mso-wrap-distance-left:0;mso-wrap-distance-right:0" coordorigin="-540,217" coordsize="3419,3239">
            <o:lock v:ext="edit" text="t"/>
            <v:oval id="_x0000_s2351" style="position:absolute;left:-540;top:217;width:3419;height:3239;v-text-anchor:middle" strokeweight=".79mm">
              <v:fill color2="black"/>
              <v:stroke joinstyle="miter"/>
            </v:oval>
            <v:oval id="_x0000_s2352" style="position:absolute;left:180;top:757;width:2159;height:2064;v-text-anchor:middle" fillcolor="#f2f2f2" strokeweight=".26mm">
              <v:fill color2="#0d0d0d"/>
              <v:stroke joinstyle="miter"/>
            </v:oval>
            <v:shape id="_x0000_s2353" type="#_x0000_t202" style="position:absolute;left:-360;top:1301;width:539;height:539;v-text-anchor:middle" stroked="f">
              <v:fill color2="black"/>
              <v:stroke joinstyle="round"/>
              <v:textbox style="mso-next-textbox:#_x0000_s2353;mso-rotate-with-shape:t">
                <w:txbxContent>
                  <w:p w:rsidR="00034E11" w:rsidRDefault="00034E11">
                    <w:r>
                      <w:t>1</w:t>
                    </w:r>
                  </w:p>
                </w:txbxContent>
              </v:textbox>
            </v:shape>
            <v:shape id="_x0000_s2354" type="#_x0000_t202" style="position:absolute;left:897;top:1117;width:539;height:359;v-text-anchor:middle" stroked="f">
              <v:fill color2="black"/>
              <v:stroke joinstyle="round"/>
              <v:textbox style="mso-next-textbox:#_x0000_s2354;mso-rotate-with-shape:t">
                <w:txbxContent>
                  <w:p w:rsidR="00034E11" w:rsidRDefault="00034E11">
                    <w:r>
                      <w:t>2</w:t>
                    </w:r>
                  </w:p>
                </w:txbxContent>
              </v:textbox>
            </v:shape>
            <v:group id="_x0000_s2355" style="position:absolute;left:540;top:1657;width:746;height:746;mso-wrap-distance-left:0;mso-wrap-distance-right:0" coordorigin="540,1657" coordsize="746,746">
              <o:lock v:ext="edit" text="t"/>
              <v:oval id="_x0000_s2356" style="position:absolute;left:540;top:1657;width:746;height:746;v-text-anchor:middle" fillcolor="#bfbfbf" strokeweight=".79mm">
                <v:fill color2="#404040"/>
                <v:stroke joinstyle="miter"/>
              </v:oval>
              <v:shape id="_x0000_s2357" type="#_x0000_t202" style="position:absolute;left:717;top:1837;width:359;height:359;v-text-anchor:middle" stroked="f">
                <v:fill color2="black"/>
                <v:stroke joinstyle="round"/>
                <v:textbox style="mso-next-textbox:#_x0000_s2357;mso-rotate-with-shape:t">
                  <w:txbxContent>
                    <w:p w:rsidR="00034E11" w:rsidRDefault="00034E11">
                      <w:pPr>
                        <w:rPr>
                          <w:sz w:val="20"/>
                        </w:rPr>
                      </w:pPr>
                      <w:r>
                        <w:rPr>
                          <w:sz w:val="20"/>
                        </w:rPr>
                        <w:t>3</w:t>
                      </w:r>
                    </w:p>
                  </w:txbxContent>
                </v:textbox>
              </v:shape>
            </v:group>
            <v:group id="_x0000_s2358" style="position:absolute;left:1440;top:1657;width:746;height:746;mso-wrap-distance-left:0;mso-wrap-distance-right:0" coordorigin="1440,1657" coordsize="746,746">
              <o:lock v:ext="edit" text="t"/>
              <v:oval id="_x0000_s2359" style="position:absolute;left:1440;top:1657;width:746;height:746;v-text-anchor:middle" fillcolor="#bfbfbf" strokeweight=".79mm">
                <v:fill color2="#404040"/>
                <v:stroke joinstyle="miter"/>
              </v:oval>
              <v:shape id="_x0000_s2360" type="#_x0000_t202" style="position:absolute;left:1617;top:1837;width:359;height:359;v-text-anchor:middle" stroked="f">
                <v:fill color2="black"/>
                <v:stroke joinstyle="round"/>
                <v:textbox style="mso-next-textbox:#_x0000_s2360;mso-rotate-with-shape:t">
                  <w:txbxContent>
                    <w:p w:rsidR="00034E11" w:rsidRDefault="00034E11">
                      <w:pPr>
                        <w:rPr>
                          <w:sz w:val="20"/>
                        </w:rPr>
                      </w:pPr>
                      <w:r>
                        <w:rPr>
                          <w:sz w:val="20"/>
                        </w:rPr>
                        <w:t>3</w:t>
                      </w:r>
                    </w:p>
                  </w:txbxContent>
                </v:textbox>
              </v:shape>
            </v:group>
          </v:group>
        </w:pict>
      </w:r>
      <w:r w:rsidR="00BF319B">
        <w:t>Суперэтнос, этнос, субэтносы</w:t>
      </w:r>
    </w:p>
    <w:p w:rsidR="00BF319B" w:rsidRDefault="00BF319B">
      <w:r>
        <w:tab/>
      </w:r>
      <w:r>
        <w:tab/>
      </w:r>
      <w:r>
        <w:tab/>
      </w:r>
      <w:r>
        <w:tab/>
      </w:r>
      <w:r>
        <w:tab/>
      </w:r>
      <w:r>
        <w:tab/>
        <w:t>(на примере русских)</w:t>
      </w:r>
    </w:p>
    <w:p w:rsidR="00BF319B" w:rsidRDefault="00BF319B">
      <w:pPr>
        <w:jc w:val="center"/>
        <w:rPr>
          <w:b/>
        </w:rPr>
      </w:pPr>
    </w:p>
    <w:p w:rsidR="00BF319B" w:rsidRDefault="008E04FF" w:rsidP="004A4B9E">
      <w:pPr>
        <w:ind w:left="3540" w:firstLine="708"/>
      </w:pPr>
      <w:r>
        <w:pict>
          <v:line id="_x0000_s2258" style="position:absolute;left:0;text-align:left;z-index:251623424" from="208pt,1.45pt" to="208pt,73.45pt" strokeweight=".53mm">
            <v:stroke joinstyle="miter"/>
          </v:line>
        </w:pict>
      </w:r>
      <w:r w:rsidR="004A4B9E">
        <w:rPr>
          <w:b/>
        </w:rPr>
        <w:t xml:space="preserve"> 1. </w:t>
      </w:r>
      <w:r w:rsidR="00BF319B">
        <w:rPr>
          <w:b/>
        </w:rPr>
        <w:t>Суперэтнос</w:t>
      </w:r>
      <w:r w:rsidR="00BF319B">
        <w:t xml:space="preserve"> – славяне</w:t>
      </w:r>
    </w:p>
    <w:p w:rsidR="00BF319B" w:rsidRDefault="00BF319B" w:rsidP="007C6A1F">
      <w:pPr>
        <w:ind w:left="3540" w:firstLine="360"/>
      </w:pPr>
      <w:r>
        <w:t xml:space="preserve"> </w:t>
      </w:r>
      <w:r w:rsidR="007C6A1F">
        <w:tab/>
      </w:r>
      <w:r w:rsidR="004A4B9E">
        <w:t xml:space="preserve"> </w:t>
      </w:r>
      <w:r>
        <w:t xml:space="preserve">2. </w:t>
      </w:r>
      <w:r>
        <w:rPr>
          <w:b/>
        </w:rPr>
        <w:t>Этнос</w:t>
      </w:r>
      <w:r>
        <w:t xml:space="preserve"> – русские</w:t>
      </w:r>
    </w:p>
    <w:p w:rsidR="00BF319B" w:rsidRDefault="00BF319B" w:rsidP="004A4B9E">
      <w:pPr>
        <w:ind w:left="4248" w:firstLine="48"/>
      </w:pPr>
      <w:r>
        <w:t xml:space="preserve">3. </w:t>
      </w:r>
      <w:r>
        <w:rPr>
          <w:b/>
        </w:rPr>
        <w:t>Субэтносы</w:t>
      </w:r>
      <w:r>
        <w:t xml:space="preserve"> – поморы, казаки, пустозеры, м</w:t>
      </w:r>
      <w:r>
        <w:t>е</w:t>
      </w:r>
      <w:r>
        <w:t>зенцы,  пошехоны, заонежцы, кержаки и др.</w:t>
      </w: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4A4B9E" w:rsidRDefault="004A4B9E">
      <w:pPr>
        <w:jc w:val="both"/>
        <w:rPr>
          <w:b/>
          <w:sz w:val="28"/>
        </w:rPr>
      </w:pPr>
    </w:p>
    <w:p w:rsidR="00BF319B" w:rsidRPr="00042CC9" w:rsidRDefault="00BF319B" w:rsidP="001B06E3">
      <w:pPr>
        <w:pStyle w:val="1"/>
        <w:tabs>
          <w:tab w:val="left" w:pos="0"/>
        </w:tabs>
        <w:ind w:firstLine="0"/>
        <w:rPr>
          <w:szCs w:val="28"/>
        </w:rPr>
      </w:pPr>
      <w:r w:rsidRPr="00042CC9">
        <w:rPr>
          <w:szCs w:val="28"/>
        </w:rPr>
        <w:t>Вопросы</w:t>
      </w:r>
    </w:p>
    <w:p w:rsidR="00BF319B" w:rsidRPr="00042CC9" w:rsidRDefault="00BF319B" w:rsidP="001B06E3">
      <w:pPr>
        <w:rPr>
          <w:sz w:val="28"/>
          <w:szCs w:val="28"/>
        </w:rPr>
      </w:pPr>
    </w:p>
    <w:p w:rsidR="00BF319B" w:rsidRPr="00042CC9" w:rsidRDefault="00BF319B" w:rsidP="00F44B55">
      <w:pPr>
        <w:ind w:left="993" w:hanging="285"/>
        <w:jc w:val="both"/>
        <w:rPr>
          <w:sz w:val="28"/>
          <w:szCs w:val="28"/>
        </w:rPr>
      </w:pPr>
      <w:r w:rsidRPr="00042CC9">
        <w:rPr>
          <w:sz w:val="28"/>
          <w:szCs w:val="28"/>
        </w:rPr>
        <w:t>1. В чем разница понятий «нация» и «национальность»?</w:t>
      </w:r>
    </w:p>
    <w:p w:rsidR="00BF319B" w:rsidRPr="00042CC9" w:rsidRDefault="00BF319B" w:rsidP="00F44B55">
      <w:pPr>
        <w:ind w:left="993" w:hanging="285"/>
        <w:jc w:val="both"/>
        <w:rPr>
          <w:sz w:val="28"/>
          <w:szCs w:val="28"/>
        </w:rPr>
      </w:pPr>
      <w:r w:rsidRPr="00042CC9">
        <w:rPr>
          <w:sz w:val="28"/>
          <w:szCs w:val="28"/>
        </w:rPr>
        <w:t>2. Что приоритетнее, на Ваш взгляд, права нации или права человека?</w:t>
      </w:r>
    </w:p>
    <w:p w:rsidR="00BF319B" w:rsidRPr="00042CC9" w:rsidRDefault="00BF319B" w:rsidP="00F44B55">
      <w:pPr>
        <w:ind w:left="993" w:hanging="285"/>
        <w:jc w:val="both"/>
        <w:rPr>
          <w:sz w:val="28"/>
          <w:szCs w:val="28"/>
        </w:rPr>
      </w:pPr>
      <w:r w:rsidRPr="00042CC9">
        <w:rPr>
          <w:sz w:val="28"/>
          <w:szCs w:val="28"/>
        </w:rPr>
        <w:t>3. Немец русского происхождения. Кто он по национальности?</w:t>
      </w:r>
    </w:p>
    <w:p w:rsidR="00BF319B" w:rsidRPr="00042CC9" w:rsidRDefault="00BF319B" w:rsidP="00F44B55">
      <w:pPr>
        <w:ind w:left="993" w:hanging="285"/>
        <w:jc w:val="both"/>
        <w:rPr>
          <w:sz w:val="28"/>
          <w:szCs w:val="28"/>
        </w:rPr>
      </w:pPr>
      <w:r w:rsidRPr="00042CC9">
        <w:rPr>
          <w:sz w:val="28"/>
          <w:szCs w:val="28"/>
        </w:rPr>
        <w:t>4. Может ли у человека быть две национальности (подобно тому, как во многих станах существует двойное гражданство)?</w:t>
      </w:r>
    </w:p>
    <w:p w:rsidR="00BF319B" w:rsidRPr="00042CC9" w:rsidRDefault="00BF319B" w:rsidP="00F44B55">
      <w:pPr>
        <w:ind w:left="993" w:hanging="285"/>
        <w:rPr>
          <w:sz w:val="28"/>
          <w:szCs w:val="28"/>
        </w:rPr>
      </w:pPr>
      <w:r w:rsidRPr="00042CC9">
        <w:rPr>
          <w:sz w:val="28"/>
          <w:szCs w:val="28"/>
        </w:rPr>
        <w:t>5. В Перми есть храмы пяти конфессий (кстати, как называются их б</w:t>
      </w:r>
      <w:r w:rsidRPr="00042CC9">
        <w:rPr>
          <w:sz w:val="28"/>
          <w:szCs w:val="28"/>
        </w:rPr>
        <w:t>о</w:t>
      </w:r>
      <w:r w:rsidRPr="00042CC9">
        <w:rPr>
          <w:sz w:val="28"/>
          <w:szCs w:val="28"/>
        </w:rPr>
        <w:t>гомольные здания). Представители каких проживающих в городе н</w:t>
      </w:r>
      <w:r w:rsidRPr="00042CC9">
        <w:rPr>
          <w:sz w:val="28"/>
          <w:szCs w:val="28"/>
        </w:rPr>
        <w:t>а</w:t>
      </w:r>
      <w:r w:rsidRPr="00042CC9">
        <w:rPr>
          <w:sz w:val="28"/>
          <w:szCs w:val="28"/>
        </w:rPr>
        <w:t>ций исповедуют эти религии?</w:t>
      </w:r>
    </w:p>
    <w:p w:rsidR="00BF319B" w:rsidRPr="00042CC9" w:rsidRDefault="00BF319B" w:rsidP="001B06E3">
      <w:pPr>
        <w:rPr>
          <w:sz w:val="28"/>
          <w:szCs w:val="28"/>
        </w:rPr>
      </w:pPr>
    </w:p>
    <w:p w:rsidR="00BF319B" w:rsidRPr="00042CC9" w:rsidRDefault="00BF319B" w:rsidP="001B06E3">
      <w:pPr>
        <w:pStyle w:val="1"/>
        <w:tabs>
          <w:tab w:val="left" w:pos="0"/>
        </w:tabs>
        <w:ind w:firstLine="0"/>
        <w:rPr>
          <w:szCs w:val="28"/>
        </w:rPr>
      </w:pPr>
      <w:r w:rsidRPr="00042CC9">
        <w:rPr>
          <w:szCs w:val="28"/>
        </w:rPr>
        <w:t>ТЕМА 11</w:t>
      </w:r>
    </w:p>
    <w:p w:rsidR="00BF319B" w:rsidRPr="00042CC9" w:rsidRDefault="00BF319B" w:rsidP="001B06E3">
      <w:pPr>
        <w:rPr>
          <w:sz w:val="28"/>
          <w:szCs w:val="28"/>
        </w:rPr>
      </w:pPr>
    </w:p>
    <w:p w:rsidR="00BF319B" w:rsidRPr="00042CC9" w:rsidRDefault="00BF319B" w:rsidP="001B06E3">
      <w:pPr>
        <w:jc w:val="center"/>
        <w:rPr>
          <w:b/>
          <w:sz w:val="28"/>
          <w:szCs w:val="28"/>
        </w:rPr>
      </w:pPr>
      <w:r w:rsidRPr="00042CC9">
        <w:rPr>
          <w:b/>
          <w:sz w:val="28"/>
          <w:szCs w:val="28"/>
        </w:rPr>
        <w:t>ТОПОСОЦИОЛОГИЯ</w:t>
      </w:r>
    </w:p>
    <w:p w:rsidR="00BF319B" w:rsidRPr="00042CC9" w:rsidRDefault="00BF319B" w:rsidP="001B06E3">
      <w:pPr>
        <w:jc w:val="center"/>
        <w:rPr>
          <w:b/>
          <w:sz w:val="28"/>
          <w:szCs w:val="28"/>
        </w:rPr>
      </w:pPr>
    </w:p>
    <w:p w:rsidR="00BF319B" w:rsidRPr="00042CC9" w:rsidRDefault="00BF319B" w:rsidP="000504ED">
      <w:pPr>
        <w:pStyle w:val="a9"/>
        <w:numPr>
          <w:ilvl w:val="0"/>
          <w:numId w:val="31"/>
        </w:numPr>
        <w:tabs>
          <w:tab w:val="left" w:pos="720"/>
        </w:tabs>
        <w:rPr>
          <w:b/>
          <w:szCs w:val="28"/>
        </w:rPr>
      </w:pPr>
      <w:r w:rsidRPr="00042CC9">
        <w:rPr>
          <w:b/>
          <w:szCs w:val="28"/>
        </w:rPr>
        <w:t>Городские и сельские разновидности и общности социальной жи</w:t>
      </w:r>
      <w:r w:rsidRPr="00042CC9">
        <w:rPr>
          <w:b/>
          <w:szCs w:val="28"/>
        </w:rPr>
        <w:t>з</w:t>
      </w:r>
      <w:r w:rsidRPr="00042CC9">
        <w:rPr>
          <w:b/>
          <w:szCs w:val="28"/>
        </w:rPr>
        <w:t>ни.</w:t>
      </w:r>
    </w:p>
    <w:p w:rsidR="00BF319B" w:rsidRPr="00042CC9" w:rsidRDefault="00BF319B" w:rsidP="000504ED">
      <w:pPr>
        <w:numPr>
          <w:ilvl w:val="0"/>
          <w:numId w:val="31"/>
        </w:numPr>
        <w:tabs>
          <w:tab w:val="left" w:pos="720"/>
        </w:tabs>
        <w:jc w:val="both"/>
        <w:rPr>
          <w:b/>
          <w:sz w:val="28"/>
          <w:szCs w:val="28"/>
        </w:rPr>
      </w:pPr>
      <w:r w:rsidRPr="00042CC9">
        <w:rPr>
          <w:b/>
          <w:sz w:val="28"/>
          <w:szCs w:val="28"/>
        </w:rPr>
        <w:t>Особенности поселенческой жизни в России.</w:t>
      </w:r>
    </w:p>
    <w:p w:rsidR="00BF319B" w:rsidRPr="00042CC9" w:rsidRDefault="00BF319B" w:rsidP="000504ED">
      <w:pPr>
        <w:numPr>
          <w:ilvl w:val="0"/>
          <w:numId w:val="31"/>
        </w:numPr>
        <w:tabs>
          <w:tab w:val="left" w:pos="720"/>
        </w:tabs>
        <w:jc w:val="both"/>
        <w:rPr>
          <w:b/>
          <w:sz w:val="28"/>
          <w:szCs w:val="28"/>
        </w:rPr>
      </w:pPr>
      <w:r w:rsidRPr="00042CC9">
        <w:rPr>
          <w:b/>
          <w:sz w:val="28"/>
          <w:szCs w:val="28"/>
        </w:rPr>
        <w:t>Социальные проблемы города и деревни в нашей стране.</w:t>
      </w:r>
    </w:p>
    <w:p w:rsidR="00BF319B" w:rsidRPr="00042CC9" w:rsidRDefault="00BF319B" w:rsidP="001B06E3">
      <w:pPr>
        <w:jc w:val="both"/>
        <w:rPr>
          <w:b/>
          <w:sz w:val="28"/>
          <w:szCs w:val="28"/>
        </w:rPr>
      </w:pPr>
    </w:p>
    <w:p w:rsidR="00BF319B" w:rsidRPr="00042CC9" w:rsidRDefault="00BF319B" w:rsidP="001B06E3">
      <w:pPr>
        <w:ind w:firstLine="720"/>
        <w:jc w:val="both"/>
        <w:rPr>
          <w:sz w:val="28"/>
          <w:szCs w:val="28"/>
        </w:rPr>
      </w:pPr>
      <w:r w:rsidRPr="00D67EA8">
        <w:rPr>
          <w:b/>
          <w:sz w:val="28"/>
          <w:szCs w:val="28"/>
          <w:bdr w:val="single" w:sz="4" w:space="0" w:color="auto"/>
        </w:rPr>
        <w:t>1</w:t>
      </w:r>
      <w:r w:rsidRPr="00042CC9">
        <w:rPr>
          <w:sz w:val="28"/>
          <w:szCs w:val="28"/>
        </w:rPr>
        <w:t xml:space="preserve"> </w:t>
      </w:r>
      <w:r w:rsidRPr="00042CC9">
        <w:rPr>
          <w:b/>
          <w:i/>
          <w:sz w:val="28"/>
          <w:szCs w:val="28"/>
        </w:rPr>
        <w:t>Городские</w:t>
      </w:r>
      <w:r w:rsidRPr="00042CC9">
        <w:rPr>
          <w:sz w:val="28"/>
          <w:szCs w:val="28"/>
        </w:rPr>
        <w:t xml:space="preserve">  и </w:t>
      </w:r>
      <w:r w:rsidRPr="00042CC9">
        <w:rPr>
          <w:b/>
          <w:i/>
          <w:sz w:val="28"/>
          <w:szCs w:val="28"/>
        </w:rPr>
        <w:t>сельские</w:t>
      </w:r>
      <w:r w:rsidRPr="00042CC9">
        <w:rPr>
          <w:sz w:val="28"/>
          <w:szCs w:val="28"/>
        </w:rPr>
        <w:t xml:space="preserve">  </w:t>
      </w:r>
      <w:r w:rsidRPr="00042CC9">
        <w:rPr>
          <w:b/>
          <w:i/>
          <w:sz w:val="28"/>
          <w:szCs w:val="28"/>
        </w:rPr>
        <w:t>общности</w:t>
      </w:r>
      <w:r w:rsidRPr="00042CC9">
        <w:rPr>
          <w:sz w:val="28"/>
          <w:szCs w:val="28"/>
        </w:rPr>
        <w:t xml:space="preserve"> – это объединения людей по месту жительства; в них они связаны интересом общего их места проживания (по-гречески </w:t>
      </w:r>
      <w:r w:rsidRPr="00042CC9">
        <w:rPr>
          <w:b/>
          <w:sz w:val="28"/>
          <w:szCs w:val="28"/>
        </w:rPr>
        <w:t>топос</w:t>
      </w:r>
      <w:r w:rsidRPr="00042CC9">
        <w:rPr>
          <w:sz w:val="28"/>
          <w:szCs w:val="28"/>
        </w:rPr>
        <w:t>). Важно подчеркнуть, что город и село являются для людей не просто местом поселения. Это место, где их жизнь проявляется во всем ее объеме. Здесь их дом, семья, работа, здесь проходит их общественная и час</w:t>
      </w:r>
      <w:r w:rsidRPr="00042CC9">
        <w:rPr>
          <w:sz w:val="28"/>
          <w:szCs w:val="28"/>
        </w:rPr>
        <w:t>т</w:t>
      </w:r>
      <w:r w:rsidRPr="00042CC9">
        <w:rPr>
          <w:sz w:val="28"/>
          <w:szCs w:val="28"/>
        </w:rPr>
        <w:t>ная жизнь, это их Родина. Городские и сельские общности представляют с</w:t>
      </w:r>
      <w:r w:rsidRPr="00042CC9">
        <w:rPr>
          <w:sz w:val="28"/>
          <w:szCs w:val="28"/>
        </w:rPr>
        <w:t>о</w:t>
      </w:r>
      <w:r w:rsidRPr="00042CC9">
        <w:rPr>
          <w:sz w:val="28"/>
          <w:szCs w:val="28"/>
        </w:rPr>
        <w:t>бой объединения людей, которые живут по разным правилам, традициям. Горожане и селяне различаются своим мировосприятием (философией здр</w:t>
      </w:r>
      <w:r w:rsidRPr="00042CC9">
        <w:rPr>
          <w:sz w:val="28"/>
          <w:szCs w:val="28"/>
        </w:rPr>
        <w:t>а</w:t>
      </w:r>
      <w:r w:rsidRPr="00042CC9">
        <w:rPr>
          <w:sz w:val="28"/>
          <w:szCs w:val="28"/>
        </w:rPr>
        <w:t>вого смысла), у них разные стереотипы сознания и поведения. Они относятся к разным социальным группам. Это оказывает влияние на особенности уч</w:t>
      </w:r>
      <w:r w:rsidRPr="00042CC9">
        <w:rPr>
          <w:sz w:val="28"/>
          <w:szCs w:val="28"/>
        </w:rPr>
        <w:t>а</w:t>
      </w:r>
      <w:r w:rsidRPr="00042CC9">
        <w:rPr>
          <w:sz w:val="28"/>
          <w:szCs w:val="28"/>
        </w:rPr>
        <w:t>стия их в происходящих в стране процессах.</w:t>
      </w:r>
    </w:p>
    <w:p w:rsidR="00BF319B" w:rsidRPr="00042CC9" w:rsidRDefault="00BF319B" w:rsidP="001B06E3">
      <w:pPr>
        <w:ind w:firstLine="720"/>
        <w:jc w:val="both"/>
        <w:rPr>
          <w:sz w:val="28"/>
          <w:szCs w:val="28"/>
        </w:rPr>
      </w:pPr>
      <w:r w:rsidRPr="00042CC9">
        <w:rPr>
          <w:sz w:val="28"/>
          <w:szCs w:val="28"/>
        </w:rPr>
        <w:t>Основой жизнепроявлений поселенческих общностей являются вза</w:t>
      </w:r>
      <w:r w:rsidRPr="00042CC9">
        <w:rPr>
          <w:sz w:val="28"/>
          <w:szCs w:val="28"/>
        </w:rPr>
        <w:t>и</w:t>
      </w:r>
      <w:r w:rsidRPr="00042CC9">
        <w:rPr>
          <w:sz w:val="28"/>
          <w:szCs w:val="28"/>
        </w:rPr>
        <w:t xml:space="preserve">модействия между людьми, обусловленные их </w:t>
      </w:r>
      <w:r w:rsidRPr="00042CC9">
        <w:rPr>
          <w:b/>
          <w:i/>
          <w:sz w:val="28"/>
          <w:szCs w:val="28"/>
        </w:rPr>
        <w:t>местными</w:t>
      </w:r>
      <w:r w:rsidRPr="00042CC9">
        <w:rPr>
          <w:sz w:val="28"/>
          <w:szCs w:val="28"/>
        </w:rPr>
        <w:t xml:space="preserve"> </w:t>
      </w:r>
      <w:r w:rsidRPr="00042CC9">
        <w:rPr>
          <w:b/>
          <w:i/>
          <w:sz w:val="28"/>
          <w:szCs w:val="28"/>
        </w:rPr>
        <w:t>интересами</w:t>
      </w:r>
      <w:r w:rsidRPr="00042CC9">
        <w:rPr>
          <w:sz w:val="28"/>
          <w:szCs w:val="28"/>
        </w:rPr>
        <w:t xml:space="preserve">. </w:t>
      </w:r>
      <w:r w:rsidRPr="00042CC9">
        <w:rPr>
          <w:sz w:val="28"/>
          <w:szCs w:val="28"/>
        </w:rPr>
        <w:lastRenderedPageBreak/>
        <w:t>Жизнь людей в городах и селах проходит также во взаимодействии с окр</w:t>
      </w:r>
      <w:r w:rsidRPr="00042CC9">
        <w:rPr>
          <w:sz w:val="28"/>
          <w:szCs w:val="28"/>
        </w:rPr>
        <w:t>у</w:t>
      </w:r>
      <w:r w:rsidRPr="00042CC9">
        <w:rPr>
          <w:sz w:val="28"/>
          <w:szCs w:val="28"/>
        </w:rPr>
        <w:t>жающими их природной, искусственной (вещной и духовной) средами, в большой зависимости  от их влияния. Все общности, и прежде всего горо</w:t>
      </w:r>
      <w:r w:rsidRPr="00042CC9">
        <w:rPr>
          <w:sz w:val="28"/>
          <w:szCs w:val="28"/>
        </w:rPr>
        <w:t>д</w:t>
      </w:r>
      <w:r w:rsidRPr="00042CC9">
        <w:rPr>
          <w:sz w:val="28"/>
          <w:szCs w:val="28"/>
        </w:rPr>
        <w:t>ские, гетеросоциальны</w:t>
      </w:r>
      <w:r w:rsidR="001D11E6" w:rsidRPr="00042CC9">
        <w:rPr>
          <w:sz w:val="28"/>
          <w:szCs w:val="28"/>
        </w:rPr>
        <w:t>е</w:t>
      </w:r>
      <w:r w:rsidRPr="00042CC9">
        <w:rPr>
          <w:sz w:val="28"/>
          <w:szCs w:val="28"/>
        </w:rPr>
        <w:t xml:space="preserve"> – сложные по своему социальному составу образов</w:t>
      </w:r>
      <w:r w:rsidRPr="00042CC9">
        <w:rPr>
          <w:sz w:val="28"/>
          <w:szCs w:val="28"/>
        </w:rPr>
        <w:t>а</w:t>
      </w:r>
      <w:r w:rsidRPr="00042CC9">
        <w:rPr>
          <w:sz w:val="28"/>
          <w:szCs w:val="28"/>
        </w:rPr>
        <w:t>ния, характеризующиеся всеми социальными свойствами. Город является м</w:t>
      </w:r>
      <w:r w:rsidRPr="00042CC9">
        <w:rPr>
          <w:sz w:val="28"/>
          <w:szCs w:val="28"/>
        </w:rPr>
        <w:t>е</w:t>
      </w:r>
      <w:r w:rsidRPr="00042CC9">
        <w:rPr>
          <w:sz w:val="28"/>
          <w:szCs w:val="28"/>
        </w:rPr>
        <w:t>стом сосредоточения промышленного производства, разных видов услуговой деятельности, центром административного управления. Этим определяется социальный состав горожан. Важной частью городского населения является интеллигенция (научная, художественная, техническая, управленческая). В городах, особенно крупных, живут основные  группы и слои населения, п</w:t>
      </w:r>
      <w:r w:rsidRPr="00042CC9">
        <w:rPr>
          <w:sz w:val="28"/>
          <w:szCs w:val="28"/>
        </w:rPr>
        <w:t>о</w:t>
      </w:r>
      <w:r w:rsidRPr="00042CC9">
        <w:rPr>
          <w:sz w:val="28"/>
          <w:szCs w:val="28"/>
        </w:rPr>
        <w:t>этому происходящие в них социальные процессы являются очень схожими с теми, что происходят в обществе в целом. Более того, горожане являются той группой населения, которая инициирует большинство этих общественных процессов.</w:t>
      </w:r>
    </w:p>
    <w:p w:rsidR="00BF319B" w:rsidRPr="00042CC9" w:rsidRDefault="00BF319B" w:rsidP="001B06E3">
      <w:pPr>
        <w:ind w:firstLine="720"/>
        <w:jc w:val="both"/>
        <w:rPr>
          <w:sz w:val="28"/>
          <w:szCs w:val="28"/>
        </w:rPr>
      </w:pPr>
      <w:r w:rsidRPr="00042CC9">
        <w:rPr>
          <w:sz w:val="28"/>
          <w:szCs w:val="28"/>
        </w:rPr>
        <w:t>Горожане (селяне) – люди разных национальностей, профессий, во</w:t>
      </w:r>
      <w:r w:rsidRPr="00042CC9">
        <w:rPr>
          <w:sz w:val="28"/>
          <w:szCs w:val="28"/>
        </w:rPr>
        <w:t>з</w:t>
      </w:r>
      <w:r w:rsidRPr="00042CC9">
        <w:rPr>
          <w:sz w:val="28"/>
          <w:szCs w:val="28"/>
        </w:rPr>
        <w:t>растов, разного экономического положения, разных политических взглядов, религий. Однако на их действиях и взаимоотношениях лежит отпечаток о</w:t>
      </w:r>
      <w:r w:rsidRPr="00042CC9">
        <w:rPr>
          <w:sz w:val="28"/>
          <w:szCs w:val="28"/>
        </w:rPr>
        <w:t>б</w:t>
      </w:r>
      <w:r w:rsidRPr="00042CC9">
        <w:rPr>
          <w:sz w:val="28"/>
          <w:szCs w:val="28"/>
        </w:rPr>
        <w:t>щего им того или иного местного интереса. И здесь очень важным являются как пространственные, так и временные координаты поселенческих общн</w:t>
      </w:r>
      <w:r w:rsidRPr="00042CC9">
        <w:rPr>
          <w:sz w:val="28"/>
          <w:szCs w:val="28"/>
        </w:rPr>
        <w:t>о</w:t>
      </w:r>
      <w:r w:rsidRPr="00042CC9">
        <w:rPr>
          <w:sz w:val="28"/>
          <w:szCs w:val="28"/>
        </w:rPr>
        <w:t>стей – к какой стране (народу) они принадлежат, частью какого типа общес</w:t>
      </w:r>
      <w:r w:rsidRPr="00042CC9">
        <w:rPr>
          <w:sz w:val="28"/>
          <w:szCs w:val="28"/>
        </w:rPr>
        <w:t>т</w:t>
      </w:r>
      <w:r w:rsidRPr="00042CC9">
        <w:rPr>
          <w:sz w:val="28"/>
          <w:szCs w:val="28"/>
        </w:rPr>
        <w:t>ва являются. В условиях феодализма, капитализма содержание жизни горо</w:t>
      </w:r>
      <w:r w:rsidRPr="00042CC9">
        <w:rPr>
          <w:sz w:val="28"/>
          <w:szCs w:val="28"/>
        </w:rPr>
        <w:t>д</w:t>
      </w:r>
      <w:r w:rsidRPr="00042CC9">
        <w:rPr>
          <w:sz w:val="28"/>
          <w:szCs w:val="28"/>
        </w:rPr>
        <w:t xml:space="preserve">ских и сельских общностей разное. </w:t>
      </w:r>
    </w:p>
    <w:p w:rsidR="00BF319B" w:rsidRPr="00042CC9" w:rsidRDefault="00BF319B" w:rsidP="001B06E3">
      <w:pPr>
        <w:ind w:firstLine="720"/>
        <w:jc w:val="both"/>
        <w:rPr>
          <w:sz w:val="28"/>
          <w:szCs w:val="28"/>
        </w:rPr>
      </w:pPr>
      <w:r w:rsidRPr="00042CC9">
        <w:rPr>
          <w:sz w:val="28"/>
          <w:szCs w:val="28"/>
        </w:rPr>
        <w:t xml:space="preserve">Становление городов связано с переходом общества от первобытного к классовому. Первые города в Древнем русском государстве появились в </w:t>
      </w:r>
      <w:r w:rsidRPr="00042CC9">
        <w:rPr>
          <w:sz w:val="28"/>
          <w:szCs w:val="28"/>
          <w:lang w:val="en-US"/>
        </w:rPr>
        <w:t>IX</w:t>
      </w:r>
      <w:r w:rsidRPr="00042CC9">
        <w:rPr>
          <w:sz w:val="28"/>
          <w:szCs w:val="28"/>
        </w:rPr>
        <w:t xml:space="preserve"> в. (Ладога – 853 г.). Через столетие их было 25 (Новгород – 954 г., Киев – 960 г.). В период нашествия Орды – 271, при Иване Грозном – 715. Причем гор</w:t>
      </w:r>
      <w:r w:rsidRPr="00042CC9">
        <w:rPr>
          <w:sz w:val="28"/>
          <w:szCs w:val="28"/>
        </w:rPr>
        <w:t>о</w:t>
      </w:r>
      <w:r w:rsidRPr="00042CC9">
        <w:rPr>
          <w:sz w:val="28"/>
          <w:szCs w:val="28"/>
        </w:rPr>
        <w:t xml:space="preserve">да были крупными, так что русской княгине Анне Париж </w:t>
      </w:r>
      <w:r w:rsidRPr="00042CC9">
        <w:rPr>
          <w:sz w:val="28"/>
          <w:szCs w:val="28"/>
          <w:lang w:val="en-US"/>
        </w:rPr>
        <w:t>XI</w:t>
      </w:r>
      <w:r w:rsidRPr="00042CC9">
        <w:rPr>
          <w:sz w:val="28"/>
          <w:szCs w:val="28"/>
        </w:rPr>
        <w:t xml:space="preserve"> в. показался большой деревней, а английский посол в </w:t>
      </w:r>
      <w:r w:rsidRPr="00042CC9">
        <w:rPr>
          <w:sz w:val="28"/>
          <w:szCs w:val="28"/>
          <w:lang w:val="en-US"/>
        </w:rPr>
        <w:t>XVI</w:t>
      </w:r>
      <w:r w:rsidRPr="00042CC9">
        <w:rPr>
          <w:sz w:val="28"/>
          <w:szCs w:val="28"/>
        </w:rPr>
        <w:t xml:space="preserve"> в. отметил, что Москва прево</w:t>
      </w:r>
      <w:r w:rsidRPr="00042CC9">
        <w:rPr>
          <w:sz w:val="28"/>
          <w:szCs w:val="28"/>
        </w:rPr>
        <w:t>с</w:t>
      </w:r>
      <w:r w:rsidRPr="00042CC9">
        <w:rPr>
          <w:sz w:val="28"/>
          <w:szCs w:val="28"/>
        </w:rPr>
        <w:t>ходила Лондон. Средневековую Россию называли страной городов («град</w:t>
      </w:r>
      <w:r w:rsidRPr="00042CC9">
        <w:rPr>
          <w:sz w:val="28"/>
          <w:szCs w:val="28"/>
        </w:rPr>
        <w:t>а</w:t>
      </w:r>
      <w:r w:rsidRPr="00042CC9">
        <w:rPr>
          <w:sz w:val="28"/>
          <w:szCs w:val="28"/>
        </w:rPr>
        <w:t xml:space="preserve">риков»). Однако позднее число городов росло медленно. К тому же в них проживала незначительная часть населения: в 1885 г. – 11,8%, 1897 г. – 12,7; 1913 г. – 15%. Городское население стало быстро расти с 30-х годов </w:t>
      </w:r>
      <w:r w:rsidRPr="00042CC9">
        <w:rPr>
          <w:sz w:val="28"/>
          <w:szCs w:val="28"/>
          <w:lang w:val="en-US"/>
        </w:rPr>
        <w:t>XX</w:t>
      </w:r>
      <w:r w:rsidRPr="00042CC9">
        <w:rPr>
          <w:sz w:val="28"/>
          <w:szCs w:val="28"/>
        </w:rPr>
        <w:t xml:space="preserve"> века в результате осуществления в стране индустриализации. Уже в 1940 г. гор</w:t>
      </w:r>
      <w:r w:rsidRPr="00042CC9">
        <w:rPr>
          <w:sz w:val="28"/>
          <w:szCs w:val="28"/>
        </w:rPr>
        <w:t>о</w:t>
      </w:r>
      <w:r w:rsidRPr="00042CC9">
        <w:rPr>
          <w:sz w:val="28"/>
          <w:szCs w:val="28"/>
        </w:rPr>
        <w:t>жане составляли 32,5%, а в 1960 г. – 48,8, 1980 г. – 62, в 2006 г. – 73%.</w:t>
      </w:r>
    </w:p>
    <w:p w:rsidR="00BF319B" w:rsidRPr="00042CC9" w:rsidRDefault="00BF319B" w:rsidP="001B06E3">
      <w:pPr>
        <w:ind w:firstLine="720"/>
        <w:jc w:val="both"/>
        <w:rPr>
          <w:sz w:val="28"/>
          <w:szCs w:val="28"/>
        </w:rPr>
      </w:pPr>
      <w:r w:rsidRPr="00042CC9">
        <w:rPr>
          <w:sz w:val="28"/>
          <w:szCs w:val="28"/>
        </w:rPr>
        <w:t>К городам относятся поселения с числом жителей не меньше 8-12 т</w:t>
      </w:r>
      <w:r w:rsidRPr="00042CC9">
        <w:rPr>
          <w:sz w:val="28"/>
          <w:szCs w:val="28"/>
        </w:rPr>
        <w:t>ы</w:t>
      </w:r>
      <w:r w:rsidRPr="00042CC9">
        <w:rPr>
          <w:sz w:val="28"/>
          <w:szCs w:val="28"/>
        </w:rPr>
        <w:t xml:space="preserve">сяч. Города сегодня бывают разные – это центры промышленной, научной, административной, религиозной деятельности. Индустриальные особенности города являются факторами, обуславливающими </w:t>
      </w:r>
      <w:r w:rsidRPr="00042CC9">
        <w:rPr>
          <w:i/>
          <w:sz w:val="28"/>
          <w:szCs w:val="28"/>
        </w:rPr>
        <w:t>урбанистический</w:t>
      </w:r>
      <w:r w:rsidRPr="00042CC9">
        <w:rPr>
          <w:sz w:val="28"/>
          <w:szCs w:val="28"/>
        </w:rPr>
        <w:t xml:space="preserve"> (горо</w:t>
      </w:r>
      <w:r w:rsidRPr="00042CC9">
        <w:rPr>
          <w:sz w:val="28"/>
          <w:szCs w:val="28"/>
        </w:rPr>
        <w:t>д</w:t>
      </w:r>
      <w:r w:rsidRPr="00042CC9">
        <w:rPr>
          <w:sz w:val="28"/>
          <w:szCs w:val="28"/>
        </w:rPr>
        <w:t>ской) образ жизни его жителей. К таким факторам относятся: преобладание в городе вещной и духовной среды над природной; машинизированные, осн</w:t>
      </w:r>
      <w:r w:rsidRPr="00042CC9">
        <w:rPr>
          <w:sz w:val="28"/>
          <w:szCs w:val="28"/>
        </w:rPr>
        <w:t>а</w:t>
      </w:r>
      <w:r w:rsidRPr="00042CC9">
        <w:rPr>
          <w:sz w:val="28"/>
          <w:szCs w:val="28"/>
        </w:rPr>
        <w:t>щенные электронной техникой работа, быт, досуг горожан; высокая ко</w:t>
      </w:r>
      <w:r w:rsidRPr="00042CC9">
        <w:rPr>
          <w:sz w:val="28"/>
          <w:szCs w:val="28"/>
        </w:rPr>
        <w:t>м</w:t>
      </w:r>
      <w:r w:rsidRPr="00042CC9">
        <w:rPr>
          <w:sz w:val="28"/>
          <w:szCs w:val="28"/>
        </w:rPr>
        <w:t>фортность их повседневной жизни. Города являются местами наибольшей концентрации материальных и духовных ценностей. Обилие техники придает жизни горожан быстрый темп. Все это отражается на их сознании и повед</w:t>
      </w:r>
      <w:r w:rsidRPr="00042CC9">
        <w:rPr>
          <w:sz w:val="28"/>
          <w:szCs w:val="28"/>
        </w:rPr>
        <w:t>е</w:t>
      </w:r>
      <w:r w:rsidRPr="00042CC9">
        <w:rPr>
          <w:sz w:val="28"/>
          <w:szCs w:val="28"/>
        </w:rPr>
        <w:lastRenderedPageBreak/>
        <w:t xml:space="preserve">нии. Большинство городских жителей мыслит рационалистично и действует прагматично. У них во многом свои (отличные от селян) духовные ценности и социальные нормы, особый стиль жизни. </w:t>
      </w:r>
    </w:p>
    <w:p w:rsidR="00BF319B" w:rsidRPr="00042CC9" w:rsidRDefault="00BF319B" w:rsidP="001B06E3">
      <w:pPr>
        <w:ind w:firstLine="720"/>
        <w:jc w:val="both"/>
        <w:rPr>
          <w:sz w:val="28"/>
          <w:szCs w:val="28"/>
        </w:rPr>
      </w:pPr>
      <w:r w:rsidRPr="00042CC9">
        <w:rPr>
          <w:sz w:val="28"/>
          <w:szCs w:val="28"/>
        </w:rPr>
        <w:t>В целом в городах имеются более благоприятные, чем в деревнях, у</w:t>
      </w:r>
      <w:r w:rsidRPr="00042CC9">
        <w:rPr>
          <w:sz w:val="28"/>
          <w:szCs w:val="28"/>
        </w:rPr>
        <w:t>с</w:t>
      </w:r>
      <w:r w:rsidRPr="00042CC9">
        <w:rPr>
          <w:sz w:val="28"/>
          <w:szCs w:val="28"/>
        </w:rPr>
        <w:t>ловия для развития человеческих способностей  и личностных качеств. Ос</w:t>
      </w:r>
      <w:r w:rsidRPr="00042CC9">
        <w:rPr>
          <w:sz w:val="28"/>
          <w:szCs w:val="28"/>
        </w:rPr>
        <w:t>о</w:t>
      </w:r>
      <w:r w:rsidRPr="00042CC9">
        <w:rPr>
          <w:sz w:val="28"/>
          <w:szCs w:val="28"/>
        </w:rPr>
        <w:t>бенностью городской жизни является ее высокая «закрытость» (анони</w:t>
      </w:r>
      <w:r w:rsidRPr="00042CC9">
        <w:rPr>
          <w:sz w:val="28"/>
          <w:szCs w:val="28"/>
        </w:rPr>
        <w:t>м</w:t>
      </w:r>
      <w:r w:rsidRPr="00042CC9">
        <w:rPr>
          <w:sz w:val="28"/>
          <w:szCs w:val="28"/>
        </w:rPr>
        <w:t>ность). Это находит выражение во  взаимоотношениях горожан, для которых в большинстве случаев характерны: поливариантность и краткосрочность их контактов, нестабильность (неустойчивость) и обезличенность («безфамил</w:t>
      </w:r>
      <w:r w:rsidRPr="00042CC9">
        <w:rPr>
          <w:sz w:val="28"/>
          <w:szCs w:val="28"/>
        </w:rPr>
        <w:t>ь</w:t>
      </w:r>
      <w:r w:rsidRPr="00042CC9">
        <w:rPr>
          <w:sz w:val="28"/>
          <w:szCs w:val="28"/>
        </w:rPr>
        <w:t>ность») их связей, постоянное общение с большим кругом лиц, имеющее ча</w:t>
      </w:r>
      <w:r w:rsidRPr="00042CC9">
        <w:rPr>
          <w:sz w:val="28"/>
          <w:szCs w:val="28"/>
        </w:rPr>
        <w:t>с</w:t>
      </w:r>
      <w:r w:rsidRPr="00042CC9">
        <w:rPr>
          <w:sz w:val="28"/>
          <w:szCs w:val="28"/>
        </w:rPr>
        <w:t>то формальное значение. Особенностью межличностных взаимодействий я</w:t>
      </w:r>
      <w:r w:rsidRPr="00042CC9">
        <w:rPr>
          <w:sz w:val="28"/>
          <w:szCs w:val="28"/>
        </w:rPr>
        <w:t>в</w:t>
      </w:r>
      <w:r w:rsidRPr="00042CC9">
        <w:rPr>
          <w:sz w:val="28"/>
          <w:szCs w:val="28"/>
        </w:rPr>
        <w:t>ляется их технизация (посредством телефона, интернета). Очень ослаблены все внепроизводственные связи горожан (соседские, родственные). Для г</w:t>
      </w:r>
      <w:r w:rsidRPr="00042CC9">
        <w:rPr>
          <w:sz w:val="28"/>
          <w:szCs w:val="28"/>
        </w:rPr>
        <w:t>о</w:t>
      </w:r>
      <w:r w:rsidRPr="00042CC9">
        <w:rPr>
          <w:sz w:val="28"/>
          <w:szCs w:val="28"/>
        </w:rPr>
        <w:t>родских общностей характерны разные стратификационные различия их ж</w:t>
      </w:r>
      <w:r w:rsidRPr="00042CC9">
        <w:rPr>
          <w:sz w:val="28"/>
          <w:szCs w:val="28"/>
        </w:rPr>
        <w:t>и</w:t>
      </w:r>
      <w:r w:rsidRPr="00042CC9">
        <w:rPr>
          <w:sz w:val="28"/>
          <w:szCs w:val="28"/>
        </w:rPr>
        <w:t>телей. Горожане обладают множеством статусных позиций и по многообр</w:t>
      </w:r>
      <w:r w:rsidRPr="00042CC9">
        <w:rPr>
          <w:sz w:val="28"/>
          <w:szCs w:val="28"/>
        </w:rPr>
        <w:t>а</w:t>
      </w:r>
      <w:r w:rsidRPr="00042CC9">
        <w:rPr>
          <w:sz w:val="28"/>
          <w:szCs w:val="28"/>
        </w:rPr>
        <w:t>зию их и выполняемых ими ролей являются наиболее сложной общностью.</w:t>
      </w:r>
    </w:p>
    <w:p w:rsidR="001D11E6" w:rsidRPr="00042CC9" w:rsidRDefault="00BF319B" w:rsidP="001B06E3">
      <w:pPr>
        <w:ind w:firstLine="720"/>
        <w:jc w:val="both"/>
        <w:rPr>
          <w:sz w:val="28"/>
          <w:szCs w:val="28"/>
        </w:rPr>
      </w:pPr>
      <w:r w:rsidRPr="00042CC9">
        <w:rPr>
          <w:sz w:val="28"/>
          <w:szCs w:val="28"/>
        </w:rPr>
        <w:t xml:space="preserve">Россия вплоть до середины </w:t>
      </w:r>
      <w:r w:rsidRPr="00042CC9">
        <w:rPr>
          <w:sz w:val="28"/>
          <w:szCs w:val="28"/>
          <w:lang w:val="en-US"/>
        </w:rPr>
        <w:t>XX</w:t>
      </w:r>
      <w:r w:rsidRPr="00042CC9">
        <w:rPr>
          <w:sz w:val="28"/>
          <w:szCs w:val="28"/>
        </w:rPr>
        <w:t xml:space="preserve"> в. была страной с преимущественно крестьянским, деревенским населением, которое столетиями жило общи</w:t>
      </w:r>
      <w:r w:rsidRPr="00042CC9">
        <w:rPr>
          <w:sz w:val="28"/>
          <w:szCs w:val="28"/>
        </w:rPr>
        <w:t>н</w:t>
      </w:r>
      <w:r w:rsidRPr="00042CC9">
        <w:rPr>
          <w:sz w:val="28"/>
          <w:szCs w:val="28"/>
        </w:rPr>
        <w:t>ным укладом, а затем более полувека в колхозах. Поэтому артельные при</w:t>
      </w:r>
      <w:r w:rsidRPr="00042CC9">
        <w:rPr>
          <w:sz w:val="28"/>
          <w:szCs w:val="28"/>
        </w:rPr>
        <w:t>н</w:t>
      </w:r>
      <w:r w:rsidRPr="00042CC9">
        <w:rPr>
          <w:sz w:val="28"/>
          <w:szCs w:val="28"/>
        </w:rPr>
        <w:t>ципы и нормы жизни недавнего большинства населения страны являются, по существу, ментальными для всего народа. Жизнь сельских общностей тесно связана с природной средой. Село, как правило, слито с природой, составляет с ней единое целое. Это оказывает влияние на мировосприятие селян, на их образ жизни. Сельская жизнь идет размеренно, более спокойно, чем горо</w:t>
      </w:r>
      <w:r w:rsidRPr="00042CC9">
        <w:rPr>
          <w:sz w:val="28"/>
          <w:szCs w:val="28"/>
        </w:rPr>
        <w:t>д</w:t>
      </w:r>
      <w:r w:rsidRPr="00042CC9">
        <w:rPr>
          <w:sz w:val="28"/>
          <w:szCs w:val="28"/>
        </w:rPr>
        <w:t>ская. Ее темп и ритм во многом определяются природными и погодными у</w:t>
      </w:r>
      <w:r w:rsidRPr="00042CC9">
        <w:rPr>
          <w:sz w:val="28"/>
          <w:szCs w:val="28"/>
        </w:rPr>
        <w:t>с</w:t>
      </w:r>
      <w:r w:rsidRPr="00042CC9">
        <w:rPr>
          <w:sz w:val="28"/>
          <w:szCs w:val="28"/>
        </w:rPr>
        <w:t>ловиями</w:t>
      </w:r>
      <w:r w:rsidR="001D11E6" w:rsidRPr="00042CC9">
        <w:rPr>
          <w:sz w:val="28"/>
          <w:szCs w:val="28"/>
        </w:rPr>
        <w:t>, сменой времён года</w:t>
      </w:r>
      <w:r w:rsidRPr="00042CC9">
        <w:rPr>
          <w:sz w:val="28"/>
          <w:szCs w:val="28"/>
        </w:rPr>
        <w:t xml:space="preserve">. </w:t>
      </w:r>
    </w:p>
    <w:p w:rsidR="00BF319B" w:rsidRPr="00042CC9" w:rsidRDefault="00BF319B" w:rsidP="001B06E3">
      <w:pPr>
        <w:ind w:firstLine="720"/>
        <w:jc w:val="both"/>
        <w:rPr>
          <w:sz w:val="28"/>
          <w:szCs w:val="28"/>
        </w:rPr>
      </w:pPr>
      <w:r w:rsidRPr="00042CC9">
        <w:rPr>
          <w:sz w:val="28"/>
          <w:szCs w:val="28"/>
        </w:rPr>
        <w:t>Сельские общности большей частью однородны по своему этническ</w:t>
      </w:r>
      <w:r w:rsidRPr="00042CC9">
        <w:rPr>
          <w:sz w:val="28"/>
          <w:szCs w:val="28"/>
        </w:rPr>
        <w:t>о</w:t>
      </w:r>
      <w:r w:rsidRPr="00042CC9">
        <w:rPr>
          <w:sz w:val="28"/>
          <w:szCs w:val="28"/>
        </w:rPr>
        <w:t>му и профессиональному составу. Они менее мобильны, чем городские об</w:t>
      </w:r>
      <w:r w:rsidRPr="00042CC9">
        <w:rPr>
          <w:sz w:val="28"/>
          <w:szCs w:val="28"/>
        </w:rPr>
        <w:t>щ</w:t>
      </w:r>
      <w:r w:rsidRPr="00042CC9">
        <w:rPr>
          <w:sz w:val="28"/>
          <w:szCs w:val="28"/>
        </w:rPr>
        <w:t>ности. Жизнь сельских жителей протекает открыто, у всех на виду. Их вза</w:t>
      </w:r>
      <w:r w:rsidRPr="00042CC9">
        <w:rPr>
          <w:sz w:val="28"/>
          <w:szCs w:val="28"/>
        </w:rPr>
        <w:t>и</w:t>
      </w:r>
      <w:r w:rsidRPr="00042CC9">
        <w:rPr>
          <w:sz w:val="28"/>
          <w:szCs w:val="28"/>
        </w:rPr>
        <w:t>моотношения персонифицированы, осуществляются между людьми, зна</w:t>
      </w:r>
      <w:r w:rsidRPr="00042CC9">
        <w:rPr>
          <w:sz w:val="28"/>
          <w:szCs w:val="28"/>
        </w:rPr>
        <w:t>ю</w:t>
      </w:r>
      <w:r w:rsidRPr="00042CC9">
        <w:rPr>
          <w:sz w:val="28"/>
          <w:szCs w:val="28"/>
        </w:rPr>
        <w:t>щими друг друга. Для селян характерны: долгосрочные межличностные св</w:t>
      </w:r>
      <w:r w:rsidRPr="00042CC9">
        <w:rPr>
          <w:sz w:val="28"/>
          <w:szCs w:val="28"/>
        </w:rPr>
        <w:t>я</w:t>
      </w:r>
      <w:r w:rsidRPr="00042CC9">
        <w:rPr>
          <w:sz w:val="28"/>
          <w:szCs w:val="28"/>
        </w:rPr>
        <w:t>зи, их устойчивый, стабильный характер, взаимоотношения чаще всего н</w:t>
      </w:r>
      <w:r w:rsidRPr="00042CC9">
        <w:rPr>
          <w:sz w:val="28"/>
          <w:szCs w:val="28"/>
        </w:rPr>
        <w:t>е</w:t>
      </w:r>
      <w:r w:rsidRPr="00042CC9">
        <w:rPr>
          <w:sz w:val="28"/>
          <w:szCs w:val="28"/>
        </w:rPr>
        <w:t xml:space="preserve">формальные, с ограниченным кругом лиц.  </w:t>
      </w:r>
    </w:p>
    <w:p w:rsidR="00BF319B" w:rsidRPr="00042CC9" w:rsidRDefault="00BF319B" w:rsidP="001B06E3">
      <w:pPr>
        <w:ind w:firstLine="720"/>
        <w:jc w:val="both"/>
        <w:rPr>
          <w:sz w:val="28"/>
          <w:szCs w:val="28"/>
        </w:rPr>
      </w:pPr>
      <w:r w:rsidRPr="00042CC9">
        <w:rPr>
          <w:sz w:val="28"/>
          <w:szCs w:val="28"/>
        </w:rPr>
        <w:t>Городская и сельская жизнь людей представляют собой две ветви и</w:t>
      </w:r>
      <w:r w:rsidRPr="00042CC9">
        <w:rPr>
          <w:sz w:val="28"/>
          <w:szCs w:val="28"/>
        </w:rPr>
        <w:t>с</w:t>
      </w:r>
      <w:r w:rsidRPr="00042CC9">
        <w:rPr>
          <w:sz w:val="28"/>
          <w:szCs w:val="28"/>
        </w:rPr>
        <w:t>торической эволюции народов. Первая является выражением их поступ</w:t>
      </w:r>
      <w:r w:rsidRPr="00042CC9">
        <w:rPr>
          <w:sz w:val="28"/>
          <w:szCs w:val="28"/>
        </w:rPr>
        <w:t>а</w:t>
      </w:r>
      <w:r w:rsidRPr="00042CC9">
        <w:rPr>
          <w:sz w:val="28"/>
          <w:szCs w:val="28"/>
        </w:rPr>
        <w:t>тельного, прогрессивного изменения, вторая – здорового консерватизма, с</w:t>
      </w:r>
      <w:r w:rsidRPr="00042CC9">
        <w:rPr>
          <w:sz w:val="28"/>
          <w:szCs w:val="28"/>
        </w:rPr>
        <w:t>о</w:t>
      </w:r>
      <w:r w:rsidRPr="00042CC9">
        <w:rPr>
          <w:sz w:val="28"/>
          <w:szCs w:val="28"/>
        </w:rPr>
        <w:t>хранения традиций и национального менталитета. Городские общности, пр</w:t>
      </w:r>
      <w:r w:rsidRPr="00042CC9">
        <w:rPr>
          <w:sz w:val="28"/>
          <w:szCs w:val="28"/>
        </w:rPr>
        <w:t>и</w:t>
      </w:r>
      <w:r w:rsidRPr="00042CC9">
        <w:rPr>
          <w:sz w:val="28"/>
          <w:szCs w:val="28"/>
        </w:rPr>
        <w:t>нимающие активное участие в совершенствовании науки  и техники, выст</w:t>
      </w:r>
      <w:r w:rsidRPr="00042CC9">
        <w:rPr>
          <w:sz w:val="28"/>
          <w:szCs w:val="28"/>
        </w:rPr>
        <w:t>у</w:t>
      </w:r>
      <w:r w:rsidRPr="00042CC9">
        <w:rPr>
          <w:sz w:val="28"/>
          <w:szCs w:val="28"/>
        </w:rPr>
        <w:t>пают субъектами новаций в общественной и социальной жизни. Изменения в жизненном укладе и устройстве общества идут из города, исходят от гор</w:t>
      </w:r>
      <w:r w:rsidRPr="00042CC9">
        <w:rPr>
          <w:sz w:val="28"/>
          <w:szCs w:val="28"/>
        </w:rPr>
        <w:t>о</w:t>
      </w:r>
      <w:r w:rsidRPr="00042CC9">
        <w:rPr>
          <w:sz w:val="28"/>
          <w:szCs w:val="28"/>
        </w:rPr>
        <w:t xml:space="preserve">жан. Вместе с тем городская и сельская жизнь – две взаимодополняющие  разновидности современной социальности. Причем значение последней в эпоху все большей урбанизации жизни возрастает, и зависит это не от уклада </w:t>
      </w:r>
      <w:r w:rsidRPr="00042CC9">
        <w:rPr>
          <w:sz w:val="28"/>
          <w:szCs w:val="28"/>
        </w:rPr>
        <w:lastRenderedPageBreak/>
        <w:t>сельской жизни (порой весьма архаичного), а от тесной связью ее с прир</w:t>
      </w:r>
      <w:r w:rsidRPr="00042CC9">
        <w:rPr>
          <w:sz w:val="28"/>
          <w:szCs w:val="28"/>
        </w:rPr>
        <w:t>о</w:t>
      </w:r>
      <w:r w:rsidRPr="00042CC9">
        <w:rPr>
          <w:sz w:val="28"/>
          <w:szCs w:val="28"/>
        </w:rPr>
        <w:t>дой. Деревня становится экологически благоприятным местом жительства.</w:t>
      </w:r>
    </w:p>
    <w:p w:rsidR="00BF319B" w:rsidRPr="00042CC9" w:rsidRDefault="00BF319B" w:rsidP="001B06E3">
      <w:pPr>
        <w:ind w:firstLine="720"/>
        <w:jc w:val="both"/>
        <w:rPr>
          <w:sz w:val="28"/>
          <w:szCs w:val="28"/>
        </w:rPr>
      </w:pPr>
    </w:p>
    <w:p w:rsidR="00BF319B" w:rsidRPr="00042CC9" w:rsidRDefault="00BF319B" w:rsidP="001B06E3">
      <w:pPr>
        <w:ind w:firstLine="720"/>
        <w:jc w:val="both"/>
        <w:rPr>
          <w:sz w:val="28"/>
          <w:szCs w:val="28"/>
        </w:rPr>
      </w:pPr>
      <w:r w:rsidRPr="00D67EA8">
        <w:rPr>
          <w:b/>
          <w:sz w:val="28"/>
          <w:szCs w:val="28"/>
          <w:bdr w:val="single" w:sz="4" w:space="0" w:color="auto"/>
        </w:rPr>
        <w:t>2</w:t>
      </w:r>
      <w:r w:rsidRPr="00042CC9">
        <w:rPr>
          <w:sz w:val="28"/>
          <w:szCs w:val="28"/>
        </w:rPr>
        <w:t xml:space="preserve"> В России по переписи 1989 г. было 1484 города, значительная часть из них – крупные (св. 0,5 млн. человек). Но в стране имелось и сохранилось очень много небольших городов, которые на протяжении столетия так и не затронула урбанизация. Их образ жизни  ближе к сельскому, чем к городск</w:t>
      </w:r>
      <w:r w:rsidRPr="00042CC9">
        <w:rPr>
          <w:sz w:val="28"/>
          <w:szCs w:val="28"/>
        </w:rPr>
        <w:t>о</w:t>
      </w:r>
      <w:r w:rsidRPr="00042CC9">
        <w:rPr>
          <w:sz w:val="28"/>
          <w:szCs w:val="28"/>
        </w:rPr>
        <w:t>му.  Наряду со старыми, много молодых городов. Среди последних немало научных центров и закрытых (связанных с оборонной деятельностью) гор</w:t>
      </w:r>
      <w:r w:rsidRPr="00042CC9">
        <w:rPr>
          <w:sz w:val="28"/>
          <w:szCs w:val="28"/>
        </w:rPr>
        <w:t>о</w:t>
      </w:r>
      <w:r w:rsidRPr="00042CC9">
        <w:rPr>
          <w:sz w:val="28"/>
          <w:szCs w:val="28"/>
        </w:rPr>
        <w:t>дов. Имеются города с каким-нибудь монопроизводством и потому с пр</w:t>
      </w:r>
      <w:r w:rsidRPr="00042CC9">
        <w:rPr>
          <w:sz w:val="28"/>
          <w:szCs w:val="28"/>
        </w:rPr>
        <w:t>е</w:t>
      </w:r>
      <w:r w:rsidRPr="00042CC9">
        <w:rPr>
          <w:sz w:val="28"/>
          <w:szCs w:val="28"/>
        </w:rPr>
        <w:t>имущественно мужским или женским населением и связанными с этим пр</w:t>
      </w:r>
      <w:r w:rsidRPr="00042CC9">
        <w:rPr>
          <w:sz w:val="28"/>
          <w:szCs w:val="28"/>
        </w:rPr>
        <w:t>о</w:t>
      </w:r>
      <w:r w:rsidRPr="00042CC9">
        <w:rPr>
          <w:sz w:val="28"/>
          <w:szCs w:val="28"/>
        </w:rPr>
        <w:t>блемами. Старые города отличаются своими традициями, неповторимым у</w:t>
      </w:r>
      <w:r w:rsidRPr="00042CC9">
        <w:rPr>
          <w:sz w:val="28"/>
          <w:szCs w:val="28"/>
        </w:rPr>
        <w:t>к</w:t>
      </w:r>
      <w:r w:rsidRPr="00042CC9">
        <w:rPr>
          <w:sz w:val="28"/>
          <w:szCs w:val="28"/>
        </w:rPr>
        <w:t>ладом жизни, с  характерными для их жителей взглядами на жизнь. Прим</w:t>
      </w:r>
      <w:r w:rsidRPr="00042CC9">
        <w:rPr>
          <w:sz w:val="28"/>
          <w:szCs w:val="28"/>
        </w:rPr>
        <w:t>е</w:t>
      </w:r>
      <w:r w:rsidRPr="00042CC9">
        <w:rPr>
          <w:sz w:val="28"/>
          <w:szCs w:val="28"/>
        </w:rPr>
        <w:t>нительно к ним говорят: «что ни город – то свой норов». Последний может рассматриваться как местный образ жизни.</w:t>
      </w:r>
    </w:p>
    <w:p w:rsidR="00BF319B" w:rsidRPr="00042CC9" w:rsidRDefault="00BF319B" w:rsidP="001B06E3">
      <w:pPr>
        <w:ind w:firstLine="720"/>
        <w:jc w:val="both"/>
        <w:rPr>
          <w:sz w:val="28"/>
          <w:szCs w:val="28"/>
        </w:rPr>
      </w:pPr>
      <w:r w:rsidRPr="00042CC9">
        <w:rPr>
          <w:sz w:val="28"/>
          <w:szCs w:val="28"/>
        </w:rPr>
        <w:t>Горожане состоят из рабочих, ИТР промышленных предприятий, сл</w:t>
      </w:r>
      <w:r w:rsidRPr="00042CC9">
        <w:rPr>
          <w:sz w:val="28"/>
          <w:szCs w:val="28"/>
        </w:rPr>
        <w:t>у</w:t>
      </w:r>
      <w:r w:rsidRPr="00042CC9">
        <w:rPr>
          <w:sz w:val="28"/>
          <w:szCs w:val="28"/>
        </w:rPr>
        <w:t>жащих различных фирм, организаций, заведений. Видной группой городск</w:t>
      </w:r>
      <w:r w:rsidRPr="00042CC9">
        <w:rPr>
          <w:sz w:val="28"/>
          <w:szCs w:val="28"/>
        </w:rPr>
        <w:t>о</w:t>
      </w:r>
      <w:r w:rsidRPr="00042CC9">
        <w:rPr>
          <w:sz w:val="28"/>
          <w:szCs w:val="28"/>
        </w:rPr>
        <w:t>го населения являются чиновники (управленцы). Они наряду с сотрудниками правоохранительных органов (милиция, ОМОН, налоговики и т.п.) предста</w:t>
      </w:r>
      <w:r w:rsidRPr="00042CC9">
        <w:rPr>
          <w:sz w:val="28"/>
          <w:szCs w:val="28"/>
        </w:rPr>
        <w:t>в</w:t>
      </w:r>
      <w:r w:rsidRPr="00042CC9">
        <w:rPr>
          <w:sz w:val="28"/>
          <w:szCs w:val="28"/>
        </w:rPr>
        <w:t>ляют интересы государства. В состав городского населения и входят и рабо</w:t>
      </w:r>
      <w:r w:rsidRPr="00042CC9">
        <w:rPr>
          <w:sz w:val="28"/>
          <w:szCs w:val="28"/>
        </w:rPr>
        <w:t>т</w:t>
      </w:r>
      <w:r w:rsidRPr="00042CC9">
        <w:rPr>
          <w:sz w:val="28"/>
          <w:szCs w:val="28"/>
        </w:rPr>
        <w:t>ники сферы обслуживания и не только торговли и ЖКХ, но и учителя, пр</w:t>
      </w:r>
      <w:r w:rsidRPr="00042CC9">
        <w:rPr>
          <w:sz w:val="28"/>
          <w:szCs w:val="28"/>
        </w:rPr>
        <w:t>е</w:t>
      </w:r>
      <w:r w:rsidRPr="00042CC9">
        <w:rPr>
          <w:sz w:val="28"/>
          <w:szCs w:val="28"/>
        </w:rPr>
        <w:t>подаватели высших и средних учебных заведений, врачи, работники рекре</w:t>
      </w:r>
      <w:r w:rsidRPr="00042CC9">
        <w:rPr>
          <w:sz w:val="28"/>
          <w:szCs w:val="28"/>
        </w:rPr>
        <w:t>а</w:t>
      </w:r>
      <w:r w:rsidRPr="00042CC9">
        <w:rPr>
          <w:sz w:val="28"/>
          <w:szCs w:val="28"/>
        </w:rPr>
        <w:t>ционной системы (учреждений искусства, библиотек, музеев), студенчеств</w:t>
      </w:r>
      <w:r w:rsidR="001D11E6" w:rsidRPr="00042CC9">
        <w:rPr>
          <w:sz w:val="28"/>
          <w:szCs w:val="28"/>
        </w:rPr>
        <w:t>о</w:t>
      </w:r>
      <w:r w:rsidRPr="00042CC9">
        <w:rPr>
          <w:sz w:val="28"/>
          <w:szCs w:val="28"/>
        </w:rPr>
        <w:t>. Ведущую роль в городской жизни играют бизнесмены – разного уровня со</w:t>
      </w:r>
      <w:r w:rsidRPr="00042CC9">
        <w:rPr>
          <w:sz w:val="28"/>
          <w:szCs w:val="28"/>
        </w:rPr>
        <w:t>б</w:t>
      </w:r>
      <w:r w:rsidRPr="00042CC9">
        <w:rPr>
          <w:sz w:val="28"/>
          <w:szCs w:val="28"/>
        </w:rPr>
        <w:t>ственники производственной, финансовой и торговой сферы.</w:t>
      </w:r>
    </w:p>
    <w:p w:rsidR="00BF319B" w:rsidRPr="00042CC9" w:rsidRDefault="00BF319B" w:rsidP="001B06E3">
      <w:pPr>
        <w:ind w:firstLine="720"/>
        <w:jc w:val="both"/>
        <w:rPr>
          <w:sz w:val="28"/>
          <w:szCs w:val="28"/>
        </w:rPr>
      </w:pPr>
      <w:r w:rsidRPr="00042CC9">
        <w:rPr>
          <w:sz w:val="28"/>
          <w:szCs w:val="28"/>
        </w:rPr>
        <w:t>Городское население в наибольшей степени подвержено социальной и социетальной дифференциации – имеет и стратификационные и классовые различия. Последние оказывают влияние и на появление страт.</w:t>
      </w:r>
    </w:p>
    <w:p w:rsidR="00BF319B" w:rsidRPr="00042CC9" w:rsidRDefault="00BF319B" w:rsidP="001B06E3">
      <w:pPr>
        <w:ind w:firstLine="720"/>
        <w:jc w:val="both"/>
        <w:rPr>
          <w:sz w:val="28"/>
          <w:szCs w:val="28"/>
        </w:rPr>
      </w:pPr>
      <w:r w:rsidRPr="00042CC9">
        <w:rPr>
          <w:sz w:val="28"/>
          <w:szCs w:val="28"/>
        </w:rPr>
        <w:t>Проводимые с начала 90-х годов экономические реформы противор</w:t>
      </w:r>
      <w:r w:rsidRPr="00042CC9">
        <w:rPr>
          <w:sz w:val="28"/>
          <w:szCs w:val="28"/>
        </w:rPr>
        <w:t>е</w:t>
      </w:r>
      <w:r w:rsidRPr="00042CC9">
        <w:rPr>
          <w:sz w:val="28"/>
          <w:szCs w:val="28"/>
        </w:rPr>
        <w:t>чиво отразились на жизни горожан: с одной стороны крайне низкая зарплата, падение жизненного уровня, безработица, падение нравов, рост преступн</w:t>
      </w:r>
      <w:r w:rsidRPr="00042CC9">
        <w:rPr>
          <w:sz w:val="28"/>
          <w:szCs w:val="28"/>
        </w:rPr>
        <w:t>о</w:t>
      </w:r>
      <w:r w:rsidRPr="00042CC9">
        <w:rPr>
          <w:sz w:val="28"/>
          <w:szCs w:val="28"/>
        </w:rPr>
        <w:t>сти, с другой – высокая коммерческая и финансовая активность части нас</w:t>
      </w:r>
      <w:r w:rsidRPr="00042CC9">
        <w:rPr>
          <w:sz w:val="28"/>
          <w:szCs w:val="28"/>
        </w:rPr>
        <w:t>е</w:t>
      </w:r>
      <w:r w:rsidRPr="00042CC9">
        <w:rPr>
          <w:sz w:val="28"/>
          <w:szCs w:val="28"/>
        </w:rPr>
        <w:t>ления, ее обогащение и автономный уклад жизни. Следствием рыночных р</w:t>
      </w:r>
      <w:r w:rsidRPr="00042CC9">
        <w:rPr>
          <w:sz w:val="28"/>
          <w:szCs w:val="28"/>
        </w:rPr>
        <w:t>е</w:t>
      </w:r>
      <w:r w:rsidRPr="00042CC9">
        <w:rPr>
          <w:sz w:val="28"/>
          <w:szCs w:val="28"/>
        </w:rPr>
        <w:t>форм стало материальное и социальное расслоение горожан, появление среди них бедных и богатых. В городах стали легально существовать многочисле</w:t>
      </w:r>
      <w:r w:rsidRPr="00042CC9">
        <w:rPr>
          <w:sz w:val="28"/>
          <w:szCs w:val="28"/>
        </w:rPr>
        <w:t>н</w:t>
      </w:r>
      <w:r w:rsidRPr="00042CC9">
        <w:rPr>
          <w:sz w:val="28"/>
          <w:szCs w:val="28"/>
        </w:rPr>
        <w:t xml:space="preserve">ные </w:t>
      </w:r>
      <w:r w:rsidRPr="00042CC9">
        <w:rPr>
          <w:i/>
          <w:sz w:val="28"/>
          <w:szCs w:val="28"/>
        </w:rPr>
        <w:t>девиантные</w:t>
      </w:r>
      <w:r w:rsidRPr="00042CC9">
        <w:rPr>
          <w:sz w:val="28"/>
          <w:szCs w:val="28"/>
        </w:rPr>
        <w:t xml:space="preserve"> группы (отклоняющиеся в своем поведении от принятых норм), связанные с преступностью (воровство, бандитизм, мошенничество), бомжи, наркоманы, алкоголики, проститутки. Во многих российских городах растет число нелегальных мигрантов.</w:t>
      </w:r>
    </w:p>
    <w:p w:rsidR="00BF319B" w:rsidRPr="00042CC9" w:rsidRDefault="00BF319B" w:rsidP="001B06E3">
      <w:pPr>
        <w:ind w:firstLine="720"/>
        <w:jc w:val="both"/>
        <w:rPr>
          <w:sz w:val="28"/>
          <w:szCs w:val="28"/>
        </w:rPr>
      </w:pPr>
      <w:r w:rsidRPr="00042CC9">
        <w:rPr>
          <w:sz w:val="28"/>
          <w:szCs w:val="28"/>
        </w:rPr>
        <w:t>Следует иметь в виду, что не все девиации играют деструктивную роль. Отклоняющееся от существующих норм поведение может быть и ко</w:t>
      </w:r>
      <w:r w:rsidRPr="00042CC9">
        <w:rPr>
          <w:sz w:val="28"/>
          <w:szCs w:val="28"/>
        </w:rPr>
        <w:t>н</w:t>
      </w:r>
      <w:r w:rsidRPr="00042CC9">
        <w:rPr>
          <w:sz w:val="28"/>
          <w:szCs w:val="28"/>
        </w:rPr>
        <w:t>структивным, содержать в себе новации, нововведения, которые только со временем получают признание и закрепляются в культурных образцах и с</w:t>
      </w:r>
      <w:r w:rsidRPr="00042CC9">
        <w:rPr>
          <w:sz w:val="28"/>
          <w:szCs w:val="28"/>
        </w:rPr>
        <w:t>о</w:t>
      </w:r>
      <w:r w:rsidRPr="00042CC9">
        <w:rPr>
          <w:sz w:val="28"/>
          <w:szCs w:val="28"/>
        </w:rPr>
        <w:t>циальных нормах.</w:t>
      </w:r>
    </w:p>
    <w:p w:rsidR="00BF319B" w:rsidRPr="00042CC9" w:rsidRDefault="00BF319B" w:rsidP="001B06E3">
      <w:pPr>
        <w:ind w:firstLine="720"/>
        <w:jc w:val="both"/>
        <w:rPr>
          <w:sz w:val="28"/>
          <w:szCs w:val="28"/>
        </w:rPr>
      </w:pPr>
      <w:r w:rsidRPr="00042CC9">
        <w:rPr>
          <w:sz w:val="28"/>
          <w:szCs w:val="28"/>
        </w:rPr>
        <w:lastRenderedPageBreak/>
        <w:t>Главную роль в разделении горожан играет материальный фактор – различия их по уровню жизни в связи с разной зарплатой (доходом). Причём они стали кричащими. В городах они предстают буквально зримо. Жизнь р</w:t>
      </w:r>
      <w:r w:rsidRPr="00042CC9">
        <w:rPr>
          <w:sz w:val="28"/>
          <w:szCs w:val="28"/>
        </w:rPr>
        <w:t>я</w:t>
      </w:r>
      <w:r w:rsidRPr="00042CC9">
        <w:rPr>
          <w:sz w:val="28"/>
          <w:szCs w:val="28"/>
        </w:rPr>
        <w:t>довых горожан и принадлежащих к раз</w:t>
      </w:r>
      <w:r w:rsidR="00AB6B78" w:rsidRPr="00042CC9">
        <w:rPr>
          <w:sz w:val="28"/>
          <w:szCs w:val="28"/>
        </w:rPr>
        <w:t>ным элитам проходит по-разному</w:t>
      </w:r>
      <w:r w:rsidRPr="00042CC9">
        <w:rPr>
          <w:sz w:val="28"/>
          <w:szCs w:val="28"/>
        </w:rPr>
        <w:t>. По существу они ведут две разные жизни: по-разному одеваются, питаются, ра</w:t>
      </w:r>
      <w:r w:rsidRPr="00042CC9">
        <w:rPr>
          <w:sz w:val="28"/>
          <w:szCs w:val="28"/>
        </w:rPr>
        <w:t>з</w:t>
      </w:r>
      <w:r w:rsidRPr="00042CC9">
        <w:rPr>
          <w:sz w:val="28"/>
          <w:szCs w:val="28"/>
        </w:rPr>
        <w:t>влекаются, проживают в разных домах, посещают разные магазины, ездят в разных автомобилях и т.д. Трудно сказать, что у них осталось общим? По-видимому, только профессиональный язык.</w:t>
      </w:r>
    </w:p>
    <w:p w:rsidR="00BF319B" w:rsidRPr="00042CC9" w:rsidRDefault="00BF319B" w:rsidP="001B06E3">
      <w:pPr>
        <w:ind w:firstLine="720"/>
        <w:jc w:val="both"/>
        <w:rPr>
          <w:sz w:val="28"/>
          <w:szCs w:val="28"/>
        </w:rPr>
      </w:pPr>
      <w:r w:rsidRPr="00042CC9">
        <w:rPr>
          <w:sz w:val="28"/>
          <w:szCs w:val="28"/>
        </w:rPr>
        <w:t>Главной детерминантой структурных перемен городского населения является частная собственность. Она послужила разделению горожан на две группы – предпринимателей и наёмных работников и тем самым появлению у них классовых интересов, зарождению между ними классовых взаимоо</w:t>
      </w:r>
      <w:r w:rsidRPr="00042CC9">
        <w:rPr>
          <w:sz w:val="28"/>
          <w:szCs w:val="28"/>
        </w:rPr>
        <w:t>т</w:t>
      </w:r>
      <w:r w:rsidRPr="00042CC9">
        <w:rPr>
          <w:sz w:val="28"/>
          <w:szCs w:val="28"/>
        </w:rPr>
        <w:t>ношений. Между людьми указанных групп существуют разные отношения, однако всех их отличает одна особенность – они осуществляются не беск</w:t>
      </w:r>
      <w:r w:rsidRPr="00042CC9">
        <w:rPr>
          <w:sz w:val="28"/>
          <w:szCs w:val="28"/>
        </w:rPr>
        <w:t>о</w:t>
      </w:r>
      <w:r w:rsidRPr="00042CC9">
        <w:rPr>
          <w:sz w:val="28"/>
          <w:szCs w:val="28"/>
        </w:rPr>
        <w:t>рыстно, не ради самих этих взаимоотношений, а с другими целями.</w:t>
      </w:r>
    </w:p>
    <w:p w:rsidR="00BF319B" w:rsidRPr="00042CC9" w:rsidRDefault="00BF319B" w:rsidP="001B06E3">
      <w:pPr>
        <w:ind w:firstLine="720"/>
        <w:jc w:val="both"/>
        <w:rPr>
          <w:sz w:val="28"/>
          <w:szCs w:val="28"/>
        </w:rPr>
      </w:pPr>
      <w:r w:rsidRPr="00042CC9">
        <w:rPr>
          <w:sz w:val="28"/>
          <w:szCs w:val="28"/>
        </w:rPr>
        <w:t>Современные города являются местами наибольшей социальной а</w:t>
      </w:r>
      <w:r w:rsidRPr="00042CC9">
        <w:rPr>
          <w:sz w:val="28"/>
          <w:szCs w:val="28"/>
        </w:rPr>
        <w:t>к</w:t>
      </w:r>
      <w:r w:rsidRPr="00042CC9">
        <w:rPr>
          <w:sz w:val="28"/>
          <w:szCs w:val="28"/>
        </w:rPr>
        <w:t xml:space="preserve">тивности людей, которая проявляется в виде </w:t>
      </w:r>
      <w:r w:rsidRPr="00042CC9">
        <w:rPr>
          <w:i/>
          <w:sz w:val="28"/>
          <w:szCs w:val="28"/>
        </w:rPr>
        <w:t>интрасоциальных</w:t>
      </w:r>
      <w:r w:rsidRPr="00042CC9">
        <w:rPr>
          <w:sz w:val="28"/>
          <w:szCs w:val="28"/>
        </w:rPr>
        <w:t xml:space="preserve"> и </w:t>
      </w:r>
      <w:r w:rsidRPr="00042CC9">
        <w:rPr>
          <w:i/>
          <w:sz w:val="28"/>
          <w:szCs w:val="28"/>
        </w:rPr>
        <w:t>интерсоц</w:t>
      </w:r>
      <w:r w:rsidRPr="00042CC9">
        <w:rPr>
          <w:i/>
          <w:sz w:val="28"/>
          <w:szCs w:val="28"/>
        </w:rPr>
        <w:t>и</w:t>
      </w:r>
      <w:r w:rsidRPr="00042CC9">
        <w:rPr>
          <w:i/>
          <w:sz w:val="28"/>
          <w:szCs w:val="28"/>
        </w:rPr>
        <w:t>альных</w:t>
      </w:r>
      <w:r w:rsidRPr="00042CC9">
        <w:rPr>
          <w:sz w:val="28"/>
          <w:szCs w:val="28"/>
        </w:rPr>
        <w:t xml:space="preserve"> их взаимодействий. Первые происходят внутри городских общностей. В них участвуют все входящие в них социальные группы и слои населения. На содержание и характер их взаимодействий сильно влияет усложнение с</w:t>
      </w:r>
      <w:r w:rsidRPr="00042CC9">
        <w:rPr>
          <w:sz w:val="28"/>
          <w:szCs w:val="28"/>
        </w:rPr>
        <w:t>о</w:t>
      </w:r>
      <w:r w:rsidRPr="00042CC9">
        <w:rPr>
          <w:sz w:val="28"/>
          <w:szCs w:val="28"/>
        </w:rPr>
        <w:t>циального состава горожан и существующие между ними серьезные разл</w:t>
      </w:r>
      <w:r w:rsidRPr="00042CC9">
        <w:rPr>
          <w:sz w:val="28"/>
          <w:szCs w:val="28"/>
        </w:rPr>
        <w:t>и</w:t>
      </w:r>
      <w:r w:rsidRPr="00042CC9">
        <w:rPr>
          <w:sz w:val="28"/>
          <w:szCs w:val="28"/>
        </w:rPr>
        <w:t>чия в уровне жизни. Жизнь «новых» и «старых» русских проходит в разных измерениях, идейные и политические расхождения нередко создают напр</w:t>
      </w:r>
      <w:r w:rsidRPr="00042CC9">
        <w:rPr>
          <w:sz w:val="28"/>
          <w:szCs w:val="28"/>
        </w:rPr>
        <w:t>я</w:t>
      </w:r>
      <w:r w:rsidRPr="00042CC9">
        <w:rPr>
          <w:sz w:val="28"/>
          <w:szCs w:val="28"/>
        </w:rPr>
        <w:t>женную обстановку в их взаимоотношениях. Постоянными мотивами ме</w:t>
      </w:r>
      <w:r w:rsidRPr="00042CC9">
        <w:rPr>
          <w:sz w:val="28"/>
          <w:szCs w:val="28"/>
        </w:rPr>
        <w:t>ж</w:t>
      </w:r>
      <w:r w:rsidRPr="00042CC9">
        <w:rPr>
          <w:sz w:val="28"/>
          <w:szCs w:val="28"/>
        </w:rPr>
        <w:t>личностных разногласий (и конфликтов) являются низкая зарплата, высокие цены за коммунальные услуги, ущемлённость в жизни. Все больше внимания горожане уделяют борьбе за благоприятную среду обитания. Внутридереве</w:t>
      </w:r>
      <w:r w:rsidRPr="00042CC9">
        <w:rPr>
          <w:sz w:val="28"/>
          <w:szCs w:val="28"/>
        </w:rPr>
        <w:t>н</w:t>
      </w:r>
      <w:r w:rsidRPr="00042CC9">
        <w:rPr>
          <w:sz w:val="28"/>
          <w:szCs w:val="28"/>
        </w:rPr>
        <w:t>ские социальные взаимодействия уступают по многообразию форм и акти</w:t>
      </w:r>
      <w:r w:rsidRPr="00042CC9">
        <w:rPr>
          <w:sz w:val="28"/>
          <w:szCs w:val="28"/>
        </w:rPr>
        <w:t>в</w:t>
      </w:r>
      <w:r w:rsidRPr="00042CC9">
        <w:rPr>
          <w:sz w:val="28"/>
          <w:szCs w:val="28"/>
        </w:rPr>
        <w:t>ности людей внутригородским. Но и здесь они являются следствием общего для России втягивания населения в рыночные отношения, его социального и классового расслоения.</w:t>
      </w:r>
    </w:p>
    <w:p w:rsidR="00BF319B" w:rsidRPr="00042CC9" w:rsidRDefault="00BF319B" w:rsidP="001B06E3">
      <w:pPr>
        <w:ind w:firstLine="720"/>
        <w:jc w:val="both"/>
        <w:rPr>
          <w:sz w:val="28"/>
          <w:szCs w:val="28"/>
        </w:rPr>
      </w:pPr>
      <w:r w:rsidRPr="00042CC9">
        <w:rPr>
          <w:sz w:val="28"/>
          <w:szCs w:val="28"/>
        </w:rPr>
        <w:t>Вторые – интерсоциальные процессы – представляют собой межпос</w:t>
      </w:r>
      <w:r w:rsidRPr="00042CC9">
        <w:rPr>
          <w:sz w:val="28"/>
          <w:szCs w:val="28"/>
        </w:rPr>
        <w:t>е</w:t>
      </w:r>
      <w:r w:rsidRPr="00042CC9">
        <w:rPr>
          <w:sz w:val="28"/>
          <w:szCs w:val="28"/>
        </w:rPr>
        <w:t>ленческие взаимодействия между горожанами и селянами. Главные среди них: городская и сельская миграция, контакты горожан и селян на рынке. Массовое переселение сельских жителей в города, а оно является характе</w:t>
      </w:r>
      <w:r w:rsidRPr="00042CC9">
        <w:rPr>
          <w:sz w:val="28"/>
          <w:szCs w:val="28"/>
        </w:rPr>
        <w:t>р</w:t>
      </w:r>
      <w:r w:rsidRPr="00042CC9">
        <w:rPr>
          <w:sz w:val="28"/>
          <w:szCs w:val="28"/>
        </w:rPr>
        <w:t xml:space="preserve">ным явлением для нашей страны как в </w:t>
      </w:r>
      <w:r w:rsidRPr="00042CC9">
        <w:rPr>
          <w:sz w:val="28"/>
          <w:szCs w:val="28"/>
          <w:lang w:val="en-US"/>
        </w:rPr>
        <w:t>XIX</w:t>
      </w:r>
      <w:r w:rsidRPr="00042CC9">
        <w:rPr>
          <w:sz w:val="28"/>
          <w:szCs w:val="28"/>
        </w:rPr>
        <w:t xml:space="preserve"> и </w:t>
      </w:r>
      <w:r w:rsidRPr="00042CC9">
        <w:rPr>
          <w:sz w:val="28"/>
          <w:szCs w:val="28"/>
          <w:lang w:val="en-US"/>
        </w:rPr>
        <w:t>XX</w:t>
      </w:r>
      <w:r w:rsidRPr="00042CC9">
        <w:rPr>
          <w:sz w:val="28"/>
          <w:szCs w:val="28"/>
        </w:rPr>
        <w:t xml:space="preserve"> веках, так и сегодня, созд</w:t>
      </w:r>
      <w:r w:rsidRPr="00042CC9">
        <w:rPr>
          <w:sz w:val="28"/>
          <w:szCs w:val="28"/>
        </w:rPr>
        <w:t>а</w:t>
      </w:r>
      <w:r w:rsidRPr="00042CC9">
        <w:rPr>
          <w:sz w:val="28"/>
          <w:szCs w:val="28"/>
        </w:rPr>
        <w:t>ет немало серьезных проблем, осложняя жизнь горожан. Появляются трудн</w:t>
      </w:r>
      <w:r w:rsidRPr="00042CC9">
        <w:rPr>
          <w:sz w:val="28"/>
          <w:szCs w:val="28"/>
        </w:rPr>
        <w:t>о</w:t>
      </w:r>
      <w:r w:rsidRPr="00042CC9">
        <w:rPr>
          <w:sz w:val="28"/>
          <w:szCs w:val="28"/>
        </w:rPr>
        <w:t>сти с трудоустройством, жильем, на транспорте,  в торговле. В городскую культуру  поведения привносятся обычаи, привычки сельских жителей. Это приводит к размыванию сложившегося  уклада жизни горожан, традицио</w:t>
      </w:r>
      <w:r w:rsidRPr="00042CC9">
        <w:rPr>
          <w:sz w:val="28"/>
          <w:szCs w:val="28"/>
        </w:rPr>
        <w:t>н</w:t>
      </w:r>
      <w:r w:rsidRPr="00042CC9">
        <w:rPr>
          <w:sz w:val="28"/>
          <w:szCs w:val="28"/>
        </w:rPr>
        <w:t>ных форм их общения. Со временем переселенцы в какой-то мере приобщ</w:t>
      </w:r>
      <w:r w:rsidRPr="00042CC9">
        <w:rPr>
          <w:sz w:val="28"/>
          <w:szCs w:val="28"/>
        </w:rPr>
        <w:t>а</w:t>
      </w:r>
      <w:r w:rsidRPr="00042CC9">
        <w:rPr>
          <w:sz w:val="28"/>
          <w:szCs w:val="28"/>
        </w:rPr>
        <w:t>ются к городской культуре, но долго не расстаются с крестьянской психол</w:t>
      </w:r>
      <w:r w:rsidRPr="00042CC9">
        <w:rPr>
          <w:sz w:val="28"/>
          <w:szCs w:val="28"/>
        </w:rPr>
        <w:t>о</w:t>
      </w:r>
      <w:r w:rsidRPr="00042CC9">
        <w:rPr>
          <w:sz w:val="28"/>
          <w:szCs w:val="28"/>
        </w:rPr>
        <w:t>гией. На протяжении нескольких послевоенных десятилетий эти люди, с</w:t>
      </w:r>
      <w:r w:rsidRPr="00042CC9">
        <w:rPr>
          <w:sz w:val="28"/>
          <w:szCs w:val="28"/>
        </w:rPr>
        <w:t>о</w:t>
      </w:r>
      <w:r w:rsidRPr="00042CC9">
        <w:rPr>
          <w:sz w:val="28"/>
          <w:szCs w:val="28"/>
        </w:rPr>
        <w:t>ставившие большую часть городского населения, в значительной мере вли</w:t>
      </w:r>
      <w:r w:rsidRPr="00042CC9">
        <w:rPr>
          <w:sz w:val="28"/>
          <w:szCs w:val="28"/>
        </w:rPr>
        <w:t>я</w:t>
      </w:r>
      <w:r w:rsidRPr="00042CC9">
        <w:rPr>
          <w:sz w:val="28"/>
          <w:szCs w:val="28"/>
        </w:rPr>
        <w:lastRenderedPageBreak/>
        <w:t>ли на происходившие в городах (а тем самым и в стране) общественные пр</w:t>
      </w:r>
      <w:r w:rsidRPr="00042CC9">
        <w:rPr>
          <w:sz w:val="28"/>
          <w:szCs w:val="28"/>
        </w:rPr>
        <w:t>о</w:t>
      </w:r>
      <w:r w:rsidRPr="00042CC9">
        <w:rPr>
          <w:sz w:val="28"/>
          <w:szCs w:val="28"/>
        </w:rPr>
        <w:t xml:space="preserve">цессы. </w:t>
      </w:r>
    </w:p>
    <w:p w:rsidR="00BF319B" w:rsidRPr="00042CC9" w:rsidRDefault="00BF319B" w:rsidP="001B06E3">
      <w:pPr>
        <w:ind w:firstLine="720"/>
        <w:jc w:val="both"/>
        <w:rPr>
          <w:sz w:val="28"/>
          <w:szCs w:val="28"/>
        </w:rPr>
      </w:pPr>
      <w:r w:rsidRPr="00042CC9">
        <w:rPr>
          <w:sz w:val="28"/>
          <w:szCs w:val="28"/>
        </w:rPr>
        <w:t>Сельская миграция в крупные города дополняется оттоком населения в них из мелких городов, для которо</w:t>
      </w:r>
      <w:r w:rsidR="00AB6B78" w:rsidRPr="00042CC9">
        <w:rPr>
          <w:sz w:val="28"/>
          <w:szCs w:val="28"/>
        </w:rPr>
        <w:t>й</w:t>
      </w:r>
      <w:r w:rsidRPr="00042CC9">
        <w:rPr>
          <w:sz w:val="28"/>
          <w:szCs w:val="28"/>
        </w:rPr>
        <w:t xml:space="preserve"> главной причиной переселения также является проблема устройства на работу. Характерной особенностью кру</w:t>
      </w:r>
      <w:r w:rsidRPr="00042CC9">
        <w:rPr>
          <w:sz w:val="28"/>
          <w:szCs w:val="28"/>
        </w:rPr>
        <w:t>п</w:t>
      </w:r>
      <w:r w:rsidRPr="00042CC9">
        <w:rPr>
          <w:sz w:val="28"/>
          <w:szCs w:val="28"/>
        </w:rPr>
        <w:t>ных промышленных центров является то, что значительная часть работа</w:t>
      </w:r>
      <w:r w:rsidRPr="00042CC9">
        <w:rPr>
          <w:sz w:val="28"/>
          <w:szCs w:val="28"/>
        </w:rPr>
        <w:t>ю</w:t>
      </w:r>
      <w:r w:rsidRPr="00042CC9">
        <w:rPr>
          <w:sz w:val="28"/>
          <w:szCs w:val="28"/>
        </w:rPr>
        <w:t>щих на их предприятиях людей живет за их пределами, в сельской местн</w:t>
      </w:r>
      <w:r w:rsidRPr="00042CC9">
        <w:rPr>
          <w:sz w:val="28"/>
          <w:szCs w:val="28"/>
        </w:rPr>
        <w:t>о</w:t>
      </w:r>
      <w:r w:rsidRPr="00042CC9">
        <w:rPr>
          <w:sz w:val="28"/>
          <w:szCs w:val="28"/>
        </w:rPr>
        <w:t>сти. Они представляют собой разновидность сельских мигрантов.</w:t>
      </w:r>
    </w:p>
    <w:p w:rsidR="00BF319B" w:rsidRPr="00042CC9" w:rsidRDefault="00BF319B" w:rsidP="001B06E3">
      <w:pPr>
        <w:ind w:firstLine="720"/>
        <w:jc w:val="both"/>
        <w:rPr>
          <w:sz w:val="28"/>
          <w:szCs w:val="28"/>
        </w:rPr>
      </w:pPr>
      <w:r w:rsidRPr="00042CC9">
        <w:rPr>
          <w:sz w:val="28"/>
          <w:szCs w:val="28"/>
        </w:rPr>
        <w:t xml:space="preserve"> У российского крестьянства – основной массы сельского населения – нелегкая судьба. И до революции, и в советское время происходил его отток в города в надежде изменить свою жизнь к лучшему. Вместе с тем знач</w:t>
      </w:r>
      <w:r w:rsidRPr="00042CC9">
        <w:rPr>
          <w:sz w:val="28"/>
          <w:szCs w:val="28"/>
        </w:rPr>
        <w:t>и</w:t>
      </w:r>
      <w:r w:rsidRPr="00042CC9">
        <w:rPr>
          <w:sz w:val="28"/>
          <w:szCs w:val="28"/>
        </w:rPr>
        <w:t>тельная часть колхозников и рабочих совхозов, особенно в благоприятных для ведения сельского хозяйства регионах создала себе достойную жизнь. В 90-е годы жизнь всех селян подверглась суровому испытанию: очень многие хозяйства оказались на грани гибели или распались. Переход к новым фо</w:t>
      </w:r>
      <w:r w:rsidRPr="00042CC9">
        <w:rPr>
          <w:sz w:val="28"/>
          <w:szCs w:val="28"/>
        </w:rPr>
        <w:t>р</w:t>
      </w:r>
      <w:r w:rsidRPr="00042CC9">
        <w:rPr>
          <w:sz w:val="28"/>
          <w:szCs w:val="28"/>
        </w:rPr>
        <w:t>мам землепользования, в частности  к фермерскому, не оправдал себя. В 1999 г. в стране осталось 286 тыс. фермеров, они обрабатывали 6% пашни, удел</w:t>
      </w:r>
      <w:r w:rsidRPr="00042CC9">
        <w:rPr>
          <w:sz w:val="28"/>
          <w:szCs w:val="28"/>
        </w:rPr>
        <w:t>ь</w:t>
      </w:r>
      <w:r w:rsidRPr="00042CC9">
        <w:rPr>
          <w:sz w:val="28"/>
          <w:szCs w:val="28"/>
        </w:rPr>
        <w:t>ный вес их в общем объеме сельскохозяйственной продукции составил 3%.</w:t>
      </w:r>
    </w:p>
    <w:p w:rsidR="00BF319B" w:rsidRPr="00042CC9" w:rsidRDefault="00BF319B" w:rsidP="001B06E3">
      <w:pPr>
        <w:ind w:firstLine="720"/>
        <w:jc w:val="both"/>
        <w:rPr>
          <w:sz w:val="28"/>
          <w:szCs w:val="28"/>
        </w:rPr>
      </w:pPr>
    </w:p>
    <w:p w:rsidR="00BF319B" w:rsidRPr="00042CC9" w:rsidRDefault="00BF319B" w:rsidP="001B06E3">
      <w:pPr>
        <w:ind w:firstLine="720"/>
        <w:jc w:val="both"/>
        <w:rPr>
          <w:sz w:val="28"/>
          <w:szCs w:val="28"/>
        </w:rPr>
      </w:pPr>
      <w:r w:rsidRPr="00D67EA8">
        <w:rPr>
          <w:b/>
          <w:sz w:val="28"/>
          <w:szCs w:val="28"/>
          <w:bdr w:val="single" w:sz="4" w:space="0" w:color="auto"/>
        </w:rPr>
        <w:t>3</w:t>
      </w:r>
      <w:r w:rsidRPr="00042CC9">
        <w:rPr>
          <w:sz w:val="28"/>
          <w:szCs w:val="28"/>
        </w:rPr>
        <w:t xml:space="preserve"> У городских и сельских общностей, у горожан и селян в современной России много проблем. Часть из них вызвана внутренними, часть внешними условиями их жизни. Для обеих категорий населения острейшей проблемой стала адаптация к новой жизни, освоение очень непривычных и противор</w:t>
      </w:r>
      <w:r w:rsidRPr="00042CC9">
        <w:rPr>
          <w:sz w:val="28"/>
          <w:szCs w:val="28"/>
        </w:rPr>
        <w:t>е</w:t>
      </w:r>
      <w:r w:rsidRPr="00042CC9">
        <w:rPr>
          <w:sz w:val="28"/>
          <w:szCs w:val="28"/>
        </w:rPr>
        <w:t>чивых социально-экономических (-политических, -идеологических) связей. Большое значение имеет преодоление крайне низкого уровня жизни селян, большого отставания их от жизни горожан.</w:t>
      </w:r>
    </w:p>
    <w:p w:rsidR="00BF319B" w:rsidRPr="00042CC9" w:rsidRDefault="00BF319B" w:rsidP="001B06E3">
      <w:pPr>
        <w:ind w:firstLine="720"/>
        <w:jc w:val="both"/>
        <w:rPr>
          <w:sz w:val="28"/>
          <w:szCs w:val="28"/>
        </w:rPr>
      </w:pPr>
      <w:r w:rsidRPr="00042CC9">
        <w:rPr>
          <w:sz w:val="28"/>
          <w:szCs w:val="28"/>
        </w:rPr>
        <w:t>Многие проблемы городской жизни являются причинами возникнов</w:t>
      </w:r>
      <w:r w:rsidRPr="00042CC9">
        <w:rPr>
          <w:sz w:val="28"/>
          <w:szCs w:val="28"/>
        </w:rPr>
        <w:t>е</w:t>
      </w:r>
      <w:r w:rsidRPr="00042CC9">
        <w:rPr>
          <w:sz w:val="28"/>
          <w:szCs w:val="28"/>
        </w:rPr>
        <w:t>ния общественной напряжённости. Особое значение среди них имеют раст</w:t>
      </w:r>
      <w:r w:rsidRPr="00042CC9">
        <w:rPr>
          <w:sz w:val="28"/>
          <w:szCs w:val="28"/>
        </w:rPr>
        <w:t>у</w:t>
      </w:r>
      <w:r w:rsidRPr="00042CC9">
        <w:rPr>
          <w:sz w:val="28"/>
          <w:szCs w:val="28"/>
        </w:rPr>
        <w:t>щая дороговизна городской жизни в связи с повышением цен на товары и у</w:t>
      </w:r>
      <w:r w:rsidRPr="00042CC9">
        <w:rPr>
          <w:sz w:val="28"/>
          <w:szCs w:val="28"/>
        </w:rPr>
        <w:t>с</w:t>
      </w:r>
      <w:r w:rsidRPr="00042CC9">
        <w:rPr>
          <w:sz w:val="28"/>
          <w:szCs w:val="28"/>
        </w:rPr>
        <w:t>луги ЖКХ, разгул преступности, произвол местной бюрократии. Особенн</w:t>
      </w:r>
      <w:r w:rsidRPr="00042CC9">
        <w:rPr>
          <w:sz w:val="28"/>
          <w:szCs w:val="28"/>
        </w:rPr>
        <w:t>о</w:t>
      </w:r>
      <w:r w:rsidRPr="00042CC9">
        <w:rPr>
          <w:sz w:val="28"/>
          <w:szCs w:val="28"/>
        </w:rPr>
        <w:t>стью проблем городского и сельского населения является то, что в них зад</w:t>
      </w:r>
      <w:r w:rsidRPr="00042CC9">
        <w:rPr>
          <w:sz w:val="28"/>
          <w:szCs w:val="28"/>
        </w:rPr>
        <w:t>е</w:t>
      </w:r>
      <w:r w:rsidRPr="00042CC9">
        <w:rPr>
          <w:sz w:val="28"/>
          <w:szCs w:val="28"/>
        </w:rPr>
        <w:t>ваются интересы не отдельных поселенческих страт, а всех жителей города и села. Серьезными для поселенческих общностей стали социально-экологические проблемы, они обусловлены плохим состоянием всей окр</w:t>
      </w:r>
      <w:r w:rsidRPr="00042CC9">
        <w:rPr>
          <w:sz w:val="28"/>
          <w:szCs w:val="28"/>
        </w:rPr>
        <w:t>у</w:t>
      </w:r>
      <w:r w:rsidRPr="00042CC9">
        <w:rPr>
          <w:sz w:val="28"/>
          <w:szCs w:val="28"/>
        </w:rPr>
        <w:t>жающей среды. Очень остро стоит вопрос о природной среде. В ряде гор</w:t>
      </w:r>
      <w:r w:rsidRPr="00042CC9">
        <w:rPr>
          <w:sz w:val="28"/>
          <w:szCs w:val="28"/>
        </w:rPr>
        <w:t>о</w:t>
      </w:r>
      <w:r w:rsidRPr="00042CC9">
        <w:rPr>
          <w:sz w:val="28"/>
          <w:szCs w:val="28"/>
        </w:rPr>
        <w:t>дов, где проживает 40% населения России, состоянии ее угрожает экологич</w:t>
      </w:r>
      <w:r w:rsidRPr="00042CC9">
        <w:rPr>
          <w:sz w:val="28"/>
          <w:szCs w:val="28"/>
        </w:rPr>
        <w:t>е</w:t>
      </w:r>
      <w:r w:rsidRPr="00042CC9">
        <w:rPr>
          <w:sz w:val="28"/>
          <w:szCs w:val="28"/>
        </w:rPr>
        <w:t>ской безопасности (здоровью) их жителей, а в некоторых достигло критич</w:t>
      </w:r>
      <w:r w:rsidRPr="00042CC9">
        <w:rPr>
          <w:sz w:val="28"/>
          <w:szCs w:val="28"/>
        </w:rPr>
        <w:t>е</w:t>
      </w:r>
      <w:r w:rsidRPr="00042CC9">
        <w:rPr>
          <w:sz w:val="28"/>
          <w:szCs w:val="28"/>
        </w:rPr>
        <w:t>ской отметки: загрязнение атмосферы превышает допустимую норму в 5 раз. К числу таких городов относится и Пермь.</w:t>
      </w:r>
    </w:p>
    <w:p w:rsidR="00BF319B" w:rsidRPr="00042CC9" w:rsidRDefault="00BF319B" w:rsidP="001B06E3">
      <w:pPr>
        <w:ind w:firstLine="720"/>
        <w:jc w:val="both"/>
        <w:rPr>
          <w:sz w:val="28"/>
          <w:szCs w:val="28"/>
        </w:rPr>
      </w:pPr>
      <w:r w:rsidRPr="00042CC9">
        <w:rPr>
          <w:sz w:val="28"/>
          <w:szCs w:val="28"/>
        </w:rPr>
        <w:t>Ухудшение ситуации в городах в немалой степени связано и с «загря</w:t>
      </w:r>
      <w:r w:rsidRPr="00042CC9">
        <w:rPr>
          <w:sz w:val="28"/>
          <w:szCs w:val="28"/>
        </w:rPr>
        <w:t>з</w:t>
      </w:r>
      <w:r w:rsidRPr="00042CC9">
        <w:rPr>
          <w:sz w:val="28"/>
          <w:szCs w:val="28"/>
        </w:rPr>
        <w:t>нением» духовной среды. На рубеже столетий произошла девальвация мн</w:t>
      </w:r>
      <w:r w:rsidRPr="00042CC9">
        <w:rPr>
          <w:sz w:val="28"/>
          <w:szCs w:val="28"/>
        </w:rPr>
        <w:t>о</w:t>
      </w:r>
      <w:r w:rsidRPr="00042CC9">
        <w:rPr>
          <w:sz w:val="28"/>
          <w:szCs w:val="28"/>
        </w:rPr>
        <w:t xml:space="preserve">гих духовных ценностей, вульгаризация художественных вкусов и научных представлений. В обществе произошли серьезные духовные преобразования: пришли новые, связанные с буржуазией, законодатели морали, искусства, </w:t>
      </w:r>
      <w:r w:rsidRPr="00042CC9">
        <w:rPr>
          <w:sz w:val="28"/>
          <w:szCs w:val="28"/>
        </w:rPr>
        <w:lastRenderedPageBreak/>
        <w:t>философии, претерпело существенное изменение и массовое сознание гор</w:t>
      </w:r>
      <w:r w:rsidRPr="00042CC9">
        <w:rPr>
          <w:sz w:val="28"/>
          <w:szCs w:val="28"/>
        </w:rPr>
        <w:t>о</w:t>
      </w:r>
      <w:r w:rsidRPr="00042CC9">
        <w:rPr>
          <w:sz w:val="28"/>
          <w:szCs w:val="28"/>
        </w:rPr>
        <w:t>жан, особенно городской молодежи. В их среде возобладали мещанские и обывательские взгляды, получили широкое распространение потребител</w:t>
      </w:r>
      <w:r w:rsidRPr="00042CC9">
        <w:rPr>
          <w:sz w:val="28"/>
          <w:szCs w:val="28"/>
        </w:rPr>
        <w:t>ь</w:t>
      </w:r>
      <w:r w:rsidRPr="00042CC9">
        <w:rPr>
          <w:sz w:val="28"/>
          <w:szCs w:val="28"/>
        </w:rPr>
        <w:t>ские настроения. Падение нравов, духовное опустошение стали характерн</w:t>
      </w:r>
      <w:r w:rsidRPr="00042CC9">
        <w:rPr>
          <w:sz w:val="28"/>
          <w:szCs w:val="28"/>
        </w:rPr>
        <w:t>ы</w:t>
      </w:r>
      <w:r w:rsidRPr="00042CC9">
        <w:rPr>
          <w:sz w:val="28"/>
          <w:szCs w:val="28"/>
        </w:rPr>
        <w:t>ми признаками жизни многих горожан. Приверженность людей разным жи</w:t>
      </w:r>
      <w:r w:rsidRPr="00042CC9">
        <w:rPr>
          <w:sz w:val="28"/>
          <w:szCs w:val="28"/>
        </w:rPr>
        <w:t>з</w:t>
      </w:r>
      <w:r w:rsidRPr="00042CC9">
        <w:rPr>
          <w:sz w:val="28"/>
          <w:szCs w:val="28"/>
        </w:rPr>
        <w:t>ненным ценностям, политическим взглядам, нравственным нормам служит почвой для  их идейных разногласий и столкновений. Они обостряются пр</w:t>
      </w:r>
      <w:r w:rsidRPr="00042CC9">
        <w:rPr>
          <w:sz w:val="28"/>
          <w:szCs w:val="28"/>
        </w:rPr>
        <w:t>и</w:t>
      </w:r>
      <w:r w:rsidRPr="00042CC9">
        <w:rPr>
          <w:sz w:val="28"/>
          <w:szCs w:val="28"/>
        </w:rPr>
        <w:t xml:space="preserve">надлежностью их к состоятельным и бедным слоям городского и сельского населения. </w:t>
      </w:r>
    </w:p>
    <w:p w:rsidR="00BF319B" w:rsidRPr="00042CC9" w:rsidRDefault="00BF319B" w:rsidP="001B06E3">
      <w:pPr>
        <w:ind w:firstLine="720"/>
        <w:jc w:val="both"/>
        <w:rPr>
          <w:sz w:val="28"/>
          <w:szCs w:val="28"/>
        </w:rPr>
      </w:pPr>
      <w:r w:rsidRPr="00042CC9">
        <w:rPr>
          <w:sz w:val="28"/>
          <w:szCs w:val="28"/>
        </w:rPr>
        <w:t>Проблемой является и отставание с обновлением, совершенствованием производственной, транспортной и жилой структуры городов. Вследствие этого жизнь в них осложняется, теряет комфортность. К тому же неизме</w:t>
      </w:r>
      <w:r w:rsidRPr="00042CC9">
        <w:rPr>
          <w:sz w:val="28"/>
          <w:szCs w:val="28"/>
        </w:rPr>
        <w:t>н</w:t>
      </w:r>
      <w:r w:rsidRPr="00042CC9">
        <w:rPr>
          <w:sz w:val="28"/>
          <w:szCs w:val="28"/>
        </w:rPr>
        <w:t>ность вещной среды влияет на консервацию сознания и образа жизни гор</w:t>
      </w:r>
      <w:r w:rsidRPr="00042CC9">
        <w:rPr>
          <w:sz w:val="28"/>
          <w:szCs w:val="28"/>
        </w:rPr>
        <w:t>о</w:t>
      </w:r>
      <w:r w:rsidRPr="00042CC9">
        <w:rPr>
          <w:sz w:val="28"/>
          <w:szCs w:val="28"/>
        </w:rPr>
        <w:t>жан (и селян). Ослабляется новационная роль городских общностей в жизни общества.</w:t>
      </w:r>
    </w:p>
    <w:p w:rsidR="00BF319B" w:rsidRPr="00042CC9" w:rsidRDefault="000D1187" w:rsidP="001B06E3">
      <w:pPr>
        <w:pStyle w:val="a9"/>
        <w:jc w:val="center"/>
        <w:rPr>
          <w:b/>
          <w:bCs/>
          <w:szCs w:val="28"/>
        </w:rPr>
      </w:pPr>
      <w:r w:rsidRPr="000D1187">
        <w:rPr>
          <w:b/>
          <w:bCs/>
          <w:szCs w:val="28"/>
        </w:rPr>
        <w:t>Основные понятия темы</w:t>
      </w:r>
      <w:r w:rsidR="00BF319B" w:rsidRPr="00042CC9">
        <w:rPr>
          <w:b/>
          <w:bCs/>
          <w:szCs w:val="28"/>
        </w:rPr>
        <w:t>:</w:t>
      </w:r>
    </w:p>
    <w:p w:rsidR="00BF319B" w:rsidRPr="00042CC9" w:rsidRDefault="00BF319B" w:rsidP="001B06E3">
      <w:pPr>
        <w:pStyle w:val="a9"/>
        <w:rPr>
          <w:szCs w:val="28"/>
        </w:rPr>
      </w:pPr>
      <w:r w:rsidRPr="00042CC9">
        <w:rPr>
          <w:szCs w:val="28"/>
        </w:rPr>
        <w:tab/>
        <w:t>Поселенческие разновидности и общности социальной жизни. Горож</w:t>
      </w:r>
      <w:r w:rsidRPr="00042CC9">
        <w:rPr>
          <w:szCs w:val="28"/>
        </w:rPr>
        <w:t>а</w:t>
      </w:r>
      <w:r w:rsidRPr="00042CC9">
        <w:rPr>
          <w:szCs w:val="28"/>
        </w:rPr>
        <w:t>не. Селяне. Местный интерес. Урбанистический и руралистический образ жизни. Агломерация. Регион. Девиантные группы. Девиация деструктивная и конструктивная. Аномия. Интерсоциальные и интрасоциальные процессы. Городская, сельская и маятниковая миграции.</w:t>
      </w:r>
    </w:p>
    <w:p w:rsidR="007201F8" w:rsidRDefault="007201F8">
      <w:pPr>
        <w:ind w:firstLine="720"/>
        <w:jc w:val="both"/>
        <w:rPr>
          <w:sz w:val="28"/>
        </w:rPr>
      </w:pPr>
    </w:p>
    <w:p w:rsidR="00BF319B" w:rsidRDefault="000D1187">
      <w:pPr>
        <w:jc w:val="both"/>
        <w:rPr>
          <w:b/>
          <w:sz w:val="28"/>
        </w:rPr>
      </w:pPr>
      <w:r w:rsidRPr="000D1187">
        <w:rPr>
          <w:b/>
          <w:sz w:val="28"/>
        </w:rPr>
        <w:t>Схема № 1.</w:t>
      </w:r>
    </w:p>
    <w:p w:rsidR="00BF319B" w:rsidRDefault="00BF319B">
      <w:pPr>
        <w:jc w:val="both"/>
        <w:rPr>
          <w:b/>
        </w:rPr>
      </w:pPr>
    </w:p>
    <w:p w:rsidR="00BF319B" w:rsidRDefault="00BF319B">
      <w:pPr>
        <w:jc w:val="both"/>
      </w:pPr>
      <w:r>
        <w:rPr>
          <w:b/>
        </w:rPr>
        <w:tab/>
        <w:t>Город</w:t>
      </w:r>
      <w:r>
        <w:tab/>
      </w:r>
      <w:r>
        <w:rPr>
          <w:b/>
        </w:rPr>
        <w:t>(Г)</w:t>
      </w:r>
      <w:r>
        <w:tab/>
      </w:r>
      <w:r>
        <w:tab/>
      </w:r>
      <w:r>
        <w:tab/>
      </w:r>
      <w:r>
        <w:tab/>
      </w:r>
      <w:r>
        <w:tab/>
      </w:r>
      <w:r>
        <w:rPr>
          <w:b/>
        </w:rPr>
        <w:t>Село (С)</w:t>
      </w:r>
      <w:r>
        <w:rPr>
          <w:b/>
        </w:rPr>
        <w:tab/>
      </w:r>
      <w:r>
        <w:rPr>
          <w:b/>
        </w:rPr>
        <w:tab/>
      </w:r>
      <w:r>
        <w:tab/>
      </w:r>
      <w:r>
        <w:tab/>
      </w:r>
    </w:p>
    <w:p w:rsidR="00BF319B" w:rsidRDefault="008E04FF">
      <w:pPr>
        <w:jc w:val="both"/>
      </w:pPr>
      <w:r>
        <w:pict>
          <v:oval id="_x0000_s2197" style="position:absolute;left:0;text-align:left;margin-left:21.5pt;margin-top:9.25pt;width:92.35pt;height:91.45pt;z-index:-251740160;v-text-anchor:middle" strokeweight=".35mm">
            <v:fill r:id="rId30" o:title="" color2="black" type="tile"/>
            <v:stroke joinstyle="miter"/>
          </v:oval>
        </w:pict>
      </w:r>
      <w:r>
        <w:pict>
          <v:oval id="_x0000_s2199" style="position:absolute;left:0;text-align:left;margin-left:217.2pt;margin-top:7.35pt;width:92.35pt;height:85.25pt;z-index:-251738112;v-text-anchor:middle" strokeweight=".35mm">
            <v:fill r:id="rId30" o:title="" color2="black" type="tile"/>
            <v:stroke joinstyle="miter"/>
          </v:oval>
        </w:pict>
      </w:r>
      <w:r>
        <w:pict>
          <v:line id="_x0000_s2201" style="position:absolute;left:0;text-align:left;z-index:251580416" from="65.95pt,9.25pt" to="66pt,55.45pt" strokeweight=".35mm">
            <v:stroke joinstyle="miter"/>
          </v:line>
        </w:pict>
      </w:r>
      <w:r>
        <w:pict>
          <v:line id="_x0000_s2204" style="position:absolute;left:0;text-align:left;z-index:251583488" from="262.9pt,7.35pt" to="262.95pt,25.75pt" strokeweight=".35mm">
            <v:stroke joinstyle="miter"/>
          </v:line>
        </w:pict>
      </w:r>
    </w:p>
    <w:p w:rsidR="00BF319B" w:rsidRDefault="008E04FF">
      <w:pPr>
        <w:jc w:val="both"/>
        <w:rPr>
          <w:b/>
        </w:rPr>
      </w:pPr>
      <w:r w:rsidRPr="008E04FF">
        <w:pict>
          <v:oval id="_x0000_s2200" style="position:absolute;left:0;text-align:left;margin-left:248.7pt;margin-top:12.5pt;width:28.45pt;height:28.45pt;z-index:-251737088;v-text-anchor:middle" strokeweight=".35mm">
            <v:fill color2="black"/>
            <v:stroke joinstyle="miter"/>
          </v:oval>
        </w:pict>
      </w:r>
      <w:r w:rsidR="00BF319B">
        <w:t xml:space="preserve">    </w:t>
      </w:r>
      <w:r w:rsidR="00BF319B">
        <w:tab/>
      </w:r>
      <w:r w:rsidR="00BF319B">
        <w:tab/>
      </w:r>
      <w:r w:rsidR="00BF319B">
        <w:tab/>
      </w:r>
      <w:r w:rsidR="00BF319B">
        <w:tab/>
      </w:r>
      <w:r w:rsidR="00BF319B">
        <w:tab/>
      </w:r>
      <w:r w:rsidR="00BF319B">
        <w:tab/>
        <w:t xml:space="preserve">          Д         В               </w:t>
      </w:r>
      <w:r w:rsidR="00BF319B">
        <w:tab/>
        <w:t xml:space="preserve">     </w:t>
      </w:r>
      <w:r w:rsidR="00BF319B">
        <w:rPr>
          <w:b/>
        </w:rPr>
        <w:t>Среда</w:t>
      </w:r>
    </w:p>
    <w:p w:rsidR="00BF319B" w:rsidRDefault="008E04FF">
      <w:pPr>
        <w:jc w:val="both"/>
      </w:pPr>
      <w:r>
        <w:pict>
          <v:line id="_x0000_s2205" style="position:absolute;left:0;text-align:left;flip:y;z-index:251584512" from="277.1pt,6.45pt" to="305.55pt,13.6pt" strokeweight=".35mm">
            <v:stroke joinstyle="miter"/>
          </v:line>
        </w:pict>
      </w:r>
      <w:r>
        <w:pict>
          <v:line id="_x0000_s2206" style="position:absolute;left:0;text-align:left;flip:x y;z-index:251585536" from="224.4pt,4.35pt" to="246.05pt,11.6pt" strokeweight=".35mm">
            <v:stroke joinstyle="miter"/>
          </v:line>
        </w:pict>
      </w:r>
      <w:r w:rsidR="00BF319B">
        <w:tab/>
      </w:r>
      <w:r w:rsidR="00BF319B">
        <w:tab/>
        <w:t xml:space="preserve">                      </w:t>
      </w:r>
      <w:r w:rsidR="00BF319B">
        <w:tab/>
      </w:r>
      <w:r w:rsidR="00BF319B">
        <w:tab/>
        <w:t xml:space="preserve">                   </w:t>
      </w:r>
      <w:r w:rsidR="00BF319B">
        <w:tab/>
        <w:t xml:space="preserve">   С                   </w:t>
      </w:r>
      <w:r w:rsidR="00BF319B">
        <w:tab/>
        <w:t xml:space="preserve"> П – природная</w:t>
      </w:r>
    </w:p>
    <w:p w:rsidR="00BF319B" w:rsidRDefault="008E04FF">
      <w:pPr>
        <w:jc w:val="both"/>
      </w:pPr>
      <w:r>
        <w:pict>
          <v:oval id="_x0000_s2198" style="position:absolute;left:0;text-align:left;margin-left:57pt;margin-top:11.35pt;width:28.45pt;height:28.45pt;z-index:-251739136;v-text-anchor:middle" strokeweight=".35mm">
            <v:fill color2="black"/>
            <v:stroke joinstyle="miter"/>
          </v:oval>
        </w:pict>
      </w:r>
      <w:r w:rsidR="00BF319B">
        <w:tab/>
        <w:t xml:space="preserve"> Д                В                                                               </w:t>
      </w:r>
      <w:r w:rsidR="00BF319B">
        <w:tab/>
        <w:t xml:space="preserve"> </w:t>
      </w:r>
      <w:r w:rsidR="00BF319B">
        <w:tab/>
        <w:t xml:space="preserve"> В – вещная</w:t>
      </w:r>
      <w:r w:rsidR="00BF319B">
        <w:tab/>
      </w:r>
      <w:r w:rsidR="00BF319B">
        <w:tab/>
      </w:r>
    </w:p>
    <w:p w:rsidR="00BF319B" w:rsidRDefault="00BF319B">
      <w:pPr>
        <w:jc w:val="both"/>
      </w:pPr>
      <w:r>
        <w:t xml:space="preserve">                     Г                                                                                   </w:t>
      </w:r>
      <w:r>
        <w:tab/>
        <w:t xml:space="preserve"> Д – духовная </w:t>
      </w:r>
    </w:p>
    <w:p w:rsidR="00BF319B" w:rsidRDefault="008E04FF">
      <w:pPr>
        <w:jc w:val="both"/>
      </w:pPr>
      <w:r>
        <w:pict>
          <v:line id="_x0000_s2202" style="position:absolute;left:0;text-align:left;flip:x;z-index:251581440" from="37.1pt,3.25pt" to="58.45pt,17.5pt" strokeweight=".35mm">
            <v:stroke joinstyle="miter"/>
          </v:line>
        </w:pict>
      </w:r>
      <w:r>
        <w:pict>
          <v:line id="_x0000_s2203" style="position:absolute;left:0;text-align:left;z-index:251582464" from="80.3pt,10.45pt" to="94.75pt,20.1pt" strokeweight=".35mm">
            <v:stroke joinstyle="miter"/>
          </v:line>
        </w:pict>
      </w:r>
      <w:r w:rsidR="00BF319B">
        <w:t xml:space="preserve">                </w:t>
      </w:r>
      <w:r w:rsidR="00BF319B">
        <w:tab/>
      </w:r>
      <w:r w:rsidR="00BF319B">
        <w:tab/>
      </w:r>
      <w:r w:rsidR="00BF319B">
        <w:tab/>
      </w:r>
      <w:r w:rsidR="00BF319B">
        <w:tab/>
      </w:r>
      <w:r w:rsidR="00BF319B">
        <w:tab/>
      </w:r>
      <w:r w:rsidR="00BF319B">
        <w:tab/>
        <w:t xml:space="preserve">   П</w:t>
      </w:r>
    </w:p>
    <w:p w:rsidR="00BF319B" w:rsidRDefault="00BF319B">
      <w:pPr>
        <w:jc w:val="both"/>
      </w:pPr>
      <w:r>
        <w:tab/>
        <w:t xml:space="preserve">          П   </w:t>
      </w:r>
      <w:r>
        <w:tab/>
      </w:r>
      <w:r>
        <w:tab/>
        <w:t xml:space="preserve">                                                     </w:t>
      </w:r>
    </w:p>
    <w:p w:rsidR="00BF319B" w:rsidRDefault="00BF319B">
      <w:pPr>
        <w:jc w:val="both"/>
      </w:pPr>
      <w:r>
        <w:t xml:space="preserve">                       </w:t>
      </w:r>
    </w:p>
    <w:p w:rsidR="00BF319B" w:rsidRDefault="00BF319B">
      <w:pPr>
        <w:jc w:val="both"/>
      </w:pPr>
    </w:p>
    <w:p w:rsidR="00BF319B" w:rsidRDefault="000D1187">
      <w:pPr>
        <w:jc w:val="both"/>
        <w:rPr>
          <w:b/>
        </w:rPr>
      </w:pPr>
      <w:r w:rsidRPr="000D1187">
        <w:rPr>
          <w:b/>
          <w:sz w:val="28"/>
        </w:rPr>
        <w:t>Схема № 2.</w:t>
      </w:r>
    </w:p>
    <w:p w:rsidR="00BF319B" w:rsidRDefault="00BF319B">
      <w:pPr>
        <w:jc w:val="both"/>
        <w:rPr>
          <w:b/>
        </w:rPr>
      </w:pPr>
    </w:p>
    <w:p w:rsidR="00BF319B" w:rsidRDefault="00BF319B">
      <w:pPr>
        <w:jc w:val="both"/>
        <w:rPr>
          <w:b/>
        </w:rPr>
      </w:pPr>
      <w:r>
        <w:rPr>
          <w:b/>
        </w:rPr>
        <w:t>Интерсоциальные взаимоотношения</w:t>
      </w:r>
      <w:r>
        <w:rPr>
          <w:b/>
        </w:rPr>
        <w:tab/>
      </w:r>
      <w:r>
        <w:rPr>
          <w:b/>
        </w:rPr>
        <w:tab/>
        <w:t>Интрасоциальные взаимодействия</w:t>
      </w:r>
    </w:p>
    <w:p w:rsidR="00BF319B" w:rsidRDefault="00BF319B">
      <w:pPr>
        <w:ind w:left="4956" w:hanging="4956"/>
        <w:rPr>
          <w:b/>
        </w:rPr>
      </w:pPr>
      <w:r>
        <w:rPr>
          <w:b/>
        </w:rPr>
        <w:t>между горожанами и селянами</w:t>
      </w:r>
      <w:r>
        <w:t xml:space="preserve"> </w:t>
      </w:r>
      <w:r>
        <w:tab/>
      </w:r>
      <w:r>
        <w:rPr>
          <w:b/>
        </w:rPr>
        <w:t>между проживающими в городе (селе) социальными  группами и их предст</w:t>
      </w:r>
      <w:r>
        <w:rPr>
          <w:b/>
        </w:rPr>
        <w:t>а</w:t>
      </w:r>
      <w:r>
        <w:rPr>
          <w:b/>
        </w:rPr>
        <w:t>вителями</w:t>
      </w:r>
    </w:p>
    <w:p w:rsidR="00BF319B" w:rsidRDefault="008E04FF">
      <w:pPr>
        <w:rPr>
          <w:b/>
        </w:rPr>
      </w:pPr>
      <w:r w:rsidRPr="008E04FF">
        <w:pict>
          <v:group id="_x0000_s2210" style="position:absolute;margin-left:305.55pt;margin-top:4.3pt;width:127.85pt;height:113.65pt;z-index:251589632;mso-wrap-distance-left:0;mso-wrap-distance-right:0" coordorigin="6120,123" coordsize="2556,2272">
            <o:lock v:ext="edit" text="t"/>
            <v:oval id="_x0000_s2211" style="position:absolute;left:6120;top:123;width:2556;height:2272;v-text-anchor:middle" strokeweight=".18mm">
              <v:fill color2="black"/>
              <v:stroke joinstyle="miter"/>
            </v:oval>
            <v:oval id="_x0000_s2212" style="position:absolute;left:6830;top:331;width:568;height:568;v-text-anchor:middle" strokeweight=".18mm">
              <v:fill r:id="rId31" o:title="" color2="black" type="tile"/>
              <v:stroke joinstyle="miter"/>
            </v:oval>
            <v:oval id="_x0000_s2213" style="position:absolute;left:7824;top:1318;width:426;height:426;v-text-anchor:middle" strokeweight=".18mm">
              <v:fill r:id="rId32" o:title="" color2="black" type="tile"/>
              <v:stroke joinstyle="miter"/>
            </v:oval>
            <v:oval id="_x0000_s2214" style="position:absolute;left:6546;top:1844;width:284;height:284;v-text-anchor:middle" strokeweight=".18mm">
              <v:fill color2="black"/>
              <v:stroke joinstyle="miter"/>
            </v:oval>
            <v:line id="_x0000_s2215" style="position:absolute;flip:y" from="6688,922" to="6972,1774" strokeweight=".09mm">
              <v:stroke startarrow="block" endarrow="block" joinstyle="miter"/>
            </v:line>
            <v:line id="_x0000_s2216" style="position:absolute;flip:x y" from="7397,780" to="7965,1206" strokeweight=".09mm">
              <v:stroke startarrow="block" endarrow="block" joinstyle="miter"/>
            </v:line>
            <v:line id="_x0000_s2217" style="position:absolute;flip:y" from="6830,1798" to="7966,2082" strokeweight=".09mm">
              <v:stroke startarrow="block" endarrow="block" joinstyle="miter"/>
            </v:line>
          </v:group>
        </w:pict>
      </w:r>
    </w:p>
    <w:p w:rsidR="00BF319B" w:rsidRDefault="008E04FF">
      <w:pPr>
        <w:jc w:val="both"/>
        <w:rPr>
          <w:sz w:val="20"/>
        </w:rPr>
      </w:pPr>
      <w:r w:rsidRPr="008E04FF">
        <w:pict>
          <v:oval id="_x0000_s2207" style="position:absolute;left:0;text-align:left;margin-left:30.45pt;margin-top:9.15pt;width:56.85pt;height:56.85pt;z-index:251586560;v-text-anchor:middle" strokeweight=".35mm">
            <v:fill color2="black"/>
            <v:stroke joinstyle="miter"/>
          </v:oval>
        </w:pict>
      </w:r>
    </w:p>
    <w:p w:rsidR="00BF319B" w:rsidRDefault="008E04FF">
      <w:pPr>
        <w:jc w:val="both"/>
      </w:pPr>
      <w:r>
        <w:pict>
          <v:oval id="_x0000_s2208" style="position:absolute;left:0;text-align:left;margin-left:120.85pt;margin-top:11.85pt;width:42.65pt;height:42.65pt;z-index:251587584;v-text-anchor:middle" strokeweight=".35mm">
            <v:fill r:id="rId33" o:title="" color2="black" type="tile"/>
            <v:stroke joinstyle="miter"/>
          </v:oval>
        </w:pict>
      </w:r>
    </w:p>
    <w:p w:rsidR="00BF319B" w:rsidRDefault="00BF319B">
      <w:pPr>
        <w:jc w:val="both"/>
      </w:pPr>
      <w:r>
        <w:t xml:space="preserve">      </w:t>
      </w:r>
      <w:r>
        <w:tab/>
      </w:r>
    </w:p>
    <w:p w:rsidR="00BF319B" w:rsidRDefault="008E04FF">
      <w:pPr>
        <w:jc w:val="both"/>
      </w:pPr>
      <w:r>
        <w:pict>
          <v:line id="_x0000_s2209" style="position:absolute;left:0;text-align:left;z-index:251588608" from="91.95pt,.45pt" to="120.75pt,.45pt" strokeweight=".18mm">
            <v:stroke startarrow="block" endarrow="block" joinstyle="miter"/>
          </v:line>
        </w:pict>
      </w:r>
    </w:p>
    <w:p w:rsidR="00BF319B" w:rsidRDefault="00BF319B">
      <w:pPr>
        <w:jc w:val="both"/>
      </w:pPr>
    </w:p>
    <w:p w:rsidR="00BF319B" w:rsidRDefault="00BF319B">
      <w:pPr>
        <w:jc w:val="both"/>
      </w:pPr>
    </w:p>
    <w:p w:rsidR="00BF319B" w:rsidRDefault="00BF319B">
      <w:r>
        <w:tab/>
        <w:t xml:space="preserve">   ГОРОД</w:t>
      </w:r>
      <w:r>
        <w:tab/>
        <w:t xml:space="preserve">        СЕЛО</w:t>
      </w:r>
    </w:p>
    <w:p w:rsidR="00BF319B" w:rsidRDefault="00BF319B">
      <w:pPr>
        <w:jc w:val="both"/>
        <w:rPr>
          <w:b/>
        </w:rPr>
      </w:pPr>
    </w:p>
    <w:p w:rsidR="00BF319B" w:rsidRDefault="000D1187">
      <w:pPr>
        <w:jc w:val="both"/>
        <w:rPr>
          <w:b/>
        </w:rPr>
      </w:pPr>
      <w:r w:rsidRPr="000D1187">
        <w:rPr>
          <w:b/>
          <w:sz w:val="28"/>
        </w:rPr>
        <w:t>Схема № 3.</w:t>
      </w:r>
    </w:p>
    <w:p w:rsidR="00BF319B" w:rsidRDefault="00BF319B">
      <w:pPr>
        <w:pStyle w:val="8"/>
        <w:tabs>
          <w:tab w:val="left" w:pos="0"/>
        </w:tabs>
      </w:pPr>
      <w:r>
        <w:t>Город – гетеросоциальная общность</w:t>
      </w:r>
    </w:p>
    <w:p w:rsidR="00BF319B" w:rsidRDefault="00BF319B">
      <w:pPr>
        <w:jc w:val="center"/>
      </w:pPr>
    </w:p>
    <w:p w:rsidR="00BF319B" w:rsidRDefault="00BF319B">
      <w:pPr>
        <w:tabs>
          <w:tab w:val="center" w:pos="4677"/>
          <w:tab w:val="left" w:pos="5640"/>
        </w:tabs>
        <w:rPr>
          <w:u w:val="single"/>
        </w:rPr>
      </w:pPr>
      <w:r>
        <w:tab/>
      </w:r>
      <w:r w:rsidR="008E04FF" w:rsidRPr="008E04FF">
        <w:pict>
          <v:oval id="_x0000_s2218" style="position:absolute;margin-left:42.8pt;margin-top:2.2pt;width:198.85pt;height:170.45pt;z-index:-251725824;mso-position-horizontal-relative:text;mso-position-vertical-relative:text;v-text-anchor:middle" strokecolor="#0d0d0d" strokeweight=".35mm">
            <v:fill color2="black"/>
            <v:stroke color2="#f2f2f2" joinstyle="miter"/>
          </v:oval>
        </w:pict>
      </w:r>
      <w:r>
        <w:tab/>
      </w:r>
      <w:r>
        <w:rPr>
          <w:u w:val="single"/>
        </w:rPr>
        <w:t>Её составляют:</w:t>
      </w:r>
    </w:p>
    <w:p w:rsidR="00BF319B" w:rsidRDefault="008E04FF">
      <w:pPr>
        <w:tabs>
          <w:tab w:val="left" w:pos="708"/>
          <w:tab w:val="left" w:pos="1416"/>
          <w:tab w:val="left" w:pos="2124"/>
          <w:tab w:val="left" w:pos="2832"/>
          <w:tab w:val="left" w:pos="6296"/>
        </w:tabs>
        <w:jc w:val="both"/>
      </w:pPr>
      <w:r>
        <w:pict>
          <v:oval id="_x0000_s2219" style="position:absolute;left:0;text-align:left;margin-left:85.4pt;margin-top:9.7pt;width:49.75pt;height:35.55pt;z-index:251591680;v-text-anchor:middle" strokecolor="#0d0d0d" strokeweight=".35mm">
            <v:fill r:id="rId34" o:title="" color2="black" type="tile"/>
            <v:stroke color2="#f2f2f2" joinstyle="miter"/>
          </v:oval>
        </w:pict>
      </w:r>
      <w:r>
        <w:pict>
          <v:oval id="_x0000_s2234" style="position:absolute;left:0;text-align:left;margin-left:279pt;margin-top:7.8pt;width:28.45pt;height:28.45pt;z-index:251607040;v-text-anchor:middle" strokecolor="#0d0d0d" strokeweight=".35mm">
            <v:fill r:id="rId34" o:title="" color2="black" type="tile"/>
            <v:stroke color2="#f2f2f2" joinstyle="miter"/>
          </v:oval>
        </w:pict>
      </w:r>
      <w:r w:rsidR="00BF319B">
        <w:tab/>
      </w:r>
      <w:r w:rsidR="00BF319B">
        <w:tab/>
      </w:r>
      <w:r w:rsidR="00BF319B">
        <w:tab/>
      </w:r>
      <w:r w:rsidR="00BF319B">
        <w:tab/>
        <w:t>1</w:t>
      </w:r>
      <w:r w:rsidR="00BF319B">
        <w:tab/>
      </w:r>
    </w:p>
    <w:p w:rsidR="00BF319B" w:rsidRDefault="008E04FF">
      <w:pPr>
        <w:jc w:val="both"/>
      </w:pPr>
      <w:r>
        <w:pict>
          <v:oval id="_x0000_s2220" style="position:absolute;left:0;text-align:left;margin-left:163.5pt;margin-top:10.1pt;width:49.75pt;height:21.35pt;z-index:251592704;v-text-anchor:middle" strokecolor="#0d0d0d" strokeweight=".35mm">
            <v:fill r:id="rId31" o:title="" color2="black" type="tile"/>
            <v:stroke color2="#f2f2f2" joinstyle="miter"/>
          </v:oval>
        </w:pict>
      </w:r>
      <w:r w:rsidR="00BF319B">
        <w:tab/>
      </w:r>
      <w:r w:rsidR="00BF319B">
        <w:tab/>
      </w:r>
      <w:r w:rsidR="00BF319B">
        <w:tab/>
      </w:r>
      <w:r w:rsidR="00BF319B">
        <w:tab/>
        <w:t xml:space="preserve">      3</w:t>
      </w:r>
      <w:r w:rsidR="00BF319B">
        <w:tab/>
      </w:r>
      <w:r w:rsidR="00BF319B">
        <w:tab/>
      </w:r>
      <w:r w:rsidR="00BF319B">
        <w:tab/>
      </w:r>
      <w:r w:rsidR="00BF319B">
        <w:tab/>
        <w:t xml:space="preserve">            1 - Этнические </w:t>
      </w:r>
    </w:p>
    <w:p w:rsidR="00BF319B" w:rsidRDefault="00BF319B">
      <w:pPr>
        <w:jc w:val="both"/>
      </w:pPr>
      <w:r>
        <w:tab/>
      </w:r>
      <w:r>
        <w:tab/>
      </w:r>
      <w:r>
        <w:tab/>
      </w:r>
      <w:r>
        <w:tab/>
      </w:r>
      <w:r>
        <w:tab/>
      </w:r>
      <w:r>
        <w:tab/>
        <w:t xml:space="preserve">  6</w:t>
      </w:r>
    </w:p>
    <w:p w:rsidR="00BF319B" w:rsidRDefault="008E04FF">
      <w:pPr>
        <w:jc w:val="both"/>
        <w:rPr>
          <w:sz w:val="20"/>
        </w:rPr>
      </w:pPr>
      <w:r w:rsidRPr="008E04FF">
        <w:pict>
          <v:shape id="_x0000_s2232" style="position:absolute;left:0;text-align:left;margin-left:149.25pt;margin-top:10.9pt;width:28.5pt;height:28.5pt;flip:y;z-index:251604992;v-text-anchor:middle" coordsize="21600,21600" o:spt="100" adj="17694720,,5400" path="wr,,21600,21600@3@1@7@5nsl10800,10800xewr,,21600,21600@3@1@7@5nfe" strokecolor="#0d0d0d" strokeweight=".35mm">
            <v:fill color2="black"/>
            <v:stroke color2="#f2f2f2"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sidRPr="008E04FF">
        <w:pict>
          <v:shape id="_x0000_s2229" style="position:absolute;left:0;text-align:left;margin-left:127.95pt;margin-top:10.9pt;width:71.1pt;height:28.5pt;flip:x y;z-index:251601920;v-text-anchor:middle" coordsize="21600,21600" o:spt="100" adj="17694720,,5400" path="wr,,21600,21600@3@1@7@5nsl10800,10800xewr,,21600,21600@3@1@7@5nfe" strokecolor="#0d0d0d" strokeweight=".35mm">
            <v:fill color2="black"/>
            <v:stroke color2="#f2f2f2"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sidRPr="008E04FF">
        <w:pict>
          <v:oval id="_x0000_s2233" style="position:absolute;left:0;text-align:left;margin-left:220.3pt;margin-top:3.8pt;width:7.15pt;height:42.65pt;z-index:251606016;v-text-anchor:middle" strokecolor="#0d0d0d" strokeweight=".35mm">
            <v:fill r:id="rId35" o:title="" color2="black" type="tile"/>
            <v:stroke color2="#f2f2f2" joinstyle="miter"/>
          </v:oval>
        </w:pict>
      </w:r>
      <w:r w:rsidRPr="008E04FF">
        <w:pict>
          <v:oval id="_x0000_s2235" style="position:absolute;left:0;text-align:left;margin-left:277.1pt;margin-top:3.8pt;width:28.45pt;height:28.45pt;z-index:251608064;v-text-anchor:middle" strokecolor="#0d0d0d" strokeweight=".35mm">
            <v:fill color2="black"/>
            <v:stroke color2="#f2f2f2" joinstyle="miter"/>
          </v:oval>
        </w:pict>
      </w:r>
    </w:p>
    <w:p w:rsidR="00BF319B" w:rsidRDefault="008E04FF">
      <w:pPr>
        <w:jc w:val="both"/>
      </w:pPr>
      <w:r>
        <w:pict>
          <v:oval id="_x0000_s2223" style="position:absolute;left:0;text-align:left;margin-left:91.95pt;margin-top:6.5pt;width:14.25pt;height:28.45pt;z-index:251595776;v-text-anchor:middle" strokecolor="#0d0d0d" strokeweight=".35mm">
            <v:fill r:id="rId32" o:title="" color2="black" type="tile"/>
            <v:stroke color2="#f2f2f2" joinstyle="miter"/>
          </v:oval>
        </w:pict>
      </w:r>
      <w:r>
        <w:pict>
          <v:oval id="_x0000_s2221" style="position:absolute;left:0;text-align:left;margin-left:65.95pt;margin-top:4.15pt;width:21.35pt;height:28.45pt;z-index:251593728;v-text-anchor:middle" strokecolor="#0d0d0d" strokeweight=".35mm">
            <v:fill color2="black"/>
            <v:stroke color2="#f2f2f2" joinstyle="miter"/>
          </v:oval>
        </w:pict>
      </w:r>
      <w:r>
        <w:pict>
          <v:line id="_x0000_s2231" style="position:absolute;left:0;text-align:left;z-index:251603968" from="163.5pt,4.15pt" to="177.75pt,11.3pt" strokecolor="#0d0d0d" strokeweight=".35mm">
            <v:stroke color2="#f2f2f2" joinstyle="miter"/>
          </v:line>
        </w:pict>
      </w:r>
      <w:r>
        <w:pict>
          <v:shape id="_x0000_s2230" style="position:absolute;left:0;text-align:left;margin-left:127.9pt;margin-top:4.15pt;width:71.1pt;height:14.3pt;flip:x;z-index:251602944;v-text-anchor:middle" coordsize="21600,21600" o:spt="100" adj="17694720,,5400" path="wr,,21600,21600@3@1@7@5nsl10800,10800xewr,,21600,21600@3@1@7@5nfe" strokecolor="#0d0d0d" strokeweight=".35mm">
            <v:fill color2="black"/>
            <v:stroke color2="#f2f2f2"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sidR="00BF319B">
        <w:tab/>
        <w:t xml:space="preserve">       2</w:t>
      </w:r>
      <w:r w:rsidR="00BF319B">
        <w:tab/>
      </w:r>
      <w:r w:rsidR="00BF319B">
        <w:tab/>
        <w:t>8</w:t>
      </w:r>
      <w:r w:rsidR="00BF319B">
        <w:tab/>
      </w:r>
      <w:r w:rsidR="00BF319B">
        <w:tab/>
        <w:t>4</w:t>
      </w:r>
      <w:r w:rsidR="00BF319B">
        <w:tab/>
      </w:r>
      <w:r w:rsidR="00BF319B">
        <w:tab/>
      </w:r>
      <w:r w:rsidR="00BF319B">
        <w:tab/>
      </w:r>
      <w:r w:rsidR="00BF319B">
        <w:tab/>
        <w:t>2 - Демографические</w:t>
      </w:r>
    </w:p>
    <w:p w:rsidR="00BF319B" w:rsidRDefault="00BF319B">
      <w:pPr>
        <w:jc w:val="both"/>
      </w:pPr>
      <w:r>
        <w:tab/>
      </w:r>
      <w:r>
        <w:tab/>
      </w:r>
      <w:r>
        <w:tab/>
      </w:r>
      <w:r>
        <w:tab/>
      </w:r>
      <w:r>
        <w:tab/>
        <w:t xml:space="preserve">   </w:t>
      </w:r>
    </w:p>
    <w:p w:rsidR="00BF319B" w:rsidRDefault="008E04FF">
      <w:pPr>
        <w:jc w:val="both"/>
      </w:pPr>
      <w:r>
        <w:pict>
          <v:oval id="_x0000_s2224" style="position:absolute;left:0;text-align:left;margin-left:191.9pt;margin-top:5pt;width:28.45pt;height:21.35pt;z-index:251596800;v-text-anchor:middle" strokecolor="#0d0d0d" strokeweight=".35mm">
            <v:fill color2="black"/>
            <v:stroke color2="#f2f2f2" joinstyle="miter"/>
          </v:oval>
        </w:pict>
      </w:r>
      <w:r>
        <w:pict>
          <v:line id="_x0000_s2225" style="position:absolute;left:0;text-align:left;z-index:251597824" from="206.1pt,5pt" to="206.15pt,26.35pt" strokecolor="#0d0d0d" strokeweight=".35mm">
            <v:stroke color2="#f2f2f2" joinstyle="miter"/>
          </v:line>
        </w:pict>
      </w:r>
      <w:r>
        <w:pict>
          <v:line id="_x0000_s2226" style="position:absolute;left:0;text-align:left;flip:y;z-index:251598848" from="191.9pt,12.1pt" to="220.35pt,19.25pt" strokecolor="#0d0d0d" strokeweight=".35mm">
            <v:stroke color2="#f2f2f2" joinstyle="miter"/>
          </v:line>
        </w:pict>
      </w:r>
      <w:r>
        <w:pict>
          <v:line id="_x0000_s2227" style="position:absolute;left:0;text-align:left;z-index:251599872" from="206.1pt,5pt" to="206.15pt,26.35pt" strokecolor="#0d0d0d" strokeweight=".35mm">
            <v:stroke color2="#f2f2f2" joinstyle="miter"/>
          </v:line>
        </w:pict>
      </w:r>
      <w:r>
        <w:pict>
          <v:line id="_x0000_s2228" style="position:absolute;left:0;text-align:left;z-index:251600896" from="199pt,5pt" to="199.05pt,26.35pt" strokecolor="#0d0d0d" strokeweight=".35mm">
            <v:stroke color2="#f2f2f2" joinstyle="miter"/>
          </v:line>
        </w:pict>
      </w:r>
      <w:r>
        <w:pict>
          <v:oval id="_x0000_s2236" style="position:absolute;left:0;text-align:left;margin-left:279pt;margin-top:6pt;width:28.45pt;height:28.45pt;z-index:251609088;v-text-anchor:middle" strokecolor="#0d0d0d" strokeweight=".35mm">
            <v:fill r:id="rId36" o:title="" color2="black" type="tile"/>
            <v:stroke color2="#f2f2f2" joinstyle="miter"/>
          </v:oval>
        </w:pict>
      </w:r>
      <w:r w:rsidR="00BF319B">
        <w:tab/>
      </w:r>
      <w:r w:rsidR="00BF319B">
        <w:tab/>
      </w:r>
      <w:r w:rsidR="00BF319B">
        <w:tab/>
      </w:r>
      <w:r w:rsidR="00BF319B">
        <w:tab/>
      </w:r>
      <w:r w:rsidR="00BF319B">
        <w:tab/>
      </w:r>
      <w:r w:rsidR="00BF319B">
        <w:tab/>
      </w:r>
      <w:r w:rsidR="00BF319B">
        <w:tab/>
      </w:r>
      <w:r w:rsidR="00BF319B">
        <w:tab/>
      </w:r>
      <w:r w:rsidR="00BF319B">
        <w:tab/>
      </w:r>
    </w:p>
    <w:p w:rsidR="00BF319B" w:rsidRDefault="00BF319B">
      <w:pPr>
        <w:jc w:val="both"/>
      </w:pPr>
      <w:r>
        <w:tab/>
      </w:r>
      <w:r>
        <w:tab/>
      </w:r>
      <w:r>
        <w:tab/>
        <w:t>5</w:t>
      </w:r>
      <w:r>
        <w:tab/>
      </w:r>
      <w:r>
        <w:tab/>
      </w:r>
      <w:r>
        <w:tab/>
        <w:t xml:space="preserve">   7</w:t>
      </w:r>
      <w:r>
        <w:tab/>
      </w:r>
      <w:r>
        <w:tab/>
      </w:r>
      <w:r>
        <w:tab/>
        <w:t>3 - Религиозные</w:t>
      </w:r>
      <w:r>
        <w:tab/>
      </w:r>
    </w:p>
    <w:p w:rsidR="00BF319B" w:rsidRDefault="008E04FF">
      <w:pPr>
        <w:jc w:val="both"/>
      </w:pPr>
      <w:r>
        <w:pict>
          <v:oval id="_x0000_s2222" style="position:absolute;left:0;text-align:left;margin-left:85.4pt;margin-top:.85pt;width:92.35pt;height:14.25pt;z-index:251594752;v-text-anchor:middle" strokecolor="#0d0d0d" strokeweight=".35mm">
            <v:fill r:id="rId37" o:title="" color2="black" type="tile"/>
            <v:stroke color2="#f2f2f2" joinstyle="miter"/>
          </v:oval>
        </w:pict>
      </w:r>
      <w:r w:rsidR="00BF319B">
        <w:tab/>
      </w:r>
      <w:r w:rsidR="00BF319B">
        <w:tab/>
      </w:r>
      <w:r w:rsidR="00BF319B">
        <w:tab/>
      </w:r>
    </w:p>
    <w:p w:rsidR="00BF319B" w:rsidRDefault="00BF319B">
      <w:pPr>
        <w:jc w:val="both"/>
      </w:pPr>
    </w:p>
    <w:p w:rsidR="00BF319B" w:rsidRDefault="008E04FF">
      <w:pPr>
        <w:jc w:val="both"/>
      </w:pPr>
      <w:r>
        <w:pict>
          <v:oval id="_x0000_s2237" style="position:absolute;left:0;text-align:left;margin-left:279pt;margin-top:4.8pt;width:28.45pt;height:28.45pt;z-index:251610112;v-text-anchor:middle" strokecolor="#0d0d0d" strokeweight=".35mm">
            <v:fill color2="black"/>
            <v:stroke color2="#f2f2f2" joinstyle="miter"/>
          </v:oval>
        </w:pict>
      </w:r>
      <w:r w:rsidR="00BF319B">
        <w:tab/>
      </w:r>
      <w:r w:rsidR="00BF319B">
        <w:tab/>
      </w:r>
      <w:r w:rsidR="00BF319B">
        <w:tab/>
      </w:r>
      <w:r w:rsidR="00BF319B">
        <w:tab/>
      </w:r>
      <w:r w:rsidR="00BF319B">
        <w:tab/>
      </w:r>
      <w:r w:rsidR="00BF319B">
        <w:tab/>
      </w:r>
      <w:r w:rsidR="00BF319B">
        <w:tab/>
      </w:r>
      <w:r w:rsidR="00BF319B">
        <w:tab/>
      </w:r>
    </w:p>
    <w:p w:rsidR="00BF319B" w:rsidRDefault="00BF319B">
      <w:pPr>
        <w:jc w:val="both"/>
      </w:pPr>
      <w:r>
        <w:tab/>
      </w:r>
      <w:r>
        <w:tab/>
      </w:r>
      <w:r>
        <w:tab/>
      </w:r>
      <w:r>
        <w:tab/>
      </w:r>
      <w:r>
        <w:tab/>
      </w:r>
      <w:r>
        <w:tab/>
      </w:r>
      <w:r>
        <w:tab/>
      </w:r>
      <w:r>
        <w:tab/>
      </w:r>
      <w:r>
        <w:tab/>
        <w:t>4 -</w:t>
      </w:r>
      <w:r w:rsidR="00BC2732">
        <w:t xml:space="preserve"> </w:t>
      </w:r>
      <w:r>
        <w:t>Экономические</w:t>
      </w:r>
      <w:r>
        <w:tab/>
      </w:r>
    </w:p>
    <w:p w:rsidR="00BF319B" w:rsidRDefault="00BF319B">
      <w:pPr>
        <w:jc w:val="both"/>
      </w:pPr>
    </w:p>
    <w:p w:rsidR="00BC2732" w:rsidRDefault="008E04FF" w:rsidP="00BC2732">
      <w:pPr>
        <w:jc w:val="both"/>
      </w:pPr>
      <w:r>
        <w:pict>
          <v:oval id="_x0000_s2238" style="position:absolute;left:0;text-align:left;margin-left:279pt;margin-top:13.1pt;width:28.45pt;height:28.45pt;z-index:251611136;v-text-anchor:middle" strokecolor="#0d0d0d" strokeweight=".35mm">
            <v:fill r:id="rId37" o:title="" color2="black" type="tile"/>
            <v:stroke color2="#f2f2f2" joinstyle="miter"/>
          </v:oval>
        </w:pict>
      </w:r>
      <w:r>
        <w:pict>
          <v:group id="_x0000_s2682" style="position:absolute;left:0;text-align:left;margin-left:6.75pt;margin-top:13.1pt;width:30.35pt;height:28.45pt;z-index:251864064;mso-wrap-distance-left:0;mso-wrap-distance-right:0" coordorigin="5580,205" coordsize="606,568">
            <o:lock v:ext="edit" text="t"/>
            <v:group id="_x0000_s2683" style="position:absolute;left:5580;top:205;width:606;height:568;mso-wrap-distance-left:0;mso-wrap-distance-right:0" coordorigin="5580,205" coordsize="606,568">
              <o:lock v:ext="edit" text="t"/>
              <v:oval id="_x0000_s2684" style="position:absolute;left:5580;top:205;width:568;height:568;v-text-anchor:middle" strokecolor="#0d0d0d" strokeweight=".35mm">
                <v:fill color2="black"/>
                <v:stroke color2="#f2f2f2" joinstyle="miter"/>
              </v:oval>
              <v:line id="_x0000_s2685" style="position:absolute" from="5722,205" to="5722,773" strokecolor="#0d0d0d" strokeweight=".35mm">
                <v:stroke color2="#f2f2f2" joinstyle="miter"/>
              </v:line>
              <v:line id="_x0000_s2686" style="position:absolute;flip:y" from="5618,299" to="6186,583" strokecolor="#0d0d0d" strokeweight=".35mm">
                <v:stroke color2="#f2f2f2" joinstyle="miter"/>
              </v:line>
            </v:group>
            <v:line id="_x0000_s2687" style="position:absolute" from="5940,205" to="5940,744" strokeweight=".26mm">
              <v:stroke joinstyle="miter"/>
            </v:line>
          </v:group>
        </w:pict>
      </w:r>
      <w:r w:rsidR="00BF319B">
        <w:tab/>
      </w:r>
    </w:p>
    <w:p w:rsidR="00BC2732" w:rsidRDefault="00BC2732" w:rsidP="00BC2732">
      <w:pPr>
        <w:jc w:val="both"/>
        <w:rPr>
          <w:sz w:val="20"/>
        </w:rPr>
      </w:pPr>
    </w:p>
    <w:p w:rsidR="00BC2732" w:rsidRDefault="00BC2732" w:rsidP="00BC2732">
      <w:pPr>
        <w:ind w:left="6372" w:hanging="5304"/>
        <w:jc w:val="both"/>
      </w:pPr>
      <w:r>
        <w:t>7 – Досуговые                                                         5 Профессионально-трудовые</w:t>
      </w:r>
    </w:p>
    <w:p w:rsidR="00BC2732" w:rsidRDefault="00BC2732" w:rsidP="00BC2732">
      <w:pPr>
        <w:jc w:val="both"/>
      </w:pPr>
    </w:p>
    <w:p w:rsidR="00BC2732" w:rsidRDefault="008E04FF" w:rsidP="00BC2732">
      <w:pPr>
        <w:jc w:val="both"/>
      </w:pPr>
      <w:r>
        <w:pict>
          <v:oval id="_x0000_s2239" style="position:absolute;left:0;text-align:left;margin-left:279pt;margin-top:.55pt;width:28.45pt;height:28.45pt;z-index:251612160;v-text-anchor:middle" strokecolor="#0d0d0d" strokeweight=".35mm">
            <v:fill r:id="rId35" o:title="" color2="black" type="tile"/>
            <v:stroke color2="#f2f2f2" joinstyle="miter"/>
          </v:oval>
        </w:pict>
      </w:r>
      <w:r>
        <w:pict>
          <v:oval id="_x0000_s2681" style="position:absolute;left:0;text-align:left;margin-left:6.75pt;margin-top:5.45pt;width:28.45pt;height:28.45pt;z-index:251863040;v-text-anchor:middle" strokecolor="#0d0d0d" strokeweight=".35mm">
            <v:fill r:id="rId32" o:title="" color2="black" type="tile"/>
            <v:stroke color2="#f2f2f2" joinstyle="miter"/>
          </v:oval>
        </w:pict>
      </w:r>
      <w:r w:rsidR="00BC2732">
        <w:t xml:space="preserve">                 8 – Политические </w:t>
      </w:r>
      <w:r w:rsidR="00BC2732">
        <w:tab/>
      </w:r>
      <w:r w:rsidR="00BC2732">
        <w:tab/>
      </w:r>
      <w:r w:rsidR="00BC2732">
        <w:tab/>
      </w:r>
      <w:r w:rsidR="00BC2732">
        <w:tab/>
      </w:r>
      <w:r w:rsidR="00BC2732">
        <w:tab/>
        <w:t>6 - Бытовые</w:t>
      </w:r>
    </w:p>
    <w:p w:rsidR="00BC2732" w:rsidRDefault="00BC2732" w:rsidP="00BC2732">
      <w:pPr>
        <w:jc w:val="both"/>
      </w:pPr>
      <w:r>
        <w:rPr>
          <w:sz w:val="28"/>
        </w:rPr>
        <w:tab/>
      </w:r>
      <w:r>
        <w:rPr>
          <w:sz w:val="28"/>
        </w:rPr>
        <w:tab/>
      </w:r>
      <w:r>
        <w:t>и другие группы населения</w:t>
      </w:r>
    </w:p>
    <w:p w:rsidR="00BC2732" w:rsidRDefault="00BC2732" w:rsidP="00BC2732">
      <w:pPr>
        <w:jc w:val="both"/>
        <w:rPr>
          <w:sz w:val="28"/>
        </w:rPr>
      </w:pPr>
    </w:p>
    <w:p w:rsidR="00F44B55" w:rsidRDefault="00BF319B" w:rsidP="00BC2732">
      <w:pPr>
        <w:jc w:val="both"/>
      </w:pPr>
      <w:r>
        <w:tab/>
      </w:r>
      <w:r>
        <w:tab/>
      </w:r>
      <w:r>
        <w:tab/>
      </w:r>
      <w:r w:rsidR="00BC2732">
        <w:tab/>
      </w:r>
      <w:r w:rsidR="00BC2732">
        <w:tab/>
      </w:r>
      <w:r w:rsidR="00BC2732">
        <w:tab/>
      </w:r>
    </w:p>
    <w:p w:rsidR="00BF319B" w:rsidRPr="00BC2732" w:rsidRDefault="00BF319B" w:rsidP="00F44B55">
      <w:pPr>
        <w:jc w:val="center"/>
        <w:rPr>
          <w:b/>
        </w:rPr>
      </w:pPr>
      <w:r w:rsidRPr="00BC2732">
        <w:rPr>
          <w:b/>
          <w:sz w:val="28"/>
          <w:szCs w:val="28"/>
        </w:rPr>
        <w:t>Вопросы</w:t>
      </w:r>
    </w:p>
    <w:p w:rsidR="00BF319B" w:rsidRPr="001B06E3" w:rsidRDefault="00BF319B" w:rsidP="001B06E3">
      <w:pPr>
        <w:rPr>
          <w:sz w:val="28"/>
          <w:szCs w:val="28"/>
        </w:rPr>
      </w:pPr>
    </w:p>
    <w:p w:rsidR="00BF319B" w:rsidRPr="001B06E3" w:rsidRDefault="00BF319B" w:rsidP="00F44B55">
      <w:pPr>
        <w:ind w:left="284" w:hanging="284"/>
        <w:jc w:val="both"/>
        <w:rPr>
          <w:sz w:val="28"/>
          <w:szCs w:val="28"/>
        </w:rPr>
      </w:pPr>
      <w:r w:rsidRPr="001B06E3">
        <w:rPr>
          <w:sz w:val="28"/>
          <w:szCs w:val="28"/>
        </w:rPr>
        <w:t>1. Что такое «маятниковая» миграция?</w:t>
      </w:r>
    </w:p>
    <w:p w:rsidR="00BF319B" w:rsidRPr="001B06E3" w:rsidRDefault="00BF319B" w:rsidP="00F44B55">
      <w:pPr>
        <w:ind w:left="284" w:hanging="284"/>
        <w:jc w:val="both"/>
        <w:rPr>
          <w:sz w:val="28"/>
          <w:szCs w:val="28"/>
        </w:rPr>
      </w:pPr>
      <w:r w:rsidRPr="001B06E3">
        <w:rPr>
          <w:sz w:val="28"/>
          <w:szCs w:val="28"/>
        </w:rPr>
        <w:t>2. Если человек проживает в деревне, а работает в городе – кто он: горож</w:t>
      </w:r>
      <w:r w:rsidRPr="001B06E3">
        <w:rPr>
          <w:sz w:val="28"/>
          <w:szCs w:val="28"/>
        </w:rPr>
        <w:t>а</w:t>
      </w:r>
      <w:r w:rsidRPr="001B06E3">
        <w:rPr>
          <w:sz w:val="28"/>
          <w:szCs w:val="28"/>
        </w:rPr>
        <w:t>нин или селянин?</w:t>
      </w:r>
    </w:p>
    <w:p w:rsidR="00BF319B" w:rsidRPr="001B06E3" w:rsidRDefault="00BF319B" w:rsidP="00F44B55">
      <w:pPr>
        <w:ind w:left="284" w:hanging="284"/>
        <w:jc w:val="both"/>
        <w:rPr>
          <w:sz w:val="28"/>
          <w:szCs w:val="28"/>
        </w:rPr>
      </w:pPr>
      <w:r w:rsidRPr="001B06E3">
        <w:rPr>
          <w:sz w:val="28"/>
          <w:szCs w:val="28"/>
        </w:rPr>
        <w:t>3. В чем различие между девиантным и делинквентным поведением гор</w:t>
      </w:r>
      <w:r w:rsidRPr="001B06E3">
        <w:rPr>
          <w:sz w:val="28"/>
          <w:szCs w:val="28"/>
        </w:rPr>
        <w:t>о</w:t>
      </w:r>
      <w:r w:rsidRPr="001B06E3">
        <w:rPr>
          <w:sz w:val="28"/>
          <w:szCs w:val="28"/>
        </w:rPr>
        <w:t>жан?</w:t>
      </w:r>
    </w:p>
    <w:p w:rsidR="00BF319B" w:rsidRPr="001B06E3" w:rsidRDefault="00BF319B" w:rsidP="00F44B55">
      <w:pPr>
        <w:ind w:left="284" w:hanging="284"/>
        <w:jc w:val="both"/>
        <w:rPr>
          <w:sz w:val="28"/>
          <w:szCs w:val="28"/>
        </w:rPr>
      </w:pPr>
      <w:r w:rsidRPr="001B06E3">
        <w:rPr>
          <w:sz w:val="28"/>
          <w:szCs w:val="28"/>
        </w:rPr>
        <w:t>4. Принято считать, что деревня является хранительницей традиций наро</w:t>
      </w:r>
      <w:r w:rsidRPr="001B06E3">
        <w:rPr>
          <w:sz w:val="28"/>
          <w:szCs w:val="28"/>
        </w:rPr>
        <w:t>д</w:t>
      </w:r>
      <w:r w:rsidRPr="001B06E3">
        <w:rPr>
          <w:sz w:val="28"/>
          <w:szCs w:val="28"/>
        </w:rPr>
        <w:t>ной жизни. Индустриализация и урбанизация привели к значительному с</w:t>
      </w:r>
      <w:r w:rsidRPr="001B06E3">
        <w:rPr>
          <w:sz w:val="28"/>
          <w:szCs w:val="28"/>
        </w:rPr>
        <w:t>о</w:t>
      </w:r>
      <w:r w:rsidRPr="001B06E3">
        <w:rPr>
          <w:sz w:val="28"/>
          <w:szCs w:val="28"/>
        </w:rPr>
        <w:t>кращению сельского населения. Существует ли вследствие этого угроза утраты связи с традициями народной жизни? Дайте аргументированный ответ.</w:t>
      </w:r>
    </w:p>
    <w:p w:rsidR="00BF319B" w:rsidRPr="001B06E3" w:rsidRDefault="00BF319B" w:rsidP="00F44B55">
      <w:pPr>
        <w:ind w:left="284" w:hanging="284"/>
        <w:jc w:val="both"/>
        <w:rPr>
          <w:sz w:val="28"/>
          <w:szCs w:val="28"/>
        </w:rPr>
      </w:pPr>
      <w:r w:rsidRPr="001B06E3">
        <w:rPr>
          <w:sz w:val="28"/>
          <w:szCs w:val="28"/>
        </w:rPr>
        <w:t>5. Укажите в приведенном списке городов пять самых больших по числу ж</w:t>
      </w:r>
      <w:r w:rsidRPr="001B06E3">
        <w:rPr>
          <w:sz w:val="28"/>
          <w:szCs w:val="28"/>
        </w:rPr>
        <w:t>и</w:t>
      </w:r>
      <w:r w:rsidRPr="001B06E3">
        <w:rPr>
          <w:sz w:val="28"/>
          <w:szCs w:val="28"/>
        </w:rPr>
        <w:t>телей после Москвы и Санкт-Петербурга: Челябинск, Пермь, Нижний Но</w:t>
      </w:r>
      <w:r w:rsidRPr="001B06E3">
        <w:rPr>
          <w:sz w:val="28"/>
          <w:szCs w:val="28"/>
        </w:rPr>
        <w:t>в</w:t>
      </w:r>
      <w:r w:rsidRPr="001B06E3">
        <w:rPr>
          <w:sz w:val="28"/>
          <w:szCs w:val="28"/>
        </w:rPr>
        <w:t>город, Краснодар, Саратов, Новосибирск, Омск, Самара, Красноярск, К</w:t>
      </w:r>
      <w:r w:rsidRPr="001B06E3">
        <w:rPr>
          <w:sz w:val="28"/>
          <w:szCs w:val="28"/>
        </w:rPr>
        <w:t>а</w:t>
      </w:r>
      <w:r w:rsidRPr="001B06E3">
        <w:rPr>
          <w:sz w:val="28"/>
          <w:szCs w:val="28"/>
        </w:rPr>
        <w:t>зань, Волгоград, Екатеринбург, Хабаровск, Уфа, Воронеж.</w:t>
      </w:r>
    </w:p>
    <w:p w:rsidR="00BF319B" w:rsidRDefault="00BF319B" w:rsidP="00BC2732">
      <w:pPr>
        <w:jc w:val="both"/>
        <w:rPr>
          <w:sz w:val="28"/>
          <w:szCs w:val="28"/>
        </w:rPr>
      </w:pPr>
      <w:r w:rsidRPr="001B06E3">
        <w:rPr>
          <w:sz w:val="28"/>
          <w:szCs w:val="28"/>
        </w:rPr>
        <w:tab/>
      </w:r>
    </w:p>
    <w:p w:rsidR="00BC2732" w:rsidRPr="001B06E3" w:rsidRDefault="00BC2732" w:rsidP="00BC2732">
      <w:pPr>
        <w:jc w:val="both"/>
        <w:rPr>
          <w:szCs w:val="28"/>
        </w:rPr>
      </w:pPr>
    </w:p>
    <w:p w:rsidR="007759D8" w:rsidRDefault="007759D8" w:rsidP="001B06E3">
      <w:pPr>
        <w:pStyle w:val="1"/>
        <w:tabs>
          <w:tab w:val="left" w:pos="0"/>
        </w:tabs>
        <w:ind w:firstLine="0"/>
        <w:rPr>
          <w:szCs w:val="28"/>
        </w:rPr>
      </w:pPr>
    </w:p>
    <w:p w:rsidR="007759D8" w:rsidRDefault="007759D8" w:rsidP="001B06E3">
      <w:pPr>
        <w:pStyle w:val="1"/>
        <w:tabs>
          <w:tab w:val="left" w:pos="0"/>
        </w:tabs>
        <w:ind w:firstLine="0"/>
        <w:rPr>
          <w:szCs w:val="28"/>
        </w:rPr>
      </w:pPr>
    </w:p>
    <w:p w:rsidR="007759D8" w:rsidRPr="007759D8" w:rsidRDefault="007759D8" w:rsidP="007759D8"/>
    <w:p w:rsidR="00BF319B" w:rsidRPr="001B06E3" w:rsidRDefault="00BF319B" w:rsidP="001B06E3">
      <w:pPr>
        <w:pStyle w:val="1"/>
        <w:tabs>
          <w:tab w:val="left" w:pos="0"/>
        </w:tabs>
        <w:ind w:firstLine="0"/>
        <w:rPr>
          <w:szCs w:val="28"/>
        </w:rPr>
      </w:pPr>
      <w:r w:rsidRPr="001B06E3">
        <w:rPr>
          <w:szCs w:val="28"/>
        </w:rPr>
        <w:lastRenderedPageBreak/>
        <w:t>ТЕМА 12</w:t>
      </w:r>
    </w:p>
    <w:p w:rsidR="00BF319B" w:rsidRPr="001B06E3" w:rsidRDefault="00BF319B" w:rsidP="001B06E3">
      <w:pPr>
        <w:rPr>
          <w:sz w:val="28"/>
          <w:szCs w:val="28"/>
        </w:rPr>
      </w:pPr>
    </w:p>
    <w:p w:rsidR="00BF319B" w:rsidRPr="001B06E3" w:rsidRDefault="00BF319B" w:rsidP="001B06E3">
      <w:pPr>
        <w:jc w:val="center"/>
        <w:rPr>
          <w:b/>
          <w:sz w:val="28"/>
          <w:szCs w:val="28"/>
        </w:rPr>
      </w:pPr>
      <w:r w:rsidRPr="001B06E3">
        <w:rPr>
          <w:b/>
          <w:sz w:val="28"/>
          <w:szCs w:val="28"/>
        </w:rPr>
        <w:t>СОЦИОЛОГИЯ ЛИЧНОСТИ</w:t>
      </w:r>
    </w:p>
    <w:p w:rsidR="00BF319B" w:rsidRPr="001B06E3" w:rsidRDefault="00BF319B" w:rsidP="001B06E3">
      <w:pPr>
        <w:jc w:val="center"/>
        <w:rPr>
          <w:b/>
          <w:sz w:val="28"/>
          <w:szCs w:val="28"/>
        </w:rPr>
      </w:pPr>
    </w:p>
    <w:p w:rsidR="00BF319B" w:rsidRPr="001B06E3" w:rsidRDefault="00BF319B" w:rsidP="000504ED">
      <w:pPr>
        <w:numPr>
          <w:ilvl w:val="0"/>
          <w:numId w:val="48"/>
        </w:numPr>
        <w:tabs>
          <w:tab w:val="left" w:pos="720"/>
        </w:tabs>
        <w:jc w:val="both"/>
        <w:rPr>
          <w:b/>
          <w:sz w:val="28"/>
          <w:szCs w:val="28"/>
        </w:rPr>
      </w:pPr>
      <w:r w:rsidRPr="001B06E3">
        <w:rPr>
          <w:b/>
          <w:sz w:val="28"/>
          <w:szCs w:val="28"/>
        </w:rPr>
        <w:t>Понятие личности</w:t>
      </w:r>
    </w:p>
    <w:p w:rsidR="00BF319B" w:rsidRPr="001B06E3" w:rsidRDefault="00BF319B" w:rsidP="000504ED">
      <w:pPr>
        <w:numPr>
          <w:ilvl w:val="0"/>
          <w:numId w:val="48"/>
        </w:numPr>
        <w:tabs>
          <w:tab w:val="left" w:pos="720"/>
        </w:tabs>
        <w:jc w:val="both"/>
        <w:rPr>
          <w:b/>
          <w:sz w:val="28"/>
          <w:szCs w:val="28"/>
        </w:rPr>
      </w:pPr>
      <w:r w:rsidRPr="001B06E3">
        <w:rPr>
          <w:b/>
          <w:sz w:val="28"/>
          <w:szCs w:val="28"/>
        </w:rPr>
        <w:t>Социализация индивида. Личность как объект и субъект социал</w:t>
      </w:r>
      <w:r w:rsidRPr="001B06E3">
        <w:rPr>
          <w:b/>
          <w:sz w:val="28"/>
          <w:szCs w:val="28"/>
        </w:rPr>
        <w:t>ь</w:t>
      </w:r>
      <w:r w:rsidRPr="001B06E3">
        <w:rPr>
          <w:b/>
          <w:sz w:val="28"/>
          <w:szCs w:val="28"/>
        </w:rPr>
        <w:t>ных процессов.</w:t>
      </w:r>
    </w:p>
    <w:p w:rsidR="00BF319B" w:rsidRPr="001B06E3" w:rsidRDefault="00BF319B" w:rsidP="000504ED">
      <w:pPr>
        <w:numPr>
          <w:ilvl w:val="0"/>
          <w:numId w:val="48"/>
        </w:numPr>
        <w:tabs>
          <w:tab w:val="left" w:pos="720"/>
        </w:tabs>
        <w:jc w:val="both"/>
        <w:rPr>
          <w:b/>
          <w:sz w:val="28"/>
          <w:szCs w:val="28"/>
        </w:rPr>
      </w:pPr>
      <w:r w:rsidRPr="001B06E3">
        <w:rPr>
          <w:b/>
          <w:sz w:val="28"/>
          <w:szCs w:val="28"/>
        </w:rPr>
        <w:t>Личность и общество. Социальные типы личности.</w:t>
      </w:r>
    </w:p>
    <w:p w:rsidR="00BF319B" w:rsidRPr="001B06E3" w:rsidRDefault="00BF319B" w:rsidP="000504ED">
      <w:pPr>
        <w:numPr>
          <w:ilvl w:val="0"/>
          <w:numId w:val="48"/>
        </w:numPr>
        <w:tabs>
          <w:tab w:val="left" w:pos="720"/>
        </w:tabs>
        <w:jc w:val="both"/>
        <w:rPr>
          <w:b/>
          <w:sz w:val="28"/>
          <w:szCs w:val="28"/>
        </w:rPr>
      </w:pPr>
      <w:r w:rsidRPr="001B06E3">
        <w:rPr>
          <w:b/>
          <w:sz w:val="28"/>
          <w:szCs w:val="28"/>
        </w:rPr>
        <w:t>Особенности и проблемы личности в трансформируемом  росси</w:t>
      </w:r>
      <w:r w:rsidRPr="001B06E3">
        <w:rPr>
          <w:b/>
          <w:sz w:val="28"/>
          <w:szCs w:val="28"/>
        </w:rPr>
        <w:t>й</w:t>
      </w:r>
      <w:r w:rsidRPr="001B06E3">
        <w:rPr>
          <w:b/>
          <w:sz w:val="28"/>
          <w:szCs w:val="28"/>
        </w:rPr>
        <w:t>ском обществе.</w:t>
      </w:r>
    </w:p>
    <w:p w:rsidR="00BF319B" w:rsidRPr="001B06E3" w:rsidRDefault="00BF319B" w:rsidP="001B06E3">
      <w:pPr>
        <w:jc w:val="both"/>
        <w:rPr>
          <w:b/>
          <w:sz w:val="28"/>
          <w:szCs w:val="28"/>
        </w:rPr>
      </w:pPr>
    </w:p>
    <w:p w:rsidR="00BF319B" w:rsidRPr="001B06E3" w:rsidRDefault="00BF319B" w:rsidP="001B06E3">
      <w:pPr>
        <w:ind w:firstLine="720"/>
        <w:jc w:val="both"/>
        <w:rPr>
          <w:sz w:val="28"/>
          <w:szCs w:val="28"/>
        </w:rPr>
      </w:pPr>
      <w:r w:rsidRPr="00D67EA8">
        <w:rPr>
          <w:b/>
          <w:sz w:val="28"/>
          <w:szCs w:val="28"/>
          <w:bdr w:val="single" w:sz="4" w:space="0" w:color="auto"/>
        </w:rPr>
        <w:t>1</w:t>
      </w:r>
      <w:r w:rsidRPr="001B06E3">
        <w:rPr>
          <w:sz w:val="28"/>
          <w:szCs w:val="28"/>
        </w:rPr>
        <w:t xml:space="preserve"> Социология имеет дело не только с социальными общностями, но и с отдельными людьми, из которых эти общности состоят, из действий которых складываются все происходящие в обществе социальные и социетальные процессы. При этом каждого человека социология рассматривает как </w:t>
      </w:r>
      <w:r w:rsidRPr="001B06E3">
        <w:rPr>
          <w:b/>
          <w:sz w:val="28"/>
          <w:szCs w:val="28"/>
        </w:rPr>
        <w:t>ли</w:t>
      </w:r>
      <w:r w:rsidRPr="001B06E3">
        <w:rPr>
          <w:b/>
          <w:sz w:val="28"/>
          <w:szCs w:val="28"/>
        </w:rPr>
        <w:t>ч</w:t>
      </w:r>
      <w:r w:rsidRPr="001B06E3">
        <w:rPr>
          <w:b/>
          <w:sz w:val="28"/>
          <w:szCs w:val="28"/>
        </w:rPr>
        <w:t>ность</w:t>
      </w:r>
      <w:r w:rsidRPr="001B06E3">
        <w:rPr>
          <w:sz w:val="28"/>
          <w:szCs w:val="28"/>
        </w:rPr>
        <w:t>.</w:t>
      </w:r>
    </w:p>
    <w:p w:rsidR="00BF319B" w:rsidRPr="001B06E3" w:rsidRDefault="00BF319B" w:rsidP="001B06E3">
      <w:pPr>
        <w:pStyle w:val="ac"/>
        <w:rPr>
          <w:szCs w:val="28"/>
        </w:rPr>
      </w:pPr>
      <w:r w:rsidRPr="001B06E3">
        <w:rPr>
          <w:szCs w:val="28"/>
        </w:rPr>
        <w:t>Существует немало теорий, объясняющих что такое личность. Знач</w:t>
      </w:r>
      <w:r w:rsidRPr="001B06E3">
        <w:rPr>
          <w:szCs w:val="28"/>
        </w:rPr>
        <w:t>и</w:t>
      </w:r>
      <w:r w:rsidRPr="001B06E3">
        <w:rPr>
          <w:szCs w:val="28"/>
        </w:rPr>
        <w:t>тельная часть их психологизирует личность, определяет ее через психические особенности человека (например Д. Рисмей). Другой взгляд на личность и</w:t>
      </w:r>
      <w:r w:rsidRPr="001B06E3">
        <w:rPr>
          <w:szCs w:val="28"/>
        </w:rPr>
        <w:t>з</w:t>
      </w:r>
      <w:r w:rsidRPr="001B06E3">
        <w:rPr>
          <w:szCs w:val="28"/>
        </w:rPr>
        <w:t>лагается в ее ролевой теории. В ней она предстает как индивид, выполня</w:t>
      </w:r>
      <w:r w:rsidRPr="001B06E3">
        <w:rPr>
          <w:szCs w:val="28"/>
        </w:rPr>
        <w:t>ю</w:t>
      </w:r>
      <w:r w:rsidRPr="001B06E3">
        <w:rPr>
          <w:szCs w:val="28"/>
        </w:rPr>
        <w:t>щий роли, соответствующие его социальному положению. При этом в центре внимания оказывается ролевое, обусловленное его разными обязанностями поведение. Но для социологического определения личности этого недост</w:t>
      </w:r>
      <w:r w:rsidRPr="001B06E3">
        <w:rPr>
          <w:szCs w:val="28"/>
        </w:rPr>
        <w:t>а</w:t>
      </w:r>
      <w:r w:rsidRPr="001B06E3">
        <w:rPr>
          <w:szCs w:val="28"/>
        </w:rPr>
        <w:t>точно. Для него принципиально важно подчеркнуть те социальные особенн</w:t>
      </w:r>
      <w:r w:rsidRPr="001B06E3">
        <w:rPr>
          <w:szCs w:val="28"/>
        </w:rPr>
        <w:t>о</w:t>
      </w:r>
      <w:r w:rsidRPr="001B06E3">
        <w:rPr>
          <w:szCs w:val="28"/>
        </w:rPr>
        <w:t>сти человека, которые являются результатом его связи с определенными с</w:t>
      </w:r>
      <w:r w:rsidRPr="001B06E3">
        <w:rPr>
          <w:szCs w:val="28"/>
        </w:rPr>
        <w:t>о</w:t>
      </w:r>
      <w:r w:rsidRPr="001B06E3">
        <w:rPr>
          <w:szCs w:val="28"/>
        </w:rPr>
        <w:t>циальными образованиями. Конфигурация их, как отмечал П. Сорокин, пр</w:t>
      </w:r>
      <w:r w:rsidRPr="001B06E3">
        <w:rPr>
          <w:szCs w:val="28"/>
        </w:rPr>
        <w:t>е</w:t>
      </w:r>
      <w:r w:rsidRPr="001B06E3">
        <w:rPr>
          <w:szCs w:val="28"/>
        </w:rPr>
        <w:t>допределяет социальный облик личности, обуславливает множественность «я» одного и того же индивида.</w:t>
      </w:r>
    </w:p>
    <w:p w:rsidR="00BF319B" w:rsidRPr="001B06E3" w:rsidRDefault="00BF319B" w:rsidP="001B06E3">
      <w:pPr>
        <w:ind w:firstLine="720"/>
        <w:jc w:val="both"/>
        <w:rPr>
          <w:sz w:val="28"/>
          <w:szCs w:val="28"/>
        </w:rPr>
      </w:pPr>
      <w:r w:rsidRPr="001B06E3">
        <w:rPr>
          <w:sz w:val="28"/>
          <w:szCs w:val="28"/>
        </w:rPr>
        <w:t>Таким образом, понятием личность обозначается в человеке то, что его характеризует в связи с принадлежностью к какой-то социальной общности, в связи с вхождением в определенный социум. Каждое социальное образов</w:t>
      </w:r>
      <w:r w:rsidRPr="001B06E3">
        <w:rPr>
          <w:sz w:val="28"/>
          <w:szCs w:val="28"/>
        </w:rPr>
        <w:t>а</w:t>
      </w:r>
      <w:r w:rsidRPr="001B06E3">
        <w:rPr>
          <w:sz w:val="28"/>
          <w:szCs w:val="28"/>
        </w:rPr>
        <w:t xml:space="preserve">ние включает в себя людей, обладающих его признаками. Они-то и являются  личностями. </w:t>
      </w:r>
      <w:r w:rsidRPr="001B06E3">
        <w:rPr>
          <w:b/>
          <w:bCs/>
          <w:i/>
          <w:sz w:val="28"/>
          <w:szCs w:val="28"/>
        </w:rPr>
        <w:t>Личность – это социальное в человеке, это его признаки тех общностей, членом которых он является</w:t>
      </w:r>
      <w:r w:rsidRPr="001B06E3">
        <w:rPr>
          <w:sz w:val="28"/>
          <w:szCs w:val="28"/>
        </w:rPr>
        <w:t>. Человек обладает и природными (биологическими, физиологическими, психическими) свойствами. Но они я</w:t>
      </w:r>
      <w:r w:rsidRPr="001B06E3">
        <w:rPr>
          <w:sz w:val="28"/>
          <w:szCs w:val="28"/>
        </w:rPr>
        <w:t>в</w:t>
      </w:r>
      <w:r w:rsidRPr="001B06E3">
        <w:rPr>
          <w:sz w:val="28"/>
          <w:szCs w:val="28"/>
        </w:rPr>
        <w:t>ляются в нем объектом изучения других наук. Социология же их рассматр</w:t>
      </w:r>
      <w:r w:rsidRPr="001B06E3">
        <w:rPr>
          <w:sz w:val="28"/>
          <w:szCs w:val="28"/>
        </w:rPr>
        <w:t>и</w:t>
      </w:r>
      <w:r w:rsidRPr="001B06E3">
        <w:rPr>
          <w:sz w:val="28"/>
          <w:szCs w:val="28"/>
        </w:rPr>
        <w:t>вает опосредованно, лишь в связи с их значением для социальных свойств индивида.  Например, зависимость профессиональных и должностных стат</w:t>
      </w:r>
      <w:r w:rsidRPr="001B06E3">
        <w:rPr>
          <w:sz w:val="28"/>
          <w:szCs w:val="28"/>
        </w:rPr>
        <w:t>у</w:t>
      </w:r>
      <w:r w:rsidRPr="001B06E3">
        <w:rPr>
          <w:sz w:val="28"/>
          <w:szCs w:val="28"/>
        </w:rPr>
        <w:t>сов людей от их психологических особенностей. Личностные признаки чел</w:t>
      </w:r>
      <w:r w:rsidRPr="001B06E3">
        <w:rPr>
          <w:sz w:val="28"/>
          <w:szCs w:val="28"/>
        </w:rPr>
        <w:t>о</w:t>
      </w:r>
      <w:r w:rsidRPr="001B06E3">
        <w:rPr>
          <w:sz w:val="28"/>
          <w:szCs w:val="28"/>
        </w:rPr>
        <w:t>века являются главными в его характеристике. Это обусловлено их значен</w:t>
      </w:r>
      <w:r w:rsidRPr="001B06E3">
        <w:rPr>
          <w:sz w:val="28"/>
          <w:szCs w:val="28"/>
        </w:rPr>
        <w:t>и</w:t>
      </w:r>
      <w:r w:rsidRPr="001B06E3">
        <w:rPr>
          <w:sz w:val="28"/>
          <w:szCs w:val="28"/>
        </w:rPr>
        <w:t>ем для его социальной и социетальной жизни, их цивилизующим влиянием на его природные свойства.</w:t>
      </w:r>
    </w:p>
    <w:p w:rsidR="00BF319B" w:rsidRPr="001B06E3" w:rsidRDefault="00BF319B" w:rsidP="001B06E3">
      <w:pPr>
        <w:ind w:firstLine="720"/>
        <w:jc w:val="both"/>
        <w:rPr>
          <w:sz w:val="28"/>
          <w:szCs w:val="28"/>
        </w:rPr>
      </w:pPr>
      <w:r w:rsidRPr="001B06E3">
        <w:rPr>
          <w:sz w:val="28"/>
          <w:szCs w:val="28"/>
        </w:rPr>
        <w:t>Человек по своей природе социальное, мысл</w:t>
      </w:r>
      <w:r w:rsidR="00AB6B78" w:rsidRPr="001B06E3">
        <w:rPr>
          <w:sz w:val="28"/>
          <w:szCs w:val="28"/>
        </w:rPr>
        <w:t>имое и как</w:t>
      </w:r>
      <w:r w:rsidRPr="001B06E3">
        <w:rPr>
          <w:sz w:val="28"/>
          <w:szCs w:val="28"/>
        </w:rPr>
        <w:t xml:space="preserve"> общественное, существо. Социальное является выражением  его сущности. Сущность ли</w:t>
      </w:r>
      <w:r w:rsidRPr="001B06E3">
        <w:rPr>
          <w:sz w:val="28"/>
          <w:szCs w:val="28"/>
        </w:rPr>
        <w:t>ч</w:t>
      </w:r>
      <w:r w:rsidRPr="001B06E3">
        <w:rPr>
          <w:sz w:val="28"/>
          <w:szCs w:val="28"/>
        </w:rPr>
        <w:lastRenderedPageBreak/>
        <w:t>ности, как образно отмечал К. Маркс, «составляет не ее борода, не ее кровь, не ее абстрактная физическая природа, а социальное качество»</w:t>
      </w:r>
      <w:r w:rsidRPr="001B06E3">
        <w:rPr>
          <w:rStyle w:val="a3"/>
          <w:sz w:val="28"/>
          <w:szCs w:val="28"/>
        </w:rPr>
        <w:footnoteReference w:id="10"/>
      </w:r>
      <w:r w:rsidRPr="001B06E3">
        <w:rPr>
          <w:sz w:val="28"/>
          <w:szCs w:val="28"/>
        </w:rPr>
        <w:t>. Надо ск</w:t>
      </w:r>
      <w:r w:rsidRPr="001B06E3">
        <w:rPr>
          <w:sz w:val="28"/>
          <w:szCs w:val="28"/>
        </w:rPr>
        <w:t>а</w:t>
      </w:r>
      <w:r w:rsidRPr="001B06E3">
        <w:rPr>
          <w:sz w:val="28"/>
          <w:szCs w:val="28"/>
        </w:rPr>
        <w:t>зать, что такой взгляд на социальные свойства человека не всеми разделяе</w:t>
      </w:r>
      <w:r w:rsidRPr="001B06E3">
        <w:rPr>
          <w:sz w:val="28"/>
          <w:szCs w:val="28"/>
        </w:rPr>
        <w:t>т</w:t>
      </w:r>
      <w:r w:rsidRPr="001B06E3">
        <w:rPr>
          <w:sz w:val="28"/>
          <w:szCs w:val="28"/>
        </w:rPr>
        <w:t>ся. Существуют мнения, согласно которым определяющее значение для жи</w:t>
      </w:r>
      <w:r w:rsidRPr="001B06E3">
        <w:rPr>
          <w:sz w:val="28"/>
          <w:szCs w:val="28"/>
        </w:rPr>
        <w:t>з</w:t>
      </w:r>
      <w:r w:rsidRPr="001B06E3">
        <w:rPr>
          <w:sz w:val="28"/>
          <w:szCs w:val="28"/>
        </w:rPr>
        <w:t>ни и социального поведения человека имеют его биологические свойства (Н. Амосов) или его психика. Следствием первого является то, что человеку и</w:t>
      </w:r>
      <w:r w:rsidRPr="001B06E3">
        <w:rPr>
          <w:sz w:val="28"/>
          <w:szCs w:val="28"/>
        </w:rPr>
        <w:t>з</w:t>
      </w:r>
      <w:r w:rsidRPr="001B06E3">
        <w:rPr>
          <w:sz w:val="28"/>
          <w:szCs w:val="28"/>
        </w:rPr>
        <w:t>начально присущ эгоизм, а доминирование в нем психики делает его рабом своих настроений. При этом утверждается, что умственная деятельность на 80% зависит от его генетической организации и лишь на 20% от его социал</w:t>
      </w:r>
      <w:r w:rsidRPr="001B06E3">
        <w:rPr>
          <w:sz w:val="28"/>
          <w:szCs w:val="28"/>
        </w:rPr>
        <w:t>ь</w:t>
      </w:r>
      <w:r w:rsidRPr="001B06E3">
        <w:rPr>
          <w:sz w:val="28"/>
          <w:szCs w:val="28"/>
        </w:rPr>
        <w:t>ности. Тем самым, значение его социальных свойств явно принижается.</w:t>
      </w:r>
    </w:p>
    <w:p w:rsidR="00BF319B" w:rsidRPr="001B06E3" w:rsidRDefault="00BF319B" w:rsidP="001B06E3">
      <w:pPr>
        <w:ind w:firstLine="720"/>
        <w:jc w:val="both"/>
        <w:rPr>
          <w:sz w:val="28"/>
          <w:szCs w:val="28"/>
        </w:rPr>
      </w:pPr>
      <w:r w:rsidRPr="001B06E3">
        <w:rPr>
          <w:sz w:val="28"/>
          <w:szCs w:val="28"/>
        </w:rPr>
        <w:t>Но определяя личность через социальное в человеке нельзя недооцен</w:t>
      </w:r>
      <w:r w:rsidRPr="001B06E3">
        <w:rPr>
          <w:sz w:val="28"/>
          <w:szCs w:val="28"/>
        </w:rPr>
        <w:t>и</w:t>
      </w:r>
      <w:r w:rsidRPr="001B06E3">
        <w:rPr>
          <w:sz w:val="28"/>
          <w:szCs w:val="28"/>
        </w:rPr>
        <w:t>вать и значения его биологической и психической сторон. Природное в чел</w:t>
      </w:r>
      <w:r w:rsidRPr="001B06E3">
        <w:rPr>
          <w:sz w:val="28"/>
          <w:szCs w:val="28"/>
        </w:rPr>
        <w:t>о</w:t>
      </w:r>
      <w:r w:rsidRPr="001B06E3">
        <w:rPr>
          <w:sz w:val="28"/>
          <w:szCs w:val="28"/>
        </w:rPr>
        <w:t>веке является  фундаментом существования в нем социального. В свою оч</w:t>
      </w:r>
      <w:r w:rsidRPr="001B06E3">
        <w:rPr>
          <w:sz w:val="28"/>
          <w:szCs w:val="28"/>
        </w:rPr>
        <w:t>е</w:t>
      </w:r>
      <w:r w:rsidRPr="001B06E3">
        <w:rPr>
          <w:sz w:val="28"/>
          <w:szCs w:val="28"/>
        </w:rPr>
        <w:t>редь социальные свойства воздействуют на природные, являются причиной того, что они проявляются в цивилизованном виде. Психические же особе</w:t>
      </w:r>
      <w:r w:rsidRPr="001B06E3">
        <w:rPr>
          <w:sz w:val="28"/>
          <w:szCs w:val="28"/>
        </w:rPr>
        <w:t>н</w:t>
      </w:r>
      <w:r w:rsidRPr="001B06E3">
        <w:rPr>
          <w:sz w:val="28"/>
          <w:szCs w:val="28"/>
        </w:rPr>
        <w:t>ности играют важную роль в межличностных интеракциях, выражаются в н</w:t>
      </w:r>
      <w:r w:rsidRPr="001B06E3">
        <w:rPr>
          <w:sz w:val="28"/>
          <w:szCs w:val="28"/>
        </w:rPr>
        <w:t>а</w:t>
      </w:r>
      <w:r w:rsidRPr="001B06E3">
        <w:rPr>
          <w:sz w:val="28"/>
          <w:szCs w:val="28"/>
        </w:rPr>
        <w:t>строениях, чувствах взаимодействующих людей.</w:t>
      </w:r>
    </w:p>
    <w:p w:rsidR="00BF319B" w:rsidRPr="001B06E3" w:rsidRDefault="00BF319B" w:rsidP="001B06E3">
      <w:pPr>
        <w:ind w:firstLine="720"/>
        <w:jc w:val="both"/>
        <w:rPr>
          <w:sz w:val="28"/>
          <w:szCs w:val="28"/>
        </w:rPr>
      </w:pPr>
      <w:r w:rsidRPr="001B06E3">
        <w:rPr>
          <w:sz w:val="28"/>
          <w:szCs w:val="28"/>
        </w:rPr>
        <w:t>Каждый индивид является членом какой-то общности, социальной группы и потому носит ее название: русский, женщина, фермер, горожанин. В них он занимает определенное положение, является рабочим, мужем, бр</w:t>
      </w:r>
      <w:r w:rsidRPr="001B06E3">
        <w:rPr>
          <w:sz w:val="28"/>
          <w:szCs w:val="28"/>
        </w:rPr>
        <w:t>и</w:t>
      </w:r>
      <w:r w:rsidRPr="001B06E3">
        <w:rPr>
          <w:sz w:val="28"/>
          <w:szCs w:val="28"/>
        </w:rPr>
        <w:t xml:space="preserve">гадиром, сыном, вахтером, менеджером и т.д. Все эти названия указывают на разные социальные позиции людей, т.е. на их </w:t>
      </w:r>
      <w:r w:rsidRPr="001B06E3">
        <w:rPr>
          <w:b/>
          <w:i/>
          <w:sz w:val="28"/>
          <w:szCs w:val="28"/>
        </w:rPr>
        <w:t>статусы</w:t>
      </w:r>
      <w:r w:rsidRPr="001B06E3">
        <w:rPr>
          <w:sz w:val="28"/>
          <w:szCs w:val="28"/>
        </w:rPr>
        <w:t>. У каждой личности их может быть несколько. Среди них один статус бывает главным. Это тот, который имеет для личности первостепенное значение (чаще всего свид</w:t>
      </w:r>
      <w:r w:rsidRPr="001B06E3">
        <w:rPr>
          <w:sz w:val="28"/>
          <w:szCs w:val="28"/>
        </w:rPr>
        <w:t>е</w:t>
      </w:r>
      <w:r w:rsidRPr="001B06E3">
        <w:rPr>
          <w:sz w:val="28"/>
          <w:szCs w:val="28"/>
        </w:rPr>
        <w:t xml:space="preserve">тельствующий о ее работе, должности). Статусы могут быть </w:t>
      </w:r>
      <w:r w:rsidRPr="001B06E3">
        <w:rPr>
          <w:b/>
          <w:bCs/>
          <w:i/>
          <w:iCs/>
          <w:sz w:val="28"/>
          <w:szCs w:val="28"/>
        </w:rPr>
        <w:t>аскрептивные</w:t>
      </w:r>
      <w:r w:rsidRPr="001B06E3">
        <w:rPr>
          <w:sz w:val="28"/>
          <w:szCs w:val="28"/>
        </w:rPr>
        <w:t xml:space="preserve"> (прирожденные) – пол, национальность, сословие; </w:t>
      </w:r>
      <w:r w:rsidRPr="001B06E3">
        <w:rPr>
          <w:b/>
          <w:bCs/>
          <w:i/>
          <w:iCs/>
          <w:sz w:val="28"/>
          <w:szCs w:val="28"/>
        </w:rPr>
        <w:t>достигаемые</w:t>
      </w:r>
      <w:r w:rsidRPr="001B06E3">
        <w:rPr>
          <w:sz w:val="28"/>
          <w:szCs w:val="28"/>
        </w:rPr>
        <w:t xml:space="preserve"> – приобр</w:t>
      </w:r>
      <w:r w:rsidRPr="001B06E3">
        <w:rPr>
          <w:sz w:val="28"/>
          <w:szCs w:val="28"/>
        </w:rPr>
        <w:t>е</w:t>
      </w:r>
      <w:r w:rsidRPr="001B06E3">
        <w:rPr>
          <w:sz w:val="28"/>
          <w:szCs w:val="28"/>
        </w:rPr>
        <w:t xml:space="preserve">тенные в результате личных усилий – студент, муж, менеджер; </w:t>
      </w:r>
      <w:r w:rsidRPr="001B06E3">
        <w:rPr>
          <w:b/>
          <w:bCs/>
          <w:i/>
          <w:iCs/>
          <w:sz w:val="28"/>
          <w:szCs w:val="28"/>
        </w:rPr>
        <w:t>приписанные</w:t>
      </w:r>
      <w:r w:rsidRPr="001B06E3">
        <w:rPr>
          <w:sz w:val="28"/>
          <w:szCs w:val="28"/>
        </w:rPr>
        <w:t xml:space="preserve"> </w:t>
      </w:r>
      <w:r w:rsidR="007759D8">
        <w:rPr>
          <w:sz w:val="28"/>
          <w:szCs w:val="28"/>
        </w:rPr>
        <w:t>–</w:t>
      </w:r>
      <w:r w:rsidRPr="001B06E3">
        <w:rPr>
          <w:sz w:val="28"/>
          <w:szCs w:val="28"/>
        </w:rPr>
        <w:t xml:space="preserve"> полученные не по своей воле – заключенный, безработный.</w:t>
      </w:r>
    </w:p>
    <w:p w:rsidR="00BF319B" w:rsidRPr="001B06E3" w:rsidRDefault="00BF319B" w:rsidP="001B06E3">
      <w:pPr>
        <w:ind w:firstLine="720"/>
        <w:jc w:val="both"/>
        <w:rPr>
          <w:sz w:val="28"/>
          <w:szCs w:val="28"/>
        </w:rPr>
      </w:pPr>
      <w:r w:rsidRPr="001B06E3">
        <w:rPr>
          <w:sz w:val="28"/>
          <w:szCs w:val="28"/>
        </w:rPr>
        <w:t>Описанная статусами личность статична. На деле же она живет, дейс</w:t>
      </w:r>
      <w:r w:rsidRPr="001B06E3">
        <w:rPr>
          <w:sz w:val="28"/>
          <w:szCs w:val="28"/>
        </w:rPr>
        <w:t>т</w:t>
      </w:r>
      <w:r w:rsidRPr="001B06E3">
        <w:rPr>
          <w:sz w:val="28"/>
          <w:szCs w:val="28"/>
        </w:rPr>
        <w:t>вует и взаимодействует с другими личностями. Чтобы представить ее в д</w:t>
      </w:r>
      <w:r w:rsidRPr="001B06E3">
        <w:rPr>
          <w:sz w:val="28"/>
          <w:szCs w:val="28"/>
        </w:rPr>
        <w:t>и</w:t>
      </w:r>
      <w:r w:rsidRPr="001B06E3">
        <w:rPr>
          <w:sz w:val="28"/>
          <w:szCs w:val="28"/>
        </w:rPr>
        <w:t>намичном состоянии, используется понятие «</w:t>
      </w:r>
      <w:r w:rsidRPr="001B06E3">
        <w:rPr>
          <w:b/>
          <w:i/>
          <w:sz w:val="28"/>
          <w:szCs w:val="28"/>
        </w:rPr>
        <w:t>роль</w:t>
      </w:r>
      <w:r w:rsidRPr="001B06E3">
        <w:rPr>
          <w:sz w:val="28"/>
          <w:szCs w:val="28"/>
        </w:rPr>
        <w:t>». Она указывает на то, как должна себя вести (действовать) личность в соответствии со своим статусом. Какие она для этого имеет права и обязанности. Личность не всегда действ</w:t>
      </w:r>
      <w:r w:rsidRPr="001B06E3">
        <w:rPr>
          <w:sz w:val="28"/>
          <w:szCs w:val="28"/>
        </w:rPr>
        <w:t>у</w:t>
      </w:r>
      <w:r w:rsidRPr="001B06E3">
        <w:rPr>
          <w:sz w:val="28"/>
          <w:szCs w:val="28"/>
        </w:rPr>
        <w:t>ет (поступает) в соответствии с ее статусами. Осуществление личностью св</w:t>
      </w:r>
      <w:r w:rsidRPr="001B06E3">
        <w:rPr>
          <w:sz w:val="28"/>
          <w:szCs w:val="28"/>
        </w:rPr>
        <w:t>о</w:t>
      </w:r>
      <w:r w:rsidRPr="001B06E3">
        <w:rPr>
          <w:sz w:val="28"/>
          <w:szCs w:val="28"/>
        </w:rPr>
        <w:t>их ролей зависит от умения её реализовать имеющиеся у неё ресурсы, т.е. превратить их в капитал. Ими являются как природные (интеллектуальные, физические, соматические) свойства индивида, так и материальные, экон</w:t>
      </w:r>
      <w:r w:rsidRPr="001B06E3">
        <w:rPr>
          <w:sz w:val="28"/>
          <w:szCs w:val="28"/>
        </w:rPr>
        <w:t>о</w:t>
      </w:r>
      <w:r w:rsidRPr="001B06E3">
        <w:rPr>
          <w:sz w:val="28"/>
          <w:szCs w:val="28"/>
        </w:rPr>
        <w:t xml:space="preserve">мические, политические, идейные его возможности. </w:t>
      </w:r>
    </w:p>
    <w:p w:rsidR="00BF319B" w:rsidRPr="001B06E3" w:rsidRDefault="00BF319B" w:rsidP="001B06E3">
      <w:pPr>
        <w:ind w:firstLine="720"/>
        <w:jc w:val="both"/>
        <w:rPr>
          <w:sz w:val="28"/>
          <w:szCs w:val="28"/>
        </w:rPr>
      </w:pPr>
      <w:r w:rsidRPr="001B06E3">
        <w:rPr>
          <w:sz w:val="28"/>
          <w:szCs w:val="28"/>
        </w:rPr>
        <w:t xml:space="preserve">Каждая личность не похожа на другие личности прежде всего своими социальными чертами. Личность – это </w:t>
      </w:r>
      <w:r w:rsidRPr="001B06E3">
        <w:rPr>
          <w:i/>
          <w:sz w:val="28"/>
          <w:szCs w:val="28"/>
        </w:rPr>
        <w:t>индивидуальное</w:t>
      </w:r>
      <w:r w:rsidRPr="001B06E3">
        <w:rPr>
          <w:sz w:val="28"/>
          <w:szCs w:val="28"/>
        </w:rPr>
        <w:t xml:space="preserve"> проявление социал</w:t>
      </w:r>
      <w:r w:rsidRPr="001B06E3">
        <w:rPr>
          <w:sz w:val="28"/>
          <w:szCs w:val="28"/>
        </w:rPr>
        <w:t>ь</w:t>
      </w:r>
      <w:r w:rsidRPr="001B06E3">
        <w:rPr>
          <w:sz w:val="28"/>
          <w:szCs w:val="28"/>
        </w:rPr>
        <w:t>ности, тех признаков социальных групп, общностей, которые данный человек воспринял. От степени их интериоризации (усвоения) личностью, от особе</w:t>
      </w:r>
      <w:r w:rsidRPr="001B06E3">
        <w:rPr>
          <w:sz w:val="28"/>
          <w:szCs w:val="28"/>
        </w:rPr>
        <w:t>н</w:t>
      </w:r>
      <w:r w:rsidRPr="001B06E3">
        <w:rPr>
          <w:sz w:val="28"/>
          <w:szCs w:val="28"/>
        </w:rPr>
        <w:t xml:space="preserve">ностей их интеграции (соединения) в ней зависит ее социальная активность. </w:t>
      </w:r>
      <w:r w:rsidRPr="001B06E3">
        <w:rPr>
          <w:sz w:val="28"/>
          <w:szCs w:val="28"/>
        </w:rPr>
        <w:lastRenderedPageBreak/>
        <w:t>Чем своеобразнее, уникальнее преломление и сочетание социального и пр</w:t>
      </w:r>
      <w:r w:rsidRPr="001B06E3">
        <w:rPr>
          <w:sz w:val="28"/>
          <w:szCs w:val="28"/>
        </w:rPr>
        <w:t>и</w:t>
      </w:r>
      <w:r w:rsidRPr="001B06E3">
        <w:rPr>
          <w:sz w:val="28"/>
          <w:szCs w:val="28"/>
        </w:rPr>
        <w:t>родного в индивиде, тем неповторимее, а зачастую и эффективнее он проя</w:t>
      </w:r>
      <w:r w:rsidRPr="001B06E3">
        <w:rPr>
          <w:sz w:val="28"/>
          <w:szCs w:val="28"/>
        </w:rPr>
        <w:t>в</w:t>
      </w:r>
      <w:r w:rsidRPr="001B06E3">
        <w:rPr>
          <w:sz w:val="28"/>
          <w:szCs w:val="28"/>
        </w:rPr>
        <w:t>ляет себя в жизни. Разница между заурядной и оригинальной личностью в их культуре, в том как они реализуют себя в тех или иных сферах жизни.</w:t>
      </w:r>
    </w:p>
    <w:p w:rsidR="00BF319B" w:rsidRPr="001B06E3" w:rsidRDefault="00BF319B" w:rsidP="001B06E3">
      <w:pPr>
        <w:ind w:firstLine="720"/>
        <w:jc w:val="both"/>
        <w:rPr>
          <w:sz w:val="28"/>
          <w:szCs w:val="28"/>
        </w:rPr>
      </w:pPr>
      <w:r w:rsidRPr="001B06E3">
        <w:rPr>
          <w:sz w:val="28"/>
          <w:szCs w:val="28"/>
        </w:rPr>
        <w:t>Весьма существенно, что личные признаки индивида указывают и на его связь с определенным обществом, поскольку каждая социальная об</w:t>
      </w:r>
      <w:r w:rsidRPr="001B06E3">
        <w:rPr>
          <w:sz w:val="28"/>
          <w:szCs w:val="28"/>
        </w:rPr>
        <w:t>щ</w:t>
      </w:r>
      <w:r w:rsidRPr="001B06E3">
        <w:rPr>
          <w:sz w:val="28"/>
          <w:szCs w:val="28"/>
        </w:rPr>
        <w:t>ность несет на себе черты того общества, частью которого она является.</w:t>
      </w:r>
    </w:p>
    <w:p w:rsidR="00BF319B" w:rsidRPr="001B06E3" w:rsidRDefault="00BF319B" w:rsidP="001B06E3">
      <w:pPr>
        <w:ind w:firstLine="720"/>
        <w:jc w:val="both"/>
        <w:rPr>
          <w:sz w:val="28"/>
          <w:szCs w:val="28"/>
        </w:rPr>
      </w:pPr>
      <w:r w:rsidRPr="001B06E3">
        <w:rPr>
          <w:sz w:val="28"/>
          <w:szCs w:val="28"/>
        </w:rPr>
        <w:t>В социологии основное вниманием уделяется тем признакам личн</w:t>
      </w:r>
      <w:r w:rsidRPr="001B06E3">
        <w:rPr>
          <w:sz w:val="28"/>
          <w:szCs w:val="28"/>
        </w:rPr>
        <w:t>о</w:t>
      </w:r>
      <w:r w:rsidRPr="001B06E3">
        <w:rPr>
          <w:sz w:val="28"/>
          <w:szCs w:val="28"/>
        </w:rPr>
        <w:t>стей, в которых выражаются наиболее характерные особенности общностей и общества. Такие признаки называются типическими. В соответствии с ними выделяют социальные типы личности. Обычно они соответствуют социал</w:t>
      </w:r>
      <w:r w:rsidRPr="001B06E3">
        <w:rPr>
          <w:sz w:val="28"/>
          <w:szCs w:val="28"/>
        </w:rPr>
        <w:t>ь</w:t>
      </w:r>
      <w:r w:rsidRPr="001B06E3">
        <w:rPr>
          <w:sz w:val="28"/>
          <w:szCs w:val="28"/>
        </w:rPr>
        <w:t>но-классовому составу общества (отсюда типы личности рабочего, кресть</w:t>
      </w:r>
      <w:r w:rsidRPr="001B06E3">
        <w:rPr>
          <w:sz w:val="28"/>
          <w:szCs w:val="28"/>
        </w:rPr>
        <w:t>я</w:t>
      </w:r>
      <w:r w:rsidRPr="001B06E3">
        <w:rPr>
          <w:sz w:val="28"/>
          <w:szCs w:val="28"/>
        </w:rPr>
        <w:t xml:space="preserve">нина, буржуа). Или их выделяют с учетом других присущих людям в данном обществе признакам. Например, предложенные Э. Фроммом типы фанатика, изгоя, революционера, как наиболее характерные для буржуазного общества середины </w:t>
      </w:r>
      <w:r w:rsidRPr="001B06E3">
        <w:rPr>
          <w:sz w:val="28"/>
          <w:szCs w:val="28"/>
          <w:lang w:val="en-US"/>
        </w:rPr>
        <w:t>XX</w:t>
      </w:r>
      <w:r w:rsidRPr="001B06E3">
        <w:rPr>
          <w:sz w:val="28"/>
          <w:szCs w:val="28"/>
        </w:rPr>
        <w:t xml:space="preserve"> века.</w:t>
      </w:r>
    </w:p>
    <w:p w:rsidR="00AB6B78" w:rsidRPr="001B06E3" w:rsidRDefault="00AB6B78" w:rsidP="001B06E3">
      <w:pPr>
        <w:ind w:firstLine="720"/>
        <w:jc w:val="both"/>
        <w:rPr>
          <w:sz w:val="28"/>
          <w:szCs w:val="28"/>
        </w:rPr>
      </w:pPr>
      <w:r w:rsidRPr="001B06E3">
        <w:rPr>
          <w:sz w:val="28"/>
          <w:szCs w:val="28"/>
        </w:rPr>
        <w:t xml:space="preserve">Интерес к типическим чертам личности говорит о том, что социология отдает предпочтение </w:t>
      </w:r>
      <w:r w:rsidRPr="001B06E3">
        <w:rPr>
          <w:b/>
          <w:sz w:val="28"/>
          <w:szCs w:val="28"/>
        </w:rPr>
        <w:t>деперсонифицированным</w:t>
      </w:r>
      <w:r w:rsidRPr="001B06E3">
        <w:rPr>
          <w:sz w:val="28"/>
          <w:szCs w:val="28"/>
        </w:rPr>
        <w:t xml:space="preserve"> (лишенным индивидуал</w:t>
      </w:r>
      <w:r w:rsidRPr="001B06E3">
        <w:rPr>
          <w:sz w:val="28"/>
          <w:szCs w:val="28"/>
        </w:rPr>
        <w:t>ь</w:t>
      </w:r>
      <w:r w:rsidRPr="001B06E3">
        <w:rPr>
          <w:sz w:val="28"/>
          <w:szCs w:val="28"/>
        </w:rPr>
        <w:t>ных особенностей) социальным характеристикам людей. Её интересуют пр</w:t>
      </w:r>
      <w:r w:rsidRPr="001B06E3">
        <w:rPr>
          <w:sz w:val="28"/>
          <w:szCs w:val="28"/>
        </w:rPr>
        <w:t>е</w:t>
      </w:r>
      <w:r w:rsidRPr="001B06E3">
        <w:rPr>
          <w:sz w:val="28"/>
          <w:szCs w:val="28"/>
        </w:rPr>
        <w:t>жде всего те сведения о них, которые указывают на принадлежность людей к определенным социальным общностям (группам).</w:t>
      </w:r>
    </w:p>
    <w:p w:rsidR="00BF319B" w:rsidRPr="001B06E3" w:rsidRDefault="00BF319B" w:rsidP="001B06E3">
      <w:pPr>
        <w:ind w:firstLine="720"/>
        <w:jc w:val="both"/>
        <w:rPr>
          <w:sz w:val="28"/>
          <w:szCs w:val="28"/>
        </w:rPr>
      </w:pPr>
      <w:r w:rsidRPr="001B06E3">
        <w:rPr>
          <w:sz w:val="28"/>
          <w:szCs w:val="28"/>
        </w:rPr>
        <w:t xml:space="preserve">Типы личности могут быть </w:t>
      </w:r>
      <w:r w:rsidRPr="001B06E3">
        <w:rPr>
          <w:b/>
          <w:i/>
          <w:sz w:val="28"/>
          <w:szCs w:val="28"/>
        </w:rPr>
        <w:t>модальные</w:t>
      </w:r>
      <w:r w:rsidRPr="001B06E3">
        <w:rPr>
          <w:sz w:val="28"/>
          <w:szCs w:val="28"/>
        </w:rPr>
        <w:t xml:space="preserve"> – являются выражением реал</w:t>
      </w:r>
      <w:r w:rsidRPr="001B06E3">
        <w:rPr>
          <w:sz w:val="28"/>
          <w:szCs w:val="28"/>
        </w:rPr>
        <w:t>ь</w:t>
      </w:r>
      <w:r w:rsidRPr="001B06E3">
        <w:rPr>
          <w:sz w:val="28"/>
          <w:szCs w:val="28"/>
        </w:rPr>
        <w:t xml:space="preserve">ного социального поведения людей, </w:t>
      </w:r>
      <w:r w:rsidRPr="001B06E3">
        <w:rPr>
          <w:b/>
          <w:i/>
          <w:sz w:val="28"/>
          <w:szCs w:val="28"/>
        </w:rPr>
        <w:t>базисные</w:t>
      </w:r>
      <w:r w:rsidRPr="001B06E3">
        <w:rPr>
          <w:sz w:val="28"/>
          <w:szCs w:val="28"/>
        </w:rPr>
        <w:t xml:space="preserve"> – служат в качестве социал</w:t>
      </w:r>
      <w:r w:rsidRPr="001B06E3">
        <w:rPr>
          <w:sz w:val="28"/>
          <w:szCs w:val="28"/>
        </w:rPr>
        <w:t>ь</w:t>
      </w:r>
      <w:r w:rsidRPr="001B06E3">
        <w:rPr>
          <w:sz w:val="28"/>
          <w:szCs w:val="28"/>
        </w:rPr>
        <w:t xml:space="preserve">ной нормы их поведения, </w:t>
      </w:r>
      <w:r w:rsidRPr="001B06E3">
        <w:rPr>
          <w:b/>
          <w:i/>
          <w:sz w:val="28"/>
          <w:szCs w:val="28"/>
        </w:rPr>
        <w:t>идеальные</w:t>
      </w:r>
      <w:r w:rsidRPr="001B06E3">
        <w:rPr>
          <w:sz w:val="28"/>
          <w:szCs w:val="28"/>
        </w:rPr>
        <w:t xml:space="preserve"> – указывают на то, каким в идеале должно быть их социальное поведение.</w:t>
      </w:r>
    </w:p>
    <w:p w:rsidR="00BF319B" w:rsidRPr="001B06E3" w:rsidRDefault="00BF319B" w:rsidP="001B06E3">
      <w:pPr>
        <w:ind w:firstLine="720"/>
        <w:jc w:val="both"/>
        <w:rPr>
          <w:sz w:val="28"/>
          <w:szCs w:val="28"/>
        </w:rPr>
      </w:pPr>
      <w:r w:rsidRPr="001B06E3">
        <w:rPr>
          <w:sz w:val="28"/>
          <w:szCs w:val="28"/>
        </w:rPr>
        <w:t>Личность, интерпретируемая социологией, имеет особенности по сра</w:t>
      </w:r>
      <w:r w:rsidRPr="001B06E3">
        <w:rPr>
          <w:sz w:val="28"/>
          <w:szCs w:val="28"/>
        </w:rPr>
        <w:t>в</w:t>
      </w:r>
      <w:r w:rsidRPr="001B06E3">
        <w:rPr>
          <w:sz w:val="28"/>
          <w:szCs w:val="28"/>
        </w:rPr>
        <w:t>нению с личностью, трактуемой психологией и другими общественными и гуманитарными науками, скажем, историей, социальной психологией. Все они рассматривают преимущественно конкретного человека, тогда как с</w:t>
      </w:r>
      <w:r w:rsidRPr="001B06E3">
        <w:rPr>
          <w:sz w:val="28"/>
          <w:szCs w:val="28"/>
        </w:rPr>
        <w:t>о</w:t>
      </w:r>
      <w:r w:rsidRPr="001B06E3">
        <w:rPr>
          <w:sz w:val="28"/>
          <w:szCs w:val="28"/>
        </w:rPr>
        <w:t>циология прежде всего обобщенного, усредненного, чаще всего находящего выражение в социальном типе личности.</w:t>
      </w:r>
    </w:p>
    <w:p w:rsidR="00BF319B" w:rsidRPr="001B06E3" w:rsidRDefault="00BF319B" w:rsidP="001B06E3">
      <w:pPr>
        <w:ind w:firstLine="720"/>
        <w:jc w:val="both"/>
        <w:rPr>
          <w:sz w:val="28"/>
          <w:szCs w:val="28"/>
        </w:rPr>
      </w:pPr>
    </w:p>
    <w:p w:rsidR="00BF319B" w:rsidRPr="001B06E3" w:rsidRDefault="00BF319B" w:rsidP="001B06E3">
      <w:pPr>
        <w:ind w:firstLine="720"/>
        <w:jc w:val="both"/>
        <w:rPr>
          <w:sz w:val="28"/>
          <w:szCs w:val="28"/>
        </w:rPr>
      </w:pPr>
      <w:r w:rsidRPr="00D67EA8">
        <w:rPr>
          <w:b/>
          <w:sz w:val="28"/>
          <w:szCs w:val="28"/>
          <w:bdr w:val="single" w:sz="4" w:space="0" w:color="auto"/>
        </w:rPr>
        <w:t>2</w:t>
      </w:r>
      <w:r w:rsidRPr="001B06E3">
        <w:rPr>
          <w:sz w:val="28"/>
          <w:szCs w:val="28"/>
        </w:rPr>
        <w:t xml:space="preserve"> Личности различаются между собой уровнем зрелости социальных свойств. Это является следствием прежде всего их разного развития. Личн</w:t>
      </w:r>
      <w:r w:rsidRPr="001B06E3">
        <w:rPr>
          <w:sz w:val="28"/>
          <w:szCs w:val="28"/>
        </w:rPr>
        <w:t>о</w:t>
      </w:r>
      <w:r w:rsidRPr="001B06E3">
        <w:rPr>
          <w:sz w:val="28"/>
          <w:szCs w:val="28"/>
        </w:rPr>
        <w:t xml:space="preserve">стями люди не рождаются, ими они становятся в процессе </w:t>
      </w:r>
      <w:r w:rsidRPr="001B06E3">
        <w:rPr>
          <w:b/>
          <w:sz w:val="28"/>
          <w:szCs w:val="28"/>
        </w:rPr>
        <w:t>социализации</w:t>
      </w:r>
      <w:r w:rsidRPr="001B06E3">
        <w:rPr>
          <w:sz w:val="28"/>
          <w:szCs w:val="28"/>
        </w:rPr>
        <w:t>. Она представляет собой сознательное и стихийное воздействие на людей о</w:t>
      </w:r>
      <w:r w:rsidRPr="001B06E3">
        <w:rPr>
          <w:sz w:val="28"/>
          <w:szCs w:val="28"/>
        </w:rPr>
        <w:t>к</w:t>
      </w:r>
      <w:r w:rsidRPr="001B06E3">
        <w:rPr>
          <w:sz w:val="28"/>
          <w:szCs w:val="28"/>
        </w:rPr>
        <w:t>ружающей их среды, в ходе которого у них формируются определенные с</w:t>
      </w:r>
      <w:r w:rsidRPr="001B06E3">
        <w:rPr>
          <w:sz w:val="28"/>
          <w:szCs w:val="28"/>
        </w:rPr>
        <w:t>о</w:t>
      </w:r>
      <w:r w:rsidRPr="001B06E3">
        <w:rPr>
          <w:sz w:val="28"/>
          <w:szCs w:val="28"/>
        </w:rPr>
        <w:t xml:space="preserve">циальные свойства (черты). Социализация бывает </w:t>
      </w:r>
      <w:r w:rsidRPr="001B06E3">
        <w:rPr>
          <w:i/>
          <w:sz w:val="28"/>
          <w:szCs w:val="28"/>
        </w:rPr>
        <w:t>первичная</w:t>
      </w:r>
      <w:r w:rsidRPr="001B06E3">
        <w:rPr>
          <w:sz w:val="28"/>
          <w:szCs w:val="28"/>
        </w:rPr>
        <w:t xml:space="preserve"> и </w:t>
      </w:r>
      <w:r w:rsidRPr="001B06E3">
        <w:rPr>
          <w:i/>
          <w:sz w:val="28"/>
          <w:szCs w:val="28"/>
        </w:rPr>
        <w:t>вторичная</w:t>
      </w:r>
      <w:r w:rsidRPr="001B06E3">
        <w:rPr>
          <w:sz w:val="28"/>
          <w:szCs w:val="28"/>
        </w:rPr>
        <w:t xml:space="preserve">. Первая происходит в детские и юношеские годы индивида и характеризуется знакомством </w:t>
      </w:r>
      <w:r w:rsidR="00AB6B78" w:rsidRPr="001B06E3">
        <w:rPr>
          <w:sz w:val="28"/>
          <w:szCs w:val="28"/>
        </w:rPr>
        <w:t xml:space="preserve">его </w:t>
      </w:r>
      <w:r w:rsidRPr="001B06E3">
        <w:rPr>
          <w:sz w:val="28"/>
          <w:szCs w:val="28"/>
        </w:rPr>
        <w:t>с правилами и нормами ведения жизни, формированием у него самых общих стереотипов поведения, превращением в социальное с</w:t>
      </w:r>
      <w:r w:rsidRPr="001B06E3">
        <w:rPr>
          <w:sz w:val="28"/>
          <w:szCs w:val="28"/>
        </w:rPr>
        <w:t>у</w:t>
      </w:r>
      <w:r w:rsidRPr="001B06E3">
        <w:rPr>
          <w:sz w:val="28"/>
          <w:szCs w:val="28"/>
        </w:rPr>
        <w:t>щество. Важное место в ней занимает накопление знаний для осуществления самых необходимых для жизни социальных ролей.</w:t>
      </w:r>
    </w:p>
    <w:p w:rsidR="00BF319B" w:rsidRPr="001B06E3" w:rsidRDefault="00BF319B" w:rsidP="001B06E3">
      <w:pPr>
        <w:ind w:firstLine="720"/>
        <w:jc w:val="both"/>
        <w:rPr>
          <w:sz w:val="28"/>
          <w:szCs w:val="28"/>
        </w:rPr>
      </w:pPr>
      <w:r w:rsidRPr="001B06E3">
        <w:rPr>
          <w:sz w:val="28"/>
          <w:szCs w:val="28"/>
        </w:rPr>
        <w:lastRenderedPageBreak/>
        <w:t>Вторичная социализация приходится на молодые, зрелые и пожилые годы индивида и связана главным образом с его работой, самостоятельной жизнью. Она характеризуется приобретением им навыков конкретного уч</w:t>
      </w:r>
      <w:r w:rsidRPr="001B06E3">
        <w:rPr>
          <w:sz w:val="28"/>
          <w:szCs w:val="28"/>
        </w:rPr>
        <w:t>а</w:t>
      </w:r>
      <w:r w:rsidRPr="001B06E3">
        <w:rPr>
          <w:sz w:val="28"/>
          <w:szCs w:val="28"/>
        </w:rPr>
        <w:t>стия в жизни, практическим освоением различных профессиональных и ге</w:t>
      </w:r>
      <w:r w:rsidRPr="001B06E3">
        <w:rPr>
          <w:sz w:val="28"/>
          <w:szCs w:val="28"/>
        </w:rPr>
        <w:t>н</w:t>
      </w:r>
      <w:r w:rsidRPr="001B06E3">
        <w:rPr>
          <w:sz w:val="28"/>
          <w:szCs w:val="28"/>
        </w:rPr>
        <w:t>дерных социальных ролей. Социализация на обеих стадиях играет важную роль в формировании культуры личности, т.е. соответствующего её социал</w:t>
      </w:r>
      <w:r w:rsidRPr="001B06E3">
        <w:rPr>
          <w:sz w:val="28"/>
          <w:szCs w:val="28"/>
        </w:rPr>
        <w:t>ь</w:t>
      </w:r>
      <w:r w:rsidRPr="001B06E3">
        <w:rPr>
          <w:sz w:val="28"/>
          <w:szCs w:val="28"/>
        </w:rPr>
        <w:t>ным особенностям способа образцового участия в жизни. Социализация об</w:t>
      </w:r>
      <w:r w:rsidRPr="001B06E3">
        <w:rPr>
          <w:sz w:val="28"/>
          <w:szCs w:val="28"/>
        </w:rPr>
        <w:t>о</w:t>
      </w:r>
      <w:r w:rsidRPr="001B06E3">
        <w:rPr>
          <w:sz w:val="28"/>
          <w:szCs w:val="28"/>
        </w:rPr>
        <w:t>гащает личность знаниями, умением ими пользоваться и желанием прим</w:t>
      </w:r>
      <w:r w:rsidRPr="001B06E3">
        <w:rPr>
          <w:sz w:val="28"/>
          <w:szCs w:val="28"/>
        </w:rPr>
        <w:t>е</w:t>
      </w:r>
      <w:r w:rsidRPr="001B06E3">
        <w:rPr>
          <w:sz w:val="28"/>
          <w:szCs w:val="28"/>
        </w:rPr>
        <w:t>нять их в соответствии с ее социальными интересами.</w:t>
      </w:r>
    </w:p>
    <w:p w:rsidR="00BF319B" w:rsidRPr="001B06E3" w:rsidRDefault="00BF319B" w:rsidP="001B06E3">
      <w:pPr>
        <w:ind w:firstLine="720"/>
        <w:jc w:val="both"/>
        <w:rPr>
          <w:sz w:val="28"/>
          <w:szCs w:val="28"/>
        </w:rPr>
      </w:pPr>
      <w:r w:rsidRPr="001B06E3">
        <w:rPr>
          <w:sz w:val="28"/>
          <w:szCs w:val="28"/>
        </w:rPr>
        <w:t>Основными агентами первичной социализации личности являются с</w:t>
      </w:r>
      <w:r w:rsidRPr="001B06E3">
        <w:rPr>
          <w:sz w:val="28"/>
          <w:szCs w:val="28"/>
        </w:rPr>
        <w:t>е</w:t>
      </w:r>
      <w:r w:rsidRPr="001B06E3">
        <w:rPr>
          <w:sz w:val="28"/>
          <w:szCs w:val="28"/>
        </w:rPr>
        <w:t>мья, школа, детские организации, подростковые компании. В эту пору и</w:t>
      </w:r>
      <w:r w:rsidRPr="001B06E3">
        <w:rPr>
          <w:sz w:val="28"/>
          <w:szCs w:val="28"/>
        </w:rPr>
        <w:t>с</w:t>
      </w:r>
      <w:r w:rsidRPr="001B06E3">
        <w:rPr>
          <w:sz w:val="28"/>
          <w:szCs w:val="28"/>
        </w:rPr>
        <w:t>ключительно велика роль таких средств социализации как научно-образовательная и художественная информация. Особенность искусства с</w:t>
      </w:r>
      <w:r w:rsidRPr="001B06E3">
        <w:rPr>
          <w:sz w:val="28"/>
          <w:szCs w:val="28"/>
        </w:rPr>
        <w:t>о</w:t>
      </w:r>
      <w:r w:rsidRPr="001B06E3">
        <w:rPr>
          <w:sz w:val="28"/>
          <w:szCs w:val="28"/>
        </w:rPr>
        <w:t>стоит в том, что восприятие его сопровождается эстетическим наслаждением и потому индивид сам обращается к нему, добровольно подвергается его во</w:t>
      </w:r>
      <w:r w:rsidRPr="001B06E3">
        <w:rPr>
          <w:sz w:val="28"/>
          <w:szCs w:val="28"/>
        </w:rPr>
        <w:t>з</w:t>
      </w:r>
      <w:r w:rsidRPr="001B06E3">
        <w:rPr>
          <w:sz w:val="28"/>
          <w:szCs w:val="28"/>
        </w:rPr>
        <w:t>действию. Основными агентами вторичной социализации выступают  прои</w:t>
      </w:r>
      <w:r w:rsidRPr="001B06E3">
        <w:rPr>
          <w:sz w:val="28"/>
          <w:szCs w:val="28"/>
        </w:rPr>
        <w:t>з</w:t>
      </w:r>
      <w:r w:rsidRPr="001B06E3">
        <w:rPr>
          <w:sz w:val="28"/>
          <w:szCs w:val="28"/>
        </w:rPr>
        <w:t>водственные группы, друзья, разные общественные организации. Эффекти</w:t>
      </w:r>
      <w:r w:rsidRPr="001B06E3">
        <w:rPr>
          <w:sz w:val="28"/>
          <w:szCs w:val="28"/>
        </w:rPr>
        <w:t>в</w:t>
      </w:r>
      <w:r w:rsidRPr="001B06E3">
        <w:rPr>
          <w:sz w:val="28"/>
          <w:szCs w:val="28"/>
        </w:rPr>
        <w:t>ным инструментом социализации являются СМИ.</w:t>
      </w:r>
    </w:p>
    <w:p w:rsidR="00BF319B" w:rsidRPr="001B06E3" w:rsidRDefault="00BF319B" w:rsidP="001B06E3">
      <w:pPr>
        <w:ind w:firstLine="720"/>
        <w:jc w:val="both"/>
        <w:rPr>
          <w:sz w:val="28"/>
          <w:szCs w:val="28"/>
        </w:rPr>
      </w:pPr>
      <w:r w:rsidRPr="001B06E3">
        <w:rPr>
          <w:sz w:val="28"/>
          <w:szCs w:val="28"/>
        </w:rPr>
        <w:t>В период первичной социализации индивид выступает объектом во</w:t>
      </w:r>
      <w:r w:rsidRPr="001B06E3">
        <w:rPr>
          <w:sz w:val="28"/>
          <w:szCs w:val="28"/>
        </w:rPr>
        <w:t>з</w:t>
      </w:r>
      <w:r w:rsidRPr="001B06E3">
        <w:rPr>
          <w:sz w:val="28"/>
          <w:szCs w:val="28"/>
        </w:rPr>
        <w:t>действия на него окружающей среды и в результате обретает определенные личностные черты. Но процесс формирования его личности продолжается и на этапе вторичной социализации, хотя на нем главным для индивида стан</w:t>
      </w:r>
      <w:r w:rsidRPr="001B06E3">
        <w:rPr>
          <w:sz w:val="28"/>
          <w:szCs w:val="28"/>
        </w:rPr>
        <w:t>о</w:t>
      </w:r>
      <w:r w:rsidRPr="001B06E3">
        <w:rPr>
          <w:sz w:val="28"/>
          <w:szCs w:val="28"/>
        </w:rPr>
        <w:t>вится проявление себя субъектом социальных действий, его воздействие на других людей. Процесс социализации личности является вместе с тем пр</w:t>
      </w:r>
      <w:r w:rsidRPr="001B06E3">
        <w:rPr>
          <w:sz w:val="28"/>
          <w:szCs w:val="28"/>
        </w:rPr>
        <w:t>о</w:t>
      </w:r>
      <w:r w:rsidRPr="001B06E3">
        <w:rPr>
          <w:sz w:val="28"/>
          <w:szCs w:val="28"/>
        </w:rPr>
        <w:t>цессом ее индивидуализации, т.е. формированием у нее способностей к н</w:t>
      </w:r>
      <w:r w:rsidRPr="001B06E3">
        <w:rPr>
          <w:sz w:val="28"/>
          <w:szCs w:val="28"/>
        </w:rPr>
        <w:t>е</w:t>
      </w:r>
      <w:r w:rsidRPr="001B06E3">
        <w:rPr>
          <w:sz w:val="28"/>
          <w:szCs w:val="28"/>
        </w:rPr>
        <w:t>повторимому проявлению своих социальных свойств, создающих возмо</w:t>
      </w:r>
      <w:r w:rsidRPr="001B06E3">
        <w:rPr>
          <w:sz w:val="28"/>
          <w:szCs w:val="28"/>
        </w:rPr>
        <w:t>ж</w:t>
      </w:r>
      <w:r w:rsidRPr="001B06E3">
        <w:rPr>
          <w:sz w:val="28"/>
          <w:szCs w:val="28"/>
        </w:rPr>
        <w:t>ность для самобытного, отвечающего её самости, участия в жизни.</w:t>
      </w:r>
    </w:p>
    <w:p w:rsidR="00BF319B" w:rsidRPr="001B06E3" w:rsidRDefault="00BF319B" w:rsidP="001B06E3">
      <w:pPr>
        <w:ind w:firstLine="720"/>
        <w:jc w:val="both"/>
        <w:rPr>
          <w:sz w:val="28"/>
          <w:szCs w:val="28"/>
        </w:rPr>
      </w:pPr>
      <w:r w:rsidRPr="001B06E3">
        <w:rPr>
          <w:sz w:val="28"/>
          <w:szCs w:val="28"/>
        </w:rPr>
        <w:t xml:space="preserve">Итак, на протяжении своей жизни индивид одновременно выступает в качестве и </w:t>
      </w:r>
      <w:r w:rsidRPr="001B06E3">
        <w:rPr>
          <w:i/>
          <w:sz w:val="28"/>
          <w:szCs w:val="28"/>
        </w:rPr>
        <w:t>объекта</w:t>
      </w:r>
      <w:r w:rsidRPr="001B06E3">
        <w:rPr>
          <w:sz w:val="28"/>
          <w:szCs w:val="28"/>
        </w:rPr>
        <w:t xml:space="preserve">, и </w:t>
      </w:r>
      <w:r w:rsidRPr="001B06E3">
        <w:rPr>
          <w:i/>
          <w:sz w:val="28"/>
          <w:szCs w:val="28"/>
        </w:rPr>
        <w:t>субъекта</w:t>
      </w:r>
      <w:r w:rsidRPr="001B06E3">
        <w:rPr>
          <w:sz w:val="28"/>
          <w:szCs w:val="28"/>
        </w:rPr>
        <w:t xml:space="preserve"> социальных процессов, хотя роль, которую он играет на этапах первичной и вторичной социализации разная. С непон</w:t>
      </w:r>
      <w:r w:rsidRPr="001B06E3">
        <w:rPr>
          <w:sz w:val="28"/>
          <w:szCs w:val="28"/>
        </w:rPr>
        <w:t>и</w:t>
      </w:r>
      <w:r w:rsidRPr="001B06E3">
        <w:rPr>
          <w:sz w:val="28"/>
          <w:szCs w:val="28"/>
        </w:rPr>
        <w:t>манием этого связаны довольно острые для общества проблемы, например, проблема «отцов и детей», свидетельствующая о конфликте поколений. В основе его лежит стремление молодых проявлять себя только в качестве субъекта социальной и общественной жизни, игнорируя советы старших, и нежелание последних как-то корректировать свои взгляды в связи с происх</w:t>
      </w:r>
      <w:r w:rsidRPr="001B06E3">
        <w:rPr>
          <w:sz w:val="28"/>
          <w:szCs w:val="28"/>
        </w:rPr>
        <w:t>о</w:t>
      </w:r>
      <w:r w:rsidRPr="001B06E3">
        <w:rPr>
          <w:sz w:val="28"/>
          <w:szCs w:val="28"/>
        </w:rPr>
        <w:t xml:space="preserve">дящими в жизни изменениями и тем самым выступать </w:t>
      </w:r>
      <w:r w:rsidRPr="001B06E3">
        <w:rPr>
          <w:b/>
          <w:bCs/>
          <w:i/>
          <w:sz w:val="28"/>
          <w:szCs w:val="28"/>
        </w:rPr>
        <w:t>и</w:t>
      </w:r>
      <w:r w:rsidRPr="001B06E3">
        <w:rPr>
          <w:sz w:val="28"/>
          <w:szCs w:val="28"/>
        </w:rPr>
        <w:t xml:space="preserve"> в качестве объекта социальных процессов. Негативно сказывается на жизни общества  и такое явление как социальная инфантильность – «затянувшееся детство» части м</w:t>
      </w:r>
      <w:r w:rsidRPr="001B06E3">
        <w:rPr>
          <w:sz w:val="28"/>
          <w:szCs w:val="28"/>
        </w:rPr>
        <w:t>о</w:t>
      </w:r>
      <w:r w:rsidRPr="001B06E3">
        <w:rPr>
          <w:sz w:val="28"/>
          <w:szCs w:val="28"/>
        </w:rPr>
        <w:t>лодых, нежелание их брать на себя обязанности и функции взрослых, прио</w:t>
      </w:r>
      <w:r w:rsidRPr="001B06E3">
        <w:rPr>
          <w:sz w:val="28"/>
          <w:szCs w:val="28"/>
        </w:rPr>
        <w:t>б</w:t>
      </w:r>
      <w:r w:rsidRPr="001B06E3">
        <w:rPr>
          <w:sz w:val="28"/>
          <w:szCs w:val="28"/>
        </w:rPr>
        <w:t xml:space="preserve">щаться к труду, обзаводиться семьей и т.п. </w:t>
      </w:r>
    </w:p>
    <w:p w:rsidR="00BF319B" w:rsidRPr="001B06E3" w:rsidRDefault="00BF319B" w:rsidP="001B06E3">
      <w:pPr>
        <w:ind w:firstLine="720"/>
        <w:jc w:val="both"/>
        <w:rPr>
          <w:sz w:val="28"/>
          <w:szCs w:val="28"/>
        </w:rPr>
      </w:pPr>
      <w:r w:rsidRPr="001B06E3">
        <w:rPr>
          <w:sz w:val="28"/>
          <w:szCs w:val="28"/>
        </w:rPr>
        <w:t>Участие индивида, а позднее личности, в социальных процессах в к</w:t>
      </w:r>
      <w:r w:rsidRPr="001B06E3">
        <w:rPr>
          <w:sz w:val="28"/>
          <w:szCs w:val="28"/>
        </w:rPr>
        <w:t>а</w:t>
      </w:r>
      <w:r w:rsidRPr="001B06E3">
        <w:rPr>
          <w:sz w:val="28"/>
          <w:szCs w:val="28"/>
        </w:rPr>
        <w:t>честве их субъекта и объекта эффективнее в том случае, когда он осознает эти свои роли и помогает себе в  своей социализации посредством самообр</w:t>
      </w:r>
      <w:r w:rsidRPr="001B06E3">
        <w:rPr>
          <w:sz w:val="28"/>
          <w:szCs w:val="28"/>
        </w:rPr>
        <w:t>а</w:t>
      </w:r>
      <w:r w:rsidRPr="001B06E3">
        <w:rPr>
          <w:sz w:val="28"/>
          <w:szCs w:val="28"/>
        </w:rPr>
        <w:lastRenderedPageBreak/>
        <w:t>зования и самовоспитания. Тем самым он оказывает влияние и на процессы формирования своей индивидуальности.</w:t>
      </w:r>
    </w:p>
    <w:p w:rsidR="00BF319B" w:rsidRPr="001B06E3" w:rsidRDefault="00BF319B" w:rsidP="001B06E3">
      <w:pPr>
        <w:ind w:firstLine="720"/>
        <w:jc w:val="both"/>
        <w:rPr>
          <w:sz w:val="28"/>
          <w:szCs w:val="28"/>
        </w:rPr>
      </w:pPr>
      <w:r w:rsidRPr="001B06E3">
        <w:rPr>
          <w:sz w:val="28"/>
          <w:szCs w:val="28"/>
        </w:rPr>
        <w:t>Понимание личности как субъекта социальных процессов связано с рассмотрением механизма ее функционирования. Личность живет в тех или иных природных, вещных и социальных условиях, которые играют реша</w:t>
      </w:r>
      <w:r w:rsidRPr="001B06E3">
        <w:rPr>
          <w:sz w:val="28"/>
          <w:szCs w:val="28"/>
        </w:rPr>
        <w:t>ю</w:t>
      </w:r>
      <w:r w:rsidRPr="001B06E3">
        <w:rPr>
          <w:sz w:val="28"/>
          <w:szCs w:val="28"/>
        </w:rPr>
        <w:t>щую роль в удовлетворении ее генетических и вновь появляющихся жизне</w:t>
      </w:r>
      <w:r w:rsidRPr="001B06E3">
        <w:rPr>
          <w:sz w:val="28"/>
          <w:szCs w:val="28"/>
        </w:rPr>
        <w:t>н</w:t>
      </w:r>
      <w:r w:rsidRPr="001B06E3">
        <w:rPr>
          <w:sz w:val="28"/>
          <w:szCs w:val="28"/>
        </w:rPr>
        <w:t>ных потребностей, создают возможности для ее действий. В этом состоит объективная зависимость личности от окружающей среды. Потребности, как правило, осознаются личностью. Тем самым объективная детерминация ее действий переходит в субъективную: действия ее становятся мотивирова</w:t>
      </w:r>
      <w:r w:rsidRPr="001B06E3">
        <w:rPr>
          <w:sz w:val="28"/>
          <w:szCs w:val="28"/>
        </w:rPr>
        <w:t>н</w:t>
      </w:r>
      <w:r w:rsidRPr="001B06E3">
        <w:rPr>
          <w:sz w:val="28"/>
          <w:szCs w:val="28"/>
        </w:rPr>
        <w:t>ными и целеполагаемыми. Важную роль в них играют интериоризирован</w:t>
      </w:r>
      <w:r w:rsidRPr="001B06E3">
        <w:rPr>
          <w:sz w:val="28"/>
          <w:szCs w:val="28"/>
        </w:rPr>
        <w:t>н</w:t>
      </w:r>
      <w:r w:rsidRPr="001B06E3">
        <w:rPr>
          <w:sz w:val="28"/>
          <w:szCs w:val="28"/>
        </w:rPr>
        <w:t>ные (усвоенные ею) интересы и цели тех общностей и групп, членом которых она является. Субъективность социальных действий указывает на завис</w:t>
      </w:r>
      <w:r w:rsidRPr="001B06E3">
        <w:rPr>
          <w:sz w:val="28"/>
          <w:szCs w:val="28"/>
        </w:rPr>
        <w:t>и</w:t>
      </w:r>
      <w:r w:rsidRPr="001B06E3">
        <w:rPr>
          <w:sz w:val="28"/>
          <w:szCs w:val="28"/>
        </w:rPr>
        <w:t>мость их от конкретной личности, на их индивидуальные проявления. Одн</w:t>
      </w:r>
      <w:r w:rsidRPr="001B06E3">
        <w:rPr>
          <w:sz w:val="28"/>
          <w:szCs w:val="28"/>
        </w:rPr>
        <w:t>а</w:t>
      </w:r>
      <w:r w:rsidRPr="001B06E3">
        <w:rPr>
          <w:sz w:val="28"/>
          <w:szCs w:val="28"/>
        </w:rPr>
        <w:t>ко важным является учет и того, что действия множества личностей, пресл</w:t>
      </w:r>
      <w:r w:rsidRPr="001B06E3">
        <w:rPr>
          <w:sz w:val="28"/>
          <w:szCs w:val="28"/>
        </w:rPr>
        <w:t>е</w:t>
      </w:r>
      <w:r w:rsidRPr="001B06E3">
        <w:rPr>
          <w:sz w:val="28"/>
          <w:szCs w:val="28"/>
        </w:rPr>
        <w:t>дующих свои разные цели, сталкиваются между собой и приводят к таким результатам, которые не совпадают с первоначальными стремлениями ка</w:t>
      </w:r>
      <w:r w:rsidRPr="001B06E3">
        <w:rPr>
          <w:sz w:val="28"/>
          <w:szCs w:val="28"/>
        </w:rPr>
        <w:t>ж</w:t>
      </w:r>
      <w:r w:rsidRPr="001B06E3">
        <w:rPr>
          <w:sz w:val="28"/>
          <w:szCs w:val="28"/>
        </w:rPr>
        <w:t>дой из них в отдельности. Это говорит о том, что субъективная детерминация действий личностей (что особенно характерно для больших общностей л</w:t>
      </w:r>
      <w:r w:rsidRPr="001B06E3">
        <w:rPr>
          <w:sz w:val="28"/>
          <w:szCs w:val="28"/>
        </w:rPr>
        <w:t>ю</w:t>
      </w:r>
      <w:r w:rsidRPr="001B06E3">
        <w:rPr>
          <w:sz w:val="28"/>
          <w:szCs w:val="28"/>
        </w:rPr>
        <w:t>дей) снова уступает место объективной.</w:t>
      </w:r>
    </w:p>
    <w:p w:rsidR="00BF319B" w:rsidRPr="001B06E3" w:rsidRDefault="00BF319B" w:rsidP="001B06E3">
      <w:pPr>
        <w:ind w:firstLine="720"/>
        <w:jc w:val="both"/>
        <w:rPr>
          <w:b/>
          <w:sz w:val="28"/>
          <w:szCs w:val="28"/>
        </w:rPr>
      </w:pPr>
    </w:p>
    <w:p w:rsidR="00BF319B" w:rsidRPr="001B06E3" w:rsidRDefault="00BF319B" w:rsidP="001B06E3">
      <w:pPr>
        <w:ind w:firstLine="720"/>
        <w:jc w:val="both"/>
        <w:rPr>
          <w:sz w:val="28"/>
          <w:szCs w:val="28"/>
        </w:rPr>
      </w:pPr>
      <w:r w:rsidRPr="00D67EA8">
        <w:rPr>
          <w:b/>
          <w:sz w:val="28"/>
          <w:szCs w:val="28"/>
          <w:bdr w:val="single" w:sz="4" w:space="0" w:color="auto"/>
        </w:rPr>
        <w:t>3</w:t>
      </w:r>
      <w:r w:rsidRPr="001B06E3">
        <w:rPr>
          <w:sz w:val="28"/>
          <w:szCs w:val="28"/>
        </w:rPr>
        <w:t xml:space="preserve"> Личность является частью не только социальных общностей, но и общества. Ее принадлежность к последнему также находит выражение в х</w:t>
      </w:r>
      <w:r w:rsidRPr="001B06E3">
        <w:rPr>
          <w:sz w:val="28"/>
          <w:szCs w:val="28"/>
        </w:rPr>
        <w:t>а</w:t>
      </w:r>
      <w:r w:rsidRPr="001B06E3">
        <w:rPr>
          <w:sz w:val="28"/>
          <w:szCs w:val="28"/>
        </w:rPr>
        <w:t>рактеризующих ее чертах. Формационные и цивилизационные признаки ра</w:t>
      </w:r>
      <w:r w:rsidRPr="001B06E3">
        <w:rPr>
          <w:sz w:val="28"/>
          <w:szCs w:val="28"/>
        </w:rPr>
        <w:t>з</w:t>
      </w:r>
      <w:r w:rsidRPr="001B06E3">
        <w:rPr>
          <w:sz w:val="28"/>
          <w:szCs w:val="28"/>
        </w:rPr>
        <w:t>ных обществ проявляются и в особенностях социального облика всех их чл</w:t>
      </w:r>
      <w:r w:rsidRPr="001B06E3">
        <w:rPr>
          <w:sz w:val="28"/>
          <w:szCs w:val="28"/>
        </w:rPr>
        <w:t>е</w:t>
      </w:r>
      <w:r w:rsidRPr="001B06E3">
        <w:rPr>
          <w:sz w:val="28"/>
          <w:szCs w:val="28"/>
        </w:rPr>
        <w:t>нов. При этом они являются доминирующими в характеристике личности, имеют для нее первенствующее значение, так как определяют особенности всего ее социального поведения. От полноты и эффективности участия ли</w:t>
      </w:r>
      <w:r w:rsidRPr="001B06E3">
        <w:rPr>
          <w:sz w:val="28"/>
          <w:szCs w:val="28"/>
        </w:rPr>
        <w:t>ч</w:t>
      </w:r>
      <w:r w:rsidRPr="001B06E3">
        <w:rPr>
          <w:sz w:val="28"/>
          <w:szCs w:val="28"/>
        </w:rPr>
        <w:t>ности в жизни общества выигрывает и она, и общество.</w:t>
      </w:r>
    </w:p>
    <w:p w:rsidR="00BF319B" w:rsidRPr="001B06E3" w:rsidRDefault="00BF319B" w:rsidP="001B06E3">
      <w:pPr>
        <w:ind w:firstLine="720"/>
        <w:jc w:val="both"/>
        <w:rPr>
          <w:sz w:val="28"/>
          <w:szCs w:val="28"/>
        </w:rPr>
      </w:pPr>
      <w:r w:rsidRPr="001B06E3">
        <w:rPr>
          <w:sz w:val="28"/>
          <w:szCs w:val="28"/>
        </w:rPr>
        <w:t xml:space="preserve">Взаимосвязь личности и общества состоит также в том, что последнее создает главные условия для реализации первой своих потенций, ресурсов, для ее самореализации. К таким главным условиям относятся прежде всего </w:t>
      </w:r>
      <w:r w:rsidRPr="001B06E3">
        <w:rPr>
          <w:b/>
          <w:bCs/>
          <w:i/>
          <w:sz w:val="28"/>
          <w:szCs w:val="28"/>
        </w:rPr>
        <w:t>свобода</w:t>
      </w:r>
      <w:r w:rsidRPr="001B06E3">
        <w:rPr>
          <w:sz w:val="28"/>
          <w:szCs w:val="28"/>
        </w:rPr>
        <w:t xml:space="preserve"> и </w:t>
      </w:r>
      <w:r w:rsidRPr="001B06E3">
        <w:rPr>
          <w:b/>
          <w:bCs/>
          <w:i/>
          <w:sz w:val="28"/>
          <w:szCs w:val="28"/>
        </w:rPr>
        <w:t>справедливость</w:t>
      </w:r>
      <w:r w:rsidRPr="001B06E3">
        <w:rPr>
          <w:bCs/>
          <w:sz w:val="28"/>
          <w:szCs w:val="28"/>
        </w:rPr>
        <w:t xml:space="preserve"> (в данном случае в смысле</w:t>
      </w:r>
      <w:r w:rsidRPr="001B06E3">
        <w:rPr>
          <w:b/>
          <w:bCs/>
          <w:i/>
          <w:sz w:val="28"/>
          <w:szCs w:val="28"/>
        </w:rPr>
        <w:t xml:space="preserve"> социального равенс</w:t>
      </w:r>
      <w:r w:rsidRPr="001B06E3">
        <w:rPr>
          <w:b/>
          <w:bCs/>
          <w:i/>
          <w:sz w:val="28"/>
          <w:szCs w:val="28"/>
        </w:rPr>
        <w:t>т</w:t>
      </w:r>
      <w:r w:rsidRPr="001B06E3">
        <w:rPr>
          <w:b/>
          <w:bCs/>
          <w:i/>
          <w:sz w:val="28"/>
          <w:szCs w:val="28"/>
        </w:rPr>
        <w:t>ва</w:t>
      </w:r>
      <w:r w:rsidRPr="001B06E3">
        <w:rPr>
          <w:bCs/>
          <w:sz w:val="28"/>
          <w:szCs w:val="28"/>
        </w:rPr>
        <w:t>)</w:t>
      </w:r>
      <w:r w:rsidRPr="001B06E3">
        <w:rPr>
          <w:sz w:val="28"/>
          <w:szCs w:val="28"/>
        </w:rPr>
        <w:t xml:space="preserve">, обеспечивающие возможность для личности такой жизнедеятельности, которая позволяет ей наиболее полно самоосуществиться. Иными словами, добиться </w:t>
      </w:r>
      <w:r w:rsidRPr="001B06E3">
        <w:rPr>
          <w:b/>
          <w:bCs/>
          <w:i/>
          <w:sz w:val="28"/>
          <w:szCs w:val="28"/>
        </w:rPr>
        <w:t>счастья</w:t>
      </w:r>
      <w:r w:rsidRPr="001B06E3">
        <w:rPr>
          <w:sz w:val="28"/>
          <w:szCs w:val="28"/>
        </w:rPr>
        <w:t>. Хотя понимание последнего у людей разное, для всех оно связано с такими их действиями и поступками, которые в наибольшей степ</w:t>
      </w:r>
      <w:r w:rsidRPr="001B06E3">
        <w:rPr>
          <w:sz w:val="28"/>
          <w:szCs w:val="28"/>
        </w:rPr>
        <w:t>е</w:t>
      </w:r>
      <w:r w:rsidRPr="001B06E3">
        <w:rPr>
          <w:sz w:val="28"/>
          <w:szCs w:val="28"/>
        </w:rPr>
        <w:t xml:space="preserve">ни отвечают их интересам  и желаниям. В этом заключается смысл жизни. Для личности счастье – это </w:t>
      </w:r>
      <w:r w:rsidRPr="001B06E3">
        <w:rPr>
          <w:b/>
          <w:bCs/>
          <w:i/>
          <w:sz w:val="28"/>
          <w:szCs w:val="28"/>
        </w:rPr>
        <w:t>социально состоявшаяся жизнь</w:t>
      </w:r>
      <w:r w:rsidRPr="001B06E3">
        <w:rPr>
          <w:sz w:val="28"/>
          <w:szCs w:val="28"/>
        </w:rPr>
        <w:t>, т.е. жизнь в которой она может себя реализовать как социальный субъект, осуществить свои социальные и социетальные потребности и интересы. Их круг широк и включает в себя прежде всего половые и возрастные, семейные и професси</w:t>
      </w:r>
      <w:r w:rsidRPr="001B06E3">
        <w:rPr>
          <w:sz w:val="28"/>
          <w:szCs w:val="28"/>
        </w:rPr>
        <w:t>о</w:t>
      </w:r>
      <w:r w:rsidRPr="001B06E3">
        <w:rPr>
          <w:sz w:val="28"/>
          <w:szCs w:val="28"/>
        </w:rPr>
        <w:t xml:space="preserve">нальные, трудовые потребности, а также многие другие и, в частности, те, </w:t>
      </w:r>
      <w:r w:rsidRPr="001B06E3">
        <w:rPr>
          <w:sz w:val="28"/>
          <w:szCs w:val="28"/>
        </w:rPr>
        <w:lastRenderedPageBreak/>
        <w:t>которыми мотивируется достижени</w:t>
      </w:r>
      <w:r w:rsidR="00AB6B78" w:rsidRPr="001B06E3">
        <w:rPr>
          <w:sz w:val="28"/>
          <w:szCs w:val="28"/>
        </w:rPr>
        <w:t>е</w:t>
      </w:r>
      <w:r w:rsidRPr="001B06E3">
        <w:rPr>
          <w:sz w:val="28"/>
          <w:szCs w:val="28"/>
        </w:rPr>
        <w:t xml:space="preserve"> личностью желаемых ею в обществе статусов.</w:t>
      </w:r>
    </w:p>
    <w:p w:rsidR="00BF319B" w:rsidRPr="001B06E3" w:rsidRDefault="00BF319B" w:rsidP="001B06E3">
      <w:pPr>
        <w:ind w:firstLine="720"/>
        <w:jc w:val="both"/>
        <w:rPr>
          <w:sz w:val="28"/>
          <w:szCs w:val="28"/>
        </w:rPr>
      </w:pPr>
      <w:r w:rsidRPr="001B06E3">
        <w:rPr>
          <w:sz w:val="28"/>
          <w:szCs w:val="28"/>
        </w:rPr>
        <w:t xml:space="preserve">Самореализация личности возможна лишь при наличии у нее свободы действий в соответствии с ее желаниями, когда она является </w:t>
      </w:r>
      <w:r w:rsidRPr="001B06E3">
        <w:rPr>
          <w:b/>
          <w:bCs/>
          <w:i/>
          <w:sz w:val="28"/>
          <w:szCs w:val="28"/>
        </w:rPr>
        <w:t>свободной и</w:t>
      </w:r>
      <w:r w:rsidRPr="001B06E3">
        <w:rPr>
          <w:b/>
          <w:bCs/>
          <w:i/>
          <w:sz w:val="28"/>
          <w:szCs w:val="28"/>
        </w:rPr>
        <w:t>н</w:t>
      </w:r>
      <w:r w:rsidRPr="001B06E3">
        <w:rPr>
          <w:b/>
          <w:bCs/>
          <w:i/>
          <w:sz w:val="28"/>
          <w:szCs w:val="28"/>
        </w:rPr>
        <w:t>дивидуальностью</w:t>
      </w:r>
      <w:r w:rsidRPr="001B06E3">
        <w:rPr>
          <w:sz w:val="28"/>
          <w:szCs w:val="28"/>
        </w:rPr>
        <w:t>. Но свободу индивида нельзя понимать как его произвол: что хочу – то и делаю. Это будет анархия. Свобода предполагает необход</w:t>
      </w:r>
      <w:r w:rsidRPr="001B06E3">
        <w:rPr>
          <w:sz w:val="28"/>
          <w:szCs w:val="28"/>
        </w:rPr>
        <w:t>и</w:t>
      </w:r>
      <w:r w:rsidRPr="001B06E3">
        <w:rPr>
          <w:sz w:val="28"/>
          <w:szCs w:val="28"/>
        </w:rPr>
        <w:t>мость таких действий, которые обусловлены знанием законов природы и о</w:t>
      </w:r>
      <w:r w:rsidRPr="001B06E3">
        <w:rPr>
          <w:sz w:val="28"/>
          <w:szCs w:val="28"/>
        </w:rPr>
        <w:t>б</w:t>
      </w:r>
      <w:r w:rsidRPr="001B06E3">
        <w:rPr>
          <w:sz w:val="28"/>
          <w:szCs w:val="28"/>
        </w:rPr>
        <w:t>щества. Свободна только та личность, которая участвует в жизни общества в соответствии с законами его функционирования и тенденциями развития. Ими должен быть обусловлен выбор ею цели и средств своих социальных действий. Свобода является условием самореализации личности. Она св</w:t>
      </w:r>
      <w:r w:rsidRPr="001B06E3">
        <w:rPr>
          <w:sz w:val="28"/>
          <w:szCs w:val="28"/>
        </w:rPr>
        <w:t>о</w:t>
      </w:r>
      <w:r w:rsidRPr="001B06E3">
        <w:rPr>
          <w:sz w:val="28"/>
          <w:szCs w:val="28"/>
        </w:rPr>
        <w:t>бодна  лишь в меру познания ею закономерностей природной и обществе</w:t>
      </w:r>
      <w:r w:rsidRPr="001B06E3">
        <w:rPr>
          <w:sz w:val="28"/>
          <w:szCs w:val="28"/>
        </w:rPr>
        <w:t>н</w:t>
      </w:r>
      <w:r w:rsidRPr="001B06E3">
        <w:rPr>
          <w:sz w:val="28"/>
          <w:szCs w:val="28"/>
        </w:rPr>
        <w:t>ной жизни.</w:t>
      </w:r>
    </w:p>
    <w:p w:rsidR="00BF319B" w:rsidRPr="001B06E3" w:rsidRDefault="00BF319B" w:rsidP="001B06E3">
      <w:pPr>
        <w:ind w:firstLine="720"/>
        <w:jc w:val="both"/>
        <w:rPr>
          <w:sz w:val="28"/>
          <w:szCs w:val="28"/>
        </w:rPr>
      </w:pPr>
      <w:r w:rsidRPr="001B06E3">
        <w:rPr>
          <w:sz w:val="28"/>
          <w:szCs w:val="28"/>
        </w:rPr>
        <w:t xml:space="preserve">Свободны должны быть все люди. Условием этого является свобода </w:t>
      </w:r>
      <w:r w:rsidRPr="001B06E3">
        <w:rPr>
          <w:b/>
          <w:i/>
          <w:sz w:val="28"/>
          <w:szCs w:val="28"/>
        </w:rPr>
        <w:t>каждой</w:t>
      </w:r>
      <w:r w:rsidRPr="001B06E3">
        <w:rPr>
          <w:sz w:val="28"/>
          <w:szCs w:val="28"/>
        </w:rPr>
        <w:t xml:space="preserve"> личности. Она может быть свободной только тогда, когда свободны все другие личности и, следовательно, в отношении их к свободе между ними должно существовать </w:t>
      </w:r>
      <w:r w:rsidRPr="001B06E3">
        <w:rPr>
          <w:b/>
          <w:i/>
          <w:sz w:val="28"/>
          <w:szCs w:val="28"/>
        </w:rPr>
        <w:t>равенство</w:t>
      </w:r>
      <w:r w:rsidRPr="001B06E3">
        <w:rPr>
          <w:sz w:val="28"/>
          <w:szCs w:val="28"/>
        </w:rPr>
        <w:t xml:space="preserve">. В создании и обеспечении равной свободы состоит первейшая цель личности в практической реализации ею принципа справедливости. Свобода  людей многогранна и не сводится к знанию ими законов, хотя значение </w:t>
      </w:r>
      <w:r w:rsidR="00AB6B78" w:rsidRPr="001B06E3">
        <w:rPr>
          <w:sz w:val="28"/>
          <w:szCs w:val="28"/>
        </w:rPr>
        <w:t>их</w:t>
      </w:r>
      <w:r w:rsidRPr="001B06E3">
        <w:rPr>
          <w:sz w:val="28"/>
          <w:szCs w:val="28"/>
        </w:rPr>
        <w:t xml:space="preserve"> в эпоху перехода человечества к информационн</w:t>
      </w:r>
      <w:r w:rsidRPr="001B06E3">
        <w:rPr>
          <w:sz w:val="28"/>
          <w:szCs w:val="28"/>
        </w:rPr>
        <w:t>о</w:t>
      </w:r>
      <w:r w:rsidRPr="001B06E3">
        <w:rPr>
          <w:sz w:val="28"/>
          <w:szCs w:val="28"/>
        </w:rPr>
        <w:t>му обществу чрезвычайно велико. Не менее важным является наличие у л</w:t>
      </w:r>
      <w:r w:rsidRPr="001B06E3">
        <w:rPr>
          <w:sz w:val="28"/>
          <w:szCs w:val="28"/>
        </w:rPr>
        <w:t>ю</w:t>
      </w:r>
      <w:r w:rsidRPr="001B06E3">
        <w:rPr>
          <w:sz w:val="28"/>
          <w:szCs w:val="28"/>
        </w:rPr>
        <w:t>дей социальной свободы, отсутствие в обществе экономической, политич</w:t>
      </w:r>
      <w:r w:rsidRPr="001B06E3">
        <w:rPr>
          <w:sz w:val="28"/>
          <w:szCs w:val="28"/>
        </w:rPr>
        <w:t>е</w:t>
      </w:r>
      <w:r w:rsidRPr="001B06E3">
        <w:rPr>
          <w:sz w:val="28"/>
          <w:szCs w:val="28"/>
        </w:rPr>
        <w:t xml:space="preserve">ской, идейной дискриминации. </w:t>
      </w:r>
    </w:p>
    <w:p w:rsidR="00BF319B" w:rsidRPr="001B06E3" w:rsidRDefault="00BF319B" w:rsidP="001B06E3">
      <w:pPr>
        <w:ind w:firstLine="720"/>
        <w:jc w:val="both"/>
        <w:rPr>
          <w:i/>
          <w:sz w:val="28"/>
          <w:szCs w:val="28"/>
        </w:rPr>
      </w:pPr>
      <w:r w:rsidRPr="001B06E3">
        <w:rPr>
          <w:sz w:val="28"/>
          <w:szCs w:val="28"/>
        </w:rPr>
        <w:t>Таковы основные, краеугольные принципы, посредством которых в</w:t>
      </w:r>
      <w:r w:rsidRPr="001B06E3">
        <w:rPr>
          <w:sz w:val="28"/>
          <w:szCs w:val="28"/>
        </w:rPr>
        <w:t>ы</w:t>
      </w:r>
      <w:r w:rsidRPr="001B06E3">
        <w:rPr>
          <w:sz w:val="28"/>
          <w:szCs w:val="28"/>
        </w:rPr>
        <w:t xml:space="preserve">ражается главное в личности. Они взаимосвязаны:  1) </w:t>
      </w:r>
      <w:r w:rsidRPr="001B06E3">
        <w:rPr>
          <w:i/>
          <w:sz w:val="28"/>
          <w:szCs w:val="28"/>
        </w:rPr>
        <w:t>у людей нет счастья без свободы их жизнепроявлений, в обладании которой они должны быть равны;</w:t>
      </w:r>
      <w:r w:rsidRPr="001B06E3">
        <w:rPr>
          <w:sz w:val="28"/>
          <w:szCs w:val="28"/>
        </w:rPr>
        <w:t xml:space="preserve"> 2) </w:t>
      </w:r>
      <w:r w:rsidRPr="001B06E3">
        <w:rPr>
          <w:i/>
          <w:sz w:val="28"/>
          <w:szCs w:val="28"/>
        </w:rPr>
        <w:t>свобода является основным условием счастья каждой личности, следовательно, у всех людей это возможно лишь при наличии равенства между ними в этом отношении;</w:t>
      </w:r>
      <w:r w:rsidRPr="001B06E3">
        <w:rPr>
          <w:sz w:val="28"/>
          <w:szCs w:val="28"/>
        </w:rPr>
        <w:t xml:space="preserve"> 3) </w:t>
      </w:r>
      <w:r w:rsidRPr="001B06E3">
        <w:rPr>
          <w:i/>
          <w:sz w:val="28"/>
          <w:szCs w:val="28"/>
        </w:rPr>
        <w:t>справедливость как</w:t>
      </w:r>
      <w:r w:rsidRPr="001B06E3">
        <w:rPr>
          <w:sz w:val="28"/>
          <w:szCs w:val="28"/>
        </w:rPr>
        <w:t xml:space="preserve"> </w:t>
      </w:r>
      <w:r w:rsidRPr="001B06E3">
        <w:rPr>
          <w:i/>
          <w:sz w:val="28"/>
          <w:szCs w:val="28"/>
        </w:rPr>
        <w:t>социальное равенс</w:t>
      </w:r>
      <w:r w:rsidRPr="001B06E3">
        <w:rPr>
          <w:i/>
          <w:sz w:val="28"/>
          <w:szCs w:val="28"/>
        </w:rPr>
        <w:t>т</w:t>
      </w:r>
      <w:r w:rsidRPr="001B06E3">
        <w:rPr>
          <w:i/>
          <w:sz w:val="28"/>
          <w:szCs w:val="28"/>
        </w:rPr>
        <w:t>во людей проявляется в свободе их действий, которые служат их саморе</w:t>
      </w:r>
      <w:r w:rsidRPr="001B06E3">
        <w:rPr>
          <w:i/>
          <w:sz w:val="28"/>
          <w:szCs w:val="28"/>
        </w:rPr>
        <w:t>а</w:t>
      </w:r>
      <w:r w:rsidRPr="001B06E3">
        <w:rPr>
          <w:i/>
          <w:sz w:val="28"/>
          <w:szCs w:val="28"/>
        </w:rPr>
        <w:t>лизации, т.е. обретению счастья.</w:t>
      </w:r>
    </w:p>
    <w:p w:rsidR="00BF319B" w:rsidRPr="001B06E3" w:rsidRDefault="00BF319B" w:rsidP="001B06E3">
      <w:pPr>
        <w:ind w:firstLine="720"/>
        <w:jc w:val="both"/>
        <w:rPr>
          <w:sz w:val="28"/>
          <w:szCs w:val="28"/>
        </w:rPr>
      </w:pPr>
      <w:r w:rsidRPr="001B06E3">
        <w:rPr>
          <w:sz w:val="28"/>
          <w:szCs w:val="28"/>
        </w:rPr>
        <w:t>О значении и взаимосвязи счастья, свободы и социального равенства важно сказать и в связи с проблемой универсального (всестороннего) разв</w:t>
      </w:r>
      <w:r w:rsidRPr="001B06E3">
        <w:rPr>
          <w:sz w:val="28"/>
          <w:szCs w:val="28"/>
        </w:rPr>
        <w:t>и</w:t>
      </w:r>
      <w:r w:rsidRPr="001B06E3">
        <w:rPr>
          <w:sz w:val="28"/>
          <w:szCs w:val="28"/>
        </w:rPr>
        <w:t>тия личности, актуальность которого стала особенно очевидна в условиях перехода к постиндустриальному обществу. Счастье личности в ее самоос</w:t>
      </w:r>
      <w:r w:rsidRPr="001B06E3">
        <w:rPr>
          <w:sz w:val="28"/>
          <w:szCs w:val="28"/>
        </w:rPr>
        <w:t>у</w:t>
      </w:r>
      <w:r w:rsidRPr="001B06E3">
        <w:rPr>
          <w:sz w:val="28"/>
          <w:szCs w:val="28"/>
        </w:rPr>
        <w:t>ществлении, полнота которого во многом зависит от широты и уровня ее ра</w:t>
      </w:r>
      <w:r w:rsidRPr="001B06E3">
        <w:rPr>
          <w:sz w:val="28"/>
          <w:szCs w:val="28"/>
        </w:rPr>
        <w:t>з</w:t>
      </w:r>
      <w:r w:rsidRPr="001B06E3">
        <w:rPr>
          <w:sz w:val="28"/>
          <w:szCs w:val="28"/>
        </w:rPr>
        <w:t>вития. Чем многограннее личность, тем свободнее она в своей жизнедеятел</w:t>
      </w:r>
      <w:r w:rsidRPr="001B06E3">
        <w:rPr>
          <w:sz w:val="28"/>
          <w:szCs w:val="28"/>
        </w:rPr>
        <w:t>ь</w:t>
      </w:r>
      <w:r w:rsidRPr="001B06E3">
        <w:rPr>
          <w:sz w:val="28"/>
          <w:szCs w:val="28"/>
        </w:rPr>
        <w:t xml:space="preserve">ности. Важным условием такой </w:t>
      </w:r>
      <w:r w:rsidR="00D768F5" w:rsidRPr="001B06E3">
        <w:rPr>
          <w:sz w:val="28"/>
          <w:szCs w:val="28"/>
        </w:rPr>
        <w:t>свободы является универсальное развитие</w:t>
      </w:r>
      <w:r w:rsidRPr="001B06E3">
        <w:rPr>
          <w:sz w:val="28"/>
          <w:szCs w:val="28"/>
        </w:rPr>
        <w:t xml:space="preserve"> всех людей, т.е. их социальное равенство в возможности быть таковыми. И</w:t>
      </w:r>
      <w:r w:rsidRPr="001B06E3">
        <w:rPr>
          <w:sz w:val="28"/>
          <w:szCs w:val="28"/>
        </w:rPr>
        <w:t>с</w:t>
      </w:r>
      <w:r w:rsidRPr="001B06E3">
        <w:rPr>
          <w:sz w:val="28"/>
          <w:szCs w:val="28"/>
        </w:rPr>
        <w:t xml:space="preserve">тория свидетельствует, что еще ни одна цивилизация, ни одно общество не создали таких условий для людей, которые давали бы им </w:t>
      </w:r>
      <w:r w:rsidRPr="001B06E3">
        <w:rPr>
          <w:b/>
          <w:i/>
          <w:sz w:val="28"/>
          <w:szCs w:val="28"/>
        </w:rPr>
        <w:t>всем</w:t>
      </w:r>
      <w:r w:rsidRPr="001B06E3">
        <w:rPr>
          <w:sz w:val="28"/>
          <w:szCs w:val="28"/>
        </w:rPr>
        <w:t xml:space="preserve"> возможность для всестороннего развития и самореализации. В лучшем случае их имела значительная часть населения. </w:t>
      </w:r>
    </w:p>
    <w:p w:rsidR="00BF319B" w:rsidRPr="001B06E3" w:rsidRDefault="00BF319B" w:rsidP="001B06E3">
      <w:pPr>
        <w:ind w:firstLine="720"/>
        <w:jc w:val="both"/>
        <w:rPr>
          <w:sz w:val="28"/>
          <w:szCs w:val="28"/>
        </w:rPr>
      </w:pPr>
      <w:r w:rsidRPr="001B06E3">
        <w:rPr>
          <w:sz w:val="28"/>
          <w:szCs w:val="28"/>
        </w:rPr>
        <w:lastRenderedPageBreak/>
        <w:t xml:space="preserve">Социологический анализ личности включает в себя рассмотрение </w:t>
      </w:r>
      <w:r w:rsidRPr="001B06E3">
        <w:rPr>
          <w:i/>
          <w:sz w:val="28"/>
          <w:szCs w:val="28"/>
        </w:rPr>
        <w:t>с</w:t>
      </w:r>
      <w:r w:rsidRPr="001B06E3">
        <w:rPr>
          <w:i/>
          <w:sz w:val="28"/>
          <w:szCs w:val="28"/>
        </w:rPr>
        <w:t>о</w:t>
      </w:r>
      <w:r w:rsidRPr="001B06E3">
        <w:rPr>
          <w:i/>
          <w:sz w:val="28"/>
          <w:szCs w:val="28"/>
        </w:rPr>
        <w:t>циальных типов</w:t>
      </w:r>
      <w:r w:rsidRPr="001B06E3">
        <w:rPr>
          <w:sz w:val="28"/>
          <w:szCs w:val="28"/>
        </w:rPr>
        <w:t xml:space="preserve">. В частности тех, которые являются выражением наиболее характерных связей личного и общего (общественного) интересов в истории. Среди них следует отметить </w:t>
      </w:r>
      <w:r w:rsidRPr="001B06E3">
        <w:rPr>
          <w:b/>
          <w:sz w:val="28"/>
          <w:szCs w:val="28"/>
        </w:rPr>
        <w:t>конформистский</w:t>
      </w:r>
      <w:r w:rsidRPr="001B06E3">
        <w:rPr>
          <w:sz w:val="28"/>
          <w:szCs w:val="28"/>
        </w:rPr>
        <w:t xml:space="preserve"> тип. Его особенностью явл</w:t>
      </w:r>
      <w:r w:rsidRPr="001B06E3">
        <w:rPr>
          <w:sz w:val="28"/>
          <w:szCs w:val="28"/>
        </w:rPr>
        <w:t>я</w:t>
      </w:r>
      <w:r w:rsidRPr="001B06E3">
        <w:rPr>
          <w:sz w:val="28"/>
          <w:szCs w:val="28"/>
        </w:rPr>
        <w:t xml:space="preserve">ется полное поглощение </w:t>
      </w:r>
      <w:r w:rsidRPr="001B06E3">
        <w:rPr>
          <w:i/>
          <w:sz w:val="28"/>
          <w:szCs w:val="28"/>
        </w:rPr>
        <w:t>лично</w:t>
      </w:r>
      <w:r w:rsidR="00D768F5" w:rsidRPr="001B06E3">
        <w:rPr>
          <w:i/>
          <w:sz w:val="28"/>
          <w:szCs w:val="28"/>
        </w:rPr>
        <w:t>го</w:t>
      </w:r>
      <w:r w:rsidRPr="001B06E3">
        <w:rPr>
          <w:sz w:val="28"/>
          <w:szCs w:val="28"/>
        </w:rPr>
        <w:t xml:space="preserve"> интереса общественным. Он характерен для первобытного общества. Затем </w:t>
      </w:r>
      <w:r w:rsidRPr="001B06E3">
        <w:rPr>
          <w:b/>
          <w:sz w:val="28"/>
          <w:szCs w:val="28"/>
        </w:rPr>
        <w:t>индивидуалистский</w:t>
      </w:r>
      <w:r w:rsidRPr="001B06E3">
        <w:rPr>
          <w:sz w:val="28"/>
          <w:szCs w:val="28"/>
        </w:rPr>
        <w:t xml:space="preserve"> тип, отличием которого является первенство личного интереса над общественным. Он характеризует взаимосвязи указанных интересов в период рабства, феодализма и особенно капитализма. Переход человечества в постиндустриальное общество отмечен и определенным возрастанием в жизни людей общественного интереса. Это является чертой </w:t>
      </w:r>
      <w:r w:rsidRPr="001B06E3">
        <w:rPr>
          <w:b/>
          <w:sz w:val="28"/>
          <w:szCs w:val="28"/>
        </w:rPr>
        <w:t>коллективистского</w:t>
      </w:r>
      <w:r w:rsidRPr="001B06E3">
        <w:rPr>
          <w:sz w:val="28"/>
          <w:szCs w:val="28"/>
        </w:rPr>
        <w:t xml:space="preserve"> типа личности. Он характеризуется </w:t>
      </w:r>
      <w:r w:rsidRPr="001B06E3">
        <w:rPr>
          <w:i/>
          <w:sz w:val="28"/>
          <w:szCs w:val="28"/>
        </w:rPr>
        <w:t>о</w:t>
      </w:r>
      <w:r w:rsidRPr="001B06E3">
        <w:rPr>
          <w:i/>
          <w:sz w:val="28"/>
          <w:szCs w:val="28"/>
        </w:rPr>
        <w:t>р</w:t>
      </w:r>
      <w:r w:rsidRPr="001B06E3">
        <w:rPr>
          <w:i/>
          <w:sz w:val="28"/>
          <w:szCs w:val="28"/>
        </w:rPr>
        <w:t>ганическим сочетанием</w:t>
      </w:r>
      <w:r w:rsidRPr="001B06E3">
        <w:rPr>
          <w:sz w:val="28"/>
          <w:szCs w:val="28"/>
        </w:rPr>
        <w:t xml:space="preserve"> личного и общественного интереса. Разновидностью этого типа личности была существовавшая в наше стране при социализме форма связи этих интересов, которая свидетельствовала об их </w:t>
      </w:r>
      <w:r w:rsidRPr="001B06E3">
        <w:rPr>
          <w:i/>
          <w:sz w:val="28"/>
          <w:szCs w:val="28"/>
        </w:rPr>
        <w:t>сближении</w:t>
      </w:r>
      <w:r w:rsidRPr="001B06E3">
        <w:rPr>
          <w:sz w:val="28"/>
          <w:szCs w:val="28"/>
        </w:rPr>
        <w:t>.</w:t>
      </w:r>
    </w:p>
    <w:p w:rsidR="00BF319B" w:rsidRPr="001B06E3" w:rsidRDefault="00BF319B" w:rsidP="001B06E3">
      <w:pPr>
        <w:ind w:firstLine="720"/>
        <w:jc w:val="both"/>
        <w:rPr>
          <w:sz w:val="28"/>
          <w:szCs w:val="28"/>
        </w:rPr>
      </w:pPr>
      <w:r w:rsidRPr="001B06E3">
        <w:rPr>
          <w:sz w:val="28"/>
          <w:szCs w:val="28"/>
        </w:rPr>
        <w:t>В условиях трансформируемой России возобладал индивидуалистский тип личности, он преобладает в отношениях людей во многих сферах их жизни. Широко распространен и конформистский тип – значительная часть населения проявляет пассивность в выражении личных интересов, отдает предпочтение интересам своей общности (группы); живет по принципу: «я как все». Исходя из наличия в стране наиболее характерных связей личности с обществом, можно выделить следующие основные социальные типы ли</w:t>
      </w:r>
      <w:r w:rsidRPr="001B06E3">
        <w:rPr>
          <w:sz w:val="28"/>
          <w:szCs w:val="28"/>
        </w:rPr>
        <w:t>ч</w:t>
      </w:r>
      <w:r w:rsidRPr="001B06E3">
        <w:rPr>
          <w:sz w:val="28"/>
          <w:szCs w:val="28"/>
        </w:rPr>
        <w:t>ности: индивидуалистский – личный интерес преобладает над обществе</w:t>
      </w:r>
      <w:r w:rsidRPr="001B06E3">
        <w:rPr>
          <w:sz w:val="28"/>
          <w:szCs w:val="28"/>
        </w:rPr>
        <w:t>н</w:t>
      </w:r>
      <w:r w:rsidRPr="001B06E3">
        <w:rPr>
          <w:sz w:val="28"/>
          <w:szCs w:val="28"/>
        </w:rPr>
        <w:t>ным, конформистский – личный интерес поглощен групповым, псевдоко</w:t>
      </w:r>
      <w:r w:rsidRPr="001B06E3">
        <w:rPr>
          <w:sz w:val="28"/>
          <w:szCs w:val="28"/>
        </w:rPr>
        <w:t>л</w:t>
      </w:r>
      <w:r w:rsidRPr="001B06E3">
        <w:rPr>
          <w:sz w:val="28"/>
          <w:szCs w:val="28"/>
        </w:rPr>
        <w:t>лективистский – формальное (больше на словах) совпадение личного и о</w:t>
      </w:r>
      <w:r w:rsidRPr="001B06E3">
        <w:rPr>
          <w:sz w:val="28"/>
          <w:szCs w:val="28"/>
        </w:rPr>
        <w:t>б</w:t>
      </w:r>
      <w:r w:rsidRPr="001B06E3">
        <w:rPr>
          <w:sz w:val="28"/>
          <w:szCs w:val="28"/>
        </w:rPr>
        <w:t>щественного интересов.</w:t>
      </w:r>
    </w:p>
    <w:p w:rsidR="00BF319B" w:rsidRPr="001B06E3" w:rsidRDefault="00BF319B" w:rsidP="001B06E3">
      <w:pPr>
        <w:ind w:firstLine="720"/>
        <w:jc w:val="both"/>
        <w:rPr>
          <w:sz w:val="28"/>
          <w:szCs w:val="28"/>
        </w:rPr>
      </w:pPr>
      <w:r w:rsidRPr="001B06E3">
        <w:rPr>
          <w:sz w:val="28"/>
          <w:szCs w:val="28"/>
        </w:rPr>
        <w:t>Существуют типологии личности, разработанные и на других основ</w:t>
      </w:r>
      <w:r w:rsidRPr="001B06E3">
        <w:rPr>
          <w:sz w:val="28"/>
          <w:szCs w:val="28"/>
        </w:rPr>
        <w:t>а</w:t>
      </w:r>
      <w:r w:rsidRPr="001B06E3">
        <w:rPr>
          <w:sz w:val="28"/>
          <w:szCs w:val="28"/>
        </w:rPr>
        <w:t xml:space="preserve">ниях. Выделяют, в частности, такие типы как: </w:t>
      </w:r>
      <w:r w:rsidRPr="001B06E3">
        <w:rPr>
          <w:i/>
          <w:sz w:val="28"/>
          <w:szCs w:val="28"/>
        </w:rPr>
        <w:t>апологет</w:t>
      </w:r>
      <w:r w:rsidRPr="001B06E3">
        <w:rPr>
          <w:sz w:val="28"/>
          <w:szCs w:val="28"/>
        </w:rPr>
        <w:t xml:space="preserve"> – во всем прин</w:t>
      </w:r>
      <w:r w:rsidRPr="001B06E3">
        <w:rPr>
          <w:sz w:val="28"/>
          <w:szCs w:val="28"/>
        </w:rPr>
        <w:t>и</w:t>
      </w:r>
      <w:r w:rsidRPr="001B06E3">
        <w:rPr>
          <w:sz w:val="28"/>
          <w:szCs w:val="28"/>
        </w:rPr>
        <w:t xml:space="preserve">мающий общество, </w:t>
      </w:r>
      <w:r w:rsidRPr="001B06E3">
        <w:rPr>
          <w:i/>
          <w:sz w:val="28"/>
          <w:szCs w:val="28"/>
        </w:rPr>
        <w:t>нигилист</w:t>
      </w:r>
      <w:r w:rsidRPr="001B06E3">
        <w:rPr>
          <w:sz w:val="28"/>
          <w:szCs w:val="28"/>
        </w:rPr>
        <w:t xml:space="preserve"> – критически относящийся к нему, </w:t>
      </w:r>
      <w:r w:rsidRPr="001B06E3">
        <w:rPr>
          <w:i/>
          <w:sz w:val="28"/>
          <w:szCs w:val="28"/>
        </w:rPr>
        <w:t>эскапист</w:t>
      </w:r>
      <w:r w:rsidRPr="001B06E3">
        <w:rPr>
          <w:sz w:val="28"/>
          <w:szCs w:val="28"/>
        </w:rPr>
        <w:t xml:space="preserve"> – уходящий от общественных проблем, </w:t>
      </w:r>
      <w:r w:rsidRPr="001B06E3">
        <w:rPr>
          <w:i/>
          <w:sz w:val="28"/>
          <w:szCs w:val="28"/>
        </w:rPr>
        <w:t>революционер</w:t>
      </w:r>
      <w:r w:rsidRPr="001B06E3">
        <w:rPr>
          <w:sz w:val="28"/>
          <w:szCs w:val="28"/>
        </w:rPr>
        <w:t xml:space="preserve"> – стремящийся изм</w:t>
      </w:r>
      <w:r w:rsidRPr="001B06E3">
        <w:rPr>
          <w:sz w:val="28"/>
          <w:szCs w:val="28"/>
        </w:rPr>
        <w:t>е</w:t>
      </w:r>
      <w:r w:rsidRPr="001B06E3">
        <w:rPr>
          <w:sz w:val="28"/>
          <w:szCs w:val="28"/>
        </w:rPr>
        <w:t xml:space="preserve">нить, преобразовать общество. С учетом различий в жизненных принципах людей Э. Фромм предложил два типа личности. Первый тип такой принцип видит в том, чтобы </w:t>
      </w:r>
      <w:r w:rsidRPr="001B06E3">
        <w:rPr>
          <w:i/>
          <w:sz w:val="28"/>
          <w:szCs w:val="28"/>
        </w:rPr>
        <w:t>иметь, а не быть</w:t>
      </w:r>
      <w:r w:rsidRPr="001B06E3">
        <w:rPr>
          <w:sz w:val="28"/>
          <w:szCs w:val="28"/>
        </w:rPr>
        <w:t>. Личность живет для того, чтобы п</w:t>
      </w:r>
      <w:r w:rsidRPr="001B06E3">
        <w:rPr>
          <w:sz w:val="28"/>
          <w:szCs w:val="28"/>
        </w:rPr>
        <w:t>о</w:t>
      </w:r>
      <w:r w:rsidRPr="001B06E3">
        <w:rPr>
          <w:sz w:val="28"/>
          <w:szCs w:val="28"/>
        </w:rPr>
        <w:t xml:space="preserve">стоянно накапливать, обогащаться. Ей противостоит личность для которой смысл жизни заключается в том, </w:t>
      </w:r>
      <w:r w:rsidRPr="001B06E3">
        <w:rPr>
          <w:i/>
          <w:sz w:val="28"/>
          <w:szCs w:val="28"/>
        </w:rPr>
        <w:t>чтобы быть</w:t>
      </w:r>
      <w:r w:rsidRPr="001B06E3">
        <w:rPr>
          <w:sz w:val="28"/>
          <w:szCs w:val="28"/>
        </w:rPr>
        <w:t>, т.е. полнокровно и эффекти</w:t>
      </w:r>
      <w:r w:rsidRPr="001B06E3">
        <w:rPr>
          <w:sz w:val="28"/>
          <w:szCs w:val="28"/>
        </w:rPr>
        <w:t>в</w:t>
      </w:r>
      <w:r w:rsidRPr="001B06E3">
        <w:rPr>
          <w:sz w:val="28"/>
          <w:szCs w:val="28"/>
        </w:rPr>
        <w:t>но проявлять себя в жизни.</w:t>
      </w:r>
    </w:p>
    <w:p w:rsidR="00BF319B" w:rsidRPr="001B06E3" w:rsidRDefault="00BF319B" w:rsidP="001B06E3">
      <w:pPr>
        <w:ind w:firstLine="720"/>
        <w:jc w:val="both"/>
        <w:rPr>
          <w:b/>
          <w:sz w:val="28"/>
          <w:szCs w:val="28"/>
        </w:rPr>
      </w:pPr>
    </w:p>
    <w:p w:rsidR="00BF319B" w:rsidRPr="001B06E3" w:rsidRDefault="00BF319B" w:rsidP="001B06E3">
      <w:pPr>
        <w:ind w:firstLine="720"/>
        <w:jc w:val="both"/>
        <w:rPr>
          <w:sz w:val="28"/>
          <w:szCs w:val="28"/>
        </w:rPr>
      </w:pPr>
      <w:r w:rsidRPr="00D67EA8">
        <w:rPr>
          <w:b/>
          <w:sz w:val="28"/>
          <w:szCs w:val="28"/>
          <w:bdr w:val="single" w:sz="4" w:space="0" w:color="auto"/>
        </w:rPr>
        <w:t>4</w:t>
      </w:r>
      <w:r w:rsidRPr="001B06E3">
        <w:rPr>
          <w:sz w:val="28"/>
          <w:szCs w:val="28"/>
        </w:rPr>
        <w:t xml:space="preserve"> Современной личности присущи свойства и признаки социальных образований, существующих в период трансформации российского общес</w:t>
      </w:r>
      <w:r w:rsidRPr="001B06E3">
        <w:rPr>
          <w:sz w:val="28"/>
          <w:szCs w:val="28"/>
        </w:rPr>
        <w:t>т</w:t>
      </w:r>
      <w:r w:rsidRPr="001B06E3">
        <w:rPr>
          <w:sz w:val="28"/>
          <w:szCs w:val="28"/>
        </w:rPr>
        <w:t>ва. Свое концентрированное выражение наиболее характерные из них пол</w:t>
      </w:r>
      <w:r w:rsidRPr="001B06E3">
        <w:rPr>
          <w:sz w:val="28"/>
          <w:szCs w:val="28"/>
        </w:rPr>
        <w:t>у</w:t>
      </w:r>
      <w:r w:rsidRPr="001B06E3">
        <w:rPr>
          <w:sz w:val="28"/>
          <w:szCs w:val="28"/>
        </w:rPr>
        <w:t>чили в указанных выше социальных типах личности. Эти признаки указыв</w:t>
      </w:r>
      <w:r w:rsidRPr="001B06E3">
        <w:rPr>
          <w:sz w:val="28"/>
          <w:szCs w:val="28"/>
        </w:rPr>
        <w:t>а</w:t>
      </w:r>
      <w:r w:rsidRPr="001B06E3">
        <w:rPr>
          <w:sz w:val="28"/>
          <w:szCs w:val="28"/>
        </w:rPr>
        <w:t>ют на серьезные различия между личностями, между индивидами как пре</w:t>
      </w:r>
      <w:r w:rsidRPr="001B06E3">
        <w:rPr>
          <w:sz w:val="28"/>
          <w:szCs w:val="28"/>
        </w:rPr>
        <w:t>д</w:t>
      </w:r>
      <w:r w:rsidRPr="001B06E3">
        <w:rPr>
          <w:sz w:val="28"/>
          <w:szCs w:val="28"/>
        </w:rPr>
        <w:t>ставителями разных социальных групп и стратификационных слоев насел</w:t>
      </w:r>
      <w:r w:rsidRPr="001B06E3">
        <w:rPr>
          <w:sz w:val="28"/>
          <w:szCs w:val="28"/>
        </w:rPr>
        <w:t>е</w:t>
      </w:r>
      <w:r w:rsidRPr="001B06E3">
        <w:rPr>
          <w:sz w:val="28"/>
          <w:szCs w:val="28"/>
        </w:rPr>
        <w:t>ния. Это свидетельствует о разном, порой прямо противоположном, полож</w:t>
      </w:r>
      <w:r w:rsidRPr="001B06E3">
        <w:rPr>
          <w:sz w:val="28"/>
          <w:szCs w:val="28"/>
        </w:rPr>
        <w:t>е</w:t>
      </w:r>
      <w:r w:rsidRPr="001B06E3">
        <w:rPr>
          <w:sz w:val="28"/>
          <w:szCs w:val="28"/>
        </w:rPr>
        <w:t>нии людей в обществе и серьезно отражается и на их социализации, и на ст</w:t>
      </w:r>
      <w:r w:rsidRPr="001B06E3">
        <w:rPr>
          <w:sz w:val="28"/>
          <w:szCs w:val="28"/>
        </w:rPr>
        <w:t>е</w:t>
      </w:r>
      <w:r w:rsidRPr="001B06E3">
        <w:rPr>
          <w:sz w:val="28"/>
          <w:szCs w:val="28"/>
        </w:rPr>
        <w:lastRenderedPageBreak/>
        <w:t>пени их участия в жизни. Потому и многочисленные проблемы, с которыми нынче приходится сталкиваться людям, являются для них разными, в знач</w:t>
      </w:r>
      <w:r w:rsidRPr="001B06E3">
        <w:rPr>
          <w:sz w:val="28"/>
          <w:szCs w:val="28"/>
        </w:rPr>
        <w:t>и</w:t>
      </w:r>
      <w:r w:rsidRPr="001B06E3">
        <w:rPr>
          <w:sz w:val="28"/>
          <w:szCs w:val="28"/>
        </w:rPr>
        <w:t>тельной степени обусловленными их социально-экономическим и матер</w:t>
      </w:r>
      <w:r w:rsidRPr="001B06E3">
        <w:rPr>
          <w:sz w:val="28"/>
          <w:szCs w:val="28"/>
        </w:rPr>
        <w:t>и</w:t>
      </w:r>
      <w:r w:rsidRPr="001B06E3">
        <w:rPr>
          <w:sz w:val="28"/>
          <w:szCs w:val="28"/>
        </w:rPr>
        <w:t>альным положением.</w:t>
      </w:r>
    </w:p>
    <w:p w:rsidR="00BF319B" w:rsidRPr="001B06E3" w:rsidRDefault="00BF319B" w:rsidP="001B06E3">
      <w:pPr>
        <w:ind w:firstLine="720"/>
        <w:jc w:val="both"/>
        <w:rPr>
          <w:sz w:val="28"/>
          <w:szCs w:val="28"/>
        </w:rPr>
      </w:pPr>
      <w:r w:rsidRPr="001B06E3">
        <w:rPr>
          <w:sz w:val="28"/>
          <w:szCs w:val="28"/>
        </w:rPr>
        <w:t>Так, большой проблемой социализации стало получение образования вследствие его платности. Деньги стали играть решающую роль во внешк</w:t>
      </w:r>
      <w:r w:rsidRPr="001B06E3">
        <w:rPr>
          <w:sz w:val="28"/>
          <w:szCs w:val="28"/>
        </w:rPr>
        <w:t>о</w:t>
      </w:r>
      <w:r w:rsidRPr="001B06E3">
        <w:rPr>
          <w:sz w:val="28"/>
          <w:szCs w:val="28"/>
        </w:rPr>
        <w:t>льном физическом, художественном, интеллектуальном развитии детей. От уровня и качества образования личности в значительной мере зависит реш</w:t>
      </w:r>
      <w:r w:rsidRPr="001B06E3">
        <w:rPr>
          <w:sz w:val="28"/>
          <w:szCs w:val="28"/>
        </w:rPr>
        <w:t>е</w:t>
      </w:r>
      <w:r w:rsidRPr="001B06E3">
        <w:rPr>
          <w:sz w:val="28"/>
          <w:szCs w:val="28"/>
        </w:rPr>
        <w:t>ние ею проблемы своей социальной карьеры. Вообще возможности верт</w:t>
      </w:r>
      <w:r w:rsidRPr="001B06E3">
        <w:rPr>
          <w:sz w:val="28"/>
          <w:szCs w:val="28"/>
        </w:rPr>
        <w:t>и</w:t>
      </w:r>
      <w:r w:rsidRPr="001B06E3">
        <w:rPr>
          <w:sz w:val="28"/>
          <w:szCs w:val="28"/>
        </w:rPr>
        <w:t>кальной мобильности – перемещения в верхние слои общества – для многих групп населения стали весьма проблематичными. И здесь в основном все упирается в деньги, финансовые возможности людей, которые стали важным компонентом экономического капитала личности.</w:t>
      </w:r>
    </w:p>
    <w:p w:rsidR="00BF319B" w:rsidRPr="001B06E3" w:rsidRDefault="00BF319B" w:rsidP="001B06E3">
      <w:pPr>
        <w:ind w:firstLine="720"/>
        <w:jc w:val="both"/>
        <w:rPr>
          <w:sz w:val="28"/>
          <w:szCs w:val="28"/>
        </w:rPr>
      </w:pPr>
      <w:r w:rsidRPr="001B06E3">
        <w:rPr>
          <w:sz w:val="28"/>
          <w:szCs w:val="28"/>
        </w:rPr>
        <w:t>Немало существует нынче проблем, мешающих и полноценному уч</w:t>
      </w:r>
      <w:r w:rsidRPr="001B06E3">
        <w:rPr>
          <w:sz w:val="28"/>
          <w:szCs w:val="28"/>
        </w:rPr>
        <w:t>а</w:t>
      </w:r>
      <w:r w:rsidRPr="001B06E3">
        <w:rPr>
          <w:sz w:val="28"/>
          <w:szCs w:val="28"/>
        </w:rPr>
        <w:t>стию личности в жизни. Оказывает влияние функционализация обществе</w:t>
      </w:r>
      <w:r w:rsidRPr="001B06E3">
        <w:rPr>
          <w:sz w:val="28"/>
          <w:szCs w:val="28"/>
        </w:rPr>
        <w:t>н</w:t>
      </w:r>
      <w:r w:rsidRPr="001B06E3">
        <w:rPr>
          <w:sz w:val="28"/>
          <w:szCs w:val="28"/>
        </w:rPr>
        <w:t>ного сознания, следствием которой стала крайняя прагматичность людей, их ориентация прежде всего на материальные ценности. Это оказывает сильное влияние на выбор ими варианта оптимальной самореализации. Серьезную угрозу деперсонификации личности, утраты ею своего «Я» таит безоглядное использование электронных средств информации.</w:t>
      </w:r>
    </w:p>
    <w:p w:rsidR="00BF319B" w:rsidRPr="001B06E3" w:rsidRDefault="00BF319B" w:rsidP="001B06E3">
      <w:pPr>
        <w:ind w:firstLine="720"/>
        <w:jc w:val="both"/>
        <w:rPr>
          <w:sz w:val="28"/>
          <w:szCs w:val="28"/>
        </w:rPr>
      </w:pPr>
      <w:r w:rsidRPr="001B06E3">
        <w:rPr>
          <w:sz w:val="28"/>
          <w:szCs w:val="28"/>
        </w:rPr>
        <w:t>Подвижность социальной структуры, большое количество в обществе маргинальных групп населения создает для личности трудности в самоиде</w:t>
      </w:r>
      <w:r w:rsidRPr="001B06E3">
        <w:rPr>
          <w:sz w:val="28"/>
          <w:szCs w:val="28"/>
        </w:rPr>
        <w:t>н</w:t>
      </w:r>
      <w:r w:rsidRPr="001B06E3">
        <w:rPr>
          <w:sz w:val="28"/>
          <w:szCs w:val="28"/>
        </w:rPr>
        <w:t>тификации – в соотнесении себя с социальной общностью, не имеющей че</w:t>
      </w:r>
      <w:r w:rsidRPr="001B06E3">
        <w:rPr>
          <w:sz w:val="28"/>
          <w:szCs w:val="28"/>
        </w:rPr>
        <w:t>т</w:t>
      </w:r>
      <w:r w:rsidRPr="001B06E3">
        <w:rPr>
          <w:sz w:val="28"/>
          <w:szCs w:val="28"/>
        </w:rPr>
        <w:t>ких социальных очертаний, с признанием ее социальных признаков своими.</w:t>
      </w:r>
    </w:p>
    <w:p w:rsidR="00BF319B" w:rsidRPr="001B06E3" w:rsidRDefault="00BF319B" w:rsidP="001B06E3">
      <w:pPr>
        <w:pStyle w:val="a9"/>
        <w:jc w:val="center"/>
        <w:rPr>
          <w:b/>
          <w:bCs/>
          <w:szCs w:val="28"/>
        </w:rPr>
      </w:pPr>
    </w:p>
    <w:p w:rsidR="00BF319B" w:rsidRPr="001B06E3" w:rsidRDefault="000D1187" w:rsidP="001B06E3">
      <w:pPr>
        <w:pStyle w:val="a9"/>
        <w:jc w:val="center"/>
        <w:rPr>
          <w:b/>
          <w:bCs/>
          <w:szCs w:val="28"/>
        </w:rPr>
      </w:pPr>
      <w:r w:rsidRPr="000D1187">
        <w:rPr>
          <w:b/>
          <w:bCs/>
          <w:szCs w:val="28"/>
        </w:rPr>
        <w:t>Основные понятия темы</w:t>
      </w:r>
      <w:r w:rsidR="00BF319B" w:rsidRPr="001B06E3">
        <w:rPr>
          <w:b/>
          <w:bCs/>
          <w:szCs w:val="28"/>
        </w:rPr>
        <w:t>:</w:t>
      </w:r>
    </w:p>
    <w:p w:rsidR="00BF319B" w:rsidRPr="001B06E3" w:rsidRDefault="00BF319B" w:rsidP="001B06E3">
      <w:pPr>
        <w:pStyle w:val="a9"/>
        <w:jc w:val="center"/>
        <w:rPr>
          <w:b/>
          <w:bCs/>
          <w:szCs w:val="28"/>
        </w:rPr>
      </w:pPr>
    </w:p>
    <w:p w:rsidR="00BF319B" w:rsidRPr="001B06E3" w:rsidRDefault="00BF319B" w:rsidP="001B06E3">
      <w:pPr>
        <w:pStyle w:val="a9"/>
        <w:rPr>
          <w:szCs w:val="28"/>
        </w:rPr>
      </w:pPr>
      <w:r w:rsidRPr="001B06E3">
        <w:rPr>
          <w:szCs w:val="28"/>
        </w:rPr>
        <w:tab/>
        <w:t>Человек. Индивид. Личность. Социализация индивида и личности: пе</w:t>
      </w:r>
      <w:r w:rsidRPr="001B06E3">
        <w:rPr>
          <w:szCs w:val="28"/>
        </w:rPr>
        <w:t>р</w:t>
      </w:r>
      <w:r w:rsidRPr="001B06E3">
        <w:rPr>
          <w:szCs w:val="28"/>
        </w:rPr>
        <w:t>вичная и вторичная. Институты и средства социализации. Личность – объект и субъект социальных процессов. Индивидуальность. Статусы и роли личн</w:t>
      </w:r>
      <w:r w:rsidRPr="001B06E3">
        <w:rPr>
          <w:szCs w:val="28"/>
        </w:rPr>
        <w:t>о</w:t>
      </w:r>
      <w:r w:rsidRPr="001B06E3">
        <w:rPr>
          <w:szCs w:val="28"/>
        </w:rPr>
        <w:t>сти. Статусы прирождённые, достигаемые и приписываемые. Социальные ожидания (экспектации). Диспозиция личности. Интериоризация. Идентиф</w:t>
      </w:r>
      <w:r w:rsidRPr="001B06E3">
        <w:rPr>
          <w:szCs w:val="28"/>
        </w:rPr>
        <w:t>и</w:t>
      </w:r>
      <w:r w:rsidRPr="001B06E3">
        <w:rPr>
          <w:szCs w:val="28"/>
        </w:rPr>
        <w:t>кация. Свобода, социальное равенство, счастье личности. Социальные типы личности – конформистский, индивидуалистский, коллективистский. Ли</w:t>
      </w:r>
      <w:r w:rsidRPr="001B06E3">
        <w:rPr>
          <w:szCs w:val="28"/>
        </w:rPr>
        <w:t>ч</w:t>
      </w:r>
      <w:r w:rsidRPr="001B06E3">
        <w:rPr>
          <w:szCs w:val="28"/>
        </w:rPr>
        <w:t>ность как изгой, фанат, революционер. Эскапизм. Типы личности: модал</w:t>
      </w:r>
      <w:r w:rsidRPr="001B06E3">
        <w:rPr>
          <w:szCs w:val="28"/>
        </w:rPr>
        <w:t>ь</w:t>
      </w:r>
      <w:r w:rsidRPr="001B06E3">
        <w:rPr>
          <w:szCs w:val="28"/>
        </w:rPr>
        <w:t>ный, базовый и идеальный. Универсально развитая личность.</w:t>
      </w:r>
    </w:p>
    <w:p w:rsidR="00BF319B" w:rsidRDefault="000D1187" w:rsidP="00254E64">
      <w:pPr>
        <w:jc w:val="both"/>
        <w:rPr>
          <w:b/>
        </w:rPr>
      </w:pPr>
      <w:r w:rsidRPr="000D1187">
        <w:rPr>
          <w:b/>
          <w:sz w:val="28"/>
        </w:rPr>
        <w:t>Схема № 1.</w:t>
      </w:r>
      <w:r w:rsidR="00BC2732">
        <w:rPr>
          <w:b/>
        </w:rPr>
        <w:tab/>
      </w:r>
      <w:r w:rsidR="00BC2732">
        <w:rPr>
          <w:b/>
        </w:rPr>
        <w:tab/>
        <w:t xml:space="preserve">    </w:t>
      </w:r>
      <w:r w:rsidR="00BF319B">
        <w:rPr>
          <w:b/>
        </w:rPr>
        <w:t>Личность</w:t>
      </w:r>
    </w:p>
    <w:p w:rsidR="00BF319B" w:rsidRDefault="008E04FF">
      <w:pPr>
        <w:jc w:val="both"/>
        <w:rPr>
          <w:b/>
          <w:sz w:val="28"/>
        </w:rPr>
      </w:pPr>
      <w:r w:rsidRPr="008E04FF">
        <w:rPr>
          <w:noProof/>
          <w:lang w:eastAsia="ru-RU"/>
        </w:rPr>
        <w:pict>
          <v:group id="_x0000_s2649" style="position:absolute;left:0;text-align:left;margin-left:-9pt;margin-top:7.15pt;width:144.15pt;height:117pt;z-index:251798528" coordorigin="1521,7624" coordsize="2883,2340">
            <v:oval id="_x0000_s2526" style="position:absolute;left:1521;top:7624;width:1851;height:1802;v-text-anchor:middle" o:regroupid="1" strokeweight=".26mm">
              <v:fill color2="black"/>
              <v:stroke joinstyle="miter"/>
            </v:oval>
            <v:oval id="_x0000_s2527" style="position:absolute;left:3376;top:8492;width:1028;height:1001;v-text-anchor:middle" o:regroupid="1" fillcolor="gray" strokeweight=".26mm">
              <v:fill color2="#7f7f7f"/>
              <v:stroke joinstyle="miter"/>
            </v:oval>
            <v:oval id="_x0000_s2528" style="position:absolute;left:3158;top:9214;width:770;height:750;v-text-anchor:middle" o:regroupid="1" filled="f" strokeweight="1.06mm">
              <v:stroke joinstyle="miter"/>
            </v:oval>
            <v:shape id="_x0000_s2529" style="position:absolute;left:3376;top:8492;width:369;height:607;v-text-anchor:middle" coordsize="810,1260" o:regroupid="1" path="m,c315,165,630,330,720,540v90,210,-150,600,-180,720e" filled="f" strokeweight=".26mm">
              <v:stroke endarrow="block"/>
              <v:path arrowok="t"/>
            </v:shape>
            <v:shape id="_x0000_s2530" style="position:absolute;left:1524;top:9214;width:1697;height:391;v-text-anchor:middle" coordsize="3300,810" o:regroupid="1" path="m780,c390,315,,630,420,720,840,810,2820,570,3300,540e" filled="f" strokeweight=".26mm">
              <v:stroke endarrow="block"/>
              <v:path arrowok="t"/>
            </v:shape>
            <v:shape id="_x0000_s2531" type="#_x0000_t202" style="position:absolute;left:2173;top:8259;width:817;height:476;v-text-anchor:middle" o:regroupid="1" stroked="f">
              <v:fill color2="black"/>
              <v:stroke joinstyle="round"/>
              <v:textbox style="mso-next-textbox:#_x0000_s2531;mso-rotate-with-shape:t">
                <w:txbxContent>
                  <w:p w:rsidR="00034E11" w:rsidRDefault="00034E11">
                    <w:r>
                      <w:t>П</w:t>
                    </w:r>
                  </w:p>
                </w:txbxContent>
              </v:textbox>
            </v:shape>
            <v:shape id="_x0000_s2532" type="#_x0000_t202" style="position:absolute;left:3812;top:8739;width:489;height:318;v-text-anchor:middle" o:regroupid="1" stroked="f">
              <v:fill color2="black"/>
              <v:stroke joinstyle="round"/>
              <v:textbox style="mso-next-textbox:#_x0000_s2532;mso-rotate-with-shape:t">
                <w:txbxContent>
                  <w:p w:rsidR="00034E11" w:rsidRPr="00B17A18" w:rsidRDefault="00034E11">
                    <w:pPr>
                      <w:rPr>
                        <w:sz w:val="18"/>
                      </w:rPr>
                    </w:pPr>
                    <w:r w:rsidRPr="00B17A18">
                      <w:rPr>
                        <w:sz w:val="18"/>
                      </w:rPr>
                      <w:t>О</w:t>
                    </w:r>
                  </w:p>
                </w:txbxContent>
              </v:textbox>
            </v:shape>
            <v:shape id="_x0000_s2533" type="#_x0000_t202" style="position:absolute;left:3319;top:9532;width:490;height:315;v-text-anchor:middle" o:regroupid="1" stroked="f">
              <v:fill color2="black"/>
              <v:stroke joinstyle="round"/>
              <v:textbox style="mso-next-textbox:#_x0000_s2533;mso-rotate-with-shape:t">
                <w:txbxContent>
                  <w:p w:rsidR="00034E11" w:rsidRPr="00B17A18" w:rsidRDefault="00034E11">
                    <w:pPr>
                      <w:rPr>
                        <w:sz w:val="20"/>
                      </w:rPr>
                    </w:pPr>
                    <w:r w:rsidRPr="00B17A18">
                      <w:rPr>
                        <w:sz w:val="20"/>
                      </w:rPr>
                      <w:t>Л</w:t>
                    </w:r>
                  </w:p>
                </w:txbxContent>
              </v:textbox>
            </v:shape>
          </v:group>
        </w:pict>
      </w:r>
      <w:r w:rsidRPr="008E04FF">
        <w:rPr>
          <w:noProof/>
          <w:lang w:eastAsia="ru-RU"/>
        </w:rPr>
        <w:pict>
          <v:group id="_x0000_s2648" style="position:absolute;left:0;text-align:left;margin-left:289.6pt;margin-top:13.85pt;width:127.85pt;height:92.35pt;z-index:-251674624" coordorigin="2557,10189" coordsize="2557,1847">
            <v:oval id="_x0000_s2280" style="position:absolute;left:2557;top:10189;width:1989;height:1847;v-text-anchor:middle" strokeweight=".35mm">
              <v:fill color2="black"/>
              <v:stroke joinstyle="miter"/>
            </v:oval>
            <v:oval id="_x0000_s2281" style="position:absolute;left:4261;top:10627;width:853;height:995;v-text-anchor:middle" strokeweight=".35mm">
              <v:fill color2="black"/>
              <v:stroke joinstyle="miter"/>
            </v:oval>
            <v:oval id="_x0000_s2282" style="position:absolute;left:4258;top:11459;width:427;height:569;v-text-anchor:middle" fillcolor="#bfbfbf" strokeweight=".35mm">
              <v:fill color2="#404040"/>
              <v:stroke joinstyle="miter"/>
            </v:oval>
          </v:group>
        </w:pict>
      </w:r>
    </w:p>
    <w:p w:rsidR="00BF319B" w:rsidRDefault="001B7F1D" w:rsidP="001B7F1D">
      <w:pPr>
        <w:ind w:left="2124" w:firstLine="708"/>
        <w:jc w:val="both"/>
        <w:rPr>
          <w:b/>
        </w:rPr>
      </w:pPr>
      <w:r>
        <w:rPr>
          <w:b/>
        </w:rPr>
        <w:t xml:space="preserve">  </w:t>
      </w:r>
      <w:r w:rsidR="00BF319B">
        <w:rPr>
          <w:b/>
        </w:rPr>
        <w:t>П – природа</w:t>
      </w:r>
    </w:p>
    <w:p w:rsidR="00BF319B" w:rsidRDefault="001B7F1D" w:rsidP="001B7F1D">
      <w:pPr>
        <w:ind w:left="2124" w:firstLine="708"/>
        <w:jc w:val="both"/>
        <w:rPr>
          <w:b/>
        </w:rPr>
      </w:pPr>
      <w:r>
        <w:rPr>
          <w:b/>
        </w:rPr>
        <w:t xml:space="preserve">  </w:t>
      </w:r>
      <w:r w:rsidR="00BF319B">
        <w:rPr>
          <w:b/>
        </w:rPr>
        <w:t>О – общество</w:t>
      </w:r>
    </w:p>
    <w:p w:rsidR="00BF319B" w:rsidRDefault="001B7F1D" w:rsidP="001B7F1D">
      <w:pPr>
        <w:ind w:left="2124" w:firstLine="708"/>
        <w:jc w:val="both"/>
        <w:rPr>
          <w:b/>
        </w:rPr>
      </w:pPr>
      <w:r>
        <w:rPr>
          <w:b/>
        </w:rPr>
        <w:t xml:space="preserve">  </w:t>
      </w:r>
      <w:r w:rsidR="00BF319B">
        <w:rPr>
          <w:b/>
        </w:rPr>
        <w:t>Л - личность</w:t>
      </w:r>
    </w:p>
    <w:p w:rsidR="00BF319B" w:rsidRDefault="00B17A18">
      <w:pPr>
        <w:jc w:val="both"/>
        <w:rPr>
          <w:b/>
        </w:rPr>
      </w:pPr>
      <w:r>
        <w:rPr>
          <w:b/>
        </w:rPr>
        <w:tab/>
      </w:r>
      <w:r>
        <w:rPr>
          <w:b/>
        </w:rPr>
        <w:tab/>
      </w:r>
      <w:r>
        <w:rPr>
          <w:b/>
        </w:rPr>
        <w:tab/>
      </w:r>
      <w:r>
        <w:rPr>
          <w:b/>
        </w:rPr>
        <w:tab/>
      </w:r>
      <w:r>
        <w:rPr>
          <w:b/>
        </w:rPr>
        <w:tab/>
      </w:r>
      <w:r>
        <w:rPr>
          <w:b/>
        </w:rPr>
        <w:tab/>
      </w:r>
      <w:r>
        <w:rPr>
          <w:b/>
        </w:rPr>
        <w:tab/>
      </w:r>
      <w:r>
        <w:rPr>
          <w:b/>
        </w:rPr>
        <w:tab/>
      </w:r>
      <w:r>
        <w:rPr>
          <w:b/>
        </w:rPr>
        <w:tab/>
        <w:t xml:space="preserve">      1</w:t>
      </w:r>
      <w:r>
        <w:rPr>
          <w:b/>
        </w:rPr>
        <w:tab/>
      </w:r>
      <w:r>
        <w:rPr>
          <w:b/>
        </w:rPr>
        <w:tab/>
        <w:t xml:space="preserve"> 2</w:t>
      </w:r>
    </w:p>
    <w:p w:rsidR="00BF319B" w:rsidRDefault="001B7F1D" w:rsidP="001B7F1D">
      <w:pPr>
        <w:tabs>
          <w:tab w:val="left" w:pos="3563"/>
        </w:tabs>
        <w:jc w:val="both"/>
        <w:rPr>
          <w:b/>
          <w:sz w:val="28"/>
        </w:rPr>
      </w:pPr>
      <w:r>
        <w:rPr>
          <w:b/>
          <w:sz w:val="28"/>
        </w:rPr>
        <w:tab/>
      </w:r>
      <w:r w:rsidR="00BC2732">
        <w:rPr>
          <w:b/>
          <w:sz w:val="28"/>
        </w:rPr>
        <w:t xml:space="preserve">    </w:t>
      </w:r>
      <w:r>
        <w:rPr>
          <w:b/>
          <w:sz w:val="28"/>
        </w:rPr>
        <w:t xml:space="preserve"> </w:t>
      </w:r>
      <w:r w:rsidR="00BC2732">
        <w:rPr>
          <w:b/>
          <w:sz w:val="28"/>
        </w:rPr>
        <w:t xml:space="preserve"> </w:t>
      </w:r>
      <w:r>
        <w:rPr>
          <w:b/>
        </w:rPr>
        <w:t>1. Общество</w:t>
      </w:r>
    </w:p>
    <w:p w:rsidR="001B7F1D" w:rsidRDefault="001B7F1D" w:rsidP="001B7F1D">
      <w:pPr>
        <w:ind w:left="2124" w:firstLine="708"/>
      </w:pPr>
      <w:r>
        <w:rPr>
          <w:b/>
          <w:sz w:val="28"/>
        </w:rPr>
        <w:tab/>
        <w:t xml:space="preserve"> </w:t>
      </w:r>
      <w:r w:rsidR="00BC2732">
        <w:rPr>
          <w:b/>
          <w:sz w:val="28"/>
        </w:rPr>
        <w:t xml:space="preserve">     </w:t>
      </w:r>
      <w:r w:rsidR="004A4B9E">
        <w:rPr>
          <w:b/>
          <w:sz w:val="28"/>
        </w:rPr>
        <w:t xml:space="preserve">   </w:t>
      </w:r>
      <w:r>
        <w:rPr>
          <w:b/>
        </w:rPr>
        <w:t>2. Группа</w:t>
      </w:r>
      <w:r w:rsidR="00B17A18">
        <w:rPr>
          <w:b/>
        </w:rPr>
        <w:tab/>
      </w:r>
      <w:r w:rsidR="00B17A18">
        <w:rPr>
          <w:b/>
        </w:rPr>
        <w:tab/>
      </w:r>
      <w:r w:rsidR="00B17A18">
        <w:rPr>
          <w:b/>
        </w:rPr>
        <w:tab/>
        <w:t xml:space="preserve">          3</w:t>
      </w:r>
    </w:p>
    <w:p w:rsidR="00BF319B" w:rsidRDefault="001B7F1D" w:rsidP="001B7F1D">
      <w:pPr>
        <w:tabs>
          <w:tab w:val="left" w:pos="3591"/>
        </w:tabs>
        <w:jc w:val="both"/>
        <w:rPr>
          <w:b/>
          <w:sz w:val="28"/>
        </w:rPr>
      </w:pPr>
      <w:r>
        <w:rPr>
          <w:b/>
          <w:sz w:val="28"/>
        </w:rPr>
        <w:t xml:space="preserve">                                                  </w:t>
      </w:r>
      <w:r w:rsidR="00BC2732">
        <w:rPr>
          <w:b/>
          <w:sz w:val="28"/>
        </w:rPr>
        <w:t xml:space="preserve">    </w:t>
      </w:r>
      <w:r>
        <w:rPr>
          <w:b/>
        </w:rPr>
        <w:t>3. Личность</w:t>
      </w:r>
    </w:p>
    <w:p w:rsidR="00BF319B" w:rsidRDefault="000D1187" w:rsidP="00254E64">
      <w:pPr>
        <w:jc w:val="both"/>
      </w:pPr>
      <w:r w:rsidRPr="000D1187">
        <w:rPr>
          <w:b/>
          <w:sz w:val="28"/>
        </w:rPr>
        <w:lastRenderedPageBreak/>
        <w:t>Схема № 2.</w:t>
      </w:r>
      <w:r w:rsidR="00254E64">
        <w:rPr>
          <w:b/>
          <w:sz w:val="28"/>
        </w:rPr>
        <w:t xml:space="preserve">  </w:t>
      </w:r>
      <w:r w:rsidR="00254E64">
        <w:rPr>
          <w:b/>
          <w:sz w:val="28"/>
        </w:rPr>
        <w:tab/>
      </w:r>
      <w:r w:rsidR="00254E64">
        <w:rPr>
          <w:b/>
          <w:sz w:val="28"/>
        </w:rPr>
        <w:tab/>
      </w:r>
      <w:r w:rsidR="00254E64">
        <w:rPr>
          <w:b/>
          <w:sz w:val="28"/>
        </w:rPr>
        <w:tab/>
      </w:r>
      <w:r w:rsidR="00BF319B" w:rsidRPr="00254E64">
        <w:rPr>
          <w:b/>
        </w:rPr>
        <w:t>Индивидуальность</w:t>
      </w:r>
    </w:p>
    <w:p w:rsidR="00BF319B" w:rsidRDefault="008E04FF">
      <w:pPr>
        <w:jc w:val="both"/>
      </w:pPr>
      <w:r>
        <w:pict>
          <v:rect id="_x0000_s2057" style="position:absolute;left:0;text-align:left;margin-left:58.8pt;margin-top:.4pt;width:71.05pt;height:63.95pt;z-index:-251793408;v-text-anchor:middle" filled="f" strokeweight=".35mm"/>
        </w:pict>
      </w:r>
      <w:r w:rsidR="00BF319B">
        <w:tab/>
      </w:r>
      <w:r w:rsidR="00BF319B">
        <w:tab/>
        <w:t xml:space="preserve">                         </w:t>
      </w:r>
    </w:p>
    <w:p w:rsidR="00BF319B" w:rsidRDefault="008E04FF">
      <w:pPr>
        <w:jc w:val="both"/>
      </w:pPr>
      <w:r>
        <w:pict>
          <v:rect id="_x0000_s2058" style="position:absolute;left:0;text-align:left;margin-left:113.7pt;margin-top:7.95pt;width:63.95pt;height:28.85pt;z-index:-251792384;v-text-anchor:middle" strokeweight=".35mm">
            <v:fill color2="black"/>
          </v:rect>
        </w:pict>
      </w:r>
      <w:r>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2534" type="#_x0000_t183" style="position:absolute;left:0;text-align:left;margin-left:113.7pt;margin-top:7.95pt;width:28.55pt;height:25.9pt;z-index:-251588608;v-text-anchor:middle" fillcolor="#757575" strokecolor="#0d0d0d" strokeweight=".35mm">
            <v:fill type="gradient"/>
            <v:stroke color2="#f2f2f2"/>
          </v:shape>
        </w:pict>
      </w:r>
      <w:r w:rsidR="00BF319B">
        <w:tab/>
      </w:r>
      <w:r w:rsidR="00BF319B">
        <w:tab/>
      </w:r>
      <w:r w:rsidR="00BF319B">
        <w:tab/>
      </w:r>
      <w:r w:rsidR="00BF319B">
        <w:tab/>
      </w:r>
      <w:r w:rsidR="00BF319B">
        <w:tab/>
      </w:r>
      <w:r w:rsidR="00BF319B">
        <w:tab/>
      </w:r>
      <w:r w:rsidR="00BF319B">
        <w:tab/>
        <w:t>1. Природная сторона человека</w:t>
      </w:r>
    </w:p>
    <w:p w:rsidR="00BF319B" w:rsidRDefault="00BF319B">
      <w:pPr>
        <w:jc w:val="both"/>
      </w:pPr>
      <w:r>
        <w:tab/>
      </w:r>
      <w:r>
        <w:tab/>
        <w:t xml:space="preserve">      1</w:t>
      </w:r>
      <w:r>
        <w:tab/>
        <w:t xml:space="preserve">      3        2</w:t>
      </w:r>
      <w:r>
        <w:tab/>
      </w:r>
      <w:r>
        <w:tab/>
      </w:r>
      <w:r>
        <w:tab/>
        <w:t>2. Социальная сторона человека</w:t>
      </w:r>
    </w:p>
    <w:p w:rsidR="00BF319B" w:rsidRDefault="00BF319B">
      <w:pPr>
        <w:jc w:val="both"/>
      </w:pPr>
      <w:r>
        <w:tab/>
      </w:r>
      <w:r>
        <w:tab/>
        <w:t xml:space="preserve">      </w:t>
      </w:r>
      <w:r>
        <w:tab/>
      </w:r>
      <w:r>
        <w:tab/>
      </w:r>
      <w:r>
        <w:tab/>
      </w:r>
      <w:r>
        <w:tab/>
      </w:r>
      <w:r>
        <w:tab/>
        <w:t>3. Индивидуальность его</w:t>
      </w:r>
    </w:p>
    <w:p w:rsidR="00BF319B" w:rsidRDefault="00BF319B">
      <w:pPr>
        <w:jc w:val="both"/>
      </w:pPr>
    </w:p>
    <w:p w:rsidR="00BF319B" w:rsidRDefault="000D1187" w:rsidP="00254E64">
      <w:pPr>
        <w:jc w:val="both"/>
      </w:pPr>
      <w:r w:rsidRPr="000D1187">
        <w:rPr>
          <w:b/>
          <w:sz w:val="28"/>
        </w:rPr>
        <w:t>Схема № 3.</w:t>
      </w:r>
      <w:r w:rsidR="00254E64">
        <w:rPr>
          <w:b/>
          <w:sz w:val="28"/>
        </w:rPr>
        <w:t xml:space="preserve"> </w:t>
      </w:r>
      <w:r w:rsidR="00254E64">
        <w:rPr>
          <w:b/>
          <w:sz w:val="28"/>
        </w:rPr>
        <w:tab/>
      </w:r>
      <w:r w:rsidR="00BF319B" w:rsidRPr="00254E64">
        <w:rPr>
          <w:b/>
        </w:rPr>
        <w:t>Связь индивида и личности с обществом</w:t>
      </w:r>
    </w:p>
    <w:p w:rsidR="00BF319B" w:rsidRDefault="008E04FF">
      <w:pPr>
        <w:jc w:val="both"/>
      </w:pPr>
      <w:r>
        <w:pict>
          <v:rect id="_x0000_s2283" style="position:absolute;left:0;text-align:left;margin-left:42.8pt;margin-top:10.35pt;width:78.15pt;height:99.45pt;z-index:-251673600;v-text-anchor:middle" strokeweight=".35mm">
            <v:fill color2="black"/>
          </v:rect>
        </w:pict>
      </w:r>
      <w:r>
        <w:pict>
          <v:rect id="_x0000_s2285" style="position:absolute;left:0;text-align:left;margin-left:149.3pt;margin-top:10.35pt;width:42.65pt;height:35.55pt;z-index:-251671552;v-text-anchor:middle" strokeweight=".35mm">
            <v:fill color2="black"/>
          </v:rect>
        </w:pict>
      </w:r>
      <w:r w:rsidR="00BF319B">
        <w:tab/>
      </w:r>
      <w:r w:rsidR="00BF319B">
        <w:tab/>
      </w:r>
      <w:r w:rsidR="00BF319B">
        <w:tab/>
      </w:r>
      <w:r w:rsidR="00BF319B">
        <w:tab/>
      </w:r>
      <w:r w:rsidR="00BF319B">
        <w:tab/>
      </w:r>
      <w:r w:rsidR="00BF319B">
        <w:tab/>
      </w:r>
      <w:r w:rsidR="00BF319B">
        <w:tab/>
      </w:r>
      <w:r w:rsidR="00BF319B">
        <w:tab/>
      </w:r>
    </w:p>
    <w:p w:rsidR="00BF319B" w:rsidRDefault="008E04FF">
      <w:pPr>
        <w:jc w:val="both"/>
      </w:pPr>
      <w:r>
        <w:pict>
          <v:line id="_x0000_s2286" style="position:absolute;left:0;text-align:left;z-index:251645952" from="120.9pt,4.25pt" to="149.35pt,4.3pt" strokeweight=".71mm">
            <v:stroke endarrow="block" joinstyle="miter"/>
          </v:line>
        </w:pict>
      </w:r>
      <w:r w:rsidR="00BF319B">
        <w:tab/>
      </w:r>
      <w:r w:rsidR="00BF319B">
        <w:tab/>
      </w:r>
      <w:r w:rsidR="00BF319B">
        <w:tab/>
      </w:r>
      <w:r w:rsidR="00BF319B">
        <w:tab/>
      </w:r>
      <w:r w:rsidR="00BF319B">
        <w:tab/>
      </w:r>
      <w:r w:rsidR="00BF319B">
        <w:tab/>
      </w:r>
      <w:r w:rsidR="00BF319B">
        <w:tab/>
      </w:r>
    </w:p>
    <w:p w:rsidR="00BF319B" w:rsidRDefault="008E04FF">
      <w:pPr>
        <w:jc w:val="both"/>
      </w:pPr>
      <w:r>
        <w:pict>
          <v:line id="_x0000_s2287" style="position:absolute;left:0;text-align:left;flip:x;z-index:251646976" from="120.9pt,5.25pt" to="149.35pt,5.3pt" strokeweight=".71mm">
            <v:stroke endarrow="block" joinstyle="miter"/>
          </v:line>
        </w:pict>
      </w:r>
      <w:r w:rsidR="00BF319B">
        <w:tab/>
      </w:r>
      <w:r w:rsidR="00BF319B">
        <w:tab/>
      </w:r>
      <w:r w:rsidR="00BF319B">
        <w:tab/>
      </w:r>
      <w:r w:rsidR="00BF319B">
        <w:tab/>
        <w:t xml:space="preserve">         Л</w:t>
      </w:r>
      <w:r w:rsidR="00BF319B">
        <w:tab/>
      </w:r>
      <w:r w:rsidR="00BF319B">
        <w:tab/>
      </w:r>
    </w:p>
    <w:p w:rsidR="00BF319B" w:rsidRDefault="008E04FF">
      <w:pPr>
        <w:jc w:val="both"/>
      </w:pPr>
      <w:r>
        <w:pict>
          <v:line id="_x0000_s2289" style="position:absolute;left:0;text-align:left;flip:y;z-index:251649024" from="170.6pt,6.25pt" to="170.65pt,34.7pt" strokeweight=".71mm">
            <v:stroke endarrow="block" joinstyle="miter"/>
          </v:line>
        </w:pict>
      </w:r>
      <w:r w:rsidR="00BF319B">
        <w:tab/>
      </w:r>
      <w:r w:rsidR="00BF319B">
        <w:tab/>
      </w:r>
      <w:r w:rsidR="00BF319B">
        <w:tab/>
      </w:r>
      <w:r w:rsidR="00BF319B">
        <w:tab/>
      </w:r>
      <w:r w:rsidR="00BF319B">
        <w:tab/>
      </w:r>
      <w:r w:rsidR="00BF319B">
        <w:tab/>
      </w:r>
      <w:r w:rsidR="00BF319B">
        <w:tab/>
        <w:t>О - общество</w:t>
      </w:r>
    </w:p>
    <w:p w:rsidR="00BF319B" w:rsidRDefault="00BF319B">
      <w:pPr>
        <w:jc w:val="both"/>
      </w:pPr>
      <w:r>
        <w:tab/>
      </w:r>
      <w:r>
        <w:tab/>
        <w:t xml:space="preserve">   О</w:t>
      </w:r>
      <w:r>
        <w:tab/>
      </w:r>
    </w:p>
    <w:p w:rsidR="00BF319B" w:rsidRDefault="008E04FF">
      <w:pPr>
        <w:jc w:val="both"/>
      </w:pPr>
      <w:r>
        <w:pict>
          <v:rect id="_x0000_s2284" style="position:absolute;left:0;text-align:left;margin-left:149.3pt;margin-top:8.25pt;width:42.65pt;height:35.55pt;z-index:-251672576;v-text-anchor:middle" strokeweight=".35mm">
            <v:fill color2="black"/>
          </v:rect>
        </w:pict>
      </w:r>
      <w:r w:rsidR="00BF319B">
        <w:tab/>
      </w:r>
      <w:r w:rsidR="00BF319B">
        <w:tab/>
      </w:r>
      <w:r w:rsidR="00BF319B">
        <w:tab/>
      </w:r>
      <w:r w:rsidR="00BF319B">
        <w:tab/>
      </w:r>
      <w:r w:rsidR="00BF319B">
        <w:tab/>
      </w:r>
      <w:r w:rsidR="00BF319B">
        <w:tab/>
      </w:r>
      <w:r w:rsidR="00BF319B">
        <w:tab/>
        <w:t>И - индивид</w:t>
      </w:r>
    </w:p>
    <w:p w:rsidR="00BF319B" w:rsidRDefault="00BF319B">
      <w:pPr>
        <w:jc w:val="both"/>
      </w:pPr>
      <w:r>
        <w:tab/>
      </w:r>
      <w:r>
        <w:tab/>
      </w:r>
      <w:r>
        <w:tab/>
      </w:r>
      <w:r>
        <w:tab/>
        <w:t xml:space="preserve">         И</w:t>
      </w:r>
      <w:r>
        <w:tab/>
      </w:r>
      <w:r>
        <w:tab/>
      </w:r>
    </w:p>
    <w:p w:rsidR="00BF319B" w:rsidRDefault="008E04FF">
      <w:pPr>
        <w:jc w:val="both"/>
      </w:pPr>
      <w:r>
        <w:pict>
          <v:line id="_x0000_s2288" style="position:absolute;left:0;text-align:left;z-index:251648000" from="120.9pt,3.15pt" to="149.35pt,3.2pt" strokeweight=".71mm">
            <v:stroke endarrow="block" joinstyle="miter"/>
          </v:line>
        </w:pict>
      </w:r>
      <w:r w:rsidR="00BF319B">
        <w:tab/>
      </w:r>
      <w:r w:rsidR="00BF319B">
        <w:tab/>
      </w:r>
      <w:r w:rsidR="00BF319B">
        <w:tab/>
      </w:r>
      <w:r w:rsidR="00BF319B">
        <w:tab/>
      </w:r>
      <w:r w:rsidR="00BF319B">
        <w:tab/>
      </w:r>
      <w:r w:rsidR="00BF319B">
        <w:tab/>
      </w:r>
      <w:r w:rsidR="00BF319B">
        <w:tab/>
        <w:t>Л - личность</w:t>
      </w:r>
    </w:p>
    <w:p w:rsidR="00B17A18" w:rsidRDefault="00B17A18">
      <w:pPr>
        <w:jc w:val="both"/>
        <w:rPr>
          <w:b/>
          <w:sz w:val="28"/>
        </w:rPr>
      </w:pPr>
    </w:p>
    <w:p w:rsidR="00BF319B" w:rsidRDefault="000D1187" w:rsidP="00254E64">
      <w:pPr>
        <w:jc w:val="both"/>
      </w:pPr>
      <w:r w:rsidRPr="000D1187">
        <w:rPr>
          <w:b/>
          <w:sz w:val="28"/>
        </w:rPr>
        <w:t>Схема № 4.</w:t>
      </w:r>
      <w:r w:rsidR="00254E64">
        <w:rPr>
          <w:b/>
          <w:sz w:val="28"/>
        </w:rPr>
        <w:t xml:space="preserve"> </w:t>
      </w:r>
      <w:r w:rsidR="00254E64">
        <w:rPr>
          <w:b/>
          <w:sz w:val="28"/>
        </w:rPr>
        <w:tab/>
      </w:r>
      <w:r w:rsidR="00BF319B" w:rsidRPr="00254E64">
        <w:rPr>
          <w:b/>
        </w:rPr>
        <w:t>Обусловленность действия субъекта</w:t>
      </w:r>
    </w:p>
    <w:p w:rsidR="00BF319B" w:rsidRDefault="00BF319B"/>
    <w:p w:rsidR="00BF319B" w:rsidRDefault="00BF319B">
      <w:r>
        <w:t>Окружающая среда</w:t>
      </w:r>
      <w:r>
        <w:tab/>
      </w:r>
      <w:r>
        <w:tab/>
      </w:r>
      <w:r>
        <w:tab/>
        <w:t>Субъект</w:t>
      </w:r>
      <w:r>
        <w:tab/>
      </w:r>
      <w:r>
        <w:tab/>
      </w:r>
      <w:r>
        <w:tab/>
      </w:r>
      <w:r>
        <w:tab/>
      </w:r>
      <w:r>
        <w:tab/>
        <w:t xml:space="preserve">    Объект</w:t>
      </w:r>
    </w:p>
    <w:p w:rsidR="00BF319B" w:rsidRDefault="00BF319B">
      <w:pPr>
        <w:jc w:val="center"/>
      </w:pPr>
    </w:p>
    <w:p w:rsidR="00BF319B" w:rsidRDefault="008E04FF">
      <w:pPr>
        <w:jc w:val="both"/>
        <w:rPr>
          <w:b/>
          <w:sz w:val="28"/>
        </w:rPr>
      </w:pPr>
      <w:r w:rsidRPr="008E04FF">
        <w:pict>
          <v:rect id="_x0000_s2537" style="position:absolute;left:0;text-align:left;margin-left:369.95pt;margin-top:2.5pt;width:90pt;height:81pt;z-index:251730944;v-text-anchor:middle" strokeweight=".26mm">
            <v:fill color2="black"/>
          </v:rect>
        </w:pict>
      </w:r>
      <w:r w:rsidRPr="008E04FF">
        <w:pict>
          <v:rect id="_x0000_s2535" style="position:absolute;left:0;text-align:left;margin-left:1.7pt;margin-top:2.5pt;width:90pt;height:81pt;z-index:251728896;v-text-anchor:middle" strokeweight=".26mm">
            <v:fill color2="black"/>
          </v:rect>
        </w:pict>
      </w:r>
      <w:r w:rsidRPr="008E04FF">
        <w:pict>
          <v:rect id="_x0000_s2536" style="position:absolute;left:0;text-align:left;margin-left:153pt;margin-top:2.5pt;width:90pt;height:81pt;z-index:251729920;v-text-anchor:middle" strokeweight=".26mm">
            <v:fill color2="black"/>
          </v:rect>
        </w:pict>
      </w:r>
      <w:r w:rsidRPr="008E04FF">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2538" type="#_x0000_t94" style="position:absolute;left:0;text-align:left;margin-left:27pt;margin-top:11.5pt;width:108pt;height:63pt;z-index:251731968;v-text-anchor:middle" strokeweight=".79mm">
            <v:fill color2="black"/>
          </v:shape>
        </w:pict>
      </w:r>
      <w:r w:rsidRPr="008E04FF">
        <w:pict>
          <v:shape id="_x0000_s2539" type="#_x0000_t94" style="position:absolute;left:0;text-align:left;margin-left:189pt;margin-top:11.5pt;width:108pt;height:63pt;z-index:251732992;v-text-anchor:middle" strokeweight=".79mm">
            <v:fill color2="black"/>
          </v:shape>
        </w:pict>
      </w:r>
      <w:r w:rsidRPr="008E04FF">
        <w:pict>
          <v:shape id="_x0000_s2540" type="#_x0000_t94" style="position:absolute;left:0;text-align:left;margin-left:336.35pt;margin-top:11.5pt;width:108pt;height:63pt;z-index:251734016;v-text-anchor:middle" strokeweight=".79mm">
            <v:fill color2="black"/>
          </v:shape>
        </w:pict>
      </w:r>
    </w:p>
    <w:p w:rsidR="00BF319B" w:rsidRDefault="008E04FF">
      <w:pPr>
        <w:jc w:val="both"/>
        <w:rPr>
          <w:b/>
          <w:sz w:val="28"/>
        </w:rPr>
      </w:pPr>
      <w:r w:rsidRPr="008E04FF">
        <w:pict>
          <v:shape id="_x0000_s2541" type="#_x0000_t202" style="position:absolute;left:0;text-align:left;margin-left:44.85pt;margin-top:13.4pt;width:62.95pt;height:26.95pt;z-index:251735040;mso-wrap-distance-left:9.05pt;mso-wrap-distance-right:9.05pt" stroked="f">
            <v:fill color2="black"/>
            <v:textbox style="mso-next-textbox:#_x0000_s2541" inset="0,0,0,0">
              <w:txbxContent>
                <w:p w:rsidR="00034E11" w:rsidRDefault="00034E11">
                  <w:r>
                    <w:t>Стимул</w:t>
                  </w:r>
                </w:p>
              </w:txbxContent>
            </v:textbox>
          </v:shape>
        </w:pict>
      </w:r>
      <w:r w:rsidRPr="008E04FF">
        <w:pict>
          <v:shape id="_x0000_s2542" type="#_x0000_t202" style="position:absolute;left:0;text-align:left;margin-left:207.25pt;margin-top:13.4pt;width:71.95pt;height:17.95pt;z-index:251736064;mso-wrap-distance-left:9.05pt;mso-wrap-distance-right:9.05pt" stroked="f">
            <v:fill color2="black"/>
            <v:textbox style="mso-next-textbox:#_x0000_s2542" inset="0,0,0,0">
              <w:txbxContent>
                <w:p w:rsidR="00034E11" w:rsidRDefault="00034E11">
                  <w:r>
                    <w:t>Мотив</w:t>
                  </w:r>
                </w:p>
              </w:txbxContent>
            </v:textbox>
          </v:shape>
        </w:pict>
      </w:r>
      <w:r w:rsidRPr="008E04FF">
        <w:pict>
          <v:shape id="_x0000_s2543" type="#_x0000_t202" style="position:absolute;left:0;text-align:left;margin-left:356.4pt;margin-top:13.4pt;width:62.95pt;height:26.95pt;z-index:251737088;mso-wrap-distance-left:9.05pt;mso-wrap-distance-right:9.05pt" stroked="f">
            <v:fill color2="black"/>
            <v:textbox style="mso-next-textbox:#_x0000_s2543" inset="0,0,0,0">
              <w:txbxContent>
                <w:p w:rsidR="00034E11" w:rsidRDefault="00034E11">
                  <w:r>
                    <w:t>Действие</w:t>
                  </w:r>
                </w:p>
              </w:txbxContent>
            </v:textbox>
          </v:shape>
        </w:pict>
      </w: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BF319B" w:rsidRDefault="00BF319B">
      <w:pPr>
        <w:tabs>
          <w:tab w:val="left" w:pos="708"/>
          <w:tab w:val="left" w:pos="1416"/>
          <w:tab w:val="left" w:pos="2124"/>
          <w:tab w:val="left" w:pos="2832"/>
          <w:tab w:val="left" w:pos="3540"/>
          <w:tab w:val="left" w:pos="4248"/>
          <w:tab w:val="left" w:pos="7604"/>
        </w:tabs>
        <w:jc w:val="both"/>
      </w:pPr>
      <w:r>
        <w:t xml:space="preserve">Внешняя </w:t>
      </w:r>
      <w:r>
        <w:tab/>
      </w:r>
      <w:r>
        <w:tab/>
      </w:r>
      <w:r>
        <w:tab/>
        <w:t xml:space="preserve">    Внутренняя </w:t>
      </w:r>
      <w:r>
        <w:tab/>
        <w:t>Активность</w:t>
      </w:r>
    </w:p>
    <w:p w:rsidR="00BF319B" w:rsidRDefault="00BF319B">
      <w:pPr>
        <w:jc w:val="both"/>
      </w:pPr>
      <w:r>
        <w:t xml:space="preserve">детерминация </w:t>
      </w:r>
      <w:r>
        <w:tab/>
      </w:r>
      <w:r>
        <w:tab/>
        <w:t xml:space="preserve">    детерминация </w:t>
      </w:r>
      <w:r>
        <w:tab/>
      </w:r>
      <w:r>
        <w:tab/>
      </w:r>
      <w:r>
        <w:tab/>
      </w:r>
      <w:r>
        <w:tab/>
        <w:t xml:space="preserve">        субъекта</w:t>
      </w:r>
    </w:p>
    <w:p w:rsidR="00BF319B" w:rsidRDefault="00BF319B">
      <w:pPr>
        <w:jc w:val="both"/>
      </w:pPr>
      <w:r>
        <w:t xml:space="preserve">активности субъекта </w:t>
      </w:r>
      <w:r>
        <w:tab/>
        <w:t xml:space="preserve">    активности субъекта</w:t>
      </w:r>
    </w:p>
    <w:p w:rsidR="00BC2732" w:rsidRDefault="00BC2732">
      <w:pPr>
        <w:jc w:val="both"/>
        <w:rPr>
          <w:b/>
          <w:sz w:val="28"/>
        </w:rPr>
      </w:pPr>
    </w:p>
    <w:p w:rsidR="00BF319B" w:rsidRDefault="000D1187" w:rsidP="00254E64">
      <w:pPr>
        <w:jc w:val="both"/>
        <w:rPr>
          <w:b/>
        </w:rPr>
      </w:pPr>
      <w:r w:rsidRPr="000D1187">
        <w:rPr>
          <w:b/>
          <w:sz w:val="28"/>
        </w:rPr>
        <w:t>Схема № 5.</w:t>
      </w:r>
      <w:r w:rsidR="00254E64">
        <w:rPr>
          <w:b/>
          <w:sz w:val="28"/>
        </w:rPr>
        <w:t xml:space="preserve"> </w:t>
      </w:r>
      <w:r w:rsidR="00BF319B">
        <w:tab/>
      </w:r>
      <w:r w:rsidR="00BF319B">
        <w:tab/>
        <w:t>С</w:t>
      </w:r>
      <w:r w:rsidR="00BF319B">
        <w:rPr>
          <w:b/>
        </w:rPr>
        <w:t>оциальные типы личности</w:t>
      </w:r>
    </w:p>
    <w:p w:rsidR="00BF319B" w:rsidRDefault="008E04FF">
      <w:pPr>
        <w:jc w:val="both"/>
        <w:rPr>
          <w:sz w:val="20"/>
        </w:rPr>
      </w:pPr>
      <w:r w:rsidRPr="008E04FF">
        <w:pict>
          <v:group id="_x0000_s2367" style="position:absolute;left:0;text-align:left;margin-left:18pt;margin-top:3.95pt;width:426.35pt;height:262.75pt;z-index:251673600;mso-wrap-distance-left:0;mso-wrap-distance-right:0" coordorigin="360,198" coordsize="8526,5254">
            <o:lock v:ext="edit" text="t"/>
            <v:oval id="_x0000_s2368" style="position:absolute;left:8345;top:766;width:541;height:426;v-text-anchor:middle" fillcolor="gray" strokeweight=".18mm">
              <v:fill color2="#7f7f7f"/>
              <v:stroke dashstyle="1 1" joinstyle="miter"/>
            </v:oval>
            <v:line id="_x0000_s2369" style="position:absolute" from="360,198" to="8886,198" strokeweight=".35mm">
              <v:stroke joinstyle="miter"/>
            </v:line>
            <v:line id="_x0000_s2370" style="position:absolute" from="1984,198" to="1984,4458" strokeweight=".35mm">
              <v:stroke joinstyle="miter"/>
            </v:line>
            <v:line id="_x0000_s2371" style="position:absolute" from="4827,198" to="4827,5452" strokeweight=".35mm">
              <v:stroke joinstyle="miter"/>
            </v:line>
            <v:oval id="_x0000_s2372" style="position:absolute;left:496;top:482;width:1218;height:994;v-text-anchor:middle" strokeweight=".35mm">
              <v:fill color2="black"/>
              <v:stroke joinstyle="miter"/>
            </v:oval>
            <v:oval id="_x0000_s2373" style="position:absolute;left:901;top:766;width:541;height:426;v-text-anchor:middle" fillcolor="gray" strokeweight=".35mm">
              <v:fill color2="#7f7f7f"/>
              <v:stroke joinstyle="miter"/>
            </v:oval>
            <v:oval id="_x0000_s2374" style="position:absolute;left:2255;top:482;width:1082;height:994;v-text-anchor:middle" strokeweight=".35mm">
              <v:fill color2="black"/>
              <v:stroke joinstyle="miter"/>
            </v:oval>
            <v:oval id="_x0000_s2375" style="position:absolute;left:4014;top:766;width:541;height:568;v-text-anchor:middle" fillcolor="silver" strokeweight=".35mm">
              <v:fill color2="#3f3f3f"/>
              <v:stroke joinstyle="miter"/>
            </v:oval>
            <v:oval id="_x0000_s2376" style="position:absolute;left:5232;top:482;width:1218;height:994;v-text-anchor:middle" strokeweight=".35mm">
              <v:fill color2="black"/>
              <v:stroke joinstyle="miter"/>
            </v:oval>
            <v:oval id="_x0000_s2377" style="position:absolute;left:6450;top:908;width:541;height:426;v-text-anchor:middle" fillcolor="#969696" strokeweight=".35mm">
              <v:fill color2="#696969"/>
              <v:stroke joinstyle="miter"/>
            </v:oval>
            <v:oval id="_x0000_s2378" style="position:absolute;left:7398;top:482;width:1218;height:994;v-text-anchor:middle" strokeweight=".35mm">
              <v:fill color2="black"/>
              <v:stroke joinstyle="miter"/>
            </v:oval>
            <v:line id="_x0000_s2379" style="position:absolute" from="7127,198" to="7127,4458" strokeweight=".79mm">
              <v:stroke joinstyle="miter"/>
            </v:line>
          </v:group>
        </w:pict>
      </w:r>
    </w:p>
    <w:p w:rsidR="00BF319B" w:rsidRDefault="00BF319B">
      <w:pPr>
        <w:jc w:val="both"/>
      </w:pPr>
    </w:p>
    <w:p w:rsidR="00BF319B" w:rsidRDefault="00BF319B">
      <w:pPr>
        <w:jc w:val="both"/>
      </w:pPr>
    </w:p>
    <w:p w:rsidR="00BF319B" w:rsidRDefault="008E04FF">
      <w:pPr>
        <w:jc w:val="both"/>
        <w:rPr>
          <w:sz w:val="20"/>
        </w:rPr>
      </w:pPr>
      <w:r w:rsidRPr="008E04FF">
        <w:pict>
          <v:oval id="_x0000_s2380" style="position:absolute;left:0;text-align:left;margin-left:31.55pt;margin-top:174.8pt;width:47.4pt;height:52.85pt;z-index:251674624;v-text-anchor:middle" strokeweight=".35mm">
            <v:fill color2="black"/>
            <v:stroke joinstyle="miter"/>
          </v:oval>
        </w:pict>
      </w:r>
      <w:r w:rsidRPr="008E04FF">
        <w:pict>
          <v:oval id="_x0000_s2381" style="position:absolute;left:0;text-align:left;margin-left:268.4pt;margin-top:181.9pt;width:27.1pt;height:28.45pt;z-index:251675648;v-text-anchor:middle" fillcolor="gray" strokeweight=".35mm">
            <v:fill color2="#7f7f7f"/>
            <v:stroke joinstyle="miter"/>
          </v:oval>
        </w:pict>
      </w:r>
    </w:p>
    <w:p w:rsidR="00BF319B" w:rsidRDefault="00BF319B">
      <w:pPr>
        <w:jc w:val="both"/>
      </w:pPr>
    </w:p>
    <w:p w:rsidR="00BF319B" w:rsidRDefault="00BF319B">
      <w:pPr>
        <w:jc w:val="both"/>
      </w:pPr>
    </w:p>
    <w:p w:rsidR="00BF319B" w:rsidRDefault="00BF319B">
      <w:pPr>
        <w:jc w:val="both"/>
        <w:rPr>
          <w:b/>
          <w:i/>
        </w:rPr>
      </w:pPr>
      <w:r>
        <w:rPr>
          <w:b/>
          <w:i/>
        </w:rPr>
        <w:t>конформистский      индивидуалистский</w:t>
      </w:r>
      <w:r>
        <w:rPr>
          <w:b/>
          <w:i/>
        </w:rPr>
        <w:tab/>
        <w:t xml:space="preserve">    квазиколлекти-           коллекти-</w:t>
      </w:r>
    </w:p>
    <w:p w:rsidR="00BF319B" w:rsidRDefault="00BF319B">
      <w:pPr>
        <w:jc w:val="both"/>
        <w:rPr>
          <w:b/>
          <w:i/>
        </w:rPr>
      </w:pPr>
      <w:r>
        <w:rPr>
          <w:b/>
          <w:i/>
        </w:rPr>
        <w:tab/>
      </w:r>
      <w:r>
        <w:rPr>
          <w:b/>
          <w:i/>
        </w:rPr>
        <w:tab/>
      </w:r>
      <w:r>
        <w:rPr>
          <w:b/>
          <w:i/>
        </w:rPr>
        <w:tab/>
      </w:r>
      <w:r>
        <w:rPr>
          <w:b/>
          <w:i/>
        </w:rPr>
        <w:tab/>
      </w:r>
      <w:r>
        <w:rPr>
          <w:b/>
          <w:i/>
        </w:rPr>
        <w:tab/>
      </w:r>
      <w:r>
        <w:rPr>
          <w:b/>
          <w:i/>
        </w:rPr>
        <w:tab/>
      </w:r>
      <w:r>
        <w:rPr>
          <w:b/>
          <w:i/>
        </w:rPr>
        <w:tab/>
        <w:t xml:space="preserve">         вистский                вистский</w:t>
      </w:r>
    </w:p>
    <w:p w:rsidR="00BF319B" w:rsidRDefault="00BF319B">
      <w:pPr>
        <w:jc w:val="both"/>
      </w:pPr>
    </w:p>
    <w:p w:rsidR="00BF319B" w:rsidRDefault="00BF319B">
      <w:pPr>
        <w:jc w:val="both"/>
        <w:rPr>
          <w:i/>
        </w:rPr>
      </w:pPr>
      <w:r>
        <w:rPr>
          <w:i/>
        </w:rPr>
        <w:t>Поглощение</w:t>
      </w:r>
      <w:r>
        <w:t xml:space="preserve"> лич-         </w:t>
      </w:r>
      <w:r>
        <w:rPr>
          <w:i/>
        </w:rPr>
        <w:t>Разобщенность</w:t>
      </w:r>
      <w:r>
        <w:t xml:space="preserve">                       </w:t>
      </w:r>
      <w:r>
        <w:rPr>
          <w:i/>
        </w:rPr>
        <w:t>Связность</w:t>
      </w:r>
      <w:r>
        <w:t xml:space="preserve">                </w:t>
      </w:r>
      <w:r>
        <w:rPr>
          <w:i/>
        </w:rPr>
        <w:t>Органич-</w:t>
      </w:r>
    </w:p>
    <w:p w:rsidR="00BF319B" w:rsidRDefault="00BF319B">
      <w:pPr>
        <w:jc w:val="both"/>
        <w:rPr>
          <w:i/>
        </w:rPr>
      </w:pPr>
      <w:r>
        <w:t xml:space="preserve">ного интереса об-        (и даже проти-                       (формальное               </w:t>
      </w:r>
      <w:r>
        <w:rPr>
          <w:i/>
        </w:rPr>
        <w:t>ное един-</w:t>
      </w:r>
    </w:p>
    <w:p w:rsidR="00BF319B" w:rsidRDefault="00BF319B">
      <w:pPr>
        <w:jc w:val="both"/>
      </w:pPr>
      <w:r>
        <w:t xml:space="preserve">щественным                   востояние) лич-                      единство)                </w:t>
      </w:r>
      <w:r>
        <w:rPr>
          <w:i/>
        </w:rPr>
        <w:t>ство</w:t>
      </w:r>
      <w:r>
        <w:t xml:space="preserve"> ин-</w:t>
      </w:r>
    </w:p>
    <w:p w:rsidR="00BF319B" w:rsidRDefault="00BF319B">
      <w:pPr>
        <w:jc w:val="both"/>
      </w:pPr>
      <w:r>
        <w:tab/>
      </w:r>
      <w:r>
        <w:tab/>
        <w:t xml:space="preserve">                  ного и общест-                        интересов              тересов</w:t>
      </w:r>
    </w:p>
    <w:p w:rsidR="00BF319B" w:rsidRDefault="00BF319B">
      <w:pPr>
        <w:jc w:val="both"/>
      </w:pPr>
      <w:r>
        <w:tab/>
      </w:r>
      <w:r>
        <w:tab/>
      </w:r>
      <w:r>
        <w:tab/>
        <w:t xml:space="preserve">      венного интересов  </w:t>
      </w:r>
      <w:r>
        <w:tab/>
      </w:r>
    </w:p>
    <w:p w:rsidR="00BF319B" w:rsidRDefault="00BF319B">
      <w:pPr>
        <w:jc w:val="both"/>
      </w:pPr>
    </w:p>
    <w:p w:rsidR="00BF319B" w:rsidRDefault="008E04FF">
      <w:pPr>
        <w:jc w:val="both"/>
        <w:rPr>
          <w:sz w:val="20"/>
        </w:rPr>
      </w:pPr>
      <w:r w:rsidRPr="008E04FF">
        <w:pict>
          <v:line id="_x0000_s2290" style="position:absolute;left:0;text-align:left;z-index:251650048" from="24.8pt,2.15pt" to="451.15pt,2.2pt" strokeweight=".35mm">
            <v:stroke joinstyle="miter"/>
          </v:line>
        </w:pict>
      </w:r>
    </w:p>
    <w:p w:rsidR="00BF319B" w:rsidRDefault="00BF319B">
      <w:pPr>
        <w:jc w:val="both"/>
      </w:pPr>
      <w:r>
        <w:tab/>
      </w:r>
      <w:r>
        <w:tab/>
      </w:r>
      <w:r>
        <w:tab/>
        <w:t>Общественный</w:t>
      </w:r>
      <w:r>
        <w:tab/>
      </w:r>
      <w:r>
        <w:tab/>
      </w:r>
      <w:r>
        <w:tab/>
      </w:r>
      <w:r>
        <w:tab/>
        <w:t xml:space="preserve"> Личный интерес</w:t>
      </w:r>
      <w:r>
        <w:tab/>
      </w:r>
    </w:p>
    <w:p w:rsidR="00BF319B" w:rsidRDefault="00BF319B">
      <w:pPr>
        <w:jc w:val="both"/>
      </w:pPr>
      <w:r>
        <w:tab/>
      </w:r>
      <w:r>
        <w:tab/>
      </w:r>
      <w:r>
        <w:tab/>
        <w:t>(групповой) интерес</w:t>
      </w:r>
    </w:p>
    <w:p w:rsidR="00BF319B" w:rsidRDefault="00BF319B">
      <w:pPr>
        <w:jc w:val="both"/>
      </w:pPr>
    </w:p>
    <w:p w:rsidR="00BF319B" w:rsidRPr="001B06E3" w:rsidRDefault="00BF319B">
      <w:pPr>
        <w:pStyle w:val="3"/>
        <w:tabs>
          <w:tab w:val="left" w:pos="0"/>
        </w:tabs>
        <w:ind w:firstLine="0"/>
        <w:rPr>
          <w:szCs w:val="28"/>
        </w:rPr>
      </w:pPr>
      <w:r w:rsidRPr="001B06E3">
        <w:rPr>
          <w:szCs w:val="28"/>
        </w:rPr>
        <w:lastRenderedPageBreak/>
        <w:t>Вопросы</w:t>
      </w:r>
    </w:p>
    <w:p w:rsidR="00BF319B" w:rsidRPr="001B06E3" w:rsidRDefault="00BF319B">
      <w:pPr>
        <w:rPr>
          <w:sz w:val="28"/>
          <w:szCs w:val="28"/>
        </w:rPr>
      </w:pPr>
    </w:p>
    <w:p w:rsidR="00BF319B" w:rsidRPr="001B06E3" w:rsidRDefault="00BF319B" w:rsidP="00F44B55">
      <w:pPr>
        <w:ind w:hanging="273"/>
        <w:jc w:val="both"/>
        <w:rPr>
          <w:sz w:val="28"/>
          <w:szCs w:val="28"/>
        </w:rPr>
      </w:pPr>
      <w:r w:rsidRPr="001B06E3">
        <w:rPr>
          <w:sz w:val="28"/>
          <w:szCs w:val="28"/>
        </w:rPr>
        <w:t>1. Охарактеризуйте личность как объект и субъект социальных процессов.</w:t>
      </w:r>
    </w:p>
    <w:p w:rsidR="00BF319B" w:rsidRPr="001B06E3" w:rsidRDefault="00BF319B" w:rsidP="00F44B55">
      <w:pPr>
        <w:ind w:hanging="273"/>
        <w:jc w:val="both"/>
        <w:rPr>
          <w:sz w:val="28"/>
          <w:szCs w:val="28"/>
        </w:rPr>
      </w:pPr>
      <w:r w:rsidRPr="001B06E3">
        <w:rPr>
          <w:sz w:val="28"/>
          <w:szCs w:val="28"/>
        </w:rPr>
        <w:t>2. Что такое диспозиция личности?</w:t>
      </w:r>
    </w:p>
    <w:p w:rsidR="00BF319B" w:rsidRPr="001B06E3" w:rsidRDefault="00BF319B" w:rsidP="00F44B55">
      <w:pPr>
        <w:ind w:hanging="273"/>
        <w:jc w:val="both"/>
        <w:rPr>
          <w:sz w:val="28"/>
          <w:szCs w:val="28"/>
        </w:rPr>
      </w:pPr>
      <w:r w:rsidRPr="001B06E3">
        <w:rPr>
          <w:sz w:val="28"/>
          <w:szCs w:val="28"/>
        </w:rPr>
        <w:t>3. В чем различие между конформистской, индивидуалистской и коллективис</w:t>
      </w:r>
      <w:r w:rsidRPr="001B06E3">
        <w:rPr>
          <w:sz w:val="28"/>
          <w:szCs w:val="28"/>
        </w:rPr>
        <w:t>т</w:t>
      </w:r>
      <w:r w:rsidRPr="001B06E3">
        <w:rPr>
          <w:sz w:val="28"/>
          <w:szCs w:val="28"/>
        </w:rPr>
        <w:t>ской личностью?</w:t>
      </w:r>
    </w:p>
    <w:p w:rsidR="00F44B55" w:rsidRDefault="00BF319B" w:rsidP="00F44B55">
      <w:pPr>
        <w:ind w:hanging="273"/>
        <w:jc w:val="both"/>
        <w:rPr>
          <w:sz w:val="28"/>
          <w:szCs w:val="28"/>
        </w:rPr>
      </w:pPr>
      <w:r w:rsidRPr="001B06E3">
        <w:rPr>
          <w:sz w:val="28"/>
          <w:szCs w:val="28"/>
        </w:rPr>
        <w:t>4. Может ли быть личность индивидуальностью?</w:t>
      </w:r>
    </w:p>
    <w:p w:rsidR="00BF319B" w:rsidRPr="001B06E3" w:rsidRDefault="00BF319B" w:rsidP="00F44B55">
      <w:pPr>
        <w:ind w:hanging="273"/>
        <w:jc w:val="both"/>
        <w:rPr>
          <w:sz w:val="28"/>
          <w:szCs w:val="28"/>
        </w:rPr>
      </w:pPr>
      <w:r w:rsidRPr="001B06E3">
        <w:rPr>
          <w:sz w:val="28"/>
          <w:szCs w:val="28"/>
        </w:rPr>
        <w:t>5. Приведите примеры высокого и низкого статусов личности.</w:t>
      </w:r>
    </w:p>
    <w:p w:rsidR="00BF319B" w:rsidRPr="001B06E3" w:rsidRDefault="00BF319B">
      <w:pPr>
        <w:ind w:firstLine="720"/>
        <w:jc w:val="both"/>
        <w:rPr>
          <w:sz w:val="28"/>
          <w:szCs w:val="28"/>
        </w:rPr>
      </w:pPr>
    </w:p>
    <w:p w:rsidR="00BF319B" w:rsidRPr="001B06E3" w:rsidRDefault="00BF319B">
      <w:pPr>
        <w:pStyle w:val="1"/>
        <w:tabs>
          <w:tab w:val="left" w:pos="0"/>
        </w:tabs>
        <w:ind w:firstLine="0"/>
        <w:rPr>
          <w:szCs w:val="28"/>
        </w:rPr>
      </w:pPr>
      <w:r w:rsidRPr="001B06E3">
        <w:rPr>
          <w:szCs w:val="28"/>
        </w:rPr>
        <w:t>ТЕМА 13</w:t>
      </w:r>
    </w:p>
    <w:p w:rsidR="00BF319B" w:rsidRPr="001B06E3" w:rsidRDefault="00BF319B">
      <w:pPr>
        <w:rPr>
          <w:sz w:val="28"/>
          <w:szCs w:val="28"/>
        </w:rPr>
      </w:pPr>
    </w:p>
    <w:p w:rsidR="00BF319B" w:rsidRPr="001B06E3" w:rsidRDefault="00BF319B">
      <w:pPr>
        <w:jc w:val="center"/>
        <w:rPr>
          <w:b/>
          <w:sz w:val="28"/>
          <w:szCs w:val="28"/>
        </w:rPr>
      </w:pPr>
      <w:r w:rsidRPr="001B06E3">
        <w:rPr>
          <w:b/>
          <w:sz w:val="28"/>
          <w:szCs w:val="28"/>
        </w:rPr>
        <w:t>СОЦИАЛЬНАЯ КУЛЬТУРА</w:t>
      </w:r>
    </w:p>
    <w:p w:rsidR="00BF319B" w:rsidRPr="001B06E3" w:rsidRDefault="00BF319B">
      <w:pPr>
        <w:jc w:val="center"/>
        <w:rPr>
          <w:b/>
          <w:sz w:val="28"/>
          <w:szCs w:val="28"/>
        </w:rPr>
      </w:pPr>
    </w:p>
    <w:p w:rsidR="00BF319B" w:rsidRPr="001B06E3" w:rsidRDefault="00BF319B" w:rsidP="000504ED">
      <w:pPr>
        <w:pStyle w:val="a9"/>
        <w:numPr>
          <w:ilvl w:val="0"/>
          <w:numId w:val="6"/>
        </w:numPr>
        <w:tabs>
          <w:tab w:val="left" w:pos="720"/>
        </w:tabs>
        <w:rPr>
          <w:b/>
          <w:szCs w:val="28"/>
        </w:rPr>
      </w:pPr>
      <w:r w:rsidRPr="001B06E3">
        <w:rPr>
          <w:b/>
          <w:szCs w:val="28"/>
        </w:rPr>
        <w:t>Понятие культуры.</w:t>
      </w:r>
    </w:p>
    <w:p w:rsidR="00BF319B" w:rsidRPr="001B06E3" w:rsidRDefault="00BF319B" w:rsidP="000504ED">
      <w:pPr>
        <w:numPr>
          <w:ilvl w:val="0"/>
          <w:numId w:val="6"/>
        </w:numPr>
        <w:tabs>
          <w:tab w:val="left" w:pos="720"/>
        </w:tabs>
        <w:jc w:val="both"/>
        <w:rPr>
          <w:b/>
          <w:sz w:val="28"/>
          <w:szCs w:val="28"/>
        </w:rPr>
      </w:pPr>
      <w:r w:rsidRPr="001B06E3">
        <w:rPr>
          <w:b/>
          <w:sz w:val="28"/>
          <w:szCs w:val="28"/>
        </w:rPr>
        <w:t>Специфика социальной культуры.</w:t>
      </w:r>
    </w:p>
    <w:p w:rsidR="00BF319B" w:rsidRPr="001B06E3" w:rsidRDefault="00BF319B" w:rsidP="000504ED">
      <w:pPr>
        <w:numPr>
          <w:ilvl w:val="0"/>
          <w:numId w:val="6"/>
        </w:numPr>
        <w:tabs>
          <w:tab w:val="left" w:pos="720"/>
        </w:tabs>
        <w:jc w:val="both"/>
        <w:rPr>
          <w:b/>
          <w:sz w:val="28"/>
          <w:szCs w:val="28"/>
        </w:rPr>
      </w:pPr>
      <w:r w:rsidRPr="001B06E3">
        <w:rPr>
          <w:b/>
          <w:sz w:val="28"/>
          <w:szCs w:val="28"/>
        </w:rPr>
        <w:t>Социологический аспект культуры.</w:t>
      </w:r>
    </w:p>
    <w:p w:rsidR="00BF319B" w:rsidRPr="001B06E3" w:rsidRDefault="00BF319B">
      <w:pPr>
        <w:ind w:firstLine="720"/>
        <w:jc w:val="both"/>
        <w:rPr>
          <w:sz w:val="28"/>
          <w:szCs w:val="28"/>
        </w:rPr>
      </w:pPr>
    </w:p>
    <w:p w:rsidR="00BF319B" w:rsidRPr="001B06E3" w:rsidRDefault="00BF319B">
      <w:pPr>
        <w:ind w:firstLine="720"/>
        <w:jc w:val="both"/>
        <w:rPr>
          <w:sz w:val="28"/>
          <w:szCs w:val="28"/>
        </w:rPr>
      </w:pPr>
      <w:r w:rsidRPr="00D67EA8">
        <w:rPr>
          <w:b/>
          <w:sz w:val="28"/>
          <w:szCs w:val="28"/>
          <w:bdr w:val="single" w:sz="4" w:space="0" w:color="auto"/>
        </w:rPr>
        <w:t>1</w:t>
      </w:r>
      <w:r w:rsidRPr="001B06E3">
        <w:rPr>
          <w:sz w:val="28"/>
          <w:szCs w:val="28"/>
        </w:rPr>
        <w:t xml:space="preserve"> Понятие «культура» не имеет однозначного толкования. Наиболее популярны две её концепции – </w:t>
      </w:r>
      <w:r w:rsidRPr="001B06E3">
        <w:rPr>
          <w:i/>
          <w:sz w:val="28"/>
          <w:szCs w:val="28"/>
        </w:rPr>
        <w:t>ценностная</w:t>
      </w:r>
      <w:r w:rsidRPr="001B06E3">
        <w:rPr>
          <w:sz w:val="28"/>
          <w:szCs w:val="28"/>
        </w:rPr>
        <w:t xml:space="preserve"> и </w:t>
      </w:r>
      <w:r w:rsidRPr="001B06E3">
        <w:rPr>
          <w:i/>
          <w:sz w:val="28"/>
          <w:szCs w:val="28"/>
        </w:rPr>
        <w:t>деятельностная</w:t>
      </w:r>
      <w:r w:rsidRPr="001B06E3">
        <w:rPr>
          <w:sz w:val="28"/>
          <w:szCs w:val="28"/>
        </w:rPr>
        <w:t>. Первая ра</w:t>
      </w:r>
      <w:r w:rsidRPr="001B06E3">
        <w:rPr>
          <w:sz w:val="28"/>
          <w:szCs w:val="28"/>
        </w:rPr>
        <w:t>с</w:t>
      </w:r>
      <w:r w:rsidRPr="001B06E3">
        <w:rPr>
          <w:sz w:val="28"/>
          <w:szCs w:val="28"/>
        </w:rPr>
        <w:t>сматривает культуру как совокупность созданных людьми духовных ценн</w:t>
      </w:r>
      <w:r w:rsidRPr="001B06E3">
        <w:rPr>
          <w:sz w:val="28"/>
          <w:szCs w:val="28"/>
        </w:rPr>
        <w:t>о</w:t>
      </w:r>
      <w:r w:rsidRPr="001B06E3">
        <w:rPr>
          <w:sz w:val="28"/>
          <w:szCs w:val="28"/>
        </w:rPr>
        <w:t>стей. Вторая как способ осуществляемой ими деятельности. Отсюда главное, принципиальное их различие состоит в том, что ценностная концепция обо</w:t>
      </w:r>
      <w:r w:rsidRPr="001B06E3">
        <w:rPr>
          <w:sz w:val="28"/>
          <w:szCs w:val="28"/>
        </w:rPr>
        <w:t>с</w:t>
      </w:r>
      <w:r w:rsidRPr="001B06E3">
        <w:rPr>
          <w:sz w:val="28"/>
          <w:szCs w:val="28"/>
        </w:rPr>
        <w:t xml:space="preserve">новывает </w:t>
      </w:r>
      <w:r w:rsidRPr="001B06E3">
        <w:rPr>
          <w:b/>
          <w:i/>
          <w:sz w:val="28"/>
          <w:szCs w:val="28"/>
        </w:rPr>
        <w:t>субстантивность</w:t>
      </w:r>
      <w:r w:rsidRPr="001B06E3">
        <w:rPr>
          <w:sz w:val="28"/>
          <w:szCs w:val="28"/>
        </w:rPr>
        <w:t xml:space="preserve"> культуры или то, что она обладает суверенн</w:t>
      </w:r>
      <w:r w:rsidRPr="001B06E3">
        <w:rPr>
          <w:sz w:val="28"/>
          <w:szCs w:val="28"/>
        </w:rPr>
        <w:t>о</w:t>
      </w:r>
      <w:r w:rsidRPr="001B06E3">
        <w:rPr>
          <w:sz w:val="28"/>
          <w:szCs w:val="28"/>
        </w:rPr>
        <w:t xml:space="preserve">стью, существует самостоятельно, а деятельностная концепция – её </w:t>
      </w:r>
      <w:r w:rsidRPr="001B06E3">
        <w:rPr>
          <w:b/>
          <w:i/>
          <w:sz w:val="28"/>
          <w:szCs w:val="28"/>
        </w:rPr>
        <w:t>пред</w:t>
      </w:r>
      <w:r w:rsidRPr="001B06E3">
        <w:rPr>
          <w:b/>
          <w:i/>
          <w:sz w:val="28"/>
          <w:szCs w:val="28"/>
        </w:rPr>
        <w:t>и</w:t>
      </w:r>
      <w:r w:rsidRPr="001B06E3">
        <w:rPr>
          <w:b/>
          <w:i/>
          <w:sz w:val="28"/>
          <w:szCs w:val="28"/>
        </w:rPr>
        <w:t>кативность</w:t>
      </w:r>
      <w:r w:rsidRPr="001B06E3">
        <w:rPr>
          <w:sz w:val="28"/>
          <w:szCs w:val="28"/>
        </w:rPr>
        <w:t xml:space="preserve"> или то, что она является лишь свойством, признаком действий людей и всего созданного ими.</w:t>
      </w:r>
    </w:p>
    <w:p w:rsidR="00BF319B" w:rsidRPr="001B06E3" w:rsidRDefault="00BF319B">
      <w:pPr>
        <w:ind w:firstLine="720"/>
        <w:jc w:val="both"/>
        <w:rPr>
          <w:sz w:val="28"/>
          <w:szCs w:val="28"/>
        </w:rPr>
      </w:pPr>
      <w:r w:rsidRPr="001B06E3">
        <w:rPr>
          <w:sz w:val="28"/>
          <w:szCs w:val="28"/>
        </w:rPr>
        <w:t>Ценностная концепция выделяет культуру в особый класс явлений, с</w:t>
      </w:r>
      <w:r w:rsidRPr="001B06E3">
        <w:rPr>
          <w:sz w:val="28"/>
          <w:szCs w:val="28"/>
        </w:rPr>
        <w:t>у</w:t>
      </w:r>
      <w:r w:rsidRPr="001B06E3">
        <w:rPr>
          <w:sz w:val="28"/>
          <w:szCs w:val="28"/>
        </w:rPr>
        <w:t>ществующий наряду с другими классами явлений. Деятельностная конце</w:t>
      </w:r>
      <w:r w:rsidRPr="001B06E3">
        <w:rPr>
          <w:sz w:val="28"/>
          <w:szCs w:val="28"/>
        </w:rPr>
        <w:t>п</w:t>
      </w:r>
      <w:r w:rsidRPr="001B06E3">
        <w:rPr>
          <w:sz w:val="28"/>
          <w:szCs w:val="28"/>
        </w:rPr>
        <w:t>ция акцентирует внимание на принадлежности культуры всем явлениям о</w:t>
      </w:r>
      <w:r w:rsidRPr="001B06E3">
        <w:rPr>
          <w:sz w:val="28"/>
          <w:szCs w:val="28"/>
        </w:rPr>
        <w:t>б</w:t>
      </w:r>
      <w:r w:rsidRPr="001B06E3">
        <w:rPr>
          <w:sz w:val="28"/>
          <w:szCs w:val="28"/>
        </w:rPr>
        <w:t>щества. Согласно ей культура всеобща. Это вытекает из того, что как де</w:t>
      </w:r>
      <w:r w:rsidRPr="001B06E3">
        <w:rPr>
          <w:sz w:val="28"/>
          <w:szCs w:val="28"/>
        </w:rPr>
        <w:t>я</w:t>
      </w:r>
      <w:r w:rsidRPr="001B06E3">
        <w:rPr>
          <w:sz w:val="28"/>
          <w:szCs w:val="28"/>
        </w:rPr>
        <w:t>тельность, так и взаимоотношения людей характеризуются способом их ос</w:t>
      </w:r>
      <w:r w:rsidRPr="001B06E3">
        <w:rPr>
          <w:sz w:val="28"/>
          <w:szCs w:val="28"/>
        </w:rPr>
        <w:t>у</w:t>
      </w:r>
      <w:r w:rsidRPr="001B06E3">
        <w:rPr>
          <w:sz w:val="28"/>
          <w:szCs w:val="28"/>
        </w:rPr>
        <w:t>ществления. Не может быть социального действия без способа его выполн</w:t>
      </w:r>
      <w:r w:rsidRPr="001B06E3">
        <w:rPr>
          <w:sz w:val="28"/>
          <w:szCs w:val="28"/>
        </w:rPr>
        <w:t>е</w:t>
      </w:r>
      <w:r w:rsidRPr="001B06E3">
        <w:rPr>
          <w:sz w:val="28"/>
          <w:szCs w:val="28"/>
        </w:rPr>
        <w:t>ния. Способ находит выражение и в результатах деятельности, в созданных людьми материальных и духовных благах, как следствии применения при их изготовлении определенной технологии. Из этого следует, что культура м</w:t>
      </w:r>
      <w:r w:rsidRPr="001B06E3">
        <w:rPr>
          <w:sz w:val="28"/>
          <w:szCs w:val="28"/>
        </w:rPr>
        <w:t>о</w:t>
      </w:r>
      <w:r w:rsidRPr="001B06E3">
        <w:rPr>
          <w:sz w:val="28"/>
          <w:szCs w:val="28"/>
        </w:rPr>
        <w:t>жет быть и процессивной и результирующей, свойством и процесса действия и его результата.</w:t>
      </w:r>
    </w:p>
    <w:p w:rsidR="00BF319B" w:rsidRPr="001B06E3" w:rsidRDefault="00BF319B">
      <w:pPr>
        <w:ind w:firstLine="720"/>
        <w:jc w:val="both"/>
        <w:rPr>
          <w:sz w:val="28"/>
          <w:szCs w:val="28"/>
        </w:rPr>
      </w:pPr>
      <w:r w:rsidRPr="001B06E3">
        <w:rPr>
          <w:sz w:val="28"/>
          <w:szCs w:val="28"/>
        </w:rPr>
        <w:t>Понимание культуры как способа деятельности и взаимоотношений людей, способа их участия в жизни этимологически соответствует смыслу первоначального понятия культуры, означавшего в эпоху Античности снач</w:t>
      </w:r>
      <w:r w:rsidRPr="001B06E3">
        <w:rPr>
          <w:sz w:val="28"/>
          <w:szCs w:val="28"/>
        </w:rPr>
        <w:t>а</w:t>
      </w:r>
      <w:r w:rsidRPr="001B06E3">
        <w:rPr>
          <w:sz w:val="28"/>
          <w:szCs w:val="28"/>
        </w:rPr>
        <w:t>ла способ обработки земли, а затем (в трудах Цицерона) способ обработки души человека.</w:t>
      </w:r>
    </w:p>
    <w:p w:rsidR="00BF319B" w:rsidRPr="001B06E3" w:rsidRDefault="00BF319B">
      <w:pPr>
        <w:ind w:firstLine="720"/>
        <w:jc w:val="both"/>
        <w:rPr>
          <w:sz w:val="28"/>
          <w:szCs w:val="28"/>
        </w:rPr>
      </w:pPr>
      <w:r w:rsidRPr="001B06E3">
        <w:rPr>
          <w:sz w:val="28"/>
          <w:szCs w:val="28"/>
        </w:rPr>
        <w:t xml:space="preserve">Нынче в связи с указанными концепциями культуры она трактуется как только духовные ценности, образующие искусство, науку, религию либо ещё </w:t>
      </w:r>
      <w:r w:rsidRPr="001B06E3">
        <w:rPr>
          <w:sz w:val="28"/>
          <w:szCs w:val="28"/>
        </w:rPr>
        <w:lastRenderedPageBreak/>
        <w:t xml:space="preserve">чаще как </w:t>
      </w:r>
      <w:r w:rsidR="00DE0D24" w:rsidRPr="001B06E3">
        <w:rPr>
          <w:sz w:val="28"/>
          <w:szCs w:val="28"/>
        </w:rPr>
        <w:t xml:space="preserve">совершенные </w:t>
      </w:r>
      <w:r w:rsidRPr="001B06E3">
        <w:rPr>
          <w:sz w:val="28"/>
          <w:szCs w:val="28"/>
        </w:rPr>
        <w:t>действия и взаимоотношения людей, составляющих народы разных стран, цивилизации. Первое понимание культуры весьма о</w:t>
      </w:r>
      <w:r w:rsidRPr="001B06E3">
        <w:rPr>
          <w:sz w:val="28"/>
          <w:szCs w:val="28"/>
        </w:rPr>
        <w:t>г</w:t>
      </w:r>
      <w:r w:rsidRPr="001B06E3">
        <w:rPr>
          <w:sz w:val="28"/>
          <w:szCs w:val="28"/>
        </w:rPr>
        <w:t>раниченное, второе, напротив, безгранично. Поэтому культурными людьми в одном случае являются лишь те, кто создает художественные, научные и р</w:t>
      </w:r>
      <w:r w:rsidRPr="001B06E3">
        <w:rPr>
          <w:sz w:val="28"/>
          <w:szCs w:val="28"/>
        </w:rPr>
        <w:t>е</w:t>
      </w:r>
      <w:r w:rsidRPr="001B06E3">
        <w:rPr>
          <w:sz w:val="28"/>
          <w:szCs w:val="28"/>
        </w:rPr>
        <w:t>лигиозные произведения, а во втором – все люди.</w:t>
      </w:r>
    </w:p>
    <w:p w:rsidR="00BF319B" w:rsidRPr="001B06E3" w:rsidRDefault="00BF319B">
      <w:pPr>
        <w:ind w:firstLine="708"/>
        <w:jc w:val="both"/>
        <w:rPr>
          <w:sz w:val="28"/>
          <w:szCs w:val="28"/>
        </w:rPr>
      </w:pPr>
      <w:r w:rsidRPr="001B06E3">
        <w:rPr>
          <w:sz w:val="28"/>
          <w:szCs w:val="28"/>
        </w:rPr>
        <w:t xml:space="preserve">Мы исходим в понимании культуры из деятельностной её концепции и считаем, что она есть </w:t>
      </w:r>
      <w:r w:rsidRPr="001B06E3">
        <w:rPr>
          <w:b/>
          <w:i/>
          <w:sz w:val="28"/>
          <w:szCs w:val="28"/>
        </w:rPr>
        <w:t>способ</w:t>
      </w:r>
      <w:r w:rsidR="00DE0D24" w:rsidRPr="001B06E3">
        <w:rPr>
          <w:b/>
          <w:i/>
          <w:sz w:val="28"/>
          <w:szCs w:val="28"/>
        </w:rPr>
        <w:t xml:space="preserve"> совершенного</w:t>
      </w:r>
      <w:r w:rsidRPr="001B06E3">
        <w:rPr>
          <w:b/>
          <w:i/>
          <w:sz w:val="28"/>
          <w:szCs w:val="28"/>
        </w:rPr>
        <w:t xml:space="preserve"> осуществления людьми де</w:t>
      </w:r>
      <w:r w:rsidRPr="001B06E3">
        <w:rPr>
          <w:b/>
          <w:i/>
          <w:sz w:val="28"/>
          <w:szCs w:val="28"/>
        </w:rPr>
        <w:t>я</w:t>
      </w:r>
      <w:r w:rsidRPr="001B06E3">
        <w:rPr>
          <w:b/>
          <w:i/>
          <w:sz w:val="28"/>
          <w:szCs w:val="28"/>
        </w:rPr>
        <w:t>тельности согласно принятым в обществе (группе) эталонам, станда</w:t>
      </w:r>
      <w:r w:rsidRPr="001B06E3">
        <w:rPr>
          <w:b/>
          <w:i/>
          <w:sz w:val="28"/>
          <w:szCs w:val="28"/>
        </w:rPr>
        <w:t>р</w:t>
      </w:r>
      <w:r w:rsidRPr="001B06E3">
        <w:rPr>
          <w:b/>
          <w:i/>
          <w:sz w:val="28"/>
          <w:szCs w:val="28"/>
        </w:rPr>
        <w:t>там её исполнения</w:t>
      </w:r>
      <w:r w:rsidRPr="001B06E3">
        <w:rPr>
          <w:sz w:val="28"/>
          <w:szCs w:val="28"/>
        </w:rPr>
        <w:t>. Всякий способ совершенных действий людей свид</w:t>
      </w:r>
      <w:r w:rsidRPr="001B06E3">
        <w:rPr>
          <w:sz w:val="28"/>
          <w:szCs w:val="28"/>
        </w:rPr>
        <w:t>е</w:t>
      </w:r>
      <w:r w:rsidRPr="001B06E3">
        <w:rPr>
          <w:sz w:val="28"/>
          <w:szCs w:val="28"/>
        </w:rPr>
        <w:t xml:space="preserve">тельствует об умении их что-то делать, взаимодействовать друг с другом. Поэтому культуру можно рассматривать  как </w:t>
      </w:r>
      <w:r w:rsidRPr="001B06E3">
        <w:rPr>
          <w:b/>
          <w:sz w:val="28"/>
          <w:szCs w:val="28"/>
        </w:rPr>
        <w:t>умение</w:t>
      </w:r>
      <w:r w:rsidRPr="001B06E3">
        <w:rPr>
          <w:sz w:val="28"/>
          <w:szCs w:val="28"/>
        </w:rPr>
        <w:t xml:space="preserve"> субъектов действовать, участвовать  в жизни. Степень умения может быть разная. Это дает основ</w:t>
      </w:r>
      <w:r w:rsidRPr="001B06E3">
        <w:rPr>
          <w:sz w:val="28"/>
          <w:szCs w:val="28"/>
        </w:rPr>
        <w:t>а</w:t>
      </w:r>
      <w:r w:rsidRPr="001B06E3">
        <w:rPr>
          <w:sz w:val="28"/>
          <w:szCs w:val="28"/>
        </w:rPr>
        <w:t>ние говорить о разном уровне их культуры.</w:t>
      </w:r>
    </w:p>
    <w:p w:rsidR="00BF319B" w:rsidRPr="001B06E3" w:rsidRDefault="00BF319B">
      <w:pPr>
        <w:ind w:firstLine="720"/>
        <w:jc w:val="both"/>
        <w:rPr>
          <w:sz w:val="28"/>
          <w:szCs w:val="28"/>
        </w:rPr>
      </w:pPr>
      <w:r w:rsidRPr="001B06E3">
        <w:rPr>
          <w:sz w:val="28"/>
          <w:szCs w:val="28"/>
        </w:rPr>
        <w:t xml:space="preserve">Культура – </w:t>
      </w:r>
      <w:r w:rsidRPr="001B06E3">
        <w:rPr>
          <w:i/>
          <w:sz w:val="28"/>
          <w:szCs w:val="28"/>
        </w:rPr>
        <w:t>субъектна</w:t>
      </w:r>
      <w:r w:rsidRPr="001B06E3">
        <w:rPr>
          <w:sz w:val="28"/>
          <w:szCs w:val="28"/>
        </w:rPr>
        <w:t xml:space="preserve">, её нельзя отрывать от человека, она является следствием его социальной активности. Культура </w:t>
      </w:r>
      <w:r w:rsidRPr="001B06E3">
        <w:rPr>
          <w:i/>
          <w:sz w:val="28"/>
          <w:szCs w:val="28"/>
        </w:rPr>
        <w:t>предикативна</w:t>
      </w:r>
      <w:r w:rsidRPr="001B06E3">
        <w:rPr>
          <w:sz w:val="28"/>
          <w:szCs w:val="28"/>
        </w:rPr>
        <w:t>, она свойс</w:t>
      </w:r>
      <w:r w:rsidRPr="001B06E3">
        <w:rPr>
          <w:sz w:val="28"/>
          <w:szCs w:val="28"/>
        </w:rPr>
        <w:t>т</w:t>
      </w:r>
      <w:r w:rsidRPr="001B06E3">
        <w:rPr>
          <w:sz w:val="28"/>
          <w:szCs w:val="28"/>
        </w:rPr>
        <w:t xml:space="preserve">во </w:t>
      </w:r>
      <w:r w:rsidR="003B386E" w:rsidRPr="001B06E3">
        <w:rPr>
          <w:sz w:val="28"/>
          <w:szCs w:val="28"/>
        </w:rPr>
        <w:t>деятельности</w:t>
      </w:r>
      <w:r w:rsidRPr="001B06E3">
        <w:rPr>
          <w:sz w:val="28"/>
          <w:szCs w:val="28"/>
        </w:rPr>
        <w:t xml:space="preserve">. Следует подчеркнуть: культура не то, </w:t>
      </w:r>
      <w:r w:rsidRPr="001B06E3">
        <w:rPr>
          <w:b/>
          <w:i/>
          <w:sz w:val="28"/>
          <w:szCs w:val="28"/>
        </w:rPr>
        <w:t>что</w:t>
      </w:r>
      <w:r w:rsidRPr="001B06E3">
        <w:rPr>
          <w:sz w:val="28"/>
          <w:szCs w:val="28"/>
        </w:rPr>
        <w:t xml:space="preserve"> люди делают, а то </w:t>
      </w:r>
      <w:r w:rsidRPr="001B06E3">
        <w:rPr>
          <w:b/>
          <w:i/>
          <w:sz w:val="28"/>
          <w:szCs w:val="28"/>
        </w:rPr>
        <w:t>как</w:t>
      </w:r>
      <w:r w:rsidRPr="001B06E3">
        <w:rPr>
          <w:sz w:val="28"/>
          <w:szCs w:val="28"/>
        </w:rPr>
        <w:t xml:space="preserve"> они это делают. Культура </w:t>
      </w:r>
      <w:r w:rsidRPr="001B06E3">
        <w:rPr>
          <w:i/>
          <w:sz w:val="28"/>
          <w:szCs w:val="28"/>
        </w:rPr>
        <w:t>парадигмальна</w:t>
      </w:r>
      <w:r w:rsidRPr="001B06E3">
        <w:rPr>
          <w:sz w:val="28"/>
          <w:szCs w:val="28"/>
        </w:rPr>
        <w:t xml:space="preserve"> – это образцовое осущест</w:t>
      </w:r>
      <w:r w:rsidRPr="001B06E3">
        <w:rPr>
          <w:sz w:val="28"/>
          <w:szCs w:val="28"/>
        </w:rPr>
        <w:t>в</w:t>
      </w:r>
      <w:r w:rsidRPr="001B06E3">
        <w:rPr>
          <w:sz w:val="28"/>
          <w:szCs w:val="28"/>
        </w:rPr>
        <w:t xml:space="preserve">ление деятельности в соответствии с предписывающими её стандартами, требующими от людей непременного их выполнения. Поэтому культура </w:t>
      </w:r>
      <w:r w:rsidRPr="001B06E3">
        <w:rPr>
          <w:i/>
          <w:sz w:val="28"/>
          <w:szCs w:val="28"/>
        </w:rPr>
        <w:t>нормативна</w:t>
      </w:r>
      <w:r w:rsidRPr="001B06E3">
        <w:rPr>
          <w:sz w:val="28"/>
          <w:szCs w:val="28"/>
        </w:rPr>
        <w:t>. Культура регламентируется стандартами, представляющими собой практические знания и другие элементы сознания (нормы, правила), имеющие практическое значение. Однако выбор их людьми не произволен и во многом детерминирован общественными условиями, в которых они де</w:t>
      </w:r>
      <w:r w:rsidRPr="001B06E3">
        <w:rPr>
          <w:sz w:val="28"/>
          <w:szCs w:val="28"/>
        </w:rPr>
        <w:t>й</w:t>
      </w:r>
      <w:r w:rsidRPr="001B06E3">
        <w:rPr>
          <w:sz w:val="28"/>
          <w:szCs w:val="28"/>
        </w:rPr>
        <w:t xml:space="preserve">ствуют. Выполняя деятельность, люди руководствуются стандартами тех обществ и групп, к которым они принадлежат. Это приводит к </w:t>
      </w:r>
      <w:r w:rsidRPr="001B06E3">
        <w:rPr>
          <w:b/>
          <w:i/>
          <w:sz w:val="28"/>
          <w:szCs w:val="28"/>
        </w:rPr>
        <w:t>корпорати</w:t>
      </w:r>
      <w:r w:rsidRPr="001B06E3">
        <w:rPr>
          <w:b/>
          <w:i/>
          <w:sz w:val="28"/>
          <w:szCs w:val="28"/>
        </w:rPr>
        <w:t>в</w:t>
      </w:r>
      <w:r w:rsidRPr="001B06E3">
        <w:rPr>
          <w:b/>
          <w:i/>
          <w:sz w:val="28"/>
          <w:szCs w:val="28"/>
        </w:rPr>
        <w:t>ности</w:t>
      </w:r>
      <w:r w:rsidRPr="001B06E3">
        <w:rPr>
          <w:sz w:val="28"/>
          <w:szCs w:val="28"/>
        </w:rPr>
        <w:t xml:space="preserve"> культуры, групповым различиям людей в совершенстве осущест</w:t>
      </w:r>
      <w:r w:rsidRPr="001B06E3">
        <w:rPr>
          <w:sz w:val="28"/>
          <w:szCs w:val="28"/>
        </w:rPr>
        <w:t>в</w:t>
      </w:r>
      <w:r w:rsidRPr="001B06E3">
        <w:rPr>
          <w:sz w:val="28"/>
          <w:szCs w:val="28"/>
        </w:rPr>
        <w:t>ляющих деятельность. Тем самым появляется возможность и по-разному о</w:t>
      </w:r>
      <w:r w:rsidRPr="001B06E3">
        <w:rPr>
          <w:sz w:val="28"/>
          <w:szCs w:val="28"/>
        </w:rPr>
        <w:t>т</w:t>
      </w:r>
      <w:r w:rsidRPr="001B06E3">
        <w:rPr>
          <w:sz w:val="28"/>
          <w:szCs w:val="28"/>
        </w:rPr>
        <w:t>носиться к способам действий людей, к их культуре, к культурным свойствам вещей.</w:t>
      </w:r>
    </w:p>
    <w:p w:rsidR="00BF319B" w:rsidRPr="001B06E3" w:rsidRDefault="00BF319B">
      <w:pPr>
        <w:ind w:firstLine="720"/>
        <w:jc w:val="both"/>
        <w:rPr>
          <w:sz w:val="28"/>
          <w:szCs w:val="28"/>
        </w:rPr>
      </w:pPr>
      <w:r w:rsidRPr="001B06E3">
        <w:rPr>
          <w:sz w:val="28"/>
          <w:szCs w:val="28"/>
        </w:rPr>
        <w:t>Культуру</w:t>
      </w:r>
      <w:r w:rsidR="00DE0D24" w:rsidRPr="001B06E3">
        <w:rPr>
          <w:sz w:val="28"/>
          <w:szCs w:val="28"/>
        </w:rPr>
        <w:t>,</w:t>
      </w:r>
      <w:r w:rsidRPr="001B06E3">
        <w:rPr>
          <w:sz w:val="28"/>
          <w:szCs w:val="28"/>
        </w:rPr>
        <w:t xml:space="preserve"> как </w:t>
      </w:r>
      <w:r w:rsidR="00DE0D24" w:rsidRPr="001B06E3">
        <w:rPr>
          <w:sz w:val="28"/>
          <w:szCs w:val="28"/>
        </w:rPr>
        <w:t xml:space="preserve">образцовое выполнение </w:t>
      </w:r>
      <w:r w:rsidRPr="001B06E3">
        <w:rPr>
          <w:sz w:val="28"/>
          <w:szCs w:val="28"/>
        </w:rPr>
        <w:t>деятельности, следует отличать от результатов такой деятельности. Они представляют собой то, в чём кул</w:t>
      </w:r>
      <w:r w:rsidRPr="001B06E3">
        <w:rPr>
          <w:sz w:val="28"/>
          <w:szCs w:val="28"/>
        </w:rPr>
        <w:t>ь</w:t>
      </w:r>
      <w:r w:rsidRPr="001B06E3">
        <w:rPr>
          <w:sz w:val="28"/>
          <w:szCs w:val="28"/>
        </w:rPr>
        <w:t>тура (культурная деятельность) воплощается. Это лучшим образом испо</w:t>
      </w:r>
      <w:r w:rsidRPr="001B06E3">
        <w:rPr>
          <w:sz w:val="28"/>
          <w:szCs w:val="28"/>
        </w:rPr>
        <w:t>л</w:t>
      </w:r>
      <w:r w:rsidRPr="001B06E3">
        <w:rPr>
          <w:sz w:val="28"/>
          <w:szCs w:val="28"/>
        </w:rPr>
        <w:t>ненные научные и художественные произведения, разные технические ус</w:t>
      </w:r>
      <w:r w:rsidRPr="001B06E3">
        <w:rPr>
          <w:sz w:val="28"/>
          <w:szCs w:val="28"/>
        </w:rPr>
        <w:t>т</w:t>
      </w:r>
      <w:r w:rsidRPr="001B06E3">
        <w:rPr>
          <w:sz w:val="28"/>
          <w:szCs w:val="28"/>
        </w:rPr>
        <w:t xml:space="preserve">ройства, вещи, словом все </w:t>
      </w:r>
      <w:r w:rsidR="00DE0D24" w:rsidRPr="001B06E3">
        <w:rPr>
          <w:sz w:val="28"/>
          <w:szCs w:val="28"/>
        </w:rPr>
        <w:t xml:space="preserve">материализованные </w:t>
      </w:r>
      <w:r w:rsidRPr="001B06E3">
        <w:rPr>
          <w:sz w:val="28"/>
          <w:szCs w:val="28"/>
        </w:rPr>
        <w:t>артефакты. В отличие от кул</w:t>
      </w:r>
      <w:r w:rsidRPr="001B06E3">
        <w:rPr>
          <w:sz w:val="28"/>
          <w:szCs w:val="28"/>
        </w:rPr>
        <w:t>ь</w:t>
      </w:r>
      <w:r w:rsidRPr="001B06E3">
        <w:rPr>
          <w:sz w:val="28"/>
          <w:szCs w:val="28"/>
        </w:rPr>
        <w:t xml:space="preserve">туры их следует называть </w:t>
      </w:r>
      <w:r w:rsidRPr="001B06E3">
        <w:rPr>
          <w:i/>
          <w:sz w:val="28"/>
          <w:szCs w:val="28"/>
        </w:rPr>
        <w:t>воплощённой</w:t>
      </w:r>
      <w:r w:rsidRPr="001B06E3">
        <w:rPr>
          <w:sz w:val="28"/>
          <w:szCs w:val="28"/>
        </w:rPr>
        <w:t xml:space="preserve"> культурой. Результаты культурной деятельности не существуют самостоятельно от людей, потому что культу</w:t>
      </w:r>
      <w:r w:rsidRPr="001B06E3">
        <w:rPr>
          <w:sz w:val="28"/>
          <w:szCs w:val="28"/>
        </w:rPr>
        <w:t>р</w:t>
      </w:r>
      <w:r w:rsidRPr="001B06E3">
        <w:rPr>
          <w:sz w:val="28"/>
          <w:szCs w:val="28"/>
        </w:rPr>
        <w:t xml:space="preserve">ными они считаются лишь пока </w:t>
      </w:r>
      <w:r w:rsidRPr="001B06E3">
        <w:rPr>
          <w:i/>
          <w:sz w:val="28"/>
          <w:szCs w:val="28"/>
        </w:rPr>
        <w:t>признаются</w:t>
      </w:r>
      <w:r w:rsidRPr="001B06E3">
        <w:rPr>
          <w:sz w:val="28"/>
          <w:szCs w:val="28"/>
        </w:rPr>
        <w:t xml:space="preserve"> таковыми.</w:t>
      </w:r>
    </w:p>
    <w:p w:rsidR="00BF319B" w:rsidRPr="001B06E3" w:rsidRDefault="00BF319B">
      <w:pPr>
        <w:ind w:firstLine="720"/>
        <w:jc w:val="both"/>
        <w:rPr>
          <w:sz w:val="28"/>
          <w:szCs w:val="28"/>
        </w:rPr>
      </w:pPr>
      <w:r w:rsidRPr="001B06E3">
        <w:rPr>
          <w:sz w:val="28"/>
          <w:szCs w:val="28"/>
        </w:rPr>
        <w:t xml:space="preserve">Культура </w:t>
      </w:r>
      <w:r w:rsidRPr="001B06E3">
        <w:rPr>
          <w:i/>
          <w:sz w:val="28"/>
          <w:szCs w:val="28"/>
        </w:rPr>
        <w:t>инвариантна</w:t>
      </w:r>
      <w:r w:rsidRPr="001B06E3">
        <w:rPr>
          <w:sz w:val="28"/>
          <w:szCs w:val="28"/>
        </w:rPr>
        <w:t>, является показателем совершенного исполн</w:t>
      </w:r>
      <w:r w:rsidRPr="001B06E3">
        <w:rPr>
          <w:sz w:val="28"/>
          <w:szCs w:val="28"/>
        </w:rPr>
        <w:t>е</w:t>
      </w:r>
      <w:r w:rsidRPr="001B06E3">
        <w:rPr>
          <w:sz w:val="28"/>
          <w:szCs w:val="28"/>
        </w:rPr>
        <w:t xml:space="preserve">ния деятельности </w:t>
      </w:r>
      <w:r w:rsidRPr="001B06E3">
        <w:rPr>
          <w:i/>
          <w:sz w:val="28"/>
          <w:szCs w:val="28"/>
        </w:rPr>
        <w:t>всюду и всегда</w:t>
      </w:r>
      <w:r w:rsidRPr="001B06E3">
        <w:rPr>
          <w:sz w:val="28"/>
          <w:szCs w:val="28"/>
        </w:rPr>
        <w:t>. Но поскольку всякий вид, род деятельности осуществляется только по своим стандартам, это служит причиной сущес</w:t>
      </w:r>
      <w:r w:rsidRPr="001B06E3">
        <w:rPr>
          <w:sz w:val="28"/>
          <w:szCs w:val="28"/>
        </w:rPr>
        <w:t>т</w:t>
      </w:r>
      <w:r w:rsidRPr="001B06E3">
        <w:rPr>
          <w:sz w:val="28"/>
          <w:szCs w:val="28"/>
        </w:rPr>
        <w:t>вования не одной, а многих культур (культура торговли, культура врачев</w:t>
      </w:r>
      <w:r w:rsidRPr="001B06E3">
        <w:rPr>
          <w:sz w:val="28"/>
          <w:szCs w:val="28"/>
        </w:rPr>
        <w:t>а</w:t>
      </w:r>
      <w:r w:rsidRPr="001B06E3">
        <w:rPr>
          <w:sz w:val="28"/>
          <w:szCs w:val="28"/>
        </w:rPr>
        <w:t>ния, культура чувств). Различаются они и в связи с тем, что люди живут в разных странах, к тому же в разное историческое время. Неизменным остаё</w:t>
      </w:r>
      <w:r w:rsidRPr="001B06E3">
        <w:rPr>
          <w:sz w:val="28"/>
          <w:szCs w:val="28"/>
        </w:rPr>
        <w:t>т</w:t>
      </w:r>
      <w:r w:rsidRPr="001B06E3">
        <w:rPr>
          <w:sz w:val="28"/>
          <w:szCs w:val="28"/>
        </w:rPr>
        <w:t>ся лишь то в культуре, что она выступает показателем образцового выполн</w:t>
      </w:r>
      <w:r w:rsidRPr="001B06E3">
        <w:rPr>
          <w:sz w:val="28"/>
          <w:szCs w:val="28"/>
        </w:rPr>
        <w:t>е</w:t>
      </w:r>
      <w:r w:rsidRPr="001B06E3">
        <w:rPr>
          <w:sz w:val="28"/>
          <w:szCs w:val="28"/>
        </w:rPr>
        <w:lastRenderedPageBreak/>
        <w:t xml:space="preserve">ния деятельности. Культура </w:t>
      </w:r>
      <w:r w:rsidRPr="001B06E3">
        <w:rPr>
          <w:i/>
          <w:sz w:val="28"/>
          <w:szCs w:val="28"/>
        </w:rPr>
        <w:t>всеобща</w:t>
      </w:r>
      <w:r w:rsidRPr="001B06E3">
        <w:rPr>
          <w:sz w:val="28"/>
          <w:szCs w:val="28"/>
        </w:rPr>
        <w:t>, относится ко всей жизнедеятельности людей, в том числе к социальной. Онтологическим основанием всеобщности культуры является то, что всякая деятельность характеризуется способом её осуществления, что деятельность со своим способом составляет единое ц</w:t>
      </w:r>
      <w:r w:rsidRPr="001B06E3">
        <w:rPr>
          <w:sz w:val="28"/>
          <w:szCs w:val="28"/>
        </w:rPr>
        <w:t>е</w:t>
      </w:r>
      <w:r w:rsidRPr="001B06E3">
        <w:rPr>
          <w:sz w:val="28"/>
          <w:szCs w:val="28"/>
        </w:rPr>
        <w:t>лое, является онтологическим основанием всеобщности культуры.</w:t>
      </w:r>
    </w:p>
    <w:p w:rsidR="00BF319B" w:rsidRPr="001B06E3" w:rsidRDefault="00BF319B">
      <w:pPr>
        <w:ind w:firstLine="720"/>
        <w:jc w:val="both"/>
        <w:rPr>
          <w:sz w:val="28"/>
          <w:szCs w:val="28"/>
        </w:rPr>
      </w:pPr>
    </w:p>
    <w:p w:rsidR="00BF319B" w:rsidRPr="001B06E3" w:rsidRDefault="00BF319B">
      <w:pPr>
        <w:ind w:firstLine="720"/>
        <w:jc w:val="both"/>
        <w:rPr>
          <w:sz w:val="28"/>
          <w:szCs w:val="28"/>
        </w:rPr>
      </w:pPr>
      <w:r w:rsidRPr="00D67EA8">
        <w:rPr>
          <w:b/>
          <w:sz w:val="28"/>
          <w:szCs w:val="28"/>
          <w:bdr w:val="single" w:sz="4" w:space="0" w:color="auto"/>
        </w:rPr>
        <w:t>2</w:t>
      </w:r>
      <w:r w:rsidRPr="001B06E3">
        <w:rPr>
          <w:sz w:val="28"/>
          <w:szCs w:val="28"/>
        </w:rPr>
        <w:t xml:space="preserve"> Социальная культура – это образцовые деятельность и взаимоотн</w:t>
      </w:r>
      <w:r w:rsidRPr="001B06E3">
        <w:rPr>
          <w:sz w:val="28"/>
          <w:szCs w:val="28"/>
        </w:rPr>
        <w:t>о</w:t>
      </w:r>
      <w:r w:rsidRPr="001B06E3">
        <w:rPr>
          <w:sz w:val="28"/>
          <w:szCs w:val="28"/>
        </w:rPr>
        <w:t>шения людей в социальной жизни, которая для людей является основопол</w:t>
      </w:r>
      <w:r w:rsidRPr="001B06E3">
        <w:rPr>
          <w:sz w:val="28"/>
          <w:szCs w:val="28"/>
        </w:rPr>
        <w:t>а</w:t>
      </w:r>
      <w:r w:rsidRPr="001B06E3">
        <w:rPr>
          <w:sz w:val="28"/>
          <w:szCs w:val="28"/>
        </w:rPr>
        <w:t>гающей. Это объясняется положением последней в обществе, той ролью, к</w:t>
      </w:r>
      <w:r w:rsidRPr="001B06E3">
        <w:rPr>
          <w:sz w:val="28"/>
          <w:szCs w:val="28"/>
        </w:rPr>
        <w:t>о</w:t>
      </w:r>
      <w:r w:rsidRPr="001B06E3">
        <w:rPr>
          <w:sz w:val="28"/>
          <w:szCs w:val="28"/>
        </w:rPr>
        <w:t>торую она в нём играет. Поэтому при всей значимости экономической, пол</w:t>
      </w:r>
      <w:r w:rsidRPr="001B06E3">
        <w:rPr>
          <w:sz w:val="28"/>
          <w:szCs w:val="28"/>
        </w:rPr>
        <w:t>и</w:t>
      </w:r>
      <w:r w:rsidRPr="001B06E3">
        <w:rPr>
          <w:sz w:val="28"/>
          <w:szCs w:val="28"/>
        </w:rPr>
        <w:t>тической, идеологической культуры, социальная культура остаётся важне</w:t>
      </w:r>
      <w:r w:rsidRPr="001B06E3">
        <w:rPr>
          <w:sz w:val="28"/>
          <w:szCs w:val="28"/>
        </w:rPr>
        <w:t>й</w:t>
      </w:r>
      <w:r w:rsidRPr="001B06E3">
        <w:rPr>
          <w:sz w:val="28"/>
          <w:szCs w:val="28"/>
        </w:rPr>
        <w:t>шей. Овладение ею является их первейшей задачей, т.к. даёт им возможность жить соответствующим их родовой природе образом. В этом заключается суть социальной культуры.</w:t>
      </w:r>
    </w:p>
    <w:p w:rsidR="00BF319B" w:rsidRPr="001B06E3" w:rsidRDefault="00BF319B">
      <w:pPr>
        <w:ind w:firstLine="720"/>
        <w:jc w:val="both"/>
        <w:rPr>
          <w:sz w:val="28"/>
          <w:szCs w:val="28"/>
        </w:rPr>
      </w:pPr>
      <w:r w:rsidRPr="001B06E3">
        <w:rPr>
          <w:sz w:val="28"/>
          <w:szCs w:val="28"/>
        </w:rPr>
        <w:t xml:space="preserve">Социальная культура представляет собой искусное участие людей в их </w:t>
      </w:r>
      <w:r w:rsidRPr="001B06E3">
        <w:rPr>
          <w:i/>
          <w:sz w:val="28"/>
          <w:szCs w:val="28"/>
        </w:rPr>
        <w:t>социальных взаимоотношениях</w:t>
      </w:r>
      <w:r w:rsidRPr="001B06E3">
        <w:rPr>
          <w:sz w:val="28"/>
          <w:szCs w:val="28"/>
        </w:rPr>
        <w:t>, т.е. совершенное осуществление ими этн</w:t>
      </w:r>
      <w:r w:rsidRPr="001B06E3">
        <w:rPr>
          <w:sz w:val="28"/>
          <w:szCs w:val="28"/>
        </w:rPr>
        <w:t>и</w:t>
      </w:r>
      <w:r w:rsidRPr="001B06E3">
        <w:rPr>
          <w:sz w:val="28"/>
          <w:szCs w:val="28"/>
        </w:rPr>
        <w:t>ческих, профессиональных, половых, возрастных, семейных и других инт</w:t>
      </w:r>
      <w:r w:rsidRPr="001B06E3">
        <w:rPr>
          <w:sz w:val="28"/>
          <w:szCs w:val="28"/>
        </w:rPr>
        <w:t>е</w:t>
      </w:r>
      <w:r w:rsidRPr="001B06E3">
        <w:rPr>
          <w:sz w:val="28"/>
          <w:szCs w:val="28"/>
        </w:rPr>
        <w:t>ракций, а также умелое выполнение социальной деятельности, объектом к</w:t>
      </w:r>
      <w:r w:rsidRPr="001B06E3">
        <w:rPr>
          <w:sz w:val="28"/>
          <w:szCs w:val="28"/>
        </w:rPr>
        <w:t>о</w:t>
      </w:r>
      <w:r w:rsidRPr="001B06E3">
        <w:rPr>
          <w:sz w:val="28"/>
          <w:szCs w:val="28"/>
        </w:rPr>
        <w:t>торой являются люди. Скажем, той же преподавательской, офисной, орато</w:t>
      </w:r>
      <w:r w:rsidRPr="001B06E3">
        <w:rPr>
          <w:sz w:val="28"/>
          <w:szCs w:val="28"/>
        </w:rPr>
        <w:t>р</w:t>
      </w:r>
      <w:r w:rsidRPr="001B06E3">
        <w:rPr>
          <w:sz w:val="28"/>
          <w:szCs w:val="28"/>
        </w:rPr>
        <w:t>ской деятельности. Культура социальных взаимоотношений и социальных действий состоит в осуществлении их в соответствии с принятыми в общес</w:t>
      </w:r>
      <w:r w:rsidRPr="001B06E3">
        <w:rPr>
          <w:sz w:val="28"/>
          <w:szCs w:val="28"/>
        </w:rPr>
        <w:t>т</w:t>
      </w:r>
      <w:r w:rsidRPr="001B06E3">
        <w:rPr>
          <w:sz w:val="28"/>
          <w:szCs w:val="28"/>
        </w:rPr>
        <w:t>ве (группе) стандартами. Поэтому предполагает как знание этих стандартов, так и навык их исполнения. Социальная культура во многом зависит и от с</w:t>
      </w:r>
      <w:r w:rsidRPr="001B06E3">
        <w:rPr>
          <w:sz w:val="28"/>
          <w:szCs w:val="28"/>
        </w:rPr>
        <w:t>о</w:t>
      </w:r>
      <w:r w:rsidRPr="001B06E3">
        <w:rPr>
          <w:sz w:val="28"/>
          <w:szCs w:val="28"/>
        </w:rPr>
        <w:t>циальной зрелости людей, от развития у них социальных свойств. В социал</w:t>
      </w:r>
      <w:r w:rsidRPr="001B06E3">
        <w:rPr>
          <w:sz w:val="28"/>
          <w:szCs w:val="28"/>
        </w:rPr>
        <w:t>ь</w:t>
      </w:r>
      <w:r w:rsidRPr="001B06E3">
        <w:rPr>
          <w:sz w:val="28"/>
          <w:szCs w:val="28"/>
        </w:rPr>
        <w:t>ной культуре проявляется социальный капитал людей.</w:t>
      </w:r>
    </w:p>
    <w:p w:rsidR="00BF319B" w:rsidRPr="001B06E3" w:rsidRDefault="00BF319B">
      <w:pPr>
        <w:ind w:firstLine="720"/>
        <w:jc w:val="both"/>
        <w:rPr>
          <w:sz w:val="28"/>
          <w:szCs w:val="28"/>
        </w:rPr>
      </w:pPr>
      <w:r w:rsidRPr="001B06E3">
        <w:rPr>
          <w:sz w:val="28"/>
          <w:szCs w:val="28"/>
        </w:rPr>
        <w:t xml:space="preserve">Для социальной культуры характерны </w:t>
      </w:r>
      <w:r w:rsidRPr="001B06E3">
        <w:rPr>
          <w:i/>
          <w:sz w:val="28"/>
          <w:szCs w:val="28"/>
        </w:rPr>
        <w:t>стабильность</w:t>
      </w:r>
      <w:r w:rsidRPr="001B06E3">
        <w:rPr>
          <w:sz w:val="28"/>
          <w:szCs w:val="28"/>
        </w:rPr>
        <w:t xml:space="preserve">, </w:t>
      </w:r>
      <w:r w:rsidRPr="001B06E3">
        <w:rPr>
          <w:i/>
          <w:sz w:val="28"/>
          <w:szCs w:val="28"/>
        </w:rPr>
        <w:t>консервати</w:t>
      </w:r>
      <w:r w:rsidRPr="001B06E3">
        <w:rPr>
          <w:i/>
          <w:sz w:val="28"/>
          <w:szCs w:val="28"/>
        </w:rPr>
        <w:t>в</w:t>
      </w:r>
      <w:r w:rsidRPr="001B06E3">
        <w:rPr>
          <w:i/>
          <w:sz w:val="28"/>
          <w:szCs w:val="28"/>
        </w:rPr>
        <w:t>ность</w:t>
      </w:r>
      <w:r w:rsidRPr="001B06E3">
        <w:rPr>
          <w:sz w:val="28"/>
          <w:szCs w:val="28"/>
        </w:rPr>
        <w:t xml:space="preserve">, </w:t>
      </w:r>
      <w:r w:rsidRPr="001B06E3">
        <w:rPr>
          <w:i/>
          <w:sz w:val="28"/>
          <w:szCs w:val="28"/>
        </w:rPr>
        <w:t>цивилизационность</w:t>
      </w:r>
      <w:r w:rsidRPr="001B06E3">
        <w:rPr>
          <w:sz w:val="28"/>
          <w:szCs w:val="28"/>
        </w:rPr>
        <w:t>, которые являются соответственно следствием: 1) слабой исторической изменчивости социальной жизни, 2) её инертности, приверженности традициям, 3) зависимости прежде всего от цивилизацио</w:t>
      </w:r>
      <w:r w:rsidRPr="001B06E3">
        <w:rPr>
          <w:sz w:val="28"/>
          <w:szCs w:val="28"/>
        </w:rPr>
        <w:t>н</w:t>
      </w:r>
      <w:r w:rsidRPr="001B06E3">
        <w:rPr>
          <w:sz w:val="28"/>
          <w:szCs w:val="28"/>
        </w:rPr>
        <w:t>ного уклада жизни народа. Социальной культурой могут обладать все соц</w:t>
      </w:r>
      <w:r w:rsidRPr="001B06E3">
        <w:rPr>
          <w:sz w:val="28"/>
          <w:szCs w:val="28"/>
        </w:rPr>
        <w:t>и</w:t>
      </w:r>
      <w:r w:rsidRPr="001B06E3">
        <w:rPr>
          <w:sz w:val="28"/>
          <w:szCs w:val="28"/>
        </w:rPr>
        <w:t>альные образования – общности, группы, социумы. И у каждого из них она имеет свои особенности. Неслучайно говорят: «что ни город, то свой норов». Но так можно сказать и о каждой этнической общности, каждой семье, о вс</w:t>
      </w:r>
      <w:r w:rsidRPr="001B06E3">
        <w:rPr>
          <w:sz w:val="28"/>
          <w:szCs w:val="28"/>
        </w:rPr>
        <w:t>я</w:t>
      </w:r>
      <w:r w:rsidRPr="001B06E3">
        <w:rPr>
          <w:sz w:val="28"/>
          <w:szCs w:val="28"/>
        </w:rPr>
        <w:t>кой и производственной</w:t>
      </w:r>
      <w:r w:rsidR="00DE0D24" w:rsidRPr="001B06E3">
        <w:rPr>
          <w:sz w:val="28"/>
          <w:szCs w:val="28"/>
        </w:rPr>
        <w:t xml:space="preserve">, </w:t>
      </w:r>
      <w:r w:rsidRPr="001B06E3">
        <w:rPr>
          <w:sz w:val="28"/>
          <w:szCs w:val="28"/>
        </w:rPr>
        <w:t>и соседской группе. Всем им присуще неповтор</w:t>
      </w:r>
      <w:r w:rsidRPr="001B06E3">
        <w:rPr>
          <w:sz w:val="28"/>
          <w:szCs w:val="28"/>
        </w:rPr>
        <w:t>и</w:t>
      </w:r>
      <w:r w:rsidRPr="001B06E3">
        <w:rPr>
          <w:sz w:val="28"/>
          <w:szCs w:val="28"/>
        </w:rPr>
        <w:t>мое проявление социальной культуры, которая является следствием осущ</w:t>
      </w:r>
      <w:r w:rsidRPr="001B06E3">
        <w:rPr>
          <w:sz w:val="28"/>
          <w:szCs w:val="28"/>
        </w:rPr>
        <w:t>е</w:t>
      </w:r>
      <w:r w:rsidRPr="001B06E3">
        <w:rPr>
          <w:sz w:val="28"/>
          <w:szCs w:val="28"/>
        </w:rPr>
        <w:t>ствления социальных действий согласно разным стандартам, предписыва</w:t>
      </w:r>
      <w:r w:rsidRPr="001B06E3">
        <w:rPr>
          <w:sz w:val="28"/>
          <w:szCs w:val="28"/>
        </w:rPr>
        <w:t>ю</w:t>
      </w:r>
      <w:r w:rsidRPr="001B06E3">
        <w:rPr>
          <w:sz w:val="28"/>
          <w:szCs w:val="28"/>
        </w:rPr>
        <w:t>щих людям как им надлежит действовать, вести себя в социальной жизни. К ним, прежде всего, относятся обычаи, традиции, стереотипы поведения.</w:t>
      </w:r>
    </w:p>
    <w:p w:rsidR="00BF319B" w:rsidRPr="001B06E3" w:rsidRDefault="00BF319B">
      <w:pPr>
        <w:ind w:firstLine="720"/>
        <w:jc w:val="both"/>
        <w:rPr>
          <w:sz w:val="28"/>
          <w:szCs w:val="28"/>
        </w:rPr>
      </w:pPr>
      <w:r w:rsidRPr="001B06E3">
        <w:rPr>
          <w:sz w:val="28"/>
          <w:szCs w:val="28"/>
        </w:rPr>
        <w:t>В основном они давнего происхождения, стали такими ещё в глубине веков. Их нередко связывают с ментальностью народа. Действительно, они регулируют наиболее глубинные проявления социальной жизни, то, что в ней составляет её костяк. Вследствие чего наблюдается особенно бережное о</w:t>
      </w:r>
      <w:r w:rsidRPr="001B06E3">
        <w:rPr>
          <w:sz w:val="28"/>
          <w:szCs w:val="28"/>
        </w:rPr>
        <w:t>т</w:t>
      </w:r>
      <w:r w:rsidRPr="001B06E3">
        <w:rPr>
          <w:sz w:val="28"/>
          <w:szCs w:val="28"/>
        </w:rPr>
        <w:t xml:space="preserve">ношение к ним. И никакие происходящие в обществе перемены не колеблют его. Но среди них много и таких, которые являются порождением недавнего </w:t>
      </w:r>
      <w:r w:rsidRPr="001B06E3">
        <w:rPr>
          <w:sz w:val="28"/>
          <w:szCs w:val="28"/>
        </w:rPr>
        <w:lastRenderedPageBreak/>
        <w:t>прошлого. К ним относятся правила, ценности, нормы поведения, которыми люди руководствуются в своей повседневной жизни. Последней являются постоянно осуществляемые ими действия и взаимодействия в социальной жизни, которыми приходится заниматься регулярно, каждый день и неодн</w:t>
      </w:r>
      <w:r w:rsidRPr="001B06E3">
        <w:rPr>
          <w:sz w:val="28"/>
          <w:szCs w:val="28"/>
        </w:rPr>
        <w:t>о</w:t>
      </w:r>
      <w:r w:rsidRPr="001B06E3">
        <w:rPr>
          <w:sz w:val="28"/>
          <w:szCs w:val="28"/>
        </w:rPr>
        <w:t>кратно. Причём имеются в виду те социальные действия, которые являются примерными, отвечающими высоким требованиям к их выполнению.</w:t>
      </w:r>
    </w:p>
    <w:p w:rsidR="00BF319B" w:rsidRPr="001B06E3" w:rsidRDefault="00BF319B">
      <w:pPr>
        <w:ind w:firstLine="720"/>
        <w:jc w:val="both"/>
        <w:rPr>
          <w:sz w:val="28"/>
          <w:szCs w:val="28"/>
        </w:rPr>
      </w:pPr>
      <w:r w:rsidRPr="001B06E3">
        <w:rPr>
          <w:sz w:val="28"/>
          <w:szCs w:val="28"/>
        </w:rPr>
        <w:t xml:space="preserve">Укажем и другие особенности социальной культуры. Прежде всего то, что социальная культура имеет </w:t>
      </w:r>
      <w:r w:rsidRPr="001B06E3">
        <w:rPr>
          <w:b/>
          <w:i/>
          <w:sz w:val="28"/>
          <w:szCs w:val="28"/>
        </w:rPr>
        <w:t>субъектную</w:t>
      </w:r>
      <w:r w:rsidRPr="001B06E3">
        <w:rPr>
          <w:sz w:val="28"/>
          <w:szCs w:val="28"/>
        </w:rPr>
        <w:t xml:space="preserve"> и </w:t>
      </w:r>
      <w:r w:rsidRPr="001B06E3">
        <w:rPr>
          <w:b/>
          <w:i/>
          <w:sz w:val="28"/>
          <w:szCs w:val="28"/>
        </w:rPr>
        <w:t>уровневую</w:t>
      </w:r>
      <w:r w:rsidRPr="001B06E3">
        <w:rPr>
          <w:sz w:val="28"/>
          <w:szCs w:val="28"/>
        </w:rPr>
        <w:t xml:space="preserve"> дифференциацию. Она, во-первых, различается по тем социальным образованиям, в действиях которых проявляется. Ими являются общности и социальные группы. О</w:t>
      </w:r>
      <w:r w:rsidRPr="001B06E3">
        <w:rPr>
          <w:sz w:val="28"/>
          <w:szCs w:val="28"/>
        </w:rPr>
        <w:t>т</w:t>
      </w:r>
      <w:r w:rsidRPr="001B06E3">
        <w:rPr>
          <w:sz w:val="28"/>
          <w:szCs w:val="28"/>
        </w:rPr>
        <w:t>дельный индивид не обладает своей социальной культурой. Её у него соста</w:t>
      </w:r>
      <w:r w:rsidRPr="001B06E3">
        <w:rPr>
          <w:sz w:val="28"/>
          <w:szCs w:val="28"/>
        </w:rPr>
        <w:t>в</w:t>
      </w:r>
      <w:r w:rsidRPr="001B06E3">
        <w:rPr>
          <w:sz w:val="28"/>
          <w:szCs w:val="28"/>
        </w:rPr>
        <w:t>ляет совокупность определённых признаков социальной культуры тех об</w:t>
      </w:r>
      <w:r w:rsidRPr="001B06E3">
        <w:rPr>
          <w:sz w:val="28"/>
          <w:szCs w:val="28"/>
        </w:rPr>
        <w:t>щ</w:t>
      </w:r>
      <w:r w:rsidRPr="001B06E3">
        <w:rPr>
          <w:sz w:val="28"/>
          <w:szCs w:val="28"/>
        </w:rPr>
        <w:t>ностей и групп, в которые он входит. Во-вторых, имеет уровневые различия, которые проявляются в неодинаковом осуществлении индивидами общн</w:t>
      </w:r>
      <w:r w:rsidRPr="001B06E3">
        <w:rPr>
          <w:sz w:val="28"/>
          <w:szCs w:val="28"/>
        </w:rPr>
        <w:t>о</w:t>
      </w:r>
      <w:r w:rsidRPr="001B06E3">
        <w:rPr>
          <w:sz w:val="28"/>
          <w:szCs w:val="28"/>
        </w:rPr>
        <w:t>стей всех разновидностей социальной жизни образцовых действий, в том, что они с разной степенью совершенства их выполняют (</w:t>
      </w:r>
      <w:r w:rsidRPr="001B06E3">
        <w:rPr>
          <w:i/>
          <w:sz w:val="28"/>
          <w:szCs w:val="28"/>
        </w:rPr>
        <w:t>незаурядно</w:t>
      </w:r>
      <w:r w:rsidRPr="001B06E3">
        <w:rPr>
          <w:sz w:val="28"/>
          <w:szCs w:val="28"/>
        </w:rPr>
        <w:t xml:space="preserve">, </w:t>
      </w:r>
      <w:r w:rsidRPr="001B06E3">
        <w:rPr>
          <w:i/>
          <w:sz w:val="28"/>
          <w:szCs w:val="28"/>
        </w:rPr>
        <w:t>искусно</w:t>
      </w:r>
      <w:r w:rsidRPr="001B06E3">
        <w:rPr>
          <w:sz w:val="28"/>
          <w:szCs w:val="28"/>
        </w:rPr>
        <w:t xml:space="preserve">, </w:t>
      </w:r>
      <w:r w:rsidRPr="001B06E3">
        <w:rPr>
          <w:i/>
          <w:sz w:val="28"/>
          <w:szCs w:val="28"/>
        </w:rPr>
        <w:t>виртуозно</w:t>
      </w:r>
      <w:r w:rsidRPr="001B06E3">
        <w:rPr>
          <w:sz w:val="28"/>
          <w:szCs w:val="28"/>
        </w:rPr>
        <w:t>).</w:t>
      </w:r>
    </w:p>
    <w:p w:rsidR="00BF319B" w:rsidRPr="001B06E3" w:rsidRDefault="00BF319B">
      <w:pPr>
        <w:ind w:firstLine="720"/>
        <w:jc w:val="both"/>
        <w:rPr>
          <w:sz w:val="28"/>
          <w:szCs w:val="28"/>
        </w:rPr>
      </w:pPr>
      <w:r w:rsidRPr="001B06E3">
        <w:rPr>
          <w:sz w:val="28"/>
          <w:szCs w:val="28"/>
        </w:rPr>
        <w:t>Далее, что все социальные действия и предметы принято считать с</w:t>
      </w:r>
      <w:r w:rsidRPr="001B06E3">
        <w:rPr>
          <w:sz w:val="28"/>
          <w:szCs w:val="28"/>
        </w:rPr>
        <w:t>о</w:t>
      </w:r>
      <w:r w:rsidRPr="001B06E3">
        <w:rPr>
          <w:sz w:val="28"/>
          <w:szCs w:val="28"/>
        </w:rPr>
        <w:t>циокультурными, т.е. такими, в которых социальное и культура существуют в неразрывной связи, образуя единое целое. Но это верно применительно только к тем социальным действиям и взаимоотношениям людей, которые отличаются совершенным их исполнением. В противном случае они не я</w:t>
      </w:r>
      <w:r w:rsidRPr="001B06E3">
        <w:rPr>
          <w:sz w:val="28"/>
          <w:szCs w:val="28"/>
        </w:rPr>
        <w:t>в</w:t>
      </w:r>
      <w:r w:rsidRPr="001B06E3">
        <w:rPr>
          <w:sz w:val="28"/>
          <w:szCs w:val="28"/>
        </w:rPr>
        <w:t>ляются культурными. Так что социальное может быть и без культуры.</w:t>
      </w:r>
    </w:p>
    <w:p w:rsidR="00BF319B" w:rsidRPr="001B06E3" w:rsidRDefault="00BF319B">
      <w:pPr>
        <w:ind w:firstLine="708"/>
        <w:jc w:val="both"/>
        <w:rPr>
          <w:sz w:val="28"/>
          <w:szCs w:val="28"/>
        </w:rPr>
      </w:pPr>
      <w:r w:rsidRPr="001B06E3">
        <w:rPr>
          <w:sz w:val="28"/>
          <w:szCs w:val="28"/>
        </w:rPr>
        <w:t>Когда социальное и культура представляют собой единое целое, скл</w:t>
      </w:r>
      <w:r w:rsidRPr="001B06E3">
        <w:rPr>
          <w:sz w:val="28"/>
          <w:szCs w:val="28"/>
        </w:rPr>
        <w:t>а</w:t>
      </w:r>
      <w:r w:rsidRPr="001B06E3">
        <w:rPr>
          <w:sz w:val="28"/>
          <w:szCs w:val="28"/>
        </w:rPr>
        <w:t>дывается ситуация, которая характеризуется доминированием одной из ук</w:t>
      </w:r>
      <w:r w:rsidRPr="001B06E3">
        <w:rPr>
          <w:sz w:val="28"/>
          <w:szCs w:val="28"/>
        </w:rPr>
        <w:t>а</w:t>
      </w:r>
      <w:r w:rsidRPr="001B06E3">
        <w:rPr>
          <w:sz w:val="28"/>
          <w:szCs w:val="28"/>
        </w:rPr>
        <w:t>занных сторон. В одном случае ведущую роль играет социальное. Такова культура этнических, гендерных, семейных и других общностей – субъектов разновидностей социальной жизни. В другом доминирует культура. Прим</w:t>
      </w:r>
      <w:r w:rsidRPr="001B06E3">
        <w:rPr>
          <w:sz w:val="28"/>
          <w:szCs w:val="28"/>
        </w:rPr>
        <w:t>е</w:t>
      </w:r>
      <w:r w:rsidRPr="001B06E3">
        <w:rPr>
          <w:sz w:val="28"/>
          <w:szCs w:val="28"/>
        </w:rPr>
        <w:t xml:space="preserve">ром такого её превосходства является наличие в социальной жизни </w:t>
      </w:r>
      <w:r w:rsidRPr="001B06E3">
        <w:rPr>
          <w:i/>
          <w:sz w:val="28"/>
          <w:szCs w:val="28"/>
        </w:rPr>
        <w:t>культуро-социальных</w:t>
      </w:r>
      <w:r w:rsidRPr="001B06E3">
        <w:rPr>
          <w:sz w:val="28"/>
          <w:szCs w:val="28"/>
        </w:rPr>
        <w:t xml:space="preserve"> образований, большей частью социально неоднородных, в кот</w:t>
      </w:r>
      <w:r w:rsidRPr="001B06E3">
        <w:rPr>
          <w:sz w:val="28"/>
          <w:szCs w:val="28"/>
        </w:rPr>
        <w:t>о</w:t>
      </w:r>
      <w:r w:rsidRPr="001B06E3">
        <w:rPr>
          <w:sz w:val="28"/>
          <w:szCs w:val="28"/>
        </w:rPr>
        <w:t>рых людей объединяет принятый ими образ действий, поведения. В их жи</w:t>
      </w:r>
      <w:r w:rsidRPr="001B06E3">
        <w:rPr>
          <w:sz w:val="28"/>
          <w:szCs w:val="28"/>
        </w:rPr>
        <w:t>з</w:t>
      </w:r>
      <w:r w:rsidRPr="001B06E3">
        <w:rPr>
          <w:sz w:val="28"/>
          <w:szCs w:val="28"/>
        </w:rPr>
        <w:t>недеятельности главенствующими оказываются не социальные, а культурные особенности: в них социальность людей отходит на второй план, будучи п</w:t>
      </w:r>
      <w:r w:rsidRPr="001B06E3">
        <w:rPr>
          <w:sz w:val="28"/>
          <w:szCs w:val="28"/>
        </w:rPr>
        <w:t>о</w:t>
      </w:r>
      <w:r w:rsidRPr="001B06E3">
        <w:rPr>
          <w:sz w:val="28"/>
          <w:szCs w:val="28"/>
        </w:rPr>
        <w:t>теснена их культурой. Таковы, например, группы людей, разные по своему социальному положению, но разделяющие одну моду, или имеющие общие увлечения в искусстве, спорте.</w:t>
      </w:r>
    </w:p>
    <w:p w:rsidR="00BF319B" w:rsidRPr="001B06E3" w:rsidRDefault="00BF319B">
      <w:pPr>
        <w:ind w:firstLine="720"/>
        <w:jc w:val="both"/>
        <w:rPr>
          <w:sz w:val="28"/>
          <w:szCs w:val="28"/>
        </w:rPr>
      </w:pPr>
      <w:r w:rsidRPr="001B06E3">
        <w:rPr>
          <w:sz w:val="28"/>
          <w:szCs w:val="28"/>
        </w:rPr>
        <w:t>Преобладание культуры над социальным может быть следствием и маргинального положения людей, проблем у них с самоидентификацией в трансформируемом обществе. Именно переходное, не устоявшееся его с</w:t>
      </w:r>
      <w:r w:rsidRPr="001B06E3">
        <w:rPr>
          <w:sz w:val="28"/>
          <w:szCs w:val="28"/>
        </w:rPr>
        <w:t>о</w:t>
      </w:r>
      <w:r w:rsidRPr="001B06E3">
        <w:rPr>
          <w:sz w:val="28"/>
          <w:szCs w:val="28"/>
        </w:rPr>
        <w:t>стояние служит причиной актуализации культурных свойств людей. Марг</w:t>
      </w:r>
      <w:r w:rsidRPr="001B06E3">
        <w:rPr>
          <w:sz w:val="28"/>
          <w:szCs w:val="28"/>
        </w:rPr>
        <w:t>и</w:t>
      </w:r>
      <w:r w:rsidRPr="001B06E3">
        <w:rPr>
          <w:sz w:val="28"/>
          <w:szCs w:val="28"/>
        </w:rPr>
        <w:t>нальное положение личности приводит к неясности для неё своего социал</w:t>
      </w:r>
      <w:r w:rsidRPr="001B06E3">
        <w:rPr>
          <w:sz w:val="28"/>
          <w:szCs w:val="28"/>
        </w:rPr>
        <w:t>ь</w:t>
      </w:r>
      <w:r w:rsidRPr="001B06E3">
        <w:rPr>
          <w:sz w:val="28"/>
          <w:szCs w:val="28"/>
        </w:rPr>
        <w:t xml:space="preserve">ного положения и в связи с этим затрудняет отнесение себя к определённой социальной группе. В этой ситуации индивид использует в качестве лоции </w:t>
      </w:r>
      <w:r w:rsidRPr="001B06E3">
        <w:rPr>
          <w:sz w:val="28"/>
          <w:szCs w:val="28"/>
        </w:rPr>
        <w:lastRenderedPageBreak/>
        <w:t>своего поведения общие недифференцированные социокультурные жизне</w:t>
      </w:r>
      <w:r w:rsidRPr="001B06E3">
        <w:rPr>
          <w:sz w:val="28"/>
          <w:szCs w:val="28"/>
        </w:rPr>
        <w:t>н</w:t>
      </w:r>
      <w:r w:rsidRPr="001B06E3">
        <w:rPr>
          <w:sz w:val="28"/>
          <w:szCs w:val="28"/>
        </w:rPr>
        <w:t>ные установки и стереотипы поведения.</w:t>
      </w:r>
    </w:p>
    <w:p w:rsidR="00BF319B" w:rsidRPr="001B06E3" w:rsidRDefault="00BF319B">
      <w:pPr>
        <w:ind w:firstLine="708"/>
        <w:jc w:val="both"/>
        <w:rPr>
          <w:sz w:val="28"/>
          <w:szCs w:val="28"/>
        </w:rPr>
      </w:pPr>
      <w:r w:rsidRPr="001B06E3">
        <w:rPr>
          <w:sz w:val="28"/>
          <w:szCs w:val="28"/>
        </w:rPr>
        <w:t xml:space="preserve">Культуросоциальные группы следует отличать от </w:t>
      </w:r>
      <w:r w:rsidRPr="001B06E3">
        <w:rPr>
          <w:i/>
          <w:sz w:val="28"/>
          <w:szCs w:val="28"/>
        </w:rPr>
        <w:t>субкультур</w:t>
      </w:r>
      <w:r w:rsidRPr="001B06E3">
        <w:rPr>
          <w:sz w:val="28"/>
          <w:szCs w:val="28"/>
        </w:rPr>
        <w:t>, от таких социальных групп, способ жизнедеятельности которых несколько отличается от способа, характерного для всего общества. К ним можно отнести горо</w:t>
      </w:r>
      <w:r w:rsidRPr="001B06E3">
        <w:rPr>
          <w:sz w:val="28"/>
          <w:szCs w:val="28"/>
        </w:rPr>
        <w:t>д</w:t>
      </w:r>
      <w:r w:rsidRPr="001B06E3">
        <w:rPr>
          <w:sz w:val="28"/>
          <w:szCs w:val="28"/>
        </w:rPr>
        <w:t>ские, сельские, профессиональные, национальные субкультуры. Они в знач</w:t>
      </w:r>
      <w:r w:rsidRPr="001B06E3">
        <w:rPr>
          <w:sz w:val="28"/>
          <w:szCs w:val="28"/>
        </w:rPr>
        <w:t>и</w:t>
      </w:r>
      <w:r w:rsidRPr="001B06E3">
        <w:rPr>
          <w:sz w:val="28"/>
          <w:szCs w:val="28"/>
        </w:rPr>
        <w:t>тельной степени обусловлены стандартами, регламентирующими жизнь только этих групп.</w:t>
      </w:r>
    </w:p>
    <w:p w:rsidR="00BF319B" w:rsidRPr="001B06E3" w:rsidRDefault="00BF319B">
      <w:pPr>
        <w:ind w:firstLine="720"/>
        <w:jc w:val="both"/>
        <w:rPr>
          <w:sz w:val="28"/>
          <w:szCs w:val="28"/>
        </w:rPr>
      </w:pPr>
      <w:r w:rsidRPr="001B06E3">
        <w:rPr>
          <w:sz w:val="28"/>
          <w:szCs w:val="28"/>
        </w:rPr>
        <w:t>И наконец, то, что социальная культура в деятельности и взаимоотн</w:t>
      </w:r>
      <w:r w:rsidRPr="001B06E3">
        <w:rPr>
          <w:sz w:val="28"/>
          <w:szCs w:val="28"/>
        </w:rPr>
        <w:t>о</w:t>
      </w:r>
      <w:r w:rsidRPr="001B06E3">
        <w:rPr>
          <w:sz w:val="28"/>
          <w:szCs w:val="28"/>
        </w:rPr>
        <w:t xml:space="preserve">шениях людей, как правило, осуществляется двояко – </w:t>
      </w:r>
      <w:r w:rsidRPr="001B06E3">
        <w:rPr>
          <w:i/>
          <w:sz w:val="28"/>
          <w:szCs w:val="28"/>
        </w:rPr>
        <w:t>самоцельно</w:t>
      </w:r>
      <w:r w:rsidRPr="001B06E3">
        <w:rPr>
          <w:sz w:val="28"/>
          <w:szCs w:val="28"/>
        </w:rPr>
        <w:t xml:space="preserve"> и </w:t>
      </w:r>
      <w:r w:rsidRPr="001B06E3">
        <w:rPr>
          <w:i/>
          <w:sz w:val="28"/>
          <w:szCs w:val="28"/>
        </w:rPr>
        <w:t>функци</w:t>
      </w:r>
      <w:r w:rsidRPr="001B06E3">
        <w:rPr>
          <w:i/>
          <w:sz w:val="28"/>
          <w:szCs w:val="28"/>
        </w:rPr>
        <w:t>о</w:t>
      </w:r>
      <w:r w:rsidRPr="001B06E3">
        <w:rPr>
          <w:i/>
          <w:sz w:val="28"/>
          <w:szCs w:val="28"/>
        </w:rPr>
        <w:t>нально</w:t>
      </w:r>
      <w:r w:rsidRPr="001B06E3">
        <w:rPr>
          <w:sz w:val="28"/>
          <w:szCs w:val="28"/>
        </w:rPr>
        <w:t>. Первое указывает на  интерес индивида непосредственно к объекту деятельности или субъекту, с которым он контактирует, на его потребность в них. Второе – на опосредованный его интерес к объекту и субъекту, на и</w:t>
      </w:r>
      <w:r w:rsidRPr="001B06E3">
        <w:rPr>
          <w:sz w:val="28"/>
          <w:szCs w:val="28"/>
        </w:rPr>
        <w:t>с</w:t>
      </w:r>
      <w:r w:rsidRPr="001B06E3">
        <w:rPr>
          <w:sz w:val="28"/>
          <w:szCs w:val="28"/>
        </w:rPr>
        <w:t>пользование последних для удовлетворения каких-то других своих потребн</w:t>
      </w:r>
      <w:r w:rsidRPr="001B06E3">
        <w:rPr>
          <w:sz w:val="28"/>
          <w:szCs w:val="28"/>
        </w:rPr>
        <w:t>о</w:t>
      </w:r>
      <w:r w:rsidRPr="001B06E3">
        <w:rPr>
          <w:sz w:val="28"/>
          <w:szCs w:val="28"/>
        </w:rPr>
        <w:t>стей. Поэтому участие людей, например, в работе, может быть вызвано инт</w:t>
      </w:r>
      <w:r w:rsidRPr="001B06E3">
        <w:rPr>
          <w:sz w:val="28"/>
          <w:szCs w:val="28"/>
        </w:rPr>
        <w:t>е</w:t>
      </w:r>
      <w:r w:rsidRPr="001B06E3">
        <w:rPr>
          <w:sz w:val="28"/>
          <w:szCs w:val="28"/>
        </w:rPr>
        <w:t>ресом их к ней самой, её содержанию, возможностью проявить в ней свои способности или к цене (размеру) её оплаты.</w:t>
      </w:r>
    </w:p>
    <w:p w:rsidR="00BF319B" w:rsidRPr="001B06E3" w:rsidRDefault="00BF319B">
      <w:pPr>
        <w:ind w:firstLine="720"/>
        <w:jc w:val="both"/>
        <w:rPr>
          <w:sz w:val="28"/>
          <w:szCs w:val="28"/>
        </w:rPr>
      </w:pPr>
      <w:r w:rsidRPr="001B06E3">
        <w:rPr>
          <w:sz w:val="28"/>
          <w:szCs w:val="28"/>
        </w:rPr>
        <w:t>Функциональное отношение людей к деятельности и поведению ос</w:t>
      </w:r>
      <w:r w:rsidRPr="001B06E3">
        <w:rPr>
          <w:sz w:val="28"/>
          <w:szCs w:val="28"/>
        </w:rPr>
        <w:t>о</w:t>
      </w:r>
      <w:r w:rsidRPr="001B06E3">
        <w:rPr>
          <w:sz w:val="28"/>
          <w:szCs w:val="28"/>
        </w:rPr>
        <w:t xml:space="preserve">бенно </w:t>
      </w:r>
      <w:r w:rsidR="00DE0D24" w:rsidRPr="001B06E3">
        <w:rPr>
          <w:sz w:val="28"/>
          <w:szCs w:val="28"/>
        </w:rPr>
        <w:t>широко</w:t>
      </w:r>
      <w:r w:rsidRPr="001B06E3">
        <w:rPr>
          <w:sz w:val="28"/>
          <w:szCs w:val="28"/>
        </w:rPr>
        <w:t xml:space="preserve"> распространено в условиях рыночной экономики. Но поскол</w:t>
      </w:r>
      <w:r w:rsidRPr="001B06E3">
        <w:rPr>
          <w:sz w:val="28"/>
          <w:szCs w:val="28"/>
        </w:rPr>
        <w:t>ь</w:t>
      </w:r>
      <w:r w:rsidRPr="001B06E3">
        <w:rPr>
          <w:sz w:val="28"/>
          <w:szCs w:val="28"/>
        </w:rPr>
        <w:t>ку культура является способом образцового осуществления всякой деятел</w:t>
      </w:r>
      <w:r w:rsidRPr="001B06E3">
        <w:rPr>
          <w:sz w:val="28"/>
          <w:szCs w:val="28"/>
        </w:rPr>
        <w:t>ь</w:t>
      </w:r>
      <w:r w:rsidRPr="001B06E3">
        <w:rPr>
          <w:sz w:val="28"/>
          <w:szCs w:val="28"/>
        </w:rPr>
        <w:t>ности, в частности и такой, которая является следствием разного отношения людей к ней, то и функциональное выполнение её должно быть соверше</w:t>
      </w:r>
      <w:r w:rsidRPr="001B06E3">
        <w:rPr>
          <w:sz w:val="28"/>
          <w:szCs w:val="28"/>
        </w:rPr>
        <w:t>н</w:t>
      </w:r>
      <w:r w:rsidRPr="001B06E3">
        <w:rPr>
          <w:sz w:val="28"/>
          <w:szCs w:val="28"/>
        </w:rPr>
        <w:t>ным. Хотя следует сказать и о том, что культуро-функциональное участие людей в социальной деятельности ограничивает рамки такого её исполнения.</w:t>
      </w:r>
    </w:p>
    <w:p w:rsidR="00BF319B" w:rsidRPr="001B06E3" w:rsidRDefault="00BF319B">
      <w:pPr>
        <w:ind w:firstLine="720"/>
        <w:jc w:val="both"/>
        <w:rPr>
          <w:sz w:val="28"/>
          <w:szCs w:val="28"/>
        </w:rPr>
      </w:pPr>
    </w:p>
    <w:p w:rsidR="00BF319B" w:rsidRPr="001B06E3" w:rsidRDefault="00BF319B">
      <w:pPr>
        <w:ind w:firstLine="708"/>
        <w:jc w:val="both"/>
        <w:rPr>
          <w:sz w:val="28"/>
          <w:szCs w:val="28"/>
        </w:rPr>
      </w:pPr>
      <w:r w:rsidRPr="00D67EA8">
        <w:rPr>
          <w:b/>
          <w:sz w:val="28"/>
          <w:szCs w:val="28"/>
          <w:bdr w:val="single" w:sz="4" w:space="0" w:color="auto"/>
        </w:rPr>
        <w:t>3</w:t>
      </w:r>
      <w:r w:rsidRPr="001B06E3">
        <w:rPr>
          <w:sz w:val="28"/>
          <w:szCs w:val="28"/>
        </w:rPr>
        <w:t xml:space="preserve"> Каждая наука предполагает свой аспект интерпретации одной из с</w:t>
      </w:r>
      <w:r w:rsidRPr="001B06E3">
        <w:rPr>
          <w:sz w:val="28"/>
          <w:szCs w:val="28"/>
        </w:rPr>
        <w:t>у</w:t>
      </w:r>
      <w:r w:rsidRPr="001B06E3">
        <w:rPr>
          <w:sz w:val="28"/>
          <w:szCs w:val="28"/>
        </w:rPr>
        <w:t>ществующих концепций культуры. Это обусловлено особенностями предм</w:t>
      </w:r>
      <w:r w:rsidRPr="001B06E3">
        <w:rPr>
          <w:sz w:val="28"/>
          <w:szCs w:val="28"/>
        </w:rPr>
        <w:t>е</w:t>
      </w:r>
      <w:r w:rsidRPr="001B06E3">
        <w:rPr>
          <w:sz w:val="28"/>
          <w:szCs w:val="28"/>
        </w:rPr>
        <w:t>та данной науки, теми задачами, которые она решает. Социологический а</w:t>
      </w:r>
      <w:r w:rsidRPr="001B06E3">
        <w:rPr>
          <w:sz w:val="28"/>
          <w:szCs w:val="28"/>
        </w:rPr>
        <w:t>с</w:t>
      </w:r>
      <w:r w:rsidRPr="001B06E3">
        <w:rPr>
          <w:sz w:val="28"/>
          <w:szCs w:val="28"/>
        </w:rPr>
        <w:t xml:space="preserve">пект всякой культуры связан с исследование </w:t>
      </w:r>
      <w:r w:rsidRPr="001B06E3">
        <w:rPr>
          <w:i/>
          <w:sz w:val="28"/>
          <w:szCs w:val="28"/>
        </w:rPr>
        <w:t>субъектов</w:t>
      </w:r>
      <w:r w:rsidRPr="001B06E3">
        <w:rPr>
          <w:sz w:val="28"/>
          <w:szCs w:val="28"/>
        </w:rPr>
        <w:t xml:space="preserve"> культурной деятел</w:t>
      </w:r>
      <w:r w:rsidRPr="001B06E3">
        <w:rPr>
          <w:sz w:val="28"/>
          <w:szCs w:val="28"/>
        </w:rPr>
        <w:t>ь</w:t>
      </w:r>
      <w:r w:rsidRPr="001B06E3">
        <w:rPr>
          <w:sz w:val="28"/>
          <w:szCs w:val="28"/>
        </w:rPr>
        <w:t xml:space="preserve">ности, заключается в изучении социальных характеристик осуществляющих деятельность и взаимоотношения людей, и общественных условий таких их действий. Если знание первых способствует выяснению существующих в это историческое время </w:t>
      </w:r>
      <w:r w:rsidRPr="001B06E3">
        <w:rPr>
          <w:i/>
          <w:sz w:val="28"/>
          <w:szCs w:val="28"/>
        </w:rPr>
        <w:t>стандартов</w:t>
      </w:r>
      <w:r w:rsidRPr="001B06E3">
        <w:rPr>
          <w:sz w:val="28"/>
          <w:szCs w:val="28"/>
        </w:rPr>
        <w:t xml:space="preserve"> жизнедеятельности</w:t>
      </w:r>
      <w:r w:rsidRPr="001B06E3">
        <w:rPr>
          <w:rStyle w:val="a3"/>
          <w:sz w:val="28"/>
          <w:szCs w:val="28"/>
        </w:rPr>
        <w:footnoteReference w:id="11"/>
      </w:r>
      <w:r w:rsidRPr="001B06E3">
        <w:rPr>
          <w:sz w:val="28"/>
          <w:szCs w:val="28"/>
        </w:rPr>
        <w:t>, то знания вторых – тех из этих стандартов, которыми регламентируется действия изучаемых с</w:t>
      </w:r>
      <w:r w:rsidRPr="001B06E3">
        <w:rPr>
          <w:sz w:val="28"/>
          <w:szCs w:val="28"/>
        </w:rPr>
        <w:t>о</w:t>
      </w:r>
      <w:r w:rsidRPr="001B06E3">
        <w:rPr>
          <w:sz w:val="28"/>
          <w:szCs w:val="28"/>
        </w:rPr>
        <w:t>циальных групп, общностей, личностей. И те и другие сведения являются р</w:t>
      </w:r>
      <w:r w:rsidRPr="001B06E3">
        <w:rPr>
          <w:sz w:val="28"/>
          <w:szCs w:val="28"/>
        </w:rPr>
        <w:t>е</w:t>
      </w:r>
      <w:r w:rsidRPr="001B06E3">
        <w:rPr>
          <w:sz w:val="28"/>
          <w:szCs w:val="28"/>
        </w:rPr>
        <w:t>зультатом анализа социальных характеристик людей, прежде всего свид</w:t>
      </w:r>
      <w:r w:rsidRPr="001B06E3">
        <w:rPr>
          <w:sz w:val="28"/>
          <w:szCs w:val="28"/>
        </w:rPr>
        <w:t>е</w:t>
      </w:r>
      <w:r w:rsidRPr="001B06E3">
        <w:rPr>
          <w:sz w:val="28"/>
          <w:szCs w:val="28"/>
        </w:rPr>
        <w:t>тельствующих о</w:t>
      </w:r>
      <w:r w:rsidR="00DE0D24" w:rsidRPr="001B06E3">
        <w:rPr>
          <w:sz w:val="28"/>
          <w:szCs w:val="28"/>
        </w:rPr>
        <w:t>б</w:t>
      </w:r>
      <w:r w:rsidRPr="001B06E3">
        <w:rPr>
          <w:sz w:val="28"/>
          <w:szCs w:val="28"/>
        </w:rPr>
        <w:t xml:space="preserve"> их профессиональной деятельности и бытодосуговых зан</w:t>
      </w:r>
      <w:r w:rsidRPr="001B06E3">
        <w:rPr>
          <w:sz w:val="28"/>
          <w:szCs w:val="28"/>
        </w:rPr>
        <w:t>я</w:t>
      </w:r>
      <w:r w:rsidRPr="001B06E3">
        <w:rPr>
          <w:sz w:val="28"/>
          <w:szCs w:val="28"/>
        </w:rPr>
        <w:t>тиях.</w:t>
      </w:r>
    </w:p>
    <w:p w:rsidR="00BF319B" w:rsidRPr="001B06E3" w:rsidRDefault="00BF319B">
      <w:pPr>
        <w:ind w:firstLine="708"/>
        <w:jc w:val="both"/>
        <w:rPr>
          <w:sz w:val="28"/>
          <w:szCs w:val="28"/>
        </w:rPr>
      </w:pPr>
      <w:r w:rsidRPr="001B06E3">
        <w:rPr>
          <w:sz w:val="28"/>
          <w:szCs w:val="28"/>
        </w:rPr>
        <w:t>Главное в социологическом аспекте культуры состоит в том, что он а</w:t>
      </w:r>
      <w:r w:rsidRPr="001B06E3">
        <w:rPr>
          <w:sz w:val="28"/>
          <w:szCs w:val="28"/>
        </w:rPr>
        <w:t>к</w:t>
      </w:r>
      <w:r w:rsidRPr="001B06E3">
        <w:rPr>
          <w:sz w:val="28"/>
          <w:szCs w:val="28"/>
        </w:rPr>
        <w:t>центирует внимани</w:t>
      </w:r>
      <w:r w:rsidR="00DE0D24" w:rsidRPr="001B06E3">
        <w:rPr>
          <w:sz w:val="28"/>
          <w:szCs w:val="28"/>
        </w:rPr>
        <w:t>е</w:t>
      </w:r>
      <w:r w:rsidRPr="001B06E3">
        <w:rPr>
          <w:sz w:val="28"/>
          <w:szCs w:val="28"/>
        </w:rPr>
        <w:t xml:space="preserve"> на изучение </w:t>
      </w:r>
      <w:r w:rsidRPr="001B06E3">
        <w:rPr>
          <w:i/>
          <w:sz w:val="28"/>
          <w:szCs w:val="28"/>
        </w:rPr>
        <w:t>субъектности</w:t>
      </w:r>
      <w:r w:rsidRPr="001B06E3">
        <w:rPr>
          <w:sz w:val="28"/>
          <w:szCs w:val="28"/>
        </w:rPr>
        <w:t xml:space="preserve"> культуры, зависимости ее от характеристик социальных субъектов. Социология занимается познанием с</w:t>
      </w:r>
      <w:r w:rsidRPr="001B06E3">
        <w:rPr>
          <w:sz w:val="28"/>
          <w:szCs w:val="28"/>
        </w:rPr>
        <w:t>о</w:t>
      </w:r>
      <w:r w:rsidRPr="001B06E3">
        <w:rPr>
          <w:sz w:val="28"/>
          <w:szCs w:val="28"/>
        </w:rPr>
        <w:lastRenderedPageBreak/>
        <w:t>циальных особенностей способа действий людей</w:t>
      </w:r>
      <w:r w:rsidRPr="001B06E3">
        <w:rPr>
          <w:rStyle w:val="a3"/>
          <w:sz w:val="28"/>
          <w:szCs w:val="28"/>
        </w:rPr>
        <w:footnoteReference w:id="12"/>
      </w:r>
      <w:r w:rsidRPr="001B06E3">
        <w:rPr>
          <w:sz w:val="28"/>
          <w:szCs w:val="28"/>
        </w:rPr>
        <w:t>. В ее задачи не входит рассмотрение объектных особенностей культуры, проявляющихся в мног</w:t>
      </w:r>
      <w:r w:rsidRPr="001B06E3">
        <w:rPr>
          <w:sz w:val="28"/>
          <w:szCs w:val="28"/>
        </w:rPr>
        <w:t>о</w:t>
      </w:r>
      <w:r w:rsidRPr="001B06E3">
        <w:rPr>
          <w:sz w:val="28"/>
          <w:szCs w:val="28"/>
        </w:rPr>
        <w:t>образии способов человеческой деятельности. К числу основных относятся способы материальной и духовной деятельности, связанные с созданием м</w:t>
      </w:r>
      <w:r w:rsidRPr="001B06E3">
        <w:rPr>
          <w:sz w:val="28"/>
          <w:szCs w:val="28"/>
        </w:rPr>
        <w:t>а</w:t>
      </w:r>
      <w:r w:rsidRPr="001B06E3">
        <w:rPr>
          <w:sz w:val="28"/>
          <w:szCs w:val="28"/>
        </w:rPr>
        <w:t>териальных и духовных благ и их потреблением или, говоря иначе, с практ</w:t>
      </w:r>
      <w:r w:rsidRPr="001B06E3">
        <w:rPr>
          <w:sz w:val="28"/>
          <w:szCs w:val="28"/>
        </w:rPr>
        <w:t>и</w:t>
      </w:r>
      <w:r w:rsidRPr="001B06E3">
        <w:rPr>
          <w:sz w:val="28"/>
          <w:szCs w:val="28"/>
        </w:rPr>
        <w:t>ческой и познавательной деятельностью. Свои способы имеют все виды ч</w:t>
      </w:r>
      <w:r w:rsidRPr="001B06E3">
        <w:rPr>
          <w:sz w:val="28"/>
          <w:szCs w:val="28"/>
        </w:rPr>
        <w:t>е</w:t>
      </w:r>
      <w:r w:rsidRPr="001B06E3">
        <w:rPr>
          <w:sz w:val="28"/>
          <w:szCs w:val="28"/>
        </w:rPr>
        <w:t>ловеческой деятельности и социальных взаимоотношений. Причём имеются в виду лишь те действия и взаимоотношения людей, которые отличаются с</w:t>
      </w:r>
      <w:r w:rsidRPr="001B06E3">
        <w:rPr>
          <w:sz w:val="28"/>
          <w:szCs w:val="28"/>
        </w:rPr>
        <w:t>о</w:t>
      </w:r>
      <w:r w:rsidRPr="001B06E3">
        <w:rPr>
          <w:sz w:val="28"/>
          <w:szCs w:val="28"/>
        </w:rPr>
        <w:t>вершенным их исполнением. Для социологии детерминирующим особенн</w:t>
      </w:r>
      <w:r w:rsidRPr="001B06E3">
        <w:rPr>
          <w:sz w:val="28"/>
          <w:szCs w:val="28"/>
        </w:rPr>
        <w:t>о</w:t>
      </w:r>
      <w:r w:rsidRPr="001B06E3">
        <w:rPr>
          <w:sz w:val="28"/>
          <w:szCs w:val="28"/>
        </w:rPr>
        <w:t>сти культуры фактором является не объект деятельности, а ее субъект. Кул</w:t>
      </w:r>
      <w:r w:rsidRPr="001B06E3">
        <w:rPr>
          <w:sz w:val="28"/>
          <w:szCs w:val="28"/>
        </w:rPr>
        <w:t>ь</w:t>
      </w:r>
      <w:r w:rsidRPr="001B06E3">
        <w:rPr>
          <w:sz w:val="28"/>
          <w:szCs w:val="28"/>
        </w:rPr>
        <w:t>тура в социологии предстает как обусловленный социальными особенност</w:t>
      </w:r>
      <w:r w:rsidRPr="001B06E3">
        <w:rPr>
          <w:sz w:val="28"/>
          <w:szCs w:val="28"/>
        </w:rPr>
        <w:t>я</w:t>
      </w:r>
      <w:r w:rsidRPr="001B06E3">
        <w:rPr>
          <w:sz w:val="28"/>
          <w:szCs w:val="28"/>
        </w:rPr>
        <w:t>ми субъекта способ его участия в жизни, как социальная технология.</w:t>
      </w:r>
    </w:p>
    <w:p w:rsidR="00BF319B" w:rsidRPr="001B06E3" w:rsidRDefault="00BF319B">
      <w:pPr>
        <w:ind w:firstLine="708"/>
        <w:jc w:val="both"/>
        <w:rPr>
          <w:sz w:val="28"/>
          <w:szCs w:val="28"/>
        </w:rPr>
      </w:pPr>
      <w:r w:rsidRPr="001B06E3">
        <w:rPr>
          <w:sz w:val="28"/>
          <w:szCs w:val="28"/>
        </w:rPr>
        <w:t>Каждому типу общества соответствует своя культура, свой тип культ</w:t>
      </w:r>
      <w:r w:rsidRPr="001B06E3">
        <w:rPr>
          <w:sz w:val="28"/>
          <w:szCs w:val="28"/>
        </w:rPr>
        <w:t>у</w:t>
      </w:r>
      <w:r w:rsidRPr="001B06E3">
        <w:rPr>
          <w:sz w:val="28"/>
          <w:szCs w:val="28"/>
        </w:rPr>
        <w:t>ры. Существуют формационные типы  – рабовладельческая, феодальная, к</w:t>
      </w:r>
      <w:r w:rsidRPr="001B06E3">
        <w:rPr>
          <w:sz w:val="28"/>
          <w:szCs w:val="28"/>
        </w:rPr>
        <w:t>а</w:t>
      </w:r>
      <w:r w:rsidRPr="001B06E3">
        <w:rPr>
          <w:sz w:val="28"/>
          <w:szCs w:val="28"/>
        </w:rPr>
        <w:t>питалистическая; цивилизационные – Западная, Восточная, Российская; эп</w:t>
      </w:r>
      <w:r w:rsidRPr="001B06E3">
        <w:rPr>
          <w:sz w:val="28"/>
          <w:szCs w:val="28"/>
        </w:rPr>
        <w:t>о</w:t>
      </w:r>
      <w:r w:rsidRPr="001B06E3">
        <w:rPr>
          <w:sz w:val="28"/>
          <w:szCs w:val="28"/>
        </w:rPr>
        <w:t>хальные – Античная, Средневековая, Возрождения и т.д. В них выражается содержательное влияние общества на культуру, указывающее на то, в чём с</w:t>
      </w:r>
      <w:r w:rsidRPr="001B06E3">
        <w:rPr>
          <w:sz w:val="28"/>
          <w:szCs w:val="28"/>
        </w:rPr>
        <w:t>о</w:t>
      </w:r>
      <w:r w:rsidRPr="001B06E3">
        <w:rPr>
          <w:sz w:val="28"/>
          <w:szCs w:val="28"/>
        </w:rPr>
        <w:t>стоят совершенные действия людей. Зависимость культуры от общества  о</w:t>
      </w:r>
      <w:r w:rsidRPr="001B06E3">
        <w:rPr>
          <w:sz w:val="28"/>
          <w:szCs w:val="28"/>
        </w:rPr>
        <w:t>б</w:t>
      </w:r>
      <w:r w:rsidRPr="001B06E3">
        <w:rPr>
          <w:sz w:val="28"/>
          <w:szCs w:val="28"/>
        </w:rPr>
        <w:t>наруживается и в ее социальной дифференциации, в наличии в ней соотве</w:t>
      </w:r>
      <w:r w:rsidRPr="001B06E3">
        <w:rPr>
          <w:sz w:val="28"/>
          <w:szCs w:val="28"/>
        </w:rPr>
        <w:t>т</w:t>
      </w:r>
      <w:r w:rsidRPr="001B06E3">
        <w:rPr>
          <w:sz w:val="28"/>
          <w:szCs w:val="28"/>
        </w:rPr>
        <w:t>ствующих социальной структуре субкультур. В свою очередь культура вли</w:t>
      </w:r>
      <w:r w:rsidRPr="001B06E3">
        <w:rPr>
          <w:sz w:val="28"/>
          <w:szCs w:val="28"/>
        </w:rPr>
        <w:t>я</w:t>
      </w:r>
      <w:r w:rsidRPr="001B06E3">
        <w:rPr>
          <w:sz w:val="28"/>
          <w:szCs w:val="28"/>
        </w:rPr>
        <w:t>ет на социальную и всю общественную жизнь. Преимущественное использ</w:t>
      </w:r>
      <w:r w:rsidRPr="001B06E3">
        <w:rPr>
          <w:sz w:val="28"/>
          <w:szCs w:val="28"/>
        </w:rPr>
        <w:t>о</w:t>
      </w:r>
      <w:r w:rsidRPr="001B06E3">
        <w:rPr>
          <w:sz w:val="28"/>
          <w:szCs w:val="28"/>
        </w:rPr>
        <w:t>вание самоцельного или функционального способа социальных действий сказывается на темпах и характере развития общества, оказывает влияние на изменение его социальной структуры. Овладение частью людей новым сп</w:t>
      </w:r>
      <w:r w:rsidRPr="001B06E3">
        <w:rPr>
          <w:sz w:val="28"/>
          <w:szCs w:val="28"/>
        </w:rPr>
        <w:t>о</w:t>
      </w:r>
      <w:r w:rsidRPr="001B06E3">
        <w:rPr>
          <w:sz w:val="28"/>
          <w:szCs w:val="28"/>
        </w:rPr>
        <w:t>собом деятельности приводит к изменению соотношения между професси</w:t>
      </w:r>
      <w:r w:rsidRPr="001B06E3">
        <w:rPr>
          <w:sz w:val="28"/>
          <w:szCs w:val="28"/>
        </w:rPr>
        <w:t>о</w:t>
      </w:r>
      <w:r w:rsidRPr="001B06E3">
        <w:rPr>
          <w:sz w:val="28"/>
          <w:szCs w:val="28"/>
        </w:rPr>
        <w:t>нальными группами населения. Чем культура прогрессивнее, чем соверше</w:t>
      </w:r>
      <w:r w:rsidRPr="001B06E3">
        <w:rPr>
          <w:sz w:val="28"/>
          <w:szCs w:val="28"/>
        </w:rPr>
        <w:t>н</w:t>
      </w:r>
      <w:r w:rsidRPr="001B06E3">
        <w:rPr>
          <w:sz w:val="28"/>
          <w:szCs w:val="28"/>
        </w:rPr>
        <w:t>нее способ социальных действий людей, тем эффективнее проявляет себя общество.</w:t>
      </w:r>
    </w:p>
    <w:p w:rsidR="00BF319B" w:rsidRPr="001B06E3" w:rsidRDefault="00BF319B">
      <w:pPr>
        <w:ind w:firstLine="708"/>
        <w:jc w:val="both"/>
        <w:rPr>
          <w:sz w:val="28"/>
          <w:szCs w:val="28"/>
        </w:rPr>
      </w:pPr>
      <w:r w:rsidRPr="001B06E3">
        <w:rPr>
          <w:sz w:val="28"/>
          <w:szCs w:val="28"/>
        </w:rPr>
        <w:t>Не будучи самостоятельной, культура не имеет своих функций: они присущи не ей, а действующему субъекту. Но овладение субъектом тем или иным способом социальных действий, уровень овладения этим способом оказывает влияние на выполнение им своих функций.</w:t>
      </w:r>
    </w:p>
    <w:p w:rsidR="00BF319B" w:rsidRPr="001B06E3" w:rsidRDefault="00BF319B">
      <w:pPr>
        <w:ind w:firstLine="708"/>
        <w:jc w:val="both"/>
        <w:rPr>
          <w:sz w:val="28"/>
          <w:szCs w:val="28"/>
        </w:rPr>
      </w:pPr>
    </w:p>
    <w:p w:rsidR="00BF319B" w:rsidRPr="001B06E3" w:rsidRDefault="000D1187">
      <w:pPr>
        <w:ind w:firstLine="720"/>
        <w:jc w:val="center"/>
        <w:rPr>
          <w:b/>
          <w:sz w:val="28"/>
          <w:szCs w:val="28"/>
        </w:rPr>
      </w:pPr>
      <w:r w:rsidRPr="000D1187">
        <w:rPr>
          <w:b/>
          <w:sz w:val="28"/>
          <w:szCs w:val="28"/>
        </w:rPr>
        <w:t>Основные понятия темы</w:t>
      </w:r>
    </w:p>
    <w:p w:rsidR="00BF319B" w:rsidRDefault="00BF319B">
      <w:pPr>
        <w:ind w:firstLine="720"/>
        <w:jc w:val="both"/>
        <w:rPr>
          <w:sz w:val="28"/>
          <w:szCs w:val="28"/>
        </w:rPr>
      </w:pPr>
      <w:r w:rsidRPr="001B06E3">
        <w:rPr>
          <w:sz w:val="28"/>
          <w:szCs w:val="28"/>
        </w:rPr>
        <w:t>Современные концепции культуры: технологическая, ценностная, как способ жизни этноса, страны. Культура как искусная, умелая деятельность. Черты культуры: субъектность, предикативность, парадигмальность. Культ</w:t>
      </w:r>
      <w:r w:rsidRPr="001B06E3">
        <w:rPr>
          <w:sz w:val="28"/>
          <w:szCs w:val="28"/>
        </w:rPr>
        <w:t>у</w:t>
      </w:r>
      <w:r w:rsidRPr="001B06E3">
        <w:rPr>
          <w:sz w:val="28"/>
          <w:szCs w:val="28"/>
        </w:rPr>
        <w:t>ра и воплощённая культура (процессуальная и результативная). Уровни кул</w:t>
      </w:r>
      <w:r w:rsidRPr="001B06E3">
        <w:rPr>
          <w:sz w:val="28"/>
          <w:szCs w:val="28"/>
        </w:rPr>
        <w:t>ь</w:t>
      </w:r>
      <w:r w:rsidRPr="001B06E3">
        <w:rPr>
          <w:sz w:val="28"/>
          <w:szCs w:val="28"/>
        </w:rPr>
        <w:t>тур</w:t>
      </w:r>
      <w:r w:rsidR="003B386E" w:rsidRPr="001B06E3">
        <w:rPr>
          <w:sz w:val="28"/>
          <w:szCs w:val="28"/>
        </w:rPr>
        <w:t>ы</w:t>
      </w:r>
      <w:r w:rsidRPr="001B06E3">
        <w:rPr>
          <w:sz w:val="28"/>
          <w:szCs w:val="28"/>
        </w:rPr>
        <w:t>, культурная среда. Общественные и социальные факторы детерминации культуры. Социокультурная дифференциация. Субкультурные и культурос</w:t>
      </w:r>
      <w:r w:rsidRPr="001B06E3">
        <w:rPr>
          <w:sz w:val="28"/>
          <w:szCs w:val="28"/>
        </w:rPr>
        <w:t>о</w:t>
      </w:r>
      <w:r w:rsidRPr="001B06E3">
        <w:rPr>
          <w:sz w:val="28"/>
          <w:szCs w:val="28"/>
        </w:rPr>
        <w:t>циальные группы. Социальная культура – это культура социальных взаим</w:t>
      </w:r>
      <w:r w:rsidRPr="001B06E3">
        <w:rPr>
          <w:sz w:val="28"/>
          <w:szCs w:val="28"/>
        </w:rPr>
        <w:t>о</w:t>
      </w:r>
      <w:r w:rsidRPr="001B06E3">
        <w:rPr>
          <w:sz w:val="28"/>
          <w:szCs w:val="28"/>
        </w:rPr>
        <w:t>отношений людей и их социальной деятельности. Черты социальной культ</w:t>
      </w:r>
      <w:r w:rsidRPr="001B06E3">
        <w:rPr>
          <w:sz w:val="28"/>
          <w:szCs w:val="28"/>
        </w:rPr>
        <w:t>у</w:t>
      </w:r>
      <w:r w:rsidRPr="001B06E3">
        <w:rPr>
          <w:sz w:val="28"/>
          <w:szCs w:val="28"/>
        </w:rPr>
        <w:lastRenderedPageBreak/>
        <w:t xml:space="preserve">ры. Стабильность, традиционность, цивилизационность. Социологический аспект культуры. Социокультурные типы. </w:t>
      </w:r>
    </w:p>
    <w:p w:rsidR="00B17A18" w:rsidRPr="001B06E3" w:rsidRDefault="00B17A18">
      <w:pPr>
        <w:ind w:firstLine="720"/>
        <w:jc w:val="both"/>
        <w:rPr>
          <w:sz w:val="28"/>
          <w:szCs w:val="28"/>
        </w:rPr>
      </w:pPr>
    </w:p>
    <w:p w:rsidR="00BF319B" w:rsidRPr="00061DE5" w:rsidRDefault="00BF319B">
      <w:pPr>
        <w:ind w:firstLine="720"/>
        <w:jc w:val="both"/>
        <w:rPr>
          <w:b/>
          <w:sz w:val="28"/>
        </w:rPr>
      </w:pPr>
      <w:r w:rsidRPr="00061DE5">
        <w:rPr>
          <w:b/>
          <w:sz w:val="28"/>
        </w:rPr>
        <w:t xml:space="preserve">Схема </w:t>
      </w:r>
      <w:r w:rsidR="00283273">
        <w:rPr>
          <w:b/>
          <w:sz w:val="28"/>
        </w:rPr>
        <w:t xml:space="preserve">№ </w:t>
      </w:r>
      <w:r w:rsidRPr="00061DE5">
        <w:rPr>
          <w:b/>
          <w:sz w:val="28"/>
        </w:rPr>
        <w:t>1.</w:t>
      </w:r>
      <w:r w:rsidRPr="00061DE5">
        <w:rPr>
          <w:b/>
          <w:sz w:val="28"/>
        </w:rPr>
        <w:tab/>
      </w:r>
      <w:r w:rsidRPr="00061DE5">
        <w:rPr>
          <w:b/>
          <w:sz w:val="28"/>
        </w:rPr>
        <w:tab/>
      </w:r>
      <w:r w:rsidRPr="00061DE5">
        <w:rPr>
          <w:b/>
          <w:sz w:val="28"/>
        </w:rPr>
        <w:tab/>
      </w:r>
      <w:r w:rsidRPr="00061DE5">
        <w:rPr>
          <w:b/>
          <w:sz w:val="28"/>
        </w:rPr>
        <w:tab/>
      </w:r>
      <w:r w:rsidRPr="00061DE5">
        <w:rPr>
          <w:b/>
          <w:sz w:val="28"/>
        </w:rPr>
        <w:tab/>
        <w:t xml:space="preserve">Таблица </w:t>
      </w:r>
      <w:r w:rsidR="00283273">
        <w:rPr>
          <w:b/>
          <w:sz w:val="28"/>
        </w:rPr>
        <w:t xml:space="preserve">№ </w:t>
      </w:r>
      <w:r w:rsidRPr="00061DE5">
        <w:rPr>
          <w:b/>
          <w:sz w:val="28"/>
        </w:rPr>
        <w:t>1.</w:t>
      </w:r>
    </w:p>
    <w:p w:rsidR="00B17A18" w:rsidRDefault="00B17A18">
      <w:pPr>
        <w:ind w:firstLine="720"/>
        <w:jc w:val="both"/>
        <w:rPr>
          <w:sz w:val="28"/>
        </w:rPr>
      </w:pPr>
    </w:p>
    <w:p w:rsidR="00BF319B" w:rsidRPr="000F4BAC" w:rsidRDefault="00BF319B">
      <w:pPr>
        <w:jc w:val="both"/>
        <w:rPr>
          <w:b/>
        </w:rPr>
      </w:pPr>
      <w:r w:rsidRPr="000F4BAC">
        <w:rPr>
          <w:b/>
        </w:rPr>
        <w:t xml:space="preserve">       Культура и воплощённая культура.</w:t>
      </w:r>
      <w:r w:rsidRPr="000F4BAC">
        <w:rPr>
          <w:b/>
        </w:rPr>
        <w:tab/>
      </w:r>
      <w:r w:rsidRPr="000F4BAC">
        <w:rPr>
          <w:b/>
        </w:rPr>
        <w:tab/>
        <w:t>Культура и субкультуры.</w:t>
      </w:r>
    </w:p>
    <w:tbl>
      <w:tblPr>
        <w:tblpPr w:leftFromText="180" w:rightFromText="180" w:vertAnchor="text" w:horzAnchor="page" w:tblpX="7591" w:tblpY="17"/>
        <w:tblW w:w="0" w:type="auto"/>
        <w:tblLayout w:type="fixed"/>
        <w:tblLook w:val="0000"/>
      </w:tblPr>
      <w:tblGrid>
        <w:gridCol w:w="472"/>
        <w:gridCol w:w="630"/>
        <w:gridCol w:w="630"/>
        <w:gridCol w:w="928"/>
      </w:tblGrid>
      <w:tr w:rsidR="00B17A18" w:rsidTr="00B17A18">
        <w:trPr>
          <w:trHeight w:val="532"/>
        </w:trPr>
        <w:tc>
          <w:tcPr>
            <w:tcW w:w="2660" w:type="dxa"/>
            <w:gridSpan w:val="4"/>
            <w:tcBorders>
              <w:top w:val="single" w:sz="20" w:space="0" w:color="000000"/>
              <w:left w:val="single" w:sz="20" w:space="0" w:color="000000"/>
              <w:bottom w:val="single" w:sz="4" w:space="0" w:color="000000"/>
              <w:right w:val="single" w:sz="20" w:space="0" w:color="000000"/>
            </w:tcBorders>
          </w:tcPr>
          <w:p w:rsidR="00B17A18" w:rsidRDefault="00B17A18" w:rsidP="00B17A18">
            <w:pPr>
              <w:snapToGrid w:val="0"/>
              <w:jc w:val="center"/>
              <w:rPr>
                <w:sz w:val="28"/>
              </w:rPr>
            </w:pPr>
            <w:r>
              <w:rPr>
                <w:sz w:val="28"/>
              </w:rPr>
              <w:t>Культура общества</w:t>
            </w:r>
          </w:p>
        </w:tc>
      </w:tr>
      <w:tr w:rsidR="00B17A18" w:rsidTr="00B17A18">
        <w:trPr>
          <w:cantSplit/>
          <w:trHeight w:val="2220"/>
        </w:trPr>
        <w:tc>
          <w:tcPr>
            <w:tcW w:w="472" w:type="dxa"/>
            <w:tcBorders>
              <w:top w:val="single" w:sz="4" w:space="0" w:color="000000"/>
              <w:left w:val="single" w:sz="20" w:space="0" w:color="000000"/>
              <w:bottom w:val="single" w:sz="20" w:space="0" w:color="000000"/>
            </w:tcBorders>
            <w:shd w:val="clear" w:color="auto" w:fill="D9D9D9"/>
            <w:textDirection w:val="btLr"/>
            <w:vAlign w:val="center"/>
          </w:tcPr>
          <w:p w:rsidR="00B17A18" w:rsidRDefault="00B17A18" w:rsidP="00B17A18">
            <w:pPr>
              <w:snapToGrid w:val="0"/>
              <w:ind w:left="113" w:right="113"/>
              <w:jc w:val="center"/>
              <w:rPr>
                <w:sz w:val="32"/>
                <w:szCs w:val="32"/>
              </w:rPr>
            </w:pPr>
            <w:r>
              <w:rPr>
                <w:sz w:val="32"/>
                <w:szCs w:val="32"/>
              </w:rPr>
              <w:t>городская</w:t>
            </w:r>
          </w:p>
        </w:tc>
        <w:tc>
          <w:tcPr>
            <w:tcW w:w="630" w:type="dxa"/>
            <w:tcBorders>
              <w:top w:val="single" w:sz="4" w:space="0" w:color="000000"/>
              <w:left w:val="single" w:sz="4" w:space="0" w:color="000000"/>
              <w:bottom w:val="single" w:sz="20" w:space="0" w:color="000000"/>
            </w:tcBorders>
            <w:shd w:val="clear" w:color="auto" w:fill="D9D9D9"/>
            <w:textDirection w:val="btLr"/>
            <w:vAlign w:val="center"/>
          </w:tcPr>
          <w:p w:rsidR="00B17A18" w:rsidRDefault="00B17A18" w:rsidP="00B17A18">
            <w:pPr>
              <w:snapToGrid w:val="0"/>
              <w:ind w:left="113" w:right="113"/>
              <w:jc w:val="center"/>
              <w:rPr>
                <w:sz w:val="32"/>
                <w:szCs w:val="32"/>
              </w:rPr>
            </w:pPr>
            <w:r>
              <w:rPr>
                <w:sz w:val="32"/>
                <w:szCs w:val="32"/>
              </w:rPr>
              <w:t>сельская</w:t>
            </w:r>
          </w:p>
        </w:tc>
        <w:tc>
          <w:tcPr>
            <w:tcW w:w="630" w:type="dxa"/>
            <w:tcBorders>
              <w:top w:val="single" w:sz="4" w:space="0" w:color="000000"/>
              <w:left w:val="single" w:sz="4" w:space="0" w:color="000000"/>
              <w:bottom w:val="single" w:sz="20" w:space="0" w:color="000000"/>
            </w:tcBorders>
            <w:shd w:val="clear" w:color="auto" w:fill="D9D9D9"/>
            <w:textDirection w:val="btLr"/>
            <w:vAlign w:val="center"/>
          </w:tcPr>
          <w:p w:rsidR="00B17A18" w:rsidRDefault="00B17A18" w:rsidP="00B17A18">
            <w:pPr>
              <w:snapToGrid w:val="0"/>
              <w:ind w:left="113" w:right="113"/>
              <w:jc w:val="center"/>
              <w:rPr>
                <w:sz w:val="32"/>
                <w:szCs w:val="32"/>
              </w:rPr>
            </w:pPr>
            <w:r>
              <w:rPr>
                <w:sz w:val="32"/>
                <w:szCs w:val="32"/>
              </w:rPr>
              <w:t>професси</w:t>
            </w:r>
            <w:r>
              <w:rPr>
                <w:sz w:val="32"/>
                <w:szCs w:val="32"/>
              </w:rPr>
              <w:t>о</w:t>
            </w:r>
            <w:r>
              <w:rPr>
                <w:sz w:val="32"/>
                <w:szCs w:val="32"/>
              </w:rPr>
              <w:t>нальные</w:t>
            </w:r>
          </w:p>
        </w:tc>
        <w:tc>
          <w:tcPr>
            <w:tcW w:w="928" w:type="dxa"/>
            <w:tcBorders>
              <w:top w:val="single" w:sz="4" w:space="0" w:color="000000"/>
              <w:left w:val="single" w:sz="4" w:space="0" w:color="000000"/>
              <w:bottom w:val="single" w:sz="20" w:space="0" w:color="000000"/>
              <w:right w:val="single" w:sz="20" w:space="0" w:color="000000"/>
            </w:tcBorders>
            <w:shd w:val="clear" w:color="auto" w:fill="D9D9D9"/>
            <w:textDirection w:val="btLr"/>
            <w:vAlign w:val="center"/>
          </w:tcPr>
          <w:p w:rsidR="00B17A18" w:rsidRDefault="00B17A18" w:rsidP="00B17A18">
            <w:pPr>
              <w:snapToGrid w:val="0"/>
              <w:ind w:left="113" w:right="113"/>
              <w:jc w:val="center"/>
              <w:rPr>
                <w:sz w:val="32"/>
                <w:szCs w:val="32"/>
              </w:rPr>
            </w:pPr>
            <w:r>
              <w:rPr>
                <w:sz w:val="32"/>
                <w:szCs w:val="32"/>
              </w:rPr>
              <w:t>этнические</w:t>
            </w:r>
          </w:p>
        </w:tc>
      </w:tr>
    </w:tbl>
    <w:p w:rsidR="00BF319B" w:rsidRDefault="008E04FF">
      <w:pPr>
        <w:ind w:firstLine="720"/>
        <w:jc w:val="both"/>
        <w:rPr>
          <w:sz w:val="28"/>
        </w:rPr>
      </w:pPr>
      <w:r w:rsidRPr="008E04FF">
        <w:pict>
          <v:rect id="_x0000_s2544" style="position:absolute;left:0;text-align:left;margin-left:13.35pt;margin-top:14.85pt;width:93pt;height:130.6pt;z-index:-251578368;mso-position-horizontal-relative:text;mso-position-vertical-relative:text;v-text-anchor:middle" fillcolor="#d8d8d8 [2732]" strokecolor="#0d0d0d" strokeweight=".99pt">
            <v:fill type="gradient"/>
            <v:stroke color2="#f2f2f2"/>
          </v:rect>
        </w:pict>
      </w:r>
      <w:r w:rsidRPr="008E04FF">
        <w:pict>
          <v:rect id="_x0000_s2545" style="position:absolute;left:0;text-align:left;margin-left:143.55pt;margin-top:14.85pt;width:101.4pt;height:130.6pt;z-index:-251577344;mso-position-horizontal-relative:text;mso-position-vertical-relative:text;v-text-anchor:middle" fillcolor="#d8d8d8 [2732]" strokecolor="#0d0d0d" strokeweight=".99pt">
            <v:fill type="gradient"/>
            <v:stroke color2="#f2f2f2"/>
          </v:rect>
        </w:pict>
      </w:r>
      <w:r w:rsidRPr="008E04FF">
        <w:pict>
          <v:shape id="_x0000_s2054" type="#_x0000_t202" style="position:absolute;left:0;text-align:left;margin-left:383.4pt;margin-top:12.5pt;width:110pt;height:171.95pt;z-index:251520000;mso-position-horizontal-relative:page;mso-position-vertical-relative:text" stroked="f">
            <v:fill opacity="0" color2="black"/>
            <v:textbox style="mso-next-textbox:#_x0000_s2054" inset="0,0,0,0">
              <w:txbxContent>
                <w:p w:rsidR="00034E11" w:rsidRDefault="00034E11"/>
              </w:txbxContent>
            </v:textbox>
            <w10:wrap type="square" side="largest" anchorx="page"/>
          </v:shape>
        </w:pict>
      </w:r>
    </w:p>
    <w:p w:rsidR="00BF319B" w:rsidRDefault="00BF319B">
      <w:pPr>
        <w:jc w:val="both"/>
        <w:rPr>
          <w:b/>
          <w:i/>
          <w:sz w:val="28"/>
        </w:rPr>
      </w:pPr>
      <w:r>
        <w:rPr>
          <w:b/>
          <w:i/>
          <w:sz w:val="28"/>
        </w:rPr>
        <w:t xml:space="preserve">       Культура</w:t>
      </w:r>
      <w:r>
        <w:rPr>
          <w:sz w:val="28"/>
        </w:rPr>
        <w:t xml:space="preserve"> –</w:t>
      </w:r>
      <w:r>
        <w:rPr>
          <w:sz w:val="28"/>
        </w:rPr>
        <w:tab/>
      </w:r>
      <w:r>
        <w:rPr>
          <w:sz w:val="28"/>
        </w:rPr>
        <w:tab/>
        <w:t xml:space="preserve">  </w:t>
      </w:r>
      <w:r>
        <w:rPr>
          <w:b/>
          <w:i/>
          <w:sz w:val="28"/>
        </w:rPr>
        <w:t>Воплощённая</w:t>
      </w:r>
    </w:p>
    <w:p w:rsidR="00BF319B" w:rsidRDefault="008E04FF">
      <w:pPr>
        <w:ind w:firstLine="720"/>
        <w:jc w:val="both"/>
        <w:rPr>
          <w:sz w:val="28"/>
        </w:rPr>
      </w:pPr>
      <w:r w:rsidRPr="008E04FF">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546" type="#_x0000_t13" style="position:absolute;left:0;text-align:left;margin-left:106.35pt;margin-top:10.25pt;width:64.8pt;height:46.2pt;z-index:251740160;v-text-anchor:middle" fillcolor="#636363" strokecolor="#0d0d0d" strokeweight=".35mm">
            <v:fill color2="#d8d8d8" type="gradient"/>
            <v:stroke color2="#f2f2f2"/>
          </v:shape>
        </w:pict>
      </w:r>
      <w:r w:rsidR="00BF319B">
        <w:rPr>
          <w:sz w:val="28"/>
        </w:rPr>
        <w:t>способ</w:t>
      </w:r>
      <w:r w:rsidR="00BF319B">
        <w:rPr>
          <w:sz w:val="28"/>
        </w:rPr>
        <w:tab/>
      </w:r>
      <w:r w:rsidR="00BF319B">
        <w:rPr>
          <w:sz w:val="28"/>
        </w:rPr>
        <w:tab/>
        <w:t xml:space="preserve">      </w:t>
      </w:r>
      <w:r w:rsidR="00BF319B">
        <w:rPr>
          <w:b/>
          <w:i/>
          <w:sz w:val="28"/>
        </w:rPr>
        <w:t>культура</w:t>
      </w:r>
      <w:r w:rsidR="00BF319B">
        <w:rPr>
          <w:sz w:val="28"/>
        </w:rPr>
        <w:t xml:space="preserve"> –</w:t>
      </w:r>
    </w:p>
    <w:p w:rsidR="00BF319B" w:rsidRDefault="00BF319B">
      <w:pPr>
        <w:jc w:val="both"/>
        <w:rPr>
          <w:sz w:val="28"/>
        </w:rPr>
      </w:pPr>
      <w:r>
        <w:rPr>
          <w:sz w:val="28"/>
        </w:rPr>
        <w:t xml:space="preserve">     совершенного</w:t>
      </w:r>
      <w:r>
        <w:rPr>
          <w:sz w:val="28"/>
        </w:rPr>
        <w:tab/>
      </w:r>
      <w:r>
        <w:rPr>
          <w:sz w:val="28"/>
        </w:rPr>
        <w:tab/>
      </w:r>
      <w:r>
        <w:rPr>
          <w:sz w:val="28"/>
        </w:rPr>
        <w:tab/>
        <w:t xml:space="preserve">   плоды,</w:t>
      </w:r>
    </w:p>
    <w:p w:rsidR="00BF319B" w:rsidRDefault="00BF319B">
      <w:pPr>
        <w:jc w:val="both"/>
        <w:rPr>
          <w:sz w:val="28"/>
        </w:rPr>
      </w:pPr>
      <w:r>
        <w:rPr>
          <w:sz w:val="28"/>
        </w:rPr>
        <w:t xml:space="preserve">       исполнения</w:t>
      </w:r>
      <w:r>
        <w:rPr>
          <w:sz w:val="28"/>
        </w:rPr>
        <w:tab/>
      </w:r>
      <w:r>
        <w:rPr>
          <w:sz w:val="28"/>
        </w:rPr>
        <w:tab/>
        <w:t xml:space="preserve">         результаты </w:t>
      </w:r>
    </w:p>
    <w:p w:rsidR="00BF319B" w:rsidRDefault="00BF319B">
      <w:pPr>
        <w:jc w:val="both"/>
        <w:rPr>
          <w:sz w:val="28"/>
        </w:rPr>
      </w:pPr>
      <w:r>
        <w:rPr>
          <w:sz w:val="28"/>
        </w:rPr>
        <w:t xml:space="preserve">       человеком</w:t>
      </w:r>
      <w:r>
        <w:rPr>
          <w:sz w:val="28"/>
        </w:rPr>
        <w:tab/>
      </w:r>
      <w:r>
        <w:rPr>
          <w:sz w:val="28"/>
        </w:rPr>
        <w:tab/>
        <w:t xml:space="preserve">      образцового</w:t>
      </w:r>
    </w:p>
    <w:p w:rsidR="00BF319B" w:rsidRDefault="00BF319B">
      <w:pPr>
        <w:jc w:val="both"/>
        <w:rPr>
          <w:sz w:val="28"/>
        </w:rPr>
      </w:pPr>
      <w:r>
        <w:rPr>
          <w:sz w:val="28"/>
        </w:rPr>
        <w:t xml:space="preserve">     деятельности</w:t>
      </w:r>
      <w:r>
        <w:rPr>
          <w:sz w:val="28"/>
        </w:rPr>
        <w:tab/>
      </w:r>
      <w:r>
        <w:rPr>
          <w:sz w:val="28"/>
        </w:rPr>
        <w:tab/>
        <w:t xml:space="preserve">    исполнения</w:t>
      </w:r>
    </w:p>
    <w:p w:rsidR="00BF319B" w:rsidRDefault="00BF319B">
      <w:pPr>
        <w:ind w:firstLine="720"/>
        <w:jc w:val="both"/>
        <w:rPr>
          <w:sz w:val="28"/>
        </w:rPr>
      </w:pPr>
      <w:r>
        <w:rPr>
          <w:sz w:val="28"/>
        </w:rPr>
        <w:tab/>
      </w:r>
      <w:r>
        <w:rPr>
          <w:sz w:val="28"/>
        </w:rPr>
        <w:tab/>
      </w:r>
      <w:r>
        <w:rPr>
          <w:sz w:val="28"/>
        </w:rPr>
        <w:tab/>
        <w:t xml:space="preserve">     человеком</w:t>
      </w:r>
    </w:p>
    <w:p w:rsidR="00BF319B" w:rsidRDefault="00BF319B">
      <w:pPr>
        <w:ind w:firstLine="720"/>
        <w:jc w:val="both"/>
        <w:rPr>
          <w:sz w:val="28"/>
        </w:rPr>
      </w:pPr>
      <w:r>
        <w:rPr>
          <w:sz w:val="28"/>
        </w:rPr>
        <w:tab/>
      </w:r>
      <w:r>
        <w:rPr>
          <w:sz w:val="28"/>
        </w:rPr>
        <w:tab/>
      </w:r>
      <w:r>
        <w:rPr>
          <w:sz w:val="28"/>
        </w:rPr>
        <w:tab/>
        <w:t xml:space="preserve">   деятельности</w:t>
      </w:r>
    </w:p>
    <w:p w:rsidR="00061DE5" w:rsidRDefault="00061DE5" w:rsidP="00061DE5">
      <w:pPr>
        <w:pStyle w:val="1"/>
        <w:tabs>
          <w:tab w:val="left" w:pos="0"/>
        </w:tabs>
        <w:ind w:firstLine="0"/>
        <w:jc w:val="left"/>
        <w:rPr>
          <w:sz w:val="24"/>
        </w:rPr>
      </w:pPr>
    </w:p>
    <w:p w:rsidR="00061DE5" w:rsidRPr="00061DE5" w:rsidRDefault="00061DE5" w:rsidP="00061DE5">
      <w:pPr>
        <w:pStyle w:val="1"/>
        <w:tabs>
          <w:tab w:val="left" w:pos="0"/>
        </w:tabs>
        <w:ind w:firstLine="0"/>
        <w:jc w:val="left"/>
      </w:pPr>
      <w:r w:rsidRPr="00061DE5">
        <w:t xml:space="preserve">Таблица </w:t>
      </w:r>
      <w:r w:rsidR="00283273">
        <w:t xml:space="preserve">№ </w:t>
      </w:r>
      <w:r w:rsidRPr="00061DE5">
        <w:t>2.</w:t>
      </w:r>
    </w:p>
    <w:p w:rsidR="00061DE5" w:rsidRDefault="00061DE5" w:rsidP="00061DE5"/>
    <w:tbl>
      <w:tblPr>
        <w:tblW w:w="8931" w:type="dxa"/>
        <w:tblInd w:w="108" w:type="dxa"/>
        <w:tblLayout w:type="fixed"/>
        <w:tblLook w:val="0000"/>
      </w:tblPr>
      <w:tblGrid>
        <w:gridCol w:w="4177"/>
        <w:gridCol w:w="4754"/>
      </w:tblGrid>
      <w:tr w:rsidR="00061DE5" w:rsidTr="00586E5E">
        <w:tc>
          <w:tcPr>
            <w:tcW w:w="4177" w:type="dxa"/>
          </w:tcPr>
          <w:p w:rsidR="00061DE5" w:rsidRPr="001D1240" w:rsidRDefault="00061DE5" w:rsidP="00511A00">
            <w:pPr>
              <w:snapToGrid w:val="0"/>
              <w:jc w:val="center"/>
              <w:rPr>
                <w:b/>
                <w:i/>
              </w:rPr>
            </w:pPr>
            <w:r w:rsidRPr="001D1240">
              <w:rPr>
                <w:b/>
                <w:i/>
              </w:rPr>
              <w:t>Субкультурные группы</w:t>
            </w:r>
          </w:p>
          <w:p w:rsidR="00061DE5" w:rsidRDefault="00061DE5" w:rsidP="00511A00">
            <w:pPr>
              <w:jc w:val="center"/>
            </w:pPr>
            <w:r>
              <w:t>– социальные объединения людей, имеющие общую культуру</w:t>
            </w:r>
          </w:p>
        </w:tc>
        <w:tc>
          <w:tcPr>
            <w:tcW w:w="4754" w:type="dxa"/>
          </w:tcPr>
          <w:p w:rsidR="00061DE5" w:rsidRPr="001D1240" w:rsidRDefault="00061DE5" w:rsidP="00511A00">
            <w:pPr>
              <w:snapToGrid w:val="0"/>
              <w:jc w:val="center"/>
              <w:rPr>
                <w:b/>
                <w:i/>
              </w:rPr>
            </w:pPr>
            <w:r w:rsidRPr="001D1240">
              <w:rPr>
                <w:b/>
                <w:i/>
              </w:rPr>
              <w:t>Культуросоциальные группы</w:t>
            </w:r>
          </w:p>
          <w:p w:rsidR="00061DE5" w:rsidRDefault="00061DE5" w:rsidP="00511A00">
            <w:pPr>
              <w:jc w:val="center"/>
            </w:pPr>
            <w:r>
              <w:t>– социально неоднородные объединения людей, обладающие общей культурой</w:t>
            </w:r>
          </w:p>
        </w:tc>
      </w:tr>
      <w:tr w:rsidR="00061DE5" w:rsidTr="00586E5E">
        <w:tc>
          <w:tcPr>
            <w:tcW w:w="4177" w:type="dxa"/>
          </w:tcPr>
          <w:p w:rsidR="00061DE5" w:rsidRDefault="00061DE5" w:rsidP="00511A00">
            <w:pPr>
              <w:snapToGrid w:val="0"/>
            </w:pPr>
            <w:r>
              <w:t>Национальные</w:t>
            </w:r>
          </w:p>
        </w:tc>
        <w:tc>
          <w:tcPr>
            <w:tcW w:w="4754" w:type="dxa"/>
            <w:vAlign w:val="center"/>
          </w:tcPr>
          <w:p w:rsidR="00061DE5" w:rsidRDefault="00061DE5" w:rsidP="00511A00">
            <w:pPr>
              <w:snapToGrid w:val="0"/>
              <w:jc w:val="center"/>
            </w:pPr>
            <w:r>
              <w:t>Сторонники той или иной моды</w:t>
            </w:r>
          </w:p>
        </w:tc>
      </w:tr>
      <w:tr w:rsidR="00061DE5" w:rsidTr="00586E5E">
        <w:trPr>
          <w:cantSplit/>
          <w:trHeight w:hRule="exact" w:val="286"/>
        </w:trPr>
        <w:tc>
          <w:tcPr>
            <w:tcW w:w="4177" w:type="dxa"/>
          </w:tcPr>
          <w:p w:rsidR="00061DE5" w:rsidRDefault="00061DE5" w:rsidP="00511A00">
            <w:pPr>
              <w:snapToGrid w:val="0"/>
            </w:pPr>
            <w:r>
              <w:t>Городская</w:t>
            </w:r>
          </w:p>
        </w:tc>
        <w:tc>
          <w:tcPr>
            <w:tcW w:w="4754" w:type="dxa"/>
            <w:vMerge w:val="restart"/>
            <w:vAlign w:val="center"/>
          </w:tcPr>
          <w:p w:rsidR="00061DE5" w:rsidRDefault="00061DE5" w:rsidP="00511A00">
            <w:pPr>
              <w:snapToGrid w:val="0"/>
              <w:jc w:val="center"/>
            </w:pPr>
            <w:r>
              <w:t>Любители какого-то течения в искусстве</w:t>
            </w:r>
          </w:p>
        </w:tc>
      </w:tr>
      <w:tr w:rsidR="00061DE5" w:rsidTr="00586E5E">
        <w:trPr>
          <w:cantSplit/>
          <w:trHeight w:hRule="exact" w:val="286"/>
        </w:trPr>
        <w:tc>
          <w:tcPr>
            <w:tcW w:w="4177" w:type="dxa"/>
          </w:tcPr>
          <w:p w:rsidR="00061DE5" w:rsidRDefault="00061DE5" w:rsidP="00511A00">
            <w:pPr>
              <w:snapToGrid w:val="0"/>
            </w:pPr>
            <w:r>
              <w:t>Сельская</w:t>
            </w:r>
          </w:p>
        </w:tc>
        <w:tc>
          <w:tcPr>
            <w:tcW w:w="4754" w:type="dxa"/>
            <w:vMerge/>
            <w:vAlign w:val="center"/>
          </w:tcPr>
          <w:p w:rsidR="00061DE5" w:rsidRDefault="00061DE5" w:rsidP="00511A00"/>
        </w:tc>
      </w:tr>
      <w:tr w:rsidR="00061DE5" w:rsidTr="00586E5E">
        <w:trPr>
          <w:cantSplit/>
          <w:trHeight w:hRule="exact" w:val="286"/>
        </w:trPr>
        <w:tc>
          <w:tcPr>
            <w:tcW w:w="4177" w:type="dxa"/>
          </w:tcPr>
          <w:p w:rsidR="00061DE5" w:rsidRDefault="00061DE5" w:rsidP="00511A00">
            <w:pPr>
              <w:snapToGrid w:val="0"/>
            </w:pPr>
            <w:r>
              <w:t>Профессиональные</w:t>
            </w:r>
          </w:p>
        </w:tc>
        <w:tc>
          <w:tcPr>
            <w:tcW w:w="4754" w:type="dxa"/>
            <w:vMerge w:val="restart"/>
            <w:vAlign w:val="center"/>
          </w:tcPr>
          <w:p w:rsidR="00061DE5" w:rsidRDefault="00061DE5" w:rsidP="00511A00">
            <w:pPr>
              <w:snapToGrid w:val="0"/>
              <w:jc w:val="center"/>
            </w:pPr>
            <w:r>
              <w:t>Болельщики спортивной команды</w:t>
            </w:r>
          </w:p>
        </w:tc>
      </w:tr>
      <w:tr w:rsidR="00061DE5" w:rsidTr="00586E5E">
        <w:trPr>
          <w:cantSplit/>
          <w:trHeight w:hRule="exact" w:val="286"/>
        </w:trPr>
        <w:tc>
          <w:tcPr>
            <w:tcW w:w="4177" w:type="dxa"/>
          </w:tcPr>
          <w:p w:rsidR="00061DE5" w:rsidRDefault="00061DE5" w:rsidP="00511A00">
            <w:pPr>
              <w:snapToGrid w:val="0"/>
            </w:pPr>
            <w:r>
              <w:t>Семейные</w:t>
            </w:r>
          </w:p>
        </w:tc>
        <w:tc>
          <w:tcPr>
            <w:tcW w:w="4754" w:type="dxa"/>
            <w:vMerge/>
            <w:vAlign w:val="center"/>
          </w:tcPr>
          <w:p w:rsidR="00061DE5" w:rsidRDefault="00061DE5" w:rsidP="00511A00"/>
        </w:tc>
      </w:tr>
      <w:tr w:rsidR="00061DE5" w:rsidTr="00586E5E">
        <w:trPr>
          <w:cantSplit/>
          <w:trHeight w:hRule="exact" w:val="286"/>
        </w:trPr>
        <w:tc>
          <w:tcPr>
            <w:tcW w:w="4177" w:type="dxa"/>
          </w:tcPr>
          <w:p w:rsidR="00061DE5" w:rsidRDefault="00061DE5" w:rsidP="00511A00">
            <w:pPr>
              <w:snapToGrid w:val="0"/>
            </w:pPr>
            <w:r>
              <w:t>Бытовые</w:t>
            </w:r>
          </w:p>
        </w:tc>
        <w:tc>
          <w:tcPr>
            <w:tcW w:w="4754" w:type="dxa"/>
            <w:vMerge/>
            <w:vAlign w:val="center"/>
          </w:tcPr>
          <w:p w:rsidR="00061DE5" w:rsidRDefault="00061DE5" w:rsidP="00511A00"/>
        </w:tc>
      </w:tr>
    </w:tbl>
    <w:p w:rsidR="00061DE5" w:rsidRDefault="00061DE5" w:rsidP="00061DE5">
      <w:pPr>
        <w:pStyle w:val="1"/>
        <w:tabs>
          <w:tab w:val="left" w:pos="0"/>
        </w:tabs>
        <w:ind w:firstLine="0"/>
        <w:rPr>
          <w:sz w:val="24"/>
        </w:rPr>
      </w:pPr>
    </w:p>
    <w:p w:rsidR="00BF319B" w:rsidRPr="00061DE5" w:rsidRDefault="00BF319B">
      <w:pPr>
        <w:pStyle w:val="1"/>
        <w:tabs>
          <w:tab w:val="left" w:pos="0"/>
        </w:tabs>
        <w:ind w:firstLine="0"/>
        <w:jc w:val="left"/>
      </w:pPr>
      <w:r w:rsidRPr="00061DE5">
        <w:t xml:space="preserve">Таблица </w:t>
      </w:r>
      <w:r w:rsidR="00283273">
        <w:t xml:space="preserve">№ </w:t>
      </w:r>
      <w:r w:rsidR="00061DE5" w:rsidRPr="00061DE5">
        <w:t>3</w:t>
      </w:r>
      <w:r w:rsidRPr="00061DE5">
        <w:t>.</w:t>
      </w:r>
    </w:p>
    <w:p w:rsidR="00BF319B" w:rsidRPr="000F4BAC" w:rsidRDefault="00BF319B">
      <w:pPr>
        <w:jc w:val="center"/>
        <w:rPr>
          <w:b/>
        </w:rPr>
      </w:pPr>
      <w:r w:rsidRPr="000F4BAC">
        <w:rPr>
          <w:b/>
        </w:rPr>
        <w:t>Культура.</w:t>
      </w:r>
    </w:p>
    <w:p w:rsidR="00BF319B" w:rsidRDefault="00BF319B">
      <w:pPr>
        <w:pStyle w:val="1"/>
        <w:tabs>
          <w:tab w:val="left" w:pos="0"/>
        </w:tabs>
        <w:ind w:firstLine="0"/>
        <w:rPr>
          <w:sz w:val="24"/>
        </w:rPr>
      </w:pPr>
    </w:p>
    <w:tbl>
      <w:tblPr>
        <w:tblW w:w="0" w:type="auto"/>
        <w:tblLayout w:type="fixed"/>
        <w:tblLook w:val="0000"/>
      </w:tblPr>
      <w:tblGrid>
        <w:gridCol w:w="2943"/>
        <w:gridCol w:w="6628"/>
      </w:tblGrid>
      <w:tr w:rsidR="00BF319B">
        <w:tc>
          <w:tcPr>
            <w:tcW w:w="2943" w:type="dxa"/>
            <w:tcBorders>
              <w:bottom w:val="single" w:sz="20" w:space="0" w:color="000000"/>
            </w:tcBorders>
            <w:vAlign w:val="center"/>
          </w:tcPr>
          <w:p w:rsidR="00BF319B" w:rsidRDefault="00BF319B">
            <w:pPr>
              <w:pStyle w:val="1"/>
              <w:tabs>
                <w:tab w:val="left" w:pos="0"/>
              </w:tabs>
              <w:snapToGrid w:val="0"/>
              <w:ind w:firstLine="0"/>
              <w:jc w:val="left"/>
              <w:rPr>
                <w:szCs w:val="32"/>
              </w:rPr>
            </w:pPr>
            <w:r>
              <w:rPr>
                <w:szCs w:val="32"/>
              </w:rPr>
              <w:t>субъектна</w:t>
            </w:r>
          </w:p>
        </w:tc>
        <w:tc>
          <w:tcPr>
            <w:tcW w:w="6628" w:type="dxa"/>
            <w:tcBorders>
              <w:left w:val="single" w:sz="20" w:space="0" w:color="000000"/>
              <w:bottom w:val="single" w:sz="20" w:space="0" w:color="000000"/>
            </w:tcBorders>
            <w:vAlign w:val="center"/>
          </w:tcPr>
          <w:p w:rsidR="00BF319B" w:rsidRDefault="00BF319B">
            <w:pPr>
              <w:pStyle w:val="1"/>
              <w:tabs>
                <w:tab w:val="left" w:pos="0"/>
              </w:tabs>
              <w:snapToGrid w:val="0"/>
              <w:ind w:firstLine="0"/>
              <w:jc w:val="both"/>
              <w:rPr>
                <w:b w:val="0"/>
                <w:sz w:val="24"/>
              </w:rPr>
            </w:pPr>
            <w:r>
              <w:rPr>
                <w:b w:val="0"/>
                <w:sz w:val="24"/>
              </w:rPr>
              <w:t>является умением человека что-либо искусно делать</w:t>
            </w:r>
          </w:p>
        </w:tc>
      </w:tr>
      <w:tr w:rsidR="00BF319B">
        <w:tc>
          <w:tcPr>
            <w:tcW w:w="2943" w:type="dxa"/>
            <w:tcBorders>
              <w:top w:val="single" w:sz="20" w:space="0" w:color="000000"/>
              <w:bottom w:val="single" w:sz="20" w:space="0" w:color="000000"/>
            </w:tcBorders>
            <w:vAlign w:val="center"/>
          </w:tcPr>
          <w:p w:rsidR="00BF319B" w:rsidRDefault="00BF319B">
            <w:pPr>
              <w:pStyle w:val="1"/>
              <w:tabs>
                <w:tab w:val="left" w:pos="0"/>
              </w:tabs>
              <w:snapToGrid w:val="0"/>
              <w:ind w:firstLine="0"/>
              <w:jc w:val="left"/>
              <w:rPr>
                <w:szCs w:val="32"/>
              </w:rPr>
            </w:pPr>
            <w:r>
              <w:rPr>
                <w:szCs w:val="32"/>
              </w:rPr>
              <w:t>предикативна</w:t>
            </w:r>
          </w:p>
        </w:tc>
        <w:tc>
          <w:tcPr>
            <w:tcW w:w="6628" w:type="dxa"/>
            <w:tcBorders>
              <w:top w:val="single" w:sz="20" w:space="0" w:color="000000"/>
              <w:left w:val="single" w:sz="20" w:space="0" w:color="000000"/>
              <w:bottom w:val="single" w:sz="20" w:space="0" w:color="000000"/>
            </w:tcBorders>
            <w:vAlign w:val="center"/>
          </w:tcPr>
          <w:p w:rsidR="00BF319B" w:rsidRDefault="00BF319B">
            <w:pPr>
              <w:pStyle w:val="1"/>
              <w:tabs>
                <w:tab w:val="left" w:pos="0"/>
              </w:tabs>
              <w:snapToGrid w:val="0"/>
              <w:ind w:firstLine="0"/>
              <w:jc w:val="both"/>
              <w:rPr>
                <w:b w:val="0"/>
                <w:sz w:val="24"/>
              </w:rPr>
            </w:pPr>
            <w:r>
              <w:rPr>
                <w:b w:val="0"/>
                <w:sz w:val="24"/>
              </w:rPr>
              <w:t>существует только как свойство (признак) действия субъекта или созданной им вещи</w:t>
            </w:r>
          </w:p>
        </w:tc>
      </w:tr>
      <w:tr w:rsidR="00BF319B">
        <w:tc>
          <w:tcPr>
            <w:tcW w:w="2943" w:type="dxa"/>
            <w:tcBorders>
              <w:top w:val="single" w:sz="20" w:space="0" w:color="000000"/>
              <w:bottom w:val="single" w:sz="20" w:space="0" w:color="000000"/>
            </w:tcBorders>
            <w:vAlign w:val="center"/>
          </w:tcPr>
          <w:p w:rsidR="00BF319B" w:rsidRDefault="00BF319B">
            <w:pPr>
              <w:pStyle w:val="1"/>
              <w:tabs>
                <w:tab w:val="left" w:pos="0"/>
              </w:tabs>
              <w:snapToGrid w:val="0"/>
              <w:ind w:firstLine="0"/>
              <w:jc w:val="left"/>
              <w:rPr>
                <w:szCs w:val="32"/>
              </w:rPr>
            </w:pPr>
            <w:r>
              <w:rPr>
                <w:szCs w:val="32"/>
              </w:rPr>
              <w:t>парадигмальна</w:t>
            </w:r>
          </w:p>
        </w:tc>
        <w:tc>
          <w:tcPr>
            <w:tcW w:w="6628" w:type="dxa"/>
            <w:tcBorders>
              <w:top w:val="single" w:sz="20" w:space="0" w:color="000000"/>
              <w:left w:val="single" w:sz="20" w:space="0" w:color="000000"/>
              <w:bottom w:val="single" w:sz="20" w:space="0" w:color="000000"/>
            </w:tcBorders>
            <w:vAlign w:val="center"/>
          </w:tcPr>
          <w:p w:rsidR="00BF319B" w:rsidRDefault="00BF319B">
            <w:pPr>
              <w:pStyle w:val="1"/>
              <w:tabs>
                <w:tab w:val="left" w:pos="0"/>
              </w:tabs>
              <w:snapToGrid w:val="0"/>
              <w:ind w:firstLine="0"/>
              <w:jc w:val="both"/>
              <w:rPr>
                <w:b w:val="0"/>
                <w:sz w:val="24"/>
              </w:rPr>
            </w:pPr>
            <w:r>
              <w:rPr>
                <w:b w:val="0"/>
                <w:sz w:val="24"/>
              </w:rPr>
              <w:t>является образцовым исполнением человеком деятельности и её результатов</w:t>
            </w:r>
          </w:p>
        </w:tc>
      </w:tr>
      <w:tr w:rsidR="00BF319B">
        <w:tc>
          <w:tcPr>
            <w:tcW w:w="2943" w:type="dxa"/>
            <w:tcBorders>
              <w:top w:val="single" w:sz="20" w:space="0" w:color="000000"/>
              <w:bottom w:val="single" w:sz="20" w:space="0" w:color="000000"/>
            </w:tcBorders>
            <w:vAlign w:val="center"/>
          </w:tcPr>
          <w:p w:rsidR="00BF319B" w:rsidRDefault="00BF319B">
            <w:pPr>
              <w:pStyle w:val="1"/>
              <w:tabs>
                <w:tab w:val="left" w:pos="0"/>
              </w:tabs>
              <w:snapToGrid w:val="0"/>
              <w:ind w:firstLine="0"/>
              <w:jc w:val="left"/>
              <w:rPr>
                <w:szCs w:val="32"/>
              </w:rPr>
            </w:pPr>
            <w:r>
              <w:rPr>
                <w:szCs w:val="32"/>
              </w:rPr>
              <w:t>исторична</w:t>
            </w:r>
          </w:p>
        </w:tc>
        <w:tc>
          <w:tcPr>
            <w:tcW w:w="6628" w:type="dxa"/>
            <w:tcBorders>
              <w:top w:val="single" w:sz="20" w:space="0" w:color="000000"/>
              <w:left w:val="single" w:sz="20" w:space="0" w:color="000000"/>
              <w:bottom w:val="single" w:sz="20" w:space="0" w:color="000000"/>
            </w:tcBorders>
            <w:vAlign w:val="center"/>
          </w:tcPr>
          <w:p w:rsidR="00BF319B" w:rsidRDefault="00BF319B">
            <w:pPr>
              <w:pStyle w:val="1"/>
              <w:tabs>
                <w:tab w:val="left" w:pos="0"/>
              </w:tabs>
              <w:snapToGrid w:val="0"/>
              <w:ind w:firstLine="0"/>
              <w:jc w:val="both"/>
              <w:rPr>
                <w:b w:val="0"/>
                <w:sz w:val="24"/>
              </w:rPr>
            </w:pPr>
            <w:r>
              <w:rPr>
                <w:b w:val="0"/>
                <w:sz w:val="24"/>
              </w:rPr>
              <w:t>изменяется во времени; каждому типу общества соответств</w:t>
            </w:r>
            <w:r>
              <w:rPr>
                <w:b w:val="0"/>
                <w:sz w:val="24"/>
              </w:rPr>
              <w:t>у</w:t>
            </w:r>
            <w:r>
              <w:rPr>
                <w:b w:val="0"/>
                <w:sz w:val="24"/>
              </w:rPr>
              <w:t>ет своя культура</w:t>
            </w:r>
          </w:p>
        </w:tc>
      </w:tr>
      <w:tr w:rsidR="00BF319B">
        <w:tc>
          <w:tcPr>
            <w:tcW w:w="2943" w:type="dxa"/>
            <w:tcBorders>
              <w:top w:val="single" w:sz="20" w:space="0" w:color="000000"/>
              <w:bottom w:val="single" w:sz="20" w:space="0" w:color="000000"/>
            </w:tcBorders>
            <w:vAlign w:val="center"/>
          </w:tcPr>
          <w:p w:rsidR="00BF319B" w:rsidRDefault="00BF319B">
            <w:pPr>
              <w:pStyle w:val="1"/>
              <w:tabs>
                <w:tab w:val="left" w:pos="0"/>
              </w:tabs>
              <w:snapToGrid w:val="0"/>
              <w:ind w:firstLine="0"/>
              <w:jc w:val="left"/>
              <w:rPr>
                <w:szCs w:val="32"/>
              </w:rPr>
            </w:pPr>
            <w:r>
              <w:rPr>
                <w:szCs w:val="32"/>
              </w:rPr>
              <w:t>корпоративна</w:t>
            </w:r>
          </w:p>
        </w:tc>
        <w:tc>
          <w:tcPr>
            <w:tcW w:w="6628" w:type="dxa"/>
            <w:tcBorders>
              <w:top w:val="single" w:sz="20" w:space="0" w:color="000000"/>
              <w:left w:val="single" w:sz="20" w:space="0" w:color="000000"/>
              <w:bottom w:val="single" w:sz="20" w:space="0" w:color="000000"/>
            </w:tcBorders>
            <w:vAlign w:val="center"/>
          </w:tcPr>
          <w:p w:rsidR="00BF319B" w:rsidRDefault="00BF319B">
            <w:pPr>
              <w:pStyle w:val="1"/>
              <w:tabs>
                <w:tab w:val="left" w:pos="0"/>
              </w:tabs>
              <w:snapToGrid w:val="0"/>
              <w:ind w:firstLine="0"/>
              <w:jc w:val="both"/>
              <w:rPr>
                <w:b w:val="0"/>
                <w:sz w:val="24"/>
              </w:rPr>
            </w:pPr>
            <w:r>
              <w:rPr>
                <w:b w:val="0"/>
                <w:sz w:val="24"/>
              </w:rPr>
              <w:t xml:space="preserve">осуществляется в соответствии с принятыми обществом, группой правилами, стандартами </w:t>
            </w:r>
          </w:p>
        </w:tc>
      </w:tr>
      <w:tr w:rsidR="00BF319B">
        <w:tc>
          <w:tcPr>
            <w:tcW w:w="2943" w:type="dxa"/>
            <w:tcBorders>
              <w:top w:val="single" w:sz="20" w:space="0" w:color="000000"/>
              <w:bottom w:val="single" w:sz="20" w:space="0" w:color="000000"/>
            </w:tcBorders>
            <w:vAlign w:val="center"/>
          </w:tcPr>
          <w:p w:rsidR="00BF319B" w:rsidRDefault="00BF319B">
            <w:pPr>
              <w:pStyle w:val="1"/>
              <w:tabs>
                <w:tab w:val="left" w:pos="0"/>
              </w:tabs>
              <w:snapToGrid w:val="0"/>
              <w:ind w:firstLine="0"/>
              <w:jc w:val="left"/>
              <w:rPr>
                <w:szCs w:val="32"/>
              </w:rPr>
            </w:pPr>
            <w:r>
              <w:rPr>
                <w:szCs w:val="32"/>
              </w:rPr>
              <w:t>всеобща</w:t>
            </w:r>
          </w:p>
        </w:tc>
        <w:tc>
          <w:tcPr>
            <w:tcW w:w="6628" w:type="dxa"/>
            <w:tcBorders>
              <w:top w:val="single" w:sz="20" w:space="0" w:color="000000"/>
              <w:left w:val="single" w:sz="20" w:space="0" w:color="000000"/>
              <w:bottom w:val="single" w:sz="20" w:space="0" w:color="000000"/>
            </w:tcBorders>
            <w:vAlign w:val="center"/>
          </w:tcPr>
          <w:p w:rsidR="00BF319B" w:rsidRDefault="00BF319B">
            <w:pPr>
              <w:pStyle w:val="1"/>
              <w:tabs>
                <w:tab w:val="left" w:pos="0"/>
              </w:tabs>
              <w:snapToGrid w:val="0"/>
              <w:ind w:firstLine="0"/>
              <w:jc w:val="both"/>
              <w:rPr>
                <w:b w:val="0"/>
                <w:sz w:val="24"/>
              </w:rPr>
            </w:pPr>
            <w:r>
              <w:rPr>
                <w:b w:val="0"/>
                <w:sz w:val="24"/>
              </w:rPr>
              <w:t>является показателем любых совершенно исполненных чел</w:t>
            </w:r>
            <w:r>
              <w:rPr>
                <w:b w:val="0"/>
                <w:sz w:val="24"/>
              </w:rPr>
              <w:t>о</w:t>
            </w:r>
            <w:r>
              <w:rPr>
                <w:b w:val="0"/>
                <w:sz w:val="24"/>
              </w:rPr>
              <w:t>веком действий</w:t>
            </w:r>
          </w:p>
        </w:tc>
      </w:tr>
      <w:tr w:rsidR="00BF319B">
        <w:tc>
          <w:tcPr>
            <w:tcW w:w="2943" w:type="dxa"/>
            <w:tcBorders>
              <w:top w:val="single" w:sz="20" w:space="0" w:color="000000"/>
            </w:tcBorders>
            <w:vAlign w:val="center"/>
          </w:tcPr>
          <w:p w:rsidR="00BF319B" w:rsidRDefault="00BF319B">
            <w:pPr>
              <w:pStyle w:val="1"/>
              <w:tabs>
                <w:tab w:val="left" w:pos="0"/>
              </w:tabs>
              <w:snapToGrid w:val="0"/>
              <w:ind w:firstLine="0"/>
              <w:jc w:val="left"/>
              <w:rPr>
                <w:szCs w:val="32"/>
              </w:rPr>
            </w:pPr>
            <w:r>
              <w:rPr>
                <w:szCs w:val="32"/>
              </w:rPr>
              <w:t>инвариантна</w:t>
            </w:r>
          </w:p>
        </w:tc>
        <w:tc>
          <w:tcPr>
            <w:tcW w:w="6628" w:type="dxa"/>
            <w:tcBorders>
              <w:top w:val="single" w:sz="20" w:space="0" w:color="000000"/>
              <w:left w:val="single" w:sz="20" w:space="0" w:color="000000"/>
            </w:tcBorders>
            <w:vAlign w:val="center"/>
          </w:tcPr>
          <w:p w:rsidR="00BF319B" w:rsidRDefault="00BF319B">
            <w:pPr>
              <w:pStyle w:val="1"/>
              <w:tabs>
                <w:tab w:val="left" w:pos="0"/>
              </w:tabs>
              <w:snapToGrid w:val="0"/>
              <w:ind w:firstLine="0"/>
              <w:jc w:val="both"/>
              <w:rPr>
                <w:b w:val="0"/>
                <w:sz w:val="24"/>
              </w:rPr>
            </w:pPr>
            <w:r>
              <w:rPr>
                <w:b w:val="0"/>
                <w:sz w:val="24"/>
              </w:rPr>
              <w:t>всегда и везде является образцом выполнения человеком св</w:t>
            </w:r>
            <w:r>
              <w:rPr>
                <w:b w:val="0"/>
                <w:sz w:val="24"/>
              </w:rPr>
              <w:t>о</w:t>
            </w:r>
            <w:r>
              <w:rPr>
                <w:b w:val="0"/>
                <w:sz w:val="24"/>
              </w:rPr>
              <w:t>их действий</w:t>
            </w:r>
          </w:p>
        </w:tc>
      </w:tr>
    </w:tbl>
    <w:p w:rsidR="00BF319B" w:rsidRDefault="00BF319B">
      <w:pPr>
        <w:pStyle w:val="1"/>
        <w:tabs>
          <w:tab w:val="left" w:pos="0"/>
        </w:tabs>
        <w:ind w:firstLine="0"/>
        <w:rPr>
          <w:sz w:val="24"/>
        </w:rPr>
      </w:pPr>
    </w:p>
    <w:p w:rsidR="00254E64" w:rsidRPr="00C20F69" w:rsidRDefault="00254E64" w:rsidP="001B06E3">
      <w:pPr>
        <w:ind w:firstLine="720"/>
        <w:jc w:val="center"/>
        <w:rPr>
          <w:b/>
          <w:sz w:val="28"/>
          <w:szCs w:val="28"/>
        </w:rPr>
      </w:pPr>
    </w:p>
    <w:p w:rsidR="00254E64" w:rsidRPr="00C20F69" w:rsidRDefault="00254E64" w:rsidP="001B06E3">
      <w:pPr>
        <w:ind w:firstLine="720"/>
        <w:jc w:val="center"/>
        <w:rPr>
          <w:b/>
          <w:sz w:val="28"/>
          <w:szCs w:val="28"/>
        </w:rPr>
      </w:pPr>
    </w:p>
    <w:p w:rsidR="003B386E" w:rsidRPr="001B06E3" w:rsidRDefault="003B386E" w:rsidP="001B06E3">
      <w:pPr>
        <w:ind w:firstLine="720"/>
        <w:jc w:val="center"/>
        <w:rPr>
          <w:b/>
          <w:sz w:val="28"/>
          <w:szCs w:val="28"/>
        </w:rPr>
      </w:pPr>
      <w:r w:rsidRPr="001B06E3">
        <w:rPr>
          <w:b/>
          <w:sz w:val="28"/>
          <w:szCs w:val="28"/>
        </w:rPr>
        <w:lastRenderedPageBreak/>
        <w:t>Вопросы.</w:t>
      </w:r>
    </w:p>
    <w:p w:rsidR="003B386E" w:rsidRPr="001B06E3" w:rsidRDefault="003B386E" w:rsidP="001B06E3">
      <w:pPr>
        <w:ind w:firstLine="720"/>
        <w:jc w:val="center"/>
        <w:rPr>
          <w:sz w:val="28"/>
          <w:szCs w:val="28"/>
        </w:rPr>
      </w:pPr>
    </w:p>
    <w:p w:rsidR="003B386E" w:rsidRPr="001B06E3" w:rsidRDefault="003B386E" w:rsidP="006B06EE">
      <w:pPr>
        <w:numPr>
          <w:ilvl w:val="0"/>
          <w:numId w:val="62"/>
        </w:numPr>
        <w:tabs>
          <w:tab w:val="left" w:pos="426"/>
        </w:tabs>
        <w:rPr>
          <w:sz w:val="28"/>
          <w:szCs w:val="28"/>
        </w:rPr>
      </w:pPr>
      <w:r w:rsidRPr="001B06E3">
        <w:rPr>
          <w:sz w:val="28"/>
          <w:szCs w:val="28"/>
        </w:rPr>
        <w:t>Может ли быть личная культура?</w:t>
      </w:r>
    </w:p>
    <w:p w:rsidR="003B386E" w:rsidRPr="001B06E3" w:rsidRDefault="003B386E" w:rsidP="006B06EE">
      <w:pPr>
        <w:numPr>
          <w:ilvl w:val="0"/>
          <w:numId w:val="62"/>
        </w:numPr>
        <w:tabs>
          <w:tab w:val="left" w:pos="426"/>
        </w:tabs>
        <w:rPr>
          <w:sz w:val="28"/>
          <w:szCs w:val="28"/>
        </w:rPr>
      </w:pPr>
      <w:r w:rsidRPr="001B06E3">
        <w:rPr>
          <w:sz w:val="28"/>
          <w:szCs w:val="28"/>
        </w:rPr>
        <w:t>В чём состоит культура бизнесмена?</w:t>
      </w:r>
    </w:p>
    <w:p w:rsidR="003B386E" w:rsidRPr="001B06E3" w:rsidRDefault="003B386E" w:rsidP="006B06EE">
      <w:pPr>
        <w:numPr>
          <w:ilvl w:val="0"/>
          <w:numId w:val="62"/>
        </w:numPr>
        <w:tabs>
          <w:tab w:val="left" w:pos="426"/>
        </w:tabs>
        <w:rPr>
          <w:sz w:val="28"/>
          <w:szCs w:val="28"/>
        </w:rPr>
      </w:pPr>
      <w:r w:rsidRPr="001B06E3">
        <w:rPr>
          <w:sz w:val="28"/>
          <w:szCs w:val="28"/>
        </w:rPr>
        <w:t>Какое значение имеют для культуры навыки и стандарты деятельности?</w:t>
      </w:r>
    </w:p>
    <w:p w:rsidR="003B386E" w:rsidRPr="001B06E3" w:rsidRDefault="003B386E" w:rsidP="006B06EE">
      <w:pPr>
        <w:numPr>
          <w:ilvl w:val="0"/>
          <w:numId w:val="62"/>
        </w:numPr>
        <w:tabs>
          <w:tab w:val="left" w:pos="426"/>
        </w:tabs>
        <w:rPr>
          <w:sz w:val="28"/>
          <w:szCs w:val="28"/>
        </w:rPr>
      </w:pPr>
      <w:r w:rsidRPr="001B06E3">
        <w:rPr>
          <w:sz w:val="28"/>
          <w:szCs w:val="28"/>
        </w:rPr>
        <w:t>К каким субкультурам Вы себя относите?</w:t>
      </w:r>
    </w:p>
    <w:p w:rsidR="003B386E" w:rsidRPr="001B06E3" w:rsidRDefault="003B386E" w:rsidP="006B06EE">
      <w:pPr>
        <w:numPr>
          <w:ilvl w:val="0"/>
          <w:numId w:val="62"/>
        </w:numPr>
        <w:tabs>
          <w:tab w:val="left" w:pos="426"/>
        </w:tabs>
        <w:rPr>
          <w:sz w:val="28"/>
          <w:szCs w:val="28"/>
        </w:rPr>
      </w:pPr>
      <w:r w:rsidRPr="001B06E3">
        <w:rPr>
          <w:sz w:val="28"/>
          <w:szCs w:val="28"/>
        </w:rPr>
        <w:t>Какой из социальных культур Вам недостаёт?</w:t>
      </w:r>
    </w:p>
    <w:p w:rsidR="00BF319B" w:rsidRPr="001B06E3" w:rsidRDefault="00BF319B" w:rsidP="001B06E3">
      <w:pPr>
        <w:pStyle w:val="1"/>
        <w:tabs>
          <w:tab w:val="left" w:pos="0"/>
        </w:tabs>
        <w:ind w:firstLine="0"/>
        <w:rPr>
          <w:szCs w:val="28"/>
        </w:rPr>
      </w:pPr>
    </w:p>
    <w:p w:rsidR="00BF319B" w:rsidRPr="001B06E3" w:rsidRDefault="00BF319B" w:rsidP="001B06E3">
      <w:pPr>
        <w:pStyle w:val="1"/>
        <w:tabs>
          <w:tab w:val="left" w:pos="0"/>
        </w:tabs>
        <w:ind w:firstLine="0"/>
        <w:rPr>
          <w:szCs w:val="28"/>
        </w:rPr>
      </w:pPr>
      <w:r w:rsidRPr="001B06E3">
        <w:rPr>
          <w:szCs w:val="28"/>
        </w:rPr>
        <w:t>ТЕМА 14</w:t>
      </w:r>
    </w:p>
    <w:p w:rsidR="00BF319B" w:rsidRPr="001B06E3" w:rsidRDefault="00BF319B" w:rsidP="001B06E3">
      <w:pPr>
        <w:rPr>
          <w:sz w:val="28"/>
          <w:szCs w:val="28"/>
        </w:rPr>
      </w:pPr>
    </w:p>
    <w:p w:rsidR="00BF319B" w:rsidRPr="001B06E3" w:rsidRDefault="00BF319B" w:rsidP="001B06E3">
      <w:pPr>
        <w:jc w:val="center"/>
        <w:rPr>
          <w:b/>
          <w:sz w:val="28"/>
          <w:szCs w:val="28"/>
        </w:rPr>
      </w:pPr>
      <w:r w:rsidRPr="001B06E3">
        <w:rPr>
          <w:b/>
          <w:sz w:val="28"/>
          <w:szCs w:val="28"/>
        </w:rPr>
        <w:t>СОЦИОЛОГИЯ ЭКОНОМИЧЕСКОЙ ЖИЗНИ</w:t>
      </w:r>
    </w:p>
    <w:p w:rsidR="00BF319B" w:rsidRPr="001B06E3" w:rsidRDefault="00BF319B" w:rsidP="001B06E3">
      <w:pPr>
        <w:jc w:val="center"/>
        <w:rPr>
          <w:b/>
          <w:sz w:val="28"/>
          <w:szCs w:val="28"/>
        </w:rPr>
      </w:pPr>
    </w:p>
    <w:p w:rsidR="00BF319B" w:rsidRPr="001B06E3" w:rsidRDefault="00BF319B" w:rsidP="000504ED">
      <w:pPr>
        <w:pStyle w:val="a9"/>
        <w:numPr>
          <w:ilvl w:val="0"/>
          <w:numId w:val="63"/>
        </w:numPr>
        <w:rPr>
          <w:b/>
          <w:szCs w:val="28"/>
        </w:rPr>
      </w:pPr>
      <w:r w:rsidRPr="001B06E3">
        <w:rPr>
          <w:b/>
          <w:szCs w:val="28"/>
        </w:rPr>
        <w:t>Экономическая жизнь: понятие, состав, связь с социальной жи</w:t>
      </w:r>
      <w:r w:rsidRPr="001B06E3">
        <w:rPr>
          <w:b/>
          <w:szCs w:val="28"/>
        </w:rPr>
        <w:t>з</w:t>
      </w:r>
      <w:r w:rsidRPr="001B06E3">
        <w:rPr>
          <w:b/>
          <w:szCs w:val="28"/>
        </w:rPr>
        <w:t>нью.</w:t>
      </w:r>
    </w:p>
    <w:p w:rsidR="00BF319B" w:rsidRPr="001B06E3" w:rsidRDefault="00BF319B" w:rsidP="000504ED">
      <w:pPr>
        <w:numPr>
          <w:ilvl w:val="0"/>
          <w:numId w:val="63"/>
        </w:numPr>
        <w:jc w:val="both"/>
        <w:rPr>
          <w:b/>
          <w:sz w:val="28"/>
          <w:szCs w:val="28"/>
        </w:rPr>
      </w:pPr>
      <w:r w:rsidRPr="001B06E3">
        <w:rPr>
          <w:b/>
          <w:sz w:val="28"/>
          <w:szCs w:val="28"/>
        </w:rPr>
        <w:t>Значение социальной жизни для экономической.</w:t>
      </w:r>
    </w:p>
    <w:p w:rsidR="00BF319B" w:rsidRPr="001B06E3" w:rsidRDefault="00BF319B" w:rsidP="000504ED">
      <w:pPr>
        <w:numPr>
          <w:ilvl w:val="0"/>
          <w:numId w:val="63"/>
        </w:numPr>
        <w:jc w:val="both"/>
        <w:rPr>
          <w:b/>
          <w:sz w:val="28"/>
          <w:szCs w:val="28"/>
        </w:rPr>
      </w:pPr>
      <w:r w:rsidRPr="001B06E3">
        <w:rPr>
          <w:b/>
          <w:sz w:val="28"/>
          <w:szCs w:val="28"/>
        </w:rPr>
        <w:t>Социальные процессы и проблемы в сфере экономической жизни трансформируемого российского общества.</w:t>
      </w:r>
    </w:p>
    <w:p w:rsidR="00BF319B" w:rsidRPr="001B06E3" w:rsidRDefault="00BF319B" w:rsidP="001B06E3">
      <w:pPr>
        <w:jc w:val="both"/>
        <w:rPr>
          <w:b/>
          <w:sz w:val="28"/>
          <w:szCs w:val="28"/>
        </w:rPr>
      </w:pPr>
    </w:p>
    <w:p w:rsidR="00BF319B" w:rsidRPr="001B06E3" w:rsidRDefault="00BF319B" w:rsidP="001B06E3">
      <w:pPr>
        <w:ind w:firstLine="720"/>
        <w:jc w:val="both"/>
        <w:rPr>
          <w:sz w:val="28"/>
          <w:szCs w:val="28"/>
        </w:rPr>
      </w:pPr>
      <w:r w:rsidRPr="00D67EA8">
        <w:rPr>
          <w:b/>
          <w:sz w:val="28"/>
          <w:szCs w:val="28"/>
          <w:bdr w:val="single" w:sz="4" w:space="0" w:color="auto"/>
        </w:rPr>
        <w:t>1</w:t>
      </w:r>
      <w:r w:rsidRPr="001B06E3">
        <w:rPr>
          <w:sz w:val="28"/>
          <w:szCs w:val="28"/>
        </w:rPr>
        <w:t xml:space="preserve"> В трёх следующих темах мы рассматриваем социальную жизнь в тесной связи с её экономической, политической и духовно-идеологической жизнью, те процессы, которые происходят в результате их взаимодействия. Не учитывать их – значит обеднить изучение социальной жизни, сделать его неполным и тем самым, неопр</w:t>
      </w:r>
      <w:r w:rsidR="003B386E" w:rsidRPr="001B06E3">
        <w:rPr>
          <w:sz w:val="28"/>
          <w:szCs w:val="28"/>
        </w:rPr>
        <w:t xml:space="preserve">еделённо </w:t>
      </w:r>
      <w:r w:rsidRPr="001B06E3">
        <w:rPr>
          <w:sz w:val="28"/>
          <w:szCs w:val="28"/>
        </w:rPr>
        <w:t>ограничить, сузить предметное поле социологии.</w:t>
      </w:r>
    </w:p>
    <w:p w:rsidR="00BF319B" w:rsidRPr="001B06E3" w:rsidRDefault="00BF319B" w:rsidP="001B06E3">
      <w:pPr>
        <w:ind w:firstLine="720"/>
        <w:jc w:val="both"/>
        <w:rPr>
          <w:sz w:val="28"/>
          <w:szCs w:val="28"/>
        </w:rPr>
      </w:pPr>
      <w:r w:rsidRPr="001B06E3">
        <w:rPr>
          <w:sz w:val="28"/>
          <w:szCs w:val="28"/>
        </w:rPr>
        <w:t>Обращение к экономической жизни вытекает из системного анализа социальной жизни, из существующей между ними взаимосвязи, прежде вс</w:t>
      </w:r>
      <w:r w:rsidRPr="001B06E3">
        <w:rPr>
          <w:sz w:val="28"/>
          <w:szCs w:val="28"/>
        </w:rPr>
        <w:t>е</w:t>
      </w:r>
      <w:r w:rsidRPr="001B06E3">
        <w:rPr>
          <w:sz w:val="28"/>
          <w:szCs w:val="28"/>
        </w:rPr>
        <w:t>го, из первенствующего значения экономической жизни для социальной. С</w:t>
      </w:r>
      <w:r w:rsidRPr="001B06E3">
        <w:rPr>
          <w:sz w:val="28"/>
          <w:szCs w:val="28"/>
        </w:rPr>
        <w:t>а</w:t>
      </w:r>
      <w:r w:rsidRPr="001B06E3">
        <w:rPr>
          <w:sz w:val="28"/>
          <w:szCs w:val="28"/>
        </w:rPr>
        <w:t>ма экономическая жизнь является в известном смысле искусственным пр</w:t>
      </w:r>
      <w:r w:rsidRPr="001B06E3">
        <w:rPr>
          <w:sz w:val="28"/>
          <w:szCs w:val="28"/>
        </w:rPr>
        <w:t>о</w:t>
      </w:r>
      <w:r w:rsidRPr="001B06E3">
        <w:rPr>
          <w:sz w:val="28"/>
          <w:szCs w:val="28"/>
        </w:rPr>
        <w:t>должением социальной жизни, созданным осуществляющими её людьми. Поэтому неверно считать социологию экономической жизни всего лишь о</w:t>
      </w:r>
      <w:r w:rsidRPr="001B06E3">
        <w:rPr>
          <w:sz w:val="28"/>
          <w:szCs w:val="28"/>
        </w:rPr>
        <w:t>д</w:t>
      </w:r>
      <w:r w:rsidRPr="001B06E3">
        <w:rPr>
          <w:sz w:val="28"/>
          <w:szCs w:val="28"/>
        </w:rPr>
        <w:t>ной из отраслей социологической науки. Это важный раздел самой социол</w:t>
      </w:r>
      <w:r w:rsidRPr="001B06E3">
        <w:rPr>
          <w:sz w:val="28"/>
          <w:szCs w:val="28"/>
        </w:rPr>
        <w:t>о</w:t>
      </w:r>
      <w:r w:rsidRPr="001B06E3">
        <w:rPr>
          <w:sz w:val="28"/>
          <w:szCs w:val="28"/>
        </w:rPr>
        <w:t>гической науки, одно из её предметных полей.</w:t>
      </w:r>
    </w:p>
    <w:p w:rsidR="00BF319B" w:rsidRPr="001B06E3" w:rsidRDefault="00BF319B" w:rsidP="001B06E3">
      <w:pPr>
        <w:ind w:firstLine="720"/>
        <w:jc w:val="both"/>
        <w:rPr>
          <w:sz w:val="28"/>
          <w:szCs w:val="28"/>
        </w:rPr>
      </w:pPr>
      <w:r w:rsidRPr="001B06E3">
        <w:rPr>
          <w:sz w:val="28"/>
          <w:szCs w:val="28"/>
        </w:rPr>
        <w:t>Экономическая жизнь – сложное по своему составу образование. Она включает в себя следующие части: 1) производственные взаимоотношения между людьми в связи с разным их отношением к собственности на средства производства, сердцевиной их являются экономические взаимоотношения; 2) производство материальных и духовных благ как вещей, обладающих сто</w:t>
      </w:r>
      <w:r w:rsidRPr="001B06E3">
        <w:rPr>
          <w:sz w:val="28"/>
          <w:szCs w:val="28"/>
        </w:rPr>
        <w:t>и</w:t>
      </w:r>
      <w:r w:rsidRPr="001B06E3">
        <w:rPr>
          <w:sz w:val="28"/>
          <w:szCs w:val="28"/>
        </w:rPr>
        <w:t>мостью; 3) деятельность, обеспечивающая коммерческое, финансовое, м</w:t>
      </w:r>
      <w:r w:rsidRPr="001B06E3">
        <w:rPr>
          <w:sz w:val="28"/>
          <w:szCs w:val="28"/>
        </w:rPr>
        <w:t>е</w:t>
      </w:r>
      <w:r w:rsidRPr="001B06E3">
        <w:rPr>
          <w:sz w:val="28"/>
          <w:szCs w:val="28"/>
        </w:rPr>
        <w:t>неджерское, бухгалтерское и др. функционирование производства;  4) де</w:t>
      </w:r>
      <w:r w:rsidRPr="001B06E3">
        <w:rPr>
          <w:sz w:val="28"/>
          <w:szCs w:val="28"/>
        </w:rPr>
        <w:t>я</w:t>
      </w:r>
      <w:r w:rsidRPr="001B06E3">
        <w:rPr>
          <w:sz w:val="28"/>
          <w:szCs w:val="28"/>
        </w:rPr>
        <w:t>тельность, состоящая  в решении экономическими средствами проблем соц</w:t>
      </w:r>
      <w:r w:rsidRPr="001B06E3">
        <w:rPr>
          <w:sz w:val="28"/>
          <w:szCs w:val="28"/>
        </w:rPr>
        <w:t>и</w:t>
      </w:r>
      <w:r w:rsidRPr="001B06E3">
        <w:rPr>
          <w:sz w:val="28"/>
          <w:szCs w:val="28"/>
        </w:rPr>
        <w:t>альной жизни (снижение круга бедных, выравнивание уровня благосостояния разных социальных групп).</w:t>
      </w:r>
    </w:p>
    <w:p w:rsidR="00BF319B" w:rsidRPr="001B06E3" w:rsidRDefault="00BF319B" w:rsidP="001B06E3">
      <w:pPr>
        <w:ind w:firstLine="720"/>
        <w:jc w:val="both"/>
        <w:rPr>
          <w:sz w:val="28"/>
          <w:szCs w:val="28"/>
        </w:rPr>
      </w:pPr>
      <w:r w:rsidRPr="001B06E3">
        <w:rPr>
          <w:sz w:val="28"/>
          <w:szCs w:val="28"/>
        </w:rPr>
        <w:t>В связи с этим следует подчеркнуть, что экономическая жизнь не включает в себя, как часто принято считать, всего материального произво</w:t>
      </w:r>
      <w:r w:rsidRPr="001B06E3">
        <w:rPr>
          <w:sz w:val="28"/>
          <w:szCs w:val="28"/>
        </w:rPr>
        <w:t>д</w:t>
      </w:r>
      <w:r w:rsidRPr="001B06E3">
        <w:rPr>
          <w:sz w:val="28"/>
          <w:szCs w:val="28"/>
        </w:rPr>
        <w:lastRenderedPageBreak/>
        <w:t>ства. Не входит в неё 1) многообразная материальная деятельность, явля</w:t>
      </w:r>
      <w:r w:rsidRPr="001B06E3">
        <w:rPr>
          <w:sz w:val="28"/>
          <w:szCs w:val="28"/>
        </w:rPr>
        <w:t>ю</w:t>
      </w:r>
      <w:r w:rsidRPr="001B06E3">
        <w:rPr>
          <w:sz w:val="28"/>
          <w:szCs w:val="28"/>
        </w:rPr>
        <w:t>щаяся предметом различных технологических наук, 2) существующие в связи с ней трудовые взаимоотношения людей, зависимые от их половозрастных, этнических, семейных и других особенностей. Такие взаимоотношения  л</w:t>
      </w:r>
      <w:r w:rsidRPr="001B06E3">
        <w:rPr>
          <w:sz w:val="28"/>
          <w:szCs w:val="28"/>
        </w:rPr>
        <w:t>ю</w:t>
      </w:r>
      <w:r w:rsidRPr="001B06E3">
        <w:rPr>
          <w:sz w:val="28"/>
          <w:szCs w:val="28"/>
        </w:rPr>
        <w:t xml:space="preserve">дей являются </w:t>
      </w:r>
      <w:r w:rsidR="003B386E" w:rsidRPr="001B06E3">
        <w:rPr>
          <w:sz w:val="28"/>
          <w:szCs w:val="28"/>
        </w:rPr>
        <w:t xml:space="preserve">модификацией </w:t>
      </w:r>
      <w:r w:rsidRPr="001B06E3">
        <w:rPr>
          <w:sz w:val="28"/>
          <w:szCs w:val="28"/>
        </w:rPr>
        <w:t>одной из разновидностей производственных взаимоотношений между людьми, изучаемые, однако, больше социологией.</w:t>
      </w:r>
    </w:p>
    <w:p w:rsidR="00BF319B" w:rsidRPr="001B06E3" w:rsidRDefault="00BF319B" w:rsidP="001B06E3">
      <w:pPr>
        <w:ind w:firstLine="720"/>
        <w:jc w:val="both"/>
        <w:rPr>
          <w:sz w:val="28"/>
          <w:szCs w:val="28"/>
        </w:rPr>
      </w:pPr>
      <w:r w:rsidRPr="001B06E3">
        <w:rPr>
          <w:sz w:val="28"/>
          <w:szCs w:val="28"/>
        </w:rPr>
        <w:t xml:space="preserve">Социология имеет отношение ко всем частям экономической жизни. Она связана с ними через участвующих в них субъектов. Соответственно этим частям существуют следующие субъекты: 1) </w:t>
      </w:r>
      <w:r w:rsidRPr="001B06E3">
        <w:rPr>
          <w:b/>
          <w:i/>
          <w:sz w:val="28"/>
          <w:szCs w:val="28"/>
        </w:rPr>
        <w:t>занятые</w:t>
      </w:r>
      <w:r w:rsidRPr="001B06E3">
        <w:rPr>
          <w:sz w:val="28"/>
          <w:szCs w:val="28"/>
        </w:rPr>
        <w:t xml:space="preserve"> </w:t>
      </w:r>
      <w:r w:rsidRPr="001B06E3">
        <w:rPr>
          <w:b/>
          <w:i/>
          <w:sz w:val="28"/>
          <w:szCs w:val="28"/>
        </w:rPr>
        <w:t>предприним</w:t>
      </w:r>
      <w:r w:rsidRPr="001B06E3">
        <w:rPr>
          <w:b/>
          <w:i/>
          <w:sz w:val="28"/>
          <w:szCs w:val="28"/>
        </w:rPr>
        <w:t>а</w:t>
      </w:r>
      <w:r w:rsidRPr="001B06E3">
        <w:rPr>
          <w:b/>
          <w:i/>
          <w:sz w:val="28"/>
          <w:szCs w:val="28"/>
        </w:rPr>
        <w:t>тельской</w:t>
      </w:r>
      <w:r w:rsidRPr="001B06E3">
        <w:rPr>
          <w:sz w:val="28"/>
          <w:szCs w:val="28"/>
        </w:rPr>
        <w:t xml:space="preserve"> </w:t>
      </w:r>
      <w:r w:rsidRPr="001B06E3">
        <w:rPr>
          <w:b/>
          <w:i/>
          <w:sz w:val="28"/>
          <w:szCs w:val="28"/>
        </w:rPr>
        <w:t>деятельностью</w:t>
      </w:r>
      <w:r w:rsidRPr="001B06E3">
        <w:rPr>
          <w:sz w:val="28"/>
          <w:szCs w:val="28"/>
        </w:rPr>
        <w:t xml:space="preserve">: промышленники, банкиры, коммерсанты, 2) </w:t>
      </w:r>
      <w:r w:rsidRPr="001B06E3">
        <w:rPr>
          <w:b/>
          <w:i/>
          <w:sz w:val="28"/>
          <w:szCs w:val="28"/>
        </w:rPr>
        <w:t>уч</w:t>
      </w:r>
      <w:r w:rsidRPr="001B06E3">
        <w:rPr>
          <w:b/>
          <w:i/>
          <w:sz w:val="28"/>
          <w:szCs w:val="28"/>
        </w:rPr>
        <w:t>а</w:t>
      </w:r>
      <w:r w:rsidRPr="001B06E3">
        <w:rPr>
          <w:b/>
          <w:i/>
          <w:sz w:val="28"/>
          <w:szCs w:val="28"/>
        </w:rPr>
        <w:t>ствующие в производстве</w:t>
      </w:r>
      <w:r w:rsidRPr="001B06E3">
        <w:rPr>
          <w:sz w:val="28"/>
          <w:szCs w:val="28"/>
        </w:rPr>
        <w:t xml:space="preserve">: менеджеры, ИТР, служащие, рабочие, 3) </w:t>
      </w:r>
      <w:r w:rsidRPr="001B06E3">
        <w:rPr>
          <w:b/>
          <w:i/>
          <w:sz w:val="28"/>
          <w:szCs w:val="28"/>
        </w:rPr>
        <w:t>разл</w:t>
      </w:r>
      <w:r w:rsidRPr="001B06E3">
        <w:rPr>
          <w:b/>
          <w:i/>
          <w:sz w:val="28"/>
          <w:szCs w:val="28"/>
        </w:rPr>
        <w:t>и</w:t>
      </w:r>
      <w:r w:rsidRPr="001B06E3">
        <w:rPr>
          <w:b/>
          <w:i/>
          <w:sz w:val="28"/>
          <w:szCs w:val="28"/>
        </w:rPr>
        <w:t>чающиеся экономической ролью</w:t>
      </w:r>
      <w:r w:rsidRPr="001B06E3">
        <w:rPr>
          <w:sz w:val="28"/>
          <w:szCs w:val="28"/>
        </w:rPr>
        <w:t>: владельцы средств производства, свобо</w:t>
      </w:r>
      <w:r w:rsidRPr="001B06E3">
        <w:rPr>
          <w:sz w:val="28"/>
          <w:szCs w:val="28"/>
        </w:rPr>
        <w:t>д</w:t>
      </w:r>
      <w:r w:rsidRPr="001B06E3">
        <w:rPr>
          <w:sz w:val="28"/>
          <w:szCs w:val="28"/>
        </w:rPr>
        <w:t>ные производители, наемные работники.</w:t>
      </w:r>
    </w:p>
    <w:p w:rsidR="00BF319B" w:rsidRPr="001B06E3" w:rsidRDefault="00BF319B" w:rsidP="001B06E3">
      <w:pPr>
        <w:ind w:firstLine="720"/>
        <w:jc w:val="both"/>
        <w:rPr>
          <w:sz w:val="28"/>
          <w:szCs w:val="28"/>
        </w:rPr>
      </w:pPr>
      <w:r w:rsidRPr="001B06E3">
        <w:rPr>
          <w:sz w:val="28"/>
          <w:szCs w:val="28"/>
        </w:rPr>
        <w:t xml:space="preserve">Можно подразделить субъекты, участвующие в экономической жизни на: 1) </w:t>
      </w:r>
      <w:r w:rsidRPr="001B06E3">
        <w:rPr>
          <w:b/>
          <w:bCs/>
          <w:i/>
          <w:sz w:val="28"/>
          <w:szCs w:val="28"/>
        </w:rPr>
        <w:t>экономические</w:t>
      </w:r>
      <w:r w:rsidRPr="001B06E3">
        <w:rPr>
          <w:sz w:val="28"/>
          <w:szCs w:val="28"/>
        </w:rPr>
        <w:t xml:space="preserve"> </w:t>
      </w:r>
      <w:r w:rsidR="003B386E" w:rsidRPr="001B06E3">
        <w:rPr>
          <w:sz w:val="28"/>
          <w:szCs w:val="28"/>
        </w:rPr>
        <w:t xml:space="preserve">– </w:t>
      </w:r>
      <w:r w:rsidRPr="001B06E3">
        <w:rPr>
          <w:sz w:val="28"/>
          <w:szCs w:val="28"/>
        </w:rPr>
        <w:t>предприниматели, самозанятые, наемные работники; 2)</w:t>
      </w:r>
      <w:r w:rsidRPr="001B06E3">
        <w:rPr>
          <w:i/>
          <w:sz w:val="28"/>
          <w:szCs w:val="28"/>
        </w:rPr>
        <w:t xml:space="preserve"> </w:t>
      </w:r>
      <w:r w:rsidRPr="001B06E3">
        <w:rPr>
          <w:b/>
          <w:i/>
          <w:sz w:val="28"/>
          <w:szCs w:val="28"/>
        </w:rPr>
        <w:t xml:space="preserve">социальные – </w:t>
      </w:r>
      <w:r w:rsidRPr="001B06E3">
        <w:rPr>
          <w:sz w:val="28"/>
          <w:szCs w:val="28"/>
        </w:rPr>
        <w:t xml:space="preserve">общности трудовой разновидности социальной жизни; 3) </w:t>
      </w:r>
      <w:r w:rsidRPr="001B06E3">
        <w:rPr>
          <w:b/>
          <w:i/>
          <w:sz w:val="28"/>
          <w:szCs w:val="28"/>
        </w:rPr>
        <w:t>социально-экономические</w:t>
      </w:r>
      <w:r w:rsidRPr="001B06E3">
        <w:rPr>
          <w:sz w:val="28"/>
          <w:szCs w:val="28"/>
        </w:rPr>
        <w:t xml:space="preserve"> – классы.</w:t>
      </w:r>
    </w:p>
    <w:p w:rsidR="00BF319B" w:rsidRPr="001B06E3" w:rsidRDefault="00BF319B" w:rsidP="001B06E3">
      <w:pPr>
        <w:ind w:firstLine="720"/>
        <w:jc w:val="both"/>
        <w:rPr>
          <w:sz w:val="28"/>
          <w:szCs w:val="28"/>
        </w:rPr>
      </w:pPr>
      <w:r w:rsidRPr="001B06E3">
        <w:rPr>
          <w:sz w:val="28"/>
          <w:szCs w:val="28"/>
        </w:rPr>
        <w:t>Первые – это разные экономические группы. Их действия обусловлены главным образом их экономическими интересами. Вторые – профессионал</w:t>
      </w:r>
      <w:r w:rsidRPr="001B06E3">
        <w:rPr>
          <w:sz w:val="28"/>
          <w:szCs w:val="28"/>
        </w:rPr>
        <w:t>ь</w:t>
      </w:r>
      <w:r w:rsidRPr="001B06E3">
        <w:rPr>
          <w:sz w:val="28"/>
          <w:szCs w:val="28"/>
        </w:rPr>
        <w:t>но-трудовые группы, связанные с участием в производственной деятельности и потому имеющие отношение и к экономической жизни. Третьи – синтез</w:t>
      </w:r>
      <w:r w:rsidRPr="001B06E3">
        <w:rPr>
          <w:sz w:val="28"/>
          <w:szCs w:val="28"/>
        </w:rPr>
        <w:t>и</w:t>
      </w:r>
      <w:r w:rsidRPr="001B06E3">
        <w:rPr>
          <w:sz w:val="28"/>
          <w:szCs w:val="28"/>
        </w:rPr>
        <w:t>рованные образования, на экономические интересы которых оказывают влияние их социальные характеристики.</w:t>
      </w:r>
    </w:p>
    <w:p w:rsidR="00BF319B" w:rsidRPr="001B06E3" w:rsidRDefault="00BF319B" w:rsidP="001B06E3">
      <w:pPr>
        <w:ind w:firstLine="720"/>
        <w:jc w:val="both"/>
        <w:rPr>
          <w:sz w:val="28"/>
          <w:szCs w:val="28"/>
        </w:rPr>
      </w:pPr>
      <w:r w:rsidRPr="001B06E3">
        <w:rPr>
          <w:sz w:val="28"/>
          <w:szCs w:val="28"/>
        </w:rPr>
        <w:t>Социология в экономической жизни изучает, прежде всего: 1) субъек</w:t>
      </w:r>
      <w:r w:rsidRPr="001B06E3">
        <w:rPr>
          <w:sz w:val="28"/>
          <w:szCs w:val="28"/>
        </w:rPr>
        <w:t>т</w:t>
      </w:r>
      <w:r w:rsidRPr="001B06E3">
        <w:rPr>
          <w:sz w:val="28"/>
          <w:szCs w:val="28"/>
        </w:rPr>
        <w:t>ную сторону а) деятельности по созданию материальных и духовных благ как стоимостей, б) деятельности, обеспечивающей менеджерское, бухгалте</w:t>
      </w:r>
      <w:r w:rsidRPr="001B06E3">
        <w:rPr>
          <w:sz w:val="28"/>
          <w:szCs w:val="28"/>
        </w:rPr>
        <w:t>р</w:t>
      </w:r>
      <w:r w:rsidRPr="001B06E3">
        <w:rPr>
          <w:sz w:val="28"/>
          <w:szCs w:val="28"/>
        </w:rPr>
        <w:t>ское функционирование предприятия, в) экономической деятельности, в</w:t>
      </w:r>
      <w:r w:rsidRPr="001B06E3">
        <w:rPr>
          <w:sz w:val="28"/>
          <w:szCs w:val="28"/>
        </w:rPr>
        <w:t>ы</w:t>
      </w:r>
      <w:r w:rsidRPr="001B06E3">
        <w:rPr>
          <w:sz w:val="28"/>
          <w:szCs w:val="28"/>
        </w:rPr>
        <w:t>полняемой для решения каких-либо социальных проблем; 2) экономические взаимоотношения людей, осуществляемые в связи с разным их отношением к средствам производства.</w:t>
      </w:r>
    </w:p>
    <w:p w:rsidR="00BF319B" w:rsidRPr="001B06E3" w:rsidRDefault="00BF319B" w:rsidP="001B06E3">
      <w:pPr>
        <w:ind w:firstLine="720"/>
        <w:jc w:val="both"/>
        <w:rPr>
          <w:sz w:val="28"/>
          <w:szCs w:val="28"/>
        </w:rPr>
      </w:pPr>
      <w:r w:rsidRPr="001B06E3">
        <w:rPr>
          <w:sz w:val="28"/>
          <w:szCs w:val="28"/>
        </w:rPr>
        <w:t>Экономическая жизнь является важнейшим условием, определяющим особенности социальной жизни людей. Это объясняется тесной связью её с материальным производством и совместной с ним ролью в функциониров</w:t>
      </w:r>
      <w:r w:rsidRPr="001B06E3">
        <w:rPr>
          <w:sz w:val="28"/>
          <w:szCs w:val="28"/>
        </w:rPr>
        <w:t>а</w:t>
      </w:r>
      <w:r w:rsidRPr="001B06E3">
        <w:rPr>
          <w:sz w:val="28"/>
          <w:szCs w:val="28"/>
        </w:rPr>
        <w:t>нии и развитии общества. Надо сказать, что не менее тесно связана с прои</w:t>
      </w:r>
      <w:r w:rsidRPr="001B06E3">
        <w:rPr>
          <w:sz w:val="28"/>
          <w:szCs w:val="28"/>
        </w:rPr>
        <w:t>з</w:t>
      </w:r>
      <w:r w:rsidRPr="001B06E3">
        <w:rPr>
          <w:sz w:val="28"/>
          <w:szCs w:val="28"/>
        </w:rPr>
        <w:t>водством и социальная жизнь. Но не как экономическая жизнь в связи с ра</w:t>
      </w:r>
      <w:r w:rsidRPr="001B06E3">
        <w:rPr>
          <w:sz w:val="28"/>
          <w:szCs w:val="28"/>
        </w:rPr>
        <w:t>з</w:t>
      </w:r>
      <w:r w:rsidRPr="001B06E3">
        <w:rPr>
          <w:sz w:val="28"/>
          <w:szCs w:val="28"/>
        </w:rPr>
        <w:t>ным отношением людей к собственности, а в связи с разным их отношением к труду (см. тему 5). Экономическая жизнь является главной детерминантой социальной жизни. Под ее воздействием та принимает признаки одного из экономических типов общества (рабовладельческого, феодального, капит</w:t>
      </w:r>
      <w:r w:rsidRPr="001B06E3">
        <w:rPr>
          <w:sz w:val="28"/>
          <w:szCs w:val="28"/>
        </w:rPr>
        <w:t>а</w:t>
      </w:r>
      <w:r w:rsidRPr="001B06E3">
        <w:rPr>
          <w:sz w:val="28"/>
          <w:szCs w:val="28"/>
        </w:rPr>
        <w:t>листического). От состояния экономической жизни во многом зависит ур</w:t>
      </w:r>
      <w:r w:rsidRPr="001B06E3">
        <w:rPr>
          <w:sz w:val="28"/>
          <w:szCs w:val="28"/>
        </w:rPr>
        <w:t>о</w:t>
      </w:r>
      <w:r w:rsidRPr="001B06E3">
        <w:rPr>
          <w:sz w:val="28"/>
          <w:szCs w:val="28"/>
        </w:rPr>
        <w:t>вень благосостояния и качество жизни всех разновидностей социальной жи</w:t>
      </w:r>
      <w:r w:rsidRPr="001B06E3">
        <w:rPr>
          <w:sz w:val="28"/>
          <w:szCs w:val="28"/>
        </w:rPr>
        <w:t>з</w:t>
      </w:r>
      <w:r w:rsidRPr="001B06E3">
        <w:rPr>
          <w:sz w:val="28"/>
          <w:szCs w:val="28"/>
        </w:rPr>
        <w:t>ни. Ею обуславливаются многие проблемы трудовой жизни людей и пути их решения.</w:t>
      </w:r>
    </w:p>
    <w:p w:rsidR="00BF319B" w:rsidRPr="001B06E3" w:rsidRDefault="00BF319B" w:rsidP="001B06E3">
      <w:pPr>
        <w:ind w:firstLine="720"/>
        <w:jc w:val="both"/>
        <w:rPr>
          <w:sz w:val="28"/>
          <w:szCs w:val="28"/>
        </w:rPr>
      </w:pPr>
      <w:r w:rsidRPr="001B06E3">
        <w:rPr>
          <w:sz w:val="28"/>
          <w:szCs w:val="28"/>
        </w:rPr>
        <w:lastRenderedPageBreak/>
        <w:t>Результаты воздействия экономической жизни на социальную закре</w:t>
      </w:r>
      <w:r w:rsidRPr="001B06E3">
        <w:rPr>
          <w:sz w:val="28"/>
          <w:szCs w:val="28"/>
        </w:rPr>
        <w:t>п</w:t>
      </w:r>
      <w:r w:rsidRPr="001B06E3">
        <w:rPr>
          <w:sz w:val="28"/>
          <w:szCs w:val="28"/>
        </w:rPr>
        <w:t>ляются в социальной структуре общества, прежде всего в его классовом с</w:t>
      </w:r>
      <w:r w:rsidRPr="001B06E3">
        <w:rPr>
          <w:sz w:val="28"/>
          <w:szCs w:val="28"/>
        </w:rPr>
        <w:t>о</w:t>
      </w:r>
      <w:r w:rsidRPr="001B06E3">
        <w:rPr>
          <w:sz w:val="28"/>
          <w:szCs w:val="28"/>
        </w:rPr>
        <w:t>ставе, в существовании в нем страт – слоев населения, различающихся ра</w:t>
      </w:r>
      <w:r w:rsidRPr="001B06E3">
        <w:rPr>
          <w:sz w:val="28"/>
          <w:szCs w:val="28"/>
        </w:rPr>
        <w:t>з</w:t>
      </w:r>
      <w:r w:rsidRPr="001B06E3">
        <w:rPr>
          <w:sz w:val="28"/>
          <w:szCs w:val="28"/>
        </w:rPr>
        <w:t>мерами доходов, зарплаты, имущества, собственности. Это находит выраж</w:t>
      </w:r>
      <w:r w:rsidRPr="001B06E3">
        <w:rPr>
          <w:sz w:val="28"/>
          <w:szCs w:val="28"/>
        </w:rPr>
        <w:t>е</w:t>
      </w:r>
      <w:r w:rsidRPr="001B06E3">
        <w:rPr>
          <w:sz w:val="28"/>
          <w:szCs w:val="28"/>
        </w:rPr>
        <w:t>ние в характере взаимоотношений между социальными общностями. Экон</w:t>
      </w:r>
      <w:r w:rsidRPr="001B06E3">
        <w:rPr>
          <w:sz w:val="28"/>
          <w:szCs w:val="28"/>
        </w:rPr>
        <w:t>о</w:t>
      </w:r>
      <w:r w:rsidRPr="001B06E3">
        <w:rPr>
          <w:sz w:val="28"/>
          <w:szCs w:val="28"/>
        </w:rPr>
        <w:t>мическая стратификация общества является важнейшим показателем его дифференциации.</w:t>
      </w:r>
    </w:p>
    <w:p w:rsidR="00BF319B" w:rsidRPr="001B06E3" w:rsidRDefault="00BF319B" w:rsidP="001B06E3">
      <w:pPr>
        <w:ind w:firstLine="720"/>
        <w:jc w:val="both"/>
        <w:rPr>
          <w:sz w:val="28"/>
          <w:szCs w:val="28"/>
        </w:rPr>
      </w:pPr>
      <w:r w:rsidRPr="001B06E3">
        <w:rPr>
          <w:sz w:val="28"/>
          <w:szCs w:val="28"/>
        </w:rPr>
        <w:t>Надо иметь в виду, что понятие «</w:t>
      </w:r>
      <w:r w:rsidRPr="001B06E3">
        <w:rPr>
          <w:i/>
          <w:sz w:val="28"/>
          <w:szCs w:val="28"/>
        </w:rPr>
        <w:t>классы</w:t>
      </w:r>
      <w:r w:rsidRPr="001B06E3">
        <w:rPr>
          <w:sz w:val="28"/>
          <w:szCs w:val="28"/>
        </w:rPr>
        <w:t>» используется в двух смыслах: как группы, по разному относящиеся к собственности на средства произво</w:t>
      </w:r>
      <w:r w:rsidRPr="001B06E3">
        <w:rPr>
          <w:sz w:val="28"/>
          <w:szCs w:val="28"/>
        </w:rPr>
        <w:t>д</w:t>
      </w:r>
      <w:r w:rsidRPr="001B06E3">
        <w:rPr>
          <w:sz w:val="28"/>
          <w:szCs w:val="28"/>
        </w:rPr>
        <w:t>ства (буржуазия, самозанятые, наемные работники), и как группы, разл</w:t>
      </w:r>
      <w:r w:rsidRPr="001B06E3">
        <w:rPr>
          <w:sz w:val="28"/>
          <w:szCs w:val="28"/>
        </w:rPr>
        <w:t>и</w:t>
      </w:r>
      <w:r w:rsidRPr="001B06E3">
        <w:rPr>
          <w:sz w:val="28"/>
          <w:szCs w:val="28"/>
        </w:rPr>
        <w:t>чающиеся уровнем дохода – высокий (</w:t>
      </w:r>
      <w:r w:rsidRPr="001B06E3">
        <w:rPr>
          <w:sz w:val="28"/>
          <w:szCs w:val="28"/>
          <w:lang w:val="en-US"/>
        </w:rPr>
        <w:t>high</w:t>
      </w:r>
      <w:r w:rsidRPr="001B06E3">
        <w:rPr>
          <w:sz w:val="28"/>
          <w:szCs w:val="28"/>
        </w:rPr>
        <w:t>), средний (</w:t>
      </w:r>
      <w:r w:rsidRPr="001B06E3">
        <w:rPr>
          <w:sz w:val="28"/>
          <w:szCs w:val="28"/>
          <w:lang w:val="en-US"/>
        </w:rPr>
        <w:t>middle</w:t>
      </w:r>
      <w:r w:rsidRPr="001B06E3">
        <w:rPr>
          <w:sz w:val="28"/>
          <w:szCs w:val="28"/>
        </w:rPr>
        <w:t>), низкий (</w:t>
      </w:r>
      <w:r w:rsidRPr="001B06E3">
        <w:rPr>
          <w:sz w:val="28"/>
          <w:szCs w:val="28"/>
          <w:lang w:val="en-US"/>
        </w:rPr>
        <w:t>low</w:t>
      </w:r>
      <w:r w:rsidRPr="001B06E3">
        <w:rPr>
          <w:sz w:val="28"/>
          <w:szCs w:val="28"/>
        </w:rPr>
        <w:t>) классы; еще ниже располагается так называемое «социальное дно» – нищие (</w:t>
      </w:r>
      <w:r w:rsidRPr="001B06E3">
        <w:rPr>
          <w:sz w:val="28"/>
          <w:szCs w:val="28"/>
          <w:lang w:val="en-US"/>
        </w:rPr>
        <w:t>under</w:t>
      </w:r>
      <w:r w:rsidRPr="001B06E3">
        <w:rPr>
          <w:sz w:val="28"/>
          <w:szCs w:val="28"/>
        </w:rPr>
        <w:t xml:space="preserve"> </w:t>
      </w:r>
      <w:r w:rsidRPr="001B06E3">
        <w:rPr>
          <w:sz w:val="28"/>
          <w:szCs w:val="28"/>
          <w:lang w:val="en-US"/>
        </w:rPr>
        <w:t>class</w:t>
      </w:r>
      <w:r w:rsidRPr="001B06E3">
        <w:rPr>
          <w:sz w:val="28"/>
          <w:szCs w:val="28"/>
        </w:rPr>
        <w:t>). Представление о численности в России классов в первом знач</w:t>
      </w:r>
      <w:r w:rsidRPr="001B06E3">
        <w:rPr>
          <w:sz w:val="28"/>
          <w:szCs w:val="28"/>
        </w:rPr>
        <w:t>е</w:t>
      </w:r>
      <w:r w:rsidRPr="001B06E3">
        <w:rPr>
          <w:sz w:val="28"/>
          <w:szCs w:val="28"/>
        </w:rPr>
        <w:t>нии дают такие цифры: в 2007 г. по данным Росстата буржуазия составляла 1 млн. 30 тыс. чел., т.е. почти 1% 108 млн. взрослого населения страны, наё</w:t>
      </w:r>
      <w:r w:rsidRPr="001B06E3">
        <w:rPr>
          <w:sz w:val="28"/>
          <w:szCs w:val="28"/>
        </w:rPr>
        <w:t>м</w:t>
      </w:r>
      <w:r w:rsidRPr="001B06E3">
        <w:rPr>
          <w:sz w:val="28"/>
          <w:szCs w:val="28"/>
        </w:rPr>
        <w:t>ные индустриальные рабочие – 36 млн. чел. (36,5% занятого населения). В стране в стратификационных группах по денежным доходам в 2006 г.:</w:t>
      </w:r>
    </w:p>
    <w:p w:rsidR="00BF319B" w:rsidRPr="001B06E3" w:rsidRDefault="00BF319B" w:rsidP="000504ED">
      <w:pPr>
        <w:numPr>
          <w:ilvl w:val="0"/>
          <w:numId w:val="23"/>
        </w:numPr>
        <w:tabs>
          <w:tab w:val="left" w:pos="1428"/>
        </w:tabs>
        <w:jc w:val="both"/>
        <w:rPr>
          <w:sz w:val="28"/>
          <w:szCs w:val="28"/>
        </w:rPr>
      </w:pPr>
      <w:r w:rsidRPr="001B06E3">
        <w:rPr>
          <w:sz w:val="28"/>
          <w:szCs w:val="28"/>
        </w:rPr>
        <w:t>богатые (получающие доход на душу населения свыше 2 тыс. долл. США) составляли 5%;</w:t>
      </w:r>
    </w:p>
    <w:p w:rsidR="00BF319B" w:rsidRPr="001B06E3" w:rsidRDefault="00BF319B" w:rsidP="000504ED">
      <w:pPr>
        <w:numPr>
          <w:ilvl w:val="0"/>
          <w:numId w:val="23"/>
        </w:numPr>
        <w:tabs>
          <w:tab w:val="left" w:pos="1428"/>
        </w:tabs>
        <w:jc w:val="both"/>
        <w:rPr>
          <w:sz w:val="28"/>
          <w:szCs w:val="28"/>
        </w:rPr>
      </w:pPr>
      <w:r w:rsidRPr="001B06E3">
        <w:rPr>
          <w:sz w:val="28"/>
          <w:szCs w:val="28"/>
        </w:rPr>
        <w:t>зажиточные (1–2 тыс.) – 10%;</w:t>
      </w:r>
    </w:p>
    <w:p w:rsidR="00BF319B" w:rsidRPr="001B06E3" w:rsidRDefault="00BF319B" w:rsidP="000504ED">
      <w:pPr>
        <w:numPr>
          <w:ilvl w:val="0"/>
          <w:numId w:val="23"/>
        </w:numPr>
        <w:tabs>
          <w:tab w:val="left" w:pos="1428"/>
        </w:tabs>
        <w:jc w:val="both"/>
        <w:rPr>
          <w:sz w:val="28"/>
          <w:szCs w:val="28"/>
        </w:rPr>
      </w:pPr>
      <w:r w:rsidRPr="001B06E3">
        <w:rPr>
          <w:sz w:val="28"/>
          <w:szCs w:val="28"/>
        </w:rPr>
        <w:t>состоятельные (120 – 1 тыс.) – 20%;</w:t>
      </w:r>
    </w:p>
    <w:p w:rsidR="00BF319B" w:rsidRPr="001B06E3" w:rsidRDefault="00BF319B" w:rsidP="000504ED">
      <w:pPr>
        <w:numPr>
          <w:ilvl w:val="0"/>
          <w:numId w:val="23"/>
        </w:numPr>
        <w:tabs>
          <w:tab w:val="left" w:pos="1428"/>
        </w:tabs>
        <w:jc w:val="both"/>
        <w:rPr>
          <w:sz w:val="28"/>
          <w:szCs w:val="28"/>
        </w:rPr>
      </w:pPr>
      <w:r w:rsidRPr="001B06E3">
        <w:rPr>
          <w:sz w:val="28"/>
          <w:szCs w:val="28"/>
        </w:rPr>
        <w:t>малообеспеченные (60–120) – 25%;</w:t>
      </w:r>
    </w:p>
    <w:p w:rsidR="00BF319B" w:rsidRPr="001B06E3" w:rsidRDefault="00BF319B" w:rsidP="000504ED">
      <w:pPr>
        <w:numPr>
          <w:ilvl w:val="0"/>
          <w:numId w:val="23"/>
        </w:numPr>
        <w:tabs>
          <w:tab w:val="left" w:pos="1428"/>
        </w:tabs>
        <w:jc w:val="both"/>
        <w:rPr>
          <w:sz w:val="28"/>
          <w:szCs w:val="28"/>
        </w:rPr>
      </w:pPr>
      <w:r w:rsidRPr="001B06E3">
        <w:rPr>
          <w:sz w:val="28"/>
          <w:szCs w:val="28"/>
        </w:rPr>
        <w:t>бедные, включая социальное дно (меньше 60) – 40% (8%).</w:t>
      </w:r>
    </w:p>
    <w:p w:rsidR="00BF319B" w:rsidRPr="001B06E3" w:rsidRDefault="00BF319B" w:rsidP="001B06E3">
      <w:pPr>
        <w:ind w:firstLine="720"/>
        <w:jc w:val="both"/>
        <w:rPr>
          <w:sz w:val="28"/>
          <w:szCs w:val="28"/>
        </w:rPr>
      </w:pPr>
      <w:r w:rsidRPr="001B06E3">
        <w:rPr>
          <w:sz w:val="28"/>
          <w:szCs w:val="28"/>
        </w:rPr>
        <w:t>Ведущее положение в высшем  и среднем классах занимает форм</w:t>
      </w:r>
      <w:r w:rsidRPr="001B06E3">
        <w:rPr>
          <w:sz w:val="28"/>
          <w:szCs w:val="28"/>
        </w:rPr>
        <w:t>и</w:t>
      </w:r>
      <w:r w:rsidRPr="001B06E3">
        <w:rPr>
          <w:sz w:val="28"/>
          <w:szCs w:val="28"/>
        </w:rPr>
        <w:t>рующаяся российская буржуазия, бизнес – слой  современного российского общества.</w:t>
      </w:r>
    </w:p>
    <w:p w:rsidR="00BF319B" w:rsidRPr="001B06E3" w:rsidRDefault="00BF319B" w:rsidP="001B06E3">
      <w:pPr>
        <w:ind w:firstLine="720"/>
        <w:jc w:val="both"/>
        <w:rPr>
          <w:sz w:val="28"/>
          <w:szCs w:val="28"/>
        </w:rPr>
      </w:pPr>
    </w:p>
    <w:p w:rsidR="00BF319B" w:rsidRPr="001B06E3" w:rsidRDefault="00BF319B" w:rsidP="001B06E3">
      <w:pPr>
        <w:ind w:firstLine="720"/>
        <w:jc w:val="both"/>
        <w:rPr>
          <w:sz w:val="28"/>
          <w:szCs w:val="28"/>
        </w:rPr>
      </w:pPr>
      <w:r w:rsidRPr="00D67EA8">
        <w:rPr>
          <w:b/>
          <w:sz w:val="28"/>
          <w:szCs w:val="28"/>
          <w:bdr w:val="single" w:sz="4" w:space="0" w:color="auto"/>
        </w:rPr>
        <w:t>2</w:t>
      </w:r>
      <w:r w:rsidRPr="001B06E3">
        <w:rPr>
          <w:sz w:val="28"/>
          <w:szCs w:val="28"/>
        </w:rPr>
        <w:t xml:space="preserve"> В экономической жизни социология занимается рассмотрением ее социального аспекта, т.е. многообразного влияния на нее социальных факт</w:t>
      </w:r>
      <w:r w:rsidRPr="001B06E3">
        <w:rPr>
          <w:sz w:val="28"/>
          <w:szCs w:val="28"/>
        </w:rPr>
        <w:t>о</w:t>
      </w:r>
      <w:r w:rsidRPr="001B06E3">
        <w:rPr>
          <w:sz w:val="28"/>
          <w:szCs w:val="28"/>
        </w:rPr>
        <w:t>ров, а также решением экономических проблем с помощью социальных средств. Остановимся подробнее на этом. Но сначала отметим, что неверно считать (как это нередко делается) непосредственными участниками экон</w:t>
      </w:r>
      <w:r w:rsidRPr="001B06E3">
        <w:rPr>
          <w:sz w:val="28"/>
          <w:szCs w:val="28"/>
        </w:rPr>
        <w:t>о</w:t>
      </w:r>
      <w:r w:rsidRPr="001B06E3">
        <w:rPr>
          <w:sz w:val="28"/>
          <w:szCs w:val="28"/>
        </w:rPr>
        <w:t xml:space="preserve">мической жизни общества все социальные субъекты. Такими являются лишь представители </w:t>
      </w:r>
      <w:r w:rsidRPr="001B06E3">
        <w:rPr>
          <w:b/>
          <w:sz w:val="28"/>
          <w:szCs w:val="28"/>
        </w:rPr>
        <w:t>трудовой</w:t>
      </w:r>
      <w:r w:rsidRPr="001B06E3">
        <w:rPr>
          <w:sz w:val="28"/>
          <w:szCs w:val="28"/>
        </w:rPr>
        <w:t xml:space="preserve"> разновидности социальной жизни. Представители других разновидностей социальной жизни участвуют в экономической жизни опосредованно. Они придают труду национальные особенности, определяют преимущественно мужские, женские, молодежные сферы трудовой деятел</w:t>
      </w:r>
      <w:r w:rsidRPr="001B06E3">
        <w:rPr>
          <w:sz w:val="28"/>
          <w:szCs w:val="28"/>
        </w:rPr>
        <w:t>ь</w:t>
      </w:r>
      <w:r w:rsidRPr="001B06E3">
        <w:rPr>
          <w:sz w:val="28"/>
          <w:szCs w:val="28"/>
        </w:rPr>
        <w:t>ности и посредством этого влияют на экономическую жизнь общества.</w:t>
      </w:r>
    </w:p>
    <w:p w:rsidR="00BF319B" w:rsidRPr="001B06E3" w:rsidRDefault="00BF319B" w:rsidP="001B06E3">
      <w:pPr>
        <w:ind w:firstLine="720"/>
        <w:jc w:val="both"/>
        <w:rPr>
          <w:sz w:val="28"/>
          <w:szCs w:val="28"/>
        </w:rPr>
      </w:pPr>
      <w:r w:rsidRPr="001B06E3">
        <w:rPr>
          <w:sz w:val="28"/>
          <w:szCs w:val="28"/>
        </w:rPr>
        <w:t>Важно и то, что разные социальные общности связаны с экономич</w:t>
      </w:r>
      <w:r w:rsidRPr="001B06E3">
        <w:rPr>
          <w:sz w:val="28"/>
          <w:szCs w:val="28"/>
        </w:rPr>
        <w:t>е</w:t>
      </w:r>
      <w:r w:rsidRPr="001B06E3">
        <w:rPr>
          <w:sz w:val="28"/>
          <w:szCs w:val="28"/>
        </w:rPr>
        <w:t>ской жизнью в зависимости от того, насколько задеты осуществляемыми в стране реформами их социальные интересы, касающиеся сохранения и изм</w:t>
      </w:r>
      <w:r w:rsidRPr="001B06E3">
        <w:rPr>
          <w:sz w:val="28"/>
          <w:szCs w:val="28"/>
        </w:rPr>
        <w:t>е</w:t>
      </w:r>
      <w:r w:rsidRPr="001B06E3">
        <w:rPr>
          <w:sz w:val="28"/>
          <w:szCs w:val="28"/>
        </w:rPr>
        <w:t>нения (повышения) каких-то их статусных позиций.</w:t>
      </w:r>
    </w:p>
    <w:p w:rsidR="00BF319B" w:rsidRPr="001B06E3" w:rsidRDefault="00BF319B" w:rsidP="001B06E3">
      <w:pPr>
        <w:ind w:firstLine="720"/>
        <w:jc w:val="both"/>
        <w:rPr>
          <w:sz w:val="28"/>
          <w:szCs w:val="28"/>
        </w:rPr>
      </w:pPr>
      <w:r w:rsidRPr="001B06E3">
        <w:rPr>
          <w:sz w:val="28"/>
          <w:szCs w:val="28"/>
        </w:rPr>
        <w:t>Особая роль в экономической жизни принадлежит классам, облада</w:t>
      </w:r>
      <w:r w:rsidRPr="001B06E3">
        <w:rPr>
          <w:sz w:val="28"/>
          <w:szCs w:val="28"/>
        </w:rPr>
        <w:t>ю</w:t>
      </w:r>
      <w:r w:rsidRPr="001B06E3">
        <w:rPr>
          <w:sz w:val="28"/>
          <w:szCs w:val="28"/>
        </w:rPr>
        <w:t xml:space="preserve">щим и социальными и экономическими свойствами, которые составляют в </w:t>
      </w:r>
      <w:r w:rsidRPr="001B06E3">
        <w:rPr>
          <w:sz w:val="28"/>
          <w:szCs w:val="28"/>
        </w:rPr>
        <w:lastRenderedPageBreak/>
        <w:t>них единое целое. Посредством их осуществляется наиболее сильное возде</w:t>
      </w:r>
      <w:r w:rsidRPr="001B06E3">
        <w:rPr>
          <w:sz w:val="28"/>
          <w:szCs w:val="28"/>
        </w:rPr>
        <w:t>й</w:t>
      </w:r>
      <w:r w:rsidRPr="001B06E3">
        <w:rPr>
          <w:sz w:val="28"/>
          <w:szCs w:val="28"/>
        </w:rPr>
        <w:t>ствие социальной жизни на экономическую. Рабы и рабовладельцы чаще вс</w:t>
      </w:r>
      <w:r w:rsidRPr="001B06E3">
        <w:rPr>
          <w:sz w:val="28"/>
          <w:szCs w:val="28"/>
        </w:rPr>
        <w:t>е</w:t>
      </w:r>
      <w:r w:rsidRPr="001B06E3">
        <w:rPr>
          <w:sz w:val="28"/>
          <w:szCs w:val="28"/>
        </w:rPr>
        <w:t>го различались и этническими чертами, были разными народами; буржуазия и пролетариат занимаются и разными видами трудовой деятельности, св</w:t>
      </w:r>
      <w:r w:rsidRPr="001B06E3">
        <w:rPr>
          <w:sz w:val="28"/>
          <w:szCs w:val="28"/>
        </w:rPr>
        <w:t>я</w:t>
      </w:r>
      <w:r w:rsidRPr="001B06E3">
        <w:rPr>
          <w:sz w:val="28"/>
          <w:szCs w:val="28"/>
        </w:rPr>
        <w:t xml:space="preserve">занными с управлением и технологическим осуществлением производства. </w:t>
      </w:r>
    </w:p>
    <w:p w:rsidR="00BF319B" w:rsidRPr="001B06E3" w:rsidRDefault="00BF319B" w:rsidP="001B06E3">
      <w:pPr>
        <w:ind w:firstLine="720"/>
        <w:jc w:val="both"/>
        <w:rPr>
          <w:sz w:val="28"/>
          <w:szCs w:val="28"/>
        </w:rPr>
      </w:pPr>
      <w:r w:rsidRPr="001B06E3">
        <w:rPr>
          <w:sz w:val="28"/>
          <w:szCs w:val="28"/>
        </w:rPr>
        <w:t>Каждый класс характеризуется своими социально-экономическими признаками, имеет и стратификационные отличия (в размере доходов, им</w:t>
      </w:r>
      <w:r w:rsidRPr="001B06E3">
        <w:rPr>
          <w:sz w:val="28"/>
          <w:szCs w:val="28"/>
        </w:rPr>
        <w:t>у</w:t>
      </w:r>
      <w:r w:rsidRPr="001B06E3">
        <w:rPr>
          <w:sz w:val="28"/>
          <w:szCs w:val="28"/>
        </w:rPr>
        <w:t>щества), которые опять же связаны с его социальными особенностями. В России, например, у рабочего класса,  эти показатели разные в зависимости от отраслей производства, регионов страны, типов поселений, профессий р</w:t>
      </w:r>
      <w:r w:rsidRPr="001B06E3">
        <w:rPr>
          <w:sz w:val="28"/>
          <w:szCs w:val="28"/>
        </w:rPr>
        <w:t>а</w:t>
      </w:r>
      <w:r w:rsidRPr="001B06E3">
        <w:rPr>
          <w:sz w:val="28"/>
          <w:szCs w:val="28"/>
        </w:rPr>
        <w:t>ботников. Так, наиболее высокие они у работников сырьевых отраслей х</w:t>
      </w:r>
      <w:r w:rsidRPr="001B06E3">
        <w:rPr>
          <w:sz w:val="28"/>
          <w:szCs w:val="28"/>
        </w:rPr>
        <w:t>о</w:t>
      </w:r>
      <w:r w:rsidRPr="001B06E3">
        <w:rPr>
          <w:sz w:val="28"/>
          <w:szCs w:val="28"/>
        </w:rPr>
        <w:t>зяйства, проживающих в областях, имеющих предприятия по обработке с</w:t>
      </w:r>
      <w:r w:rsidRPr="001B06E3">
        <w:rPr>
          <w:sz w:val="28"/>
          <w:szCs w:val="28"/>
        </w:rPr>
        <w:t>ы</w:t>
      </w:r>
      <w:r w:rsidRPr="001B06E3">
        <w:rPr>
          <w:sz w:val="28"/>
          <w:szCs w:val="28"/>
        </w:rPr>
        <w:t>рья.</w:t>
      </w:r>
    </w:p>
    <w:p w:rsidR="00BF319B" w:rsidRPr="001B06E3" w:rsidRDefault="00BF319B" w:rsidP="001B06E3">
      <w:pPr>
        <w:ind w:firstLine="720"/>
        <w:jc w:val="both"/>
        <w:rPr>
          <w:sz w:val="28"/>
          <w:szCs w:val="28"/>
        </w:rPr>
      </w:pPr>
      <w:r w:rsidRPr="001B06E3">
        <w:rPr>
          <w:sz w:val="28"/>
          <w:szCs w:val="28"/>
        </w:rPr>
        <w:t>Оказывает влияние на экономическую жизнь и социальная структура общества. Она может способствовать происходящим в ней изменениям или мешать им. Это зависит от того, насколько она соответствует складывающ</w:t>
      </w:r>
      <w:r w:rsidRPr="001B06E3">
        <w:rPr>
          <w:sz w:val="28"/>
          <w:szCs w:val="28"/>
        </w:rPr>
        <w:t>е</w:t>
      </w:r>
      <w:r w:rsidRPr="001B06E3">
        <w:rPr>
          <w:sz w:val="28"/>
          <w:szCs w:val="28"/>
        </w:rPr>
        <w:t>муся в стране экономическому укладу жизни. Воздействие социальной структуры проявляется в действиях образующих ее общностей и групп, ка</w:t>
      </w:r>
      <w:r w:rsidRPr="001B06E3">
        <w:rPr>
          <w:sz w:val="28"/>
          <w:szCs w:val="28"/>
        </w:rPr>
        <w:t>ж</w:t>
      </w:r>
      <w:r w:rsidRPr="001B06E3">
        <w:rPr>
          <w:sz w:val="28"/>
          <w:szCs w:val="28"/>
        </w:rPr>
        <w:t>дая из которых руководствуется своими интересами.</w:t>
      </w:r>
    </w:p>
    <w:p w:rsidR="00BF319B" w:rsidRPr="001B06E3" w:rsidRDefault="00BF319B" w:rsidP="001B06E3">
      <w:pPr>
        <w:ind w:firstLine="720"/>
        <w:jc w:val="both"/>
        <w:rPr>
          <w:sz w:val="28"/>
          <w:szCs w:val="28"/>
        </w:rPr>
      </w:pPr>
      <w:r w:rsidRPr="001B06E3">
        <w:rPr>
          <w:sz w:val="28"/>
          <w:szCs w:val="28"/>
        </w:rPr>
        <w:t>Важным каналом влияния социального на экономическую жизнь явл</w:t>
      </w:r>
      <w:r w:rsidRPr="001B06E3">
        <w:rPr>
          <w:sz w:val="28"/>
          <w:szCs w:val="28"/>
        </w:rPr>
        <w:t>я</w:t>
      </w:r>
      <w:r w:rsidRPr="001B06E3">
        <w:rPr>
          <w:sz w:val="28"/>
          <w:szCs w:val="28"/>
        </w:rPr>
        <w:t>ется производственная деятельность. Участие в ней работников, обладающих разными социальными чертами (пол, возраст, семейное положение, наци</w:t>
      </w:r>
      <w:r w:rsidRPr="001B06E3">
        <w:rPr>
          <w:sz w:val="28"/>
          <w:szCs w:val="28"/>
        </w:rPr>
        <w:t>о</w:t>
      </w:r>
      <w:r w:rsidRPr="001B06E3">
        <w:rPr>
          <w:sz w:val="28"/>
          <w:szCs w:val="28"/>
        </w:rPr>
        <w:t>нальность), сказывается на их взаимоотношениях в технологическом проце</w:t>
      </w:r>
      <w:r w:rsidRPr="001B06E3">
        <w:rPr>
          <w:sz w:val="28"/>
          <w:szCs w:val="28"/>
        </w:rPr>
        <w:t>с</w:t>
      </w:r>
      <w:r w:rsidRPr="001B06E3">
        <w:rPr>
          <w:sz w:val="28"/>
          <w:szCs w:val="28"/>
        </w:rPr>
        <w:t>се. Такое явление имеет место и в экономической деятельности. На предпр</w:t>
      </w:r>
      <w:r w:rsidRPr="001B06E3">
        <w:rPr>
          <w:sz w:val="28"/>
          <w:szCs w:val="28"/>
        </w:rPr>
        <w:t>и</w:t>
      </w:r>
      <w:r w:rsidRPr="001B06E3">
        <w:rPr>
          <w:sz w:val="28"/>
          <w:szCs w:val="28"/>
        </w:rPr>
        <w:t>нимательскую, коммерческую, финансовую деятельность оказывает влияние национальный менталитет участвующих в бизнесе людей, их городское и сельские происхождение, уровень образования. Социология анализирует с</w:t>
      </w:r>
      <w:r w:rsidRPr="001B06E3">
        <w:rPr>
          <w:sz w:val="28"/>
          <w:szCs w:val="28"/>
        </w:rPr>
        <w:t>о</w:t>
      </w:r>
      <w:r w:rsidRPr="001B06E3">
        <w:rPr>
          <w:sz w:val="28"/>
          <w:szCs w:val="28"/>
        </w:rPr>
        <w:t>циальные особенности экономических и хозяйствующих субъектов, рассма</w:t>
      </w:r>
      <w:r w:rsidRPr="001B06E3">
        <w:rPr>
          <w:sz w:val="28"/>
          <w:szCs w:val="28"/>
        </w:rPr>
        <w:t>т</w:t>
      </w:r>
      <w:r w:rsidRPr="001B06E3">
        <w:rPr>
          <w:sz w:val="28"/>
          <w:szCs w:val="28"/>
        </w:rPr>
        <w:t>ривает их с точки зрения: 1) социального состава (какую часть из них соста</w:t>
      </w:r>
      <w:r w:rsidRPr="001B06E3">
        <w:rPr>
          <w:sz w:val="28"/>
          <w:szCs w:val="28"/>
        </w:rPr>
        <w:t>в</w:t>
      </w:r>
      <w:r w:rsidRPr="001B06E3">
        <w:rPr>
          <w:sz w:val="28"/>
          <w:szCs w:val="28"/>
        </w:rPr>
        <w:t>ляют мужчины, женщины, люди разных национальностей); 2) социального происхождения (какие группы являются источниками их формирования); 3) уровня образования и т.д.</w:t>
      </w:r>
    </w:p>
    <w:p w:rsidR="00BF319B" w:rsidRPr="001B06E3" w:rsidRDefault="00BF319B" w:rsidP="001B06E3">
      <w:pPr>
        <w:ind w:firstLine="720"/>
        <w:jc w:val="both"/>
        <w:rPr>
          <w:sz w:val="28"/>
          <w:szCs w:val="28"/>
        </w:rPr>
      </w:pPr>
    </w:p>
    <w:p w:rsidR="00BF319B" w:rsidRPr="001B06E3" w:rsidRDefault="00BF319B" w:rsidP="001B06E3">
      <w:pPr>
        <w:ind w:firstLine="720"/>
        <w:jc w:val="both"/>
        <w:rPr>
          <w:sz w:val="28"/>
          <w:szCs w:val="28"/>
        </w:rPr>
      </w:pPr>
      <w:r w:rsidRPr="00D67EA8">
        <w:rPr>
          <w:b/>
          <w:sz w:val="28"/>
          <w:szCs w:val="28"/>
          <w:bdr w:val="single" w:sz="4" w:space="0" w:color="auto"/>
        </w:rPr>
        <w:t>3</w:t>
      </w:r>
      <w:r w:rsidRPr="001B06E3">
        <w:rPr>
          <w:sz w:val="28"/>
          <w:szCs w:val="28"/>
        </w:rPr>
        <w:t xml:space="preserve"> Характерные для современного российского общества процессы д</w:t>
      </w:r>
      <w:r w:rsidRPr="001B06E3">
        <w:rPr>
          <w:sz w:val="28"/>
          <w:szCs w:val="28"/>
        </w:rPr>
        <w:t>е</w:t>
      </w:r>
      <w:r w:rsidRPr="001B06E3">
        <w:rPr>
          <w:sz w:val="28"/>
          <w:szCs w:val="28"/>
        </w:rPr>
        <w:t>зинтеграции, роста дифференциации, маргинализации социальной жизни протекают в тесной связи с экономической жизнью. Экономика является не только важнейшим фактором их детерминации, но испытывает с их стороны и обратное воздействие. Так, производственная и хозяйственная деятел</w:t>
      </w:r>
      <w:r w:rsidRPr="001B06E3">
        <w:rPr>
          <w:sz w:val="28"/>
          <w:szCs w:val="28"/>
        </w:rPr>
        <w:t>ь</w:t>
      </w:r>
      <w:r w:rsidRPr="001B06E3">
        <w:rPr>
          <w:sz w:val="28"/>
          <w:szCs w:val="28"/>
        </w:rPr>
        <w:t>ность предприятия и существующие на нем экономические отношения ме</w:t>
      </w:r>
      <w:r w:rsidRPr="001B06E3">
        <w:rPr>
          <w:sz w:val="28"/>
          <w:szCs w:val="28"/>
        </w:rPr>
        <w:t>ж</w:t>
      </w:r>
      <w:r w:rsidRPr="001B06E3">
        <w:rPr>
          <w:sz w:val="28"/>
          <w:szCs w:val="28"/>
        </w:rPr>
        <w:t>ду работниками во многом зависят от демографического и национального с</w:t>
      </w:r>
      <w:r w:rsidRPr="001B06E3">
        <w:rPr>
          <w:sz w:val="28"/>
          <w:szCs w:val="28"/>
        </w:rPr>
        <w:t>о</w:t>
      </w:r>
      <w:r w:rsidRPr="001B06E3">
        <w:rPr>
          <w:sz w:val="28"/>
          <w:szCs w:val="28"/>
        </w:rPr>
        <w:t>става работающих, уровня их образования. Следует отметить то, что осно</w:t>
      </w:r>
      <w:r w:rsidRPr="001B06E3">
        <w:rPr>
          <w:sz w:val="28"/>
          <w:szCs w:val="28"/>
        </w:rPr>
        <w:t>в</w:t>
      </w:r>
      <w:r w:rsidRPr="001B06E3">
        <w:rPr>
          <w:sz w:val="28"/>
          <w:szCs w:val="28"/>
        </w:rPr>
        <w:t xml:space="preserve">ное воздействие на экономическую жизнь осуществляется претерпевшими изменения и вновь появившимися социальными образованиями, т.е. такими, у которых стали во многом другими и социальные интересы. Достаточно </w:t>
      </w:r>
      <w:r w:rsidRPr="001B06E3">
        <w:rPr>
          <w:sz w:val="28"/>
          <w:szCs w:val="28"/>
        </w:rPr>
        <w:lastRenderedPageBreak/>
        <w:t>привести в качестве примера социальные интересы  единых в образе жизни и разобщенных в нем этносов, интернациональных и мононациональных пр</w:t>
      </w:r>
      <w:r w:rsidRPr="001B06E3">
        <w:rPr>
          <w:sz w:val="28"/>
          <w:szCs w:val="28"/>
        </w:rPr>
        <w:t>о</w:t>
      </w:r>
      <w:r w:rsidRPr="001B06E3">
        <w:rPr>
          <w:sz w:val="28"/>
          <w:szCs w:val="28"/>
        </w:rPr>
        <w:t>изводственных групп, семей, воинских частей, работающих и безработных людей.</w:t>
      </w:r>
    </w:p>
    <w:p w:rsidR="00BF319B" w:rsidRPr="001B06E3" w:rsidRDefault="00BF319B" w:rsidP="001B06E3">
      <w:pPr>
        <w:ind w:firstLine="720"/>
        <w:jc w:val="both"/>
        <w:rPr>
          <w:sz w:val="28"/>
          <w:szCs w:val="28"/>
        </w:rPr>
      </w:pPr>
      <w:r w:rsidRPr="001B06E3">
        <w:rPr>
          <w:sz w:val="28"/>
          <w:szCs w:val="28"/>
        </w:rPr>
        <w:t>В экономической жизни существует немало проблем, обусловленных социальными причинами. В стране существует большой отраслевой разрыв в зарплате, скажем, между сырьевик</w:t>
      </w:r>
      <w:r w:rsidR="003B386E" w:rsidRPr="001B06E3">
        <w:rPr>
          <w:sz w:val="28"/>
          <w:szCs w:val="28"/>
        </w:rPr>
        <w:t>а</w:t>
      </w:r>
      <w:r w:rsidRPr="001B06E3">
        <w:rPr>
          <w:sz w:val="28"/>
          <w:szCs w:val="28"/>
        </w:rPr>
        <w:t>ми, сотрудниками банков и работниками бюджетных организаций, сельского хозяйства. Только 1/5 регионов РФ обх</w:t>
      </w:r>
      <w:r w:rsidRPr="001B06E3">
        <w:rPr>
          <w:sz w:val="28"/>
          <w:szCs w:val="28"/>
        </w:rPr>
        <w:t>о</w:t>
      </w:r>
      <w:r w:rsidRPr="001B06E3">
        <w:rPr>
          <w:sz w:val="28"/>
          <w:szCs w:val="28"/>
        </w:rPr>
        <w:t>дится без дотаций из федерального центра. К числу наиболее острых из них следует отнести слабое приобщение людей к рынку. На это указывает низкий процент экономически активного населения (12</w:t>
      </w:r>
      <w:r w:rsidR="00754782">
        <w:rPr>
          <w:sz w:val="28"/>
          <w:szCs w:val="28"/>
        </w:rPr>
        <w:t>%</w:t>
      </w:r>
      <w:r w:rsidRPr="001B06E3">
        <w:rPr>
          <w:sz w:val="28"/>
          <w:szCs w:val="28"/>
        </w:rPr>
        <w:t>). В стране всего 0,8 млн. мелких частных предприятий, тогда как в странах развитого капитализма их по несколько миллионов и до 50</w:t>
      </w:r>
      <w:r w:rsidR="00754782">
        <w:rPr>
          <w:sz w:val="28"/>
          <w:szCs w:val="28"/>
        </w:rPr>
        <w:t>%</w:t>
      </w:r>
      <w:r w:rsidRPr="001B06E3">
        <w:rPr>
          <w:sz w:val="28"/>
          <w:szCs w:val="28"/>
        </w:rPr>
        <w:t xml:space="preserve"> всей частной собственности находится во владении мелких предпринимателей. О неприятии рынка свидетельствуют опросы населения. В 2007 г. число респондентов, считающих, что либер</w:t>
      </w:r>
      <w:r w:rsidRPr="001B06E3">
        <w:rPr>
          <w:sz w:val="28"/>
          <w:szCs w:val="28"/>
        </w:rPr>
        <w:t>а</w:t>
      </w:r>
      <w:r w:rsidRPr="001B06E3">
        <w:rPr>
          <w:sz w:val="28"/>
          <w:szCs w:val="28"/>
        </w:rPr>
        <w:t>лизм нужен России составляет мене</w:t>
      </w:r>
      <w:r w:rsidR="003B386E" w:rsidRPr="001B06E3">
        <w:rPr>
          <w:sz w:val="28"/>
          <w:szCs w:val="28"/>
        </w:rPr>
        <w:t>е</w:t>
      </w:r>
      <w:r w:rsidRPr="001B06E3">
        <w:rPr>
          <w:sz w:val="28"/>
          <w:szCs w:val="28"/>
        </w:rPr>
        <w:t xml:space="preserve"> 1/5. Это во многом объясняется нег</w:t>
      </w:r>
      <w:r w:rsidRPr="001B06E3">
        <w:rPr>
          <w:sz w:val="28"/>
          <w:szCs w:val="28"/>
        </w:rPr>
        <w:t>а</w:t>
      </w:r>
      <w:r w:rsidRPr="001B06E3">
        <w:rPr>
          <w:sz w:val="28"/>
          <w:szCs w:val="28"/>
        </w:rPr>
        <w:t>тивным отношением россиян к понятию «рыночная экономика» (тех, кто п</w:t>
      </w:r>
      <w:r w:rsidRPr="001B06E3">
        <w:rPr>
          <w:sz w:val="28"/>
          <w:szCs w:val="28"/>
        </w:rPr>
        <w:t>о</w:t>
      </w:r>
      <w:r w:rsidRPr="001B06E3">
        <w:rPr>
          <w:sz w:val="28"/>
          <w:szCs w:val="28"/>
        </w:rPr>
        <w:t>ложительно относится – 29%, тех, у кого не вызывает особых чувств – 44%, отрицательно относящихся – 24%). Примечательно, что по данным ВЦИОМ 43% опрошенных россиян высказались при определении будущей экономики страны за социалистическую её модель, а за рыночную – только 22%.</w:t>
      </w:r>
    </w:p>
    <w:p w:rsidR="00BF319B" w:rsidRPr="001B06E3" w:rsidRDefault="00BF319B" w:rsidP="001B06E3">
      <w:pPr>
        <w:ind w:firstLine="720"/>
        <w:jc w:val="both"/>
        <w:rPr>
          <w:sz w:val="28"/>
          <w:szCs w:val="28"/>
        </w:rPr>
      </w:pPr>
      <w:r w:rsidRPr="001B06E3">
        <w:rPr>
          <w:sz w:val="28"/>
          <w:szCs w:val="28"/>
        </w:rPr>
        <w:t>Вялая адаптация к рынку обусловлена не только сознательным неж</w:t>
      </w:r>
      <w:r w:rsidRPr="001B06E3">
        <w:rPr>
          <w:sz w:val="28"/>
          <w:szCs w:val="28"/>
        </w:rPr>
        <w:t>е</w:t>
      </w:r>
      <w:r w:rsidRPr="001B06E3">
        <w:rPr>
          <w:sz w:val="28"/>
          <w:szCs w:val="28"/>
        </w:rPr>
        <w:t>ланием части общества активно участвовать в нём, но и отсутствием у нас</w:t>
      </w:r>
      <w:r w:rsidRPr="001B06E3">
        <w:rPr>
          <w:sz w:val="28"/>
          <w:szCs w:val="28"/>
        </w:rPr>
        <w:t>е</w:t>
      </w:r>
      <w:r w:rsidRPr="001B06E3">
        <w:rPr>
          <w:sz w:val="28"/>
          <w:szCs w:val="28"/>
        </w:rPr>
        <w:t>ления для этого необходимых условий – ему объективно мешает затяну</w:t>
      </w:r>
      <w:r w:rsidRPr="001B06E3">
        <w:rPr>
          <w:sz w:val="28"/>
          <w:szCs w:val="28"/>
        </w:rPr>
        <w:t>в</w:t>
      </w:r>
      <w:r w:rsidRPr="001B06E3">
        <w:rPr>
          <w:sz w:val="28"/>
          <w:szCs w:val="28"/>
        </w:rPr>
        <w:t>шийся кризис многих предприятий и целых отраслей производства (скажем, легкой промышленности, о чём свидетельствует то, что только 1/5 продава</w:t>
      </w:r>
      <w:r w:rsidRPr="001B06E3">
        <w:rPr>
          <w:sz w:val="28"/>
          <w:szCs w:val="28"/>
        </w:rPr>
        <w:t>е</w:t>
      </w:r>
      <w:r w:rsidRPr="001B06E3">
        <w:rPr>
          <w:sz w:val="28"/>
          <w:szCs w:val="28"/>
        </w:rPr>
        <w:t>мой одежды и обуви производится в России), крайне низкая зарплата (в 4 и более раз меньшая, чем в индустриально развитых странах), не дающая во</w:t>
      </w:r>
      <w:r w:rsidRPr="001B06E3">
        <w:rPr>
          <w:sz w:val="28"/>
          <w:szCs w:val="28"/>
        </w:rPr>
        <w:t>з</w:t>
      </w:r>
      <w:r w:rsidRPr="001B06E3">
        <w:rPr>
          <w:sz w:val="28"/>
          <w:szCs w:val="28"/>
        </w:rPr>
        <w:t>можности людям для нормального потребления материальных и духовных благ, для создания своего бизнеса.</w:t>
      </w:r>
    </w:p>
    <w:p w:rsidR="00BF319B" w:rsidRPr="001B06E3" w:rsidRDefault="00BF319B" w:rsidP="001B06E3">
      <w:pPr>
        <w:ind w:firstLine="720"/>
        <w:jc w:val="both"/>
        <w:rPr>
          <w:sz w:val="28"/>
          <w:szCs w:val="28"/>
        </w:rPr>
      </w:pPr>
    </w:p>
    <w:p w:rsidR="00BF319B" w:rsidRPr="001B06E3" w:rsidRDefault="00BF319B" w:rsidP="001B06E3">
      <w:pPr>
        <w:ind w:firstLine="720"/>
        <w:jc w:val="both"/>
        <w:rPr>
          <w:sz w:val="28"/>
          <w:szCs w:val="28"/>
        </w:rPr>
      </w:pPr>
      <w:r w:rsidRPr="001B06E3">
        <w:rPr>
          <w:sz w:val="28"/>
          <w:szCs w:val="28"/>
        </w:rPr>
        <w:t>Серьезнейшей социальной проблемой является крайне низкий жизне</w:t>
      </w:r>
      <w:r w:rsidRPr="001B06E3">
        <w:rPr>
          <w:sz w:val="28"/>
          <w:szCs w:val="28"/>
        </w:rPr>
        <w:t>н</w:t>
      </w:r>
      <w:r w:rsidRPr="001B06E3">
        <w:rPr>
          <w:sz w:val="28"/>
          <w:szCs w:val="28"/>
        </w:rPr>
        <w:t>ный уровень населения. В 2007 г. около 1/4 его жила ниже черты бедности. По независимым источникам бедные составляли до 40</w:t>
      </w:r>
      <w:r w:rsidR="00754782">
        <w:rPr>
          <w:sz w:val="28"/>
          <w:szCs w:val="28"/>
        </w:rPr>
        <w:t>%</w:t>
      </w:r>
      <w:r w:rsidRPr="001B06E3">
        <w:rPr>
          <w:sz w:val="28"/>
          <w:szCs w:val="28"/>
        </w:rPr>
        <w:t xml:space="preserve"> населения России. Среди них выделяют </w:t>
      </w:r>
      <w:r w:rsidRPr="001B06E3">
        <w:rPr>
          <w:i/>
          <w:sz w:val="28"/>
          <w:szCs w:val="28"/>
        </w:rPr>
        <w:t>необеспеченных</w:t>
      </w:r>
      <w:r w:rsidRPr="001B06E3">
        <w:rPr>
          <w:sz w:val="28"/>
          <w:szCs w:val="28"/>
        </w:rPr>
        <w:t xml:space="preserve"> – живущих в нужде и </w:t>
      </w:r>
      <w:r w:rsidRPr="001B06E3">
        <w:rPr>
          <w:i/>
          <w:sz w:val="28"/>
          <w:szCs w:val="28"/>
        </w:rPr>
        <w:t>нищих</w:t>
      </w:r>
      <w:r w:rsidRPr="001B06E3">
        <w:rPr>
          <w:sz w:val="28"/>
          <w:szCs w:val="28"/>
        </w:rPr>
        <w:t xml:space="preserve"> – жив</w:t>
      </w:r>
      <w:r w:rsidRPr="001B06E3">
        <w:rPr>
          <w:sz w:val="28"/>
          <w:szCs w:val="28"/>
        </w:rPr>
        <w:t>у</w:t>
      </w:r>
      <w:r w:rsidRPr="001B06E3">
        <w:rPr>
          <w:sz w:val="28"/>
          <w:szCs w:val="28"/>
        </w:rPr>
        <w:t>щих на подаяние. Вследствие бедности большая часть населения не может вести полноценную жизнь, так как вынуждена во многом себе отказывать. Это унижает достоинство людей, выражается в особом их образе жизни.</w:t>
      </w:r>
    </w:p>
    <w:p w:rsidR="00BF319B" w:rsidRPr="001B06E3" w:rsidRDefault="00BF319B" w:rsidP="001B06E3">
      <w:pPr>
        <w:ind w:firstLine="720"/>
        <w:jc w:val="both"/>
        <w:rPr>
          <w:sz w:val="28"/>
          <w:szCs w:val="28"/>
        </w:rPr>
      </w:pPr>
      <w:r w:rsidRPr="001B06E3">
        <w:rPr>
          <w:sz w:val="28"/>
          <w:szCs w:val="28"/>
        </w:rPr>
        <w:t xml:space="preserve">Для измерения социального расслоения общества в мировой практике используется децильный коэффициент – разница между 10% очень богатых людей и 10% </w:t>
      </w:r>
      <w:r w:rsidR="003B386E" w:rsidRPr="001B06E3">
        <w:rPr>
          <w:sz w:val="28"/>
          <w:szCs w:val="28"/>
        </w:rPr>
        <w:t xml:space="preserve">самых </w:t>
      </w:r>
      <w:r w:rsidRPr="001B06E3">
        <w:rPr>
          <w:sz w:val="28"/>
          <w:szCs w:val="28"/>
        </w:rPr>
        <w:t>бедных людей по уровню дохода. В 2007 г. он по разным оценкам составлял 15-30 раз. В этом году 15% населения принадлежали 57% доходов, тогда как 85% – 43% доходов; ощущали своё материальное полож</w:t>
      </w:r>
      <w:r w:rsidRPr="001B06E3">
        <w:rPr>
          <w:sz w:val="28"/>
          <w:szCs w:val="28"/>
        </w:rPr>
        <w:t>е</w:t>
      </w:r>
      <w:r w:rsidRPr="001B06E3">
        <w:rPr>
          <w:sz w:val="28"/>
          <w:szCs w:val="28"/>
        </w:rPr>
        <w:lastRenderedPageBreak/>
        <w:t>ние как очень хорошее 9% респондентов, как среднее – 55%, как плохое – 27%, как очень плохое – 7%.</w:t>
      </w:r>
    </w:p>
    <w:p w:rsidR="00BF319B" w:rsidRPr="001B06E3" w:rsidRDefault="00BF319B" w:rsidP="001B06E3">
      <w:pPr>
        <w:ind w:firstLine="720"/>
        <w:jc w:val="both"/>
        <w:rPr>
          <w:sz w:val="28"/>
          <w:szCs w:val="28"/>
        </w:rPr>
      </w:pPr>
      <w:r w:rsidRPr="001B06E3">
        <w:rPr>
          <w:sz w:val="28"/>
          <w:szCs w:val="28"/>
        </w:rPr>
        <w:t>В этой связи одной из важных проблем является отсутствие в обществе среднего класса. Он детище развитого капитализма. Его чаще всего рассма</w:t>
      </w:r>
      <w:r w:rsidRPr="001B06E3">
        <w:rPr>
          <w:sz w:val="28"/>
          <w:szCs w:val="28"/>
        </w:rPr>
        <w:t>т</w:t>
      </w:r>
      <w:r w:rsidRPr="001B06E3">
        <w:rPr>
          <w:sz w:val="28"/>
          <w:szCs w:val="28"/>
        </w:rPr>
        <w:t>ривают как стратификационное образование, как ту часть населения, которая имеет обеспеченную жизнь, но уступает наиболее богатой его части. На средний класс в развитых капиталистических странах приходится 60-80</w:t>
      </w:r>
      <w:r w:rsidR="00754782">
        <w:rPr>
          <w:sz w:val="28"/>
          <w:szCs w:val="28"/>
        </w:rPr>
        <w:t>%</w:t>
      </w:r>
      <w:r w:rsidRPr="001B06E3">
        <w:rPr>
          <w:sz w:val="28"/>
          <w:szCs w:val="28"/>
        </w:rPr>
        <w:t xml:space="preserve"> н</w:t>
      </w:r>
      <w:r w:rsidRPr="001B06E3">
        <w:rPr>
          <w:sz w:val="28"/>
          <w:szCs w:val="28"/>
        </w:rPr>
        <w:t>а</w:t>
      </w:r>
      <w:r w:rsidRPr="001B06E3">
        <w:rPr>
          <w:sz w:val="28"/>
          <w:szCs w:val="28"/>
        </w:rPr>
        <w:t xml:space="preserve">селения. В России средний класс еще только формируется и в настоящее время составляет менее 20%.  </w:t>
      </w:r>
    </w:p>
    <w:p w:rsidR="00BF319B" w:rsidRPr="001B06E3" w:rsidRDefault="00BF319B" w:rsidP="001B06E3">
      <w:pPr>
        <w:ind w:firstLine="720"/>
        <w:jc w:val="both"/>
        <w:rPr>
          <w:sz w:val="28"/>
          <w:szCs w:val="28"/>
        </w:rPr>
      </w:pPr>
      <w:r w:rsidRPr="001B06E3">
        <w:rPr>
          <w:sz w:val="28"/>
          <w:szCs w:val="28"/>
        </w:rPr>
        <w:t xml:space="preserve">Неизбежным следствием и очень болезненной проблемой рыночной экономики является </w:t>
      </w:r>
      <w:r w:rsidRPr="001B06E3">
        <w:rPr>
          <w:i/>
          <w:sz w:val="28"/>
          <w:szCs w:val="28"/>
        </w:rPr>
        <w:t>безработица</w:t>
      </w:r>
      <w:r w:rsidRPr="001B06E3">
        <w:rPr>
          <w:sz w:val="28"/>
          <w:szCs w:val="28"/>
        </w:rPr>
        <w:t>. К безработным относятся люди, потеря</w:t>
      </w:r>
      <w:r w:rsidRPr="001B06E3">
        <w:rPr>
          <w:sz w:val="28"/>
          <w:szCs w:val="28"/>
        </w:rPr>
        <w:t>в</w:t>
      </w:r>
      <w:r w:rsidRPr="001B06E3">
        <w:rPr>
          <w:sz w:val="28"/>
          <w:szCs w:val="28"/>
        </w:rPr>
        <w:t>шие работу (сокращенные по штату), уволившиеся по собственному жел</w:t>
      </w:r>
      <w:r w:rsidRPr="001B06E3">
        <w:rPr>
          <w:sz w:val="28"/>
          <w:szCs w:val="28"/>
        </w:rPr>
        <w:t>а</w:t>
      </w:r>
      <w:r w:rsidRPr="001B06E3">
        <w:rPr>
          <w:sz w:val="28"/>
          <w:szCs w:val="28"/>
        </w:rPr>
        <w:t>нию, выпускники вузов, колледжей, школ, не нашедшие работы. Многие из них не регистрируется в службе занятости. Безработных по данным Росстата в январе 2008 г. в стране было 4,3 млн. чел. Или 5,8% дееспособного насел</w:t>
      </w:r>
      <w:r w:rsidRPr="001B06E3">
        <w:rPr>
          <w:sz w:val="28"/>
          <w:szCs w:val="28"/>
        </w:rPr>
        <w:t>е</w:t>
      </w:r>
      <w:r w:rsidRPr="001B06E3">
        <w:rPr>
          <w:sz w:val="28"/>
          <w:szCs w:val="28"/>
        </w:rPr>
        <w:t>ния; из них 29,5% составляли молодые люди до 29 лет, 55,2% – взрослые (30-60) и 1,6% – пожилые (60-72). В связи с разразившимся в 2008 г. мировым финансово-экономическим кризисом число безработных в России значител</w:t>
      </w:r>
      <w:r w:rsidRPr="001B06E3">
        <w:rPr>
          <w:sz w:val="28"/>
          <w:szCs w:val="28"/>
        </w:rPr>
        <w:t>ь</w:t>
      </w:r>
      <w:r w:rsidRPr="001B06E3">
        <w:rPr>
          <w:sz w:val="28"/>
          <w:szCs w:val="28"/>
        </w:rPr>
        <w:t>но возросло.</w:t>
      </w:r>
    </w:p>
    <w:p w:rsidR="00BF319B" w:rsidRPr="001B06E3" w:rsidRDefault="00BF319B" w:rsidP="001B06E3">
      <w:pPr>
        <w:ind w:firstLine="720"/>
        <w:jc w:val="both"/>
        <w:rPr>
          <w:sz w:val="28"/>
          <w:szCs w:val="28"/>
        </w:rPr>
      </w:pPr>
      <w:r w:rsidRPr="001B06E3">
        <w:rPr>
          <w:sz w:val="28"/>
          <w:szCs w:val="28"/>
        </w:rPr>
        <w:t>Безработица имеет серьезные социальные последствия. Она связана с существенным снижением жизненного уровня оставшихся без работы, пот</w:t>
      </w:r>
      <w:r w:rsidRPr="001B06E3">
        <w:rPr>
          <w:sz w:val="28"/>
          <w:szCs w:val="28"/>
        </w:rPr>
        <w:t>е</w:t>
      </w:r>
      <w:r w:rsidRPr="001B06E3">
        <w:rPr>
          <w:sz w:val="28"/>
          <w:szCs w:val="28"/>
        </w:rPr>
        <w:t>рей ими квалификации, с психическим их надломом. Массовая и застойная безработица наносит большой ущерб обществу: ослабляет его производ</w:t>
      </w:r>
      <w:r w:rsidRPr="001B06E3">
        <w:rPr>
          <w:sz w:val="28"/>
          <w:szCs w:val="28"/>
        </w:rPr>
        <w:t>и</w:t>
      </w:r>
      <w:r w:rsidRPr="001B06E3">
        <w:rPr>
          <w:sz w:val="28"/>
          <w:szCs w:val="28"/>
        </w:rPr>
        <w:t>тельный потенциал, ведет к обострению в нем социальной напряженности. Массовая безработица 90-х гг. свидетельствует о крайне высокой социальной цене осуществлённых в стране экономических реформ.</w:t>
      </w:r>
    </w:p>
    <w:p w:rsidR="00BF319B" w:rsidRPr="001B06E3" w:rsidRDefault="00BF319B" w:rsidP="001B06E3">
      <w:pPr>
        <w:pStyle w:val="a9"/>
        <w:jc w:val="center"/>
        <w:rPr>
          <w:b/>
          <w:bCs/>
          <w:szCs w:val="28"/>
        </w:rPr>
      </w:pPr>
    </w:p>
    <w:p w:rsidR="00BF319B" w:rsidRPr="001B06E3" w:rsidRDefault="000D1187" w:rsidP="001B06E3">
      <w:pPr>
        <w:pStyle w:val="a9"/>
        <w:jc w:val="center"/>
        <w:rPr>
          <w:b/>
          <w:bCs/>
          <w:szCs w:val="28"/>
        </w:rPr>
      </w:pPr>
      <w:r w:rsidRPr="000D1187">
        <w:rPr>
          <w:b/>
          <w:bCs/>
          <w:szCs w:val="28"/>
        </w:rPr>
        <w:t>Основные понятия темы</w:t>
      </w:r>
      <w:r w:rsidR="00BF319B" w:rsidRPr="001B06E3">
        <w:rPr>
          <w:b/>
          <w:bCs/>
          <w:szCs w:val="28"/>
        </w:rPr>
        <w:t>:</w:t>
      </w:r>
    </w:p>
    <w:p w:rsidR="00BF319B" w:rsidRPr="001B06E3" w:rsidRDefault="00BF319B" w:rsidP="001B06E3">
      <w:pPr>
        <w:pStyle w:val="a9"/>
        <w:rPr>
          <w:szCs w:val="28"/>
        </w:rPr>
      </w:pPr>
      <w:r w:rsidRPr="001B06E3">
        <w:rPr>
          <w:szCs w:val="28"/>
        </w:rPr>
        <w:tab/>
        <w:t>Экономическая жизнь общества. Экономические взаимоотношения и деятельность людей. Экономические классы. Высший, средний и низший классы, андеркласс. Экономическая стратификация населения. Бизнесмены. Предприниматели. Банкиры. Коммерсанты. Свободные производители. Че</w:t>
      </w:r>
      <w:r w:rsidRPr="001B06E3">
        <w:rPr>
          <w:szCs w:val="28"/>
        </w:rPr>
        <w:t>л</w:t>
      </w:r>
      <w:r w:rsidRPr="001B06E3">
        <w:rPr>
          <w:szCs w:val="28"/>
        </w:rPr>
        <w:t>ноки. Палаточники. Акционеры. Наемные работники. Жизненный уровень. Качество жизни. Минимальная зарплата. Черта бедности. Рынок труда. Адаптация к рынку. Безработица. Пауперизация. Экономический интерес. Социологический аспект экономической жизни.</w:t>
      </w:r>
    </w:p>
    <w:p w:rsidR="00BF319B" w:rsidRDefault="00BF319B">
      <w:pPr>
        <w:jc w:val="both"/>
      </w:pPr>
    </w:p>
    <w:p w:rsidR="00254E64" w:rsidRDefault="00254E64" w:rsidP="00254E64">
      <w:pPr>
        <w:jc w:val="both"/>
      </w:pPr>
      <w:r w:rsidRPr="000D1187">
        <w:rPr>
          <w:b/>
          <w:sz w:val="28"/>
        </w:rPr>
        <w:t>Таблица № 1.</w:t>
      </w:r>
      <w:r>
        <w:rPr>
          <w:b/>
          <w:sz w:val="28"/>
        </w:rPr>
        <w:t xml:space="preserve">  </w:t>
      </w:r>
      <w:r w:rsidRPr="00254E64">
        <w:rPr>
          <w:b/>
        </w:rPr>
        <w:t>Основные проявления экономической жизнедеятельности людей</w:t>
      </w:r>
      <w:r>
        <w:rPr>
          <w:b/>
        </w:rPr>
        <w:t>.</w:t>
      </w:r>
    </w:p>
    <w:p w:rsidR="00254E64" w:rsidRPr="000F4BAC" w:rsidRDefault="00254E64" w:rsidP="00254E64"/>
    <w:tbl>
      <w:tblPr>
        <w:tblW w:w="9580" w:type="dxa"/>
        <w:tblInd w:w="-5" w:type="dxa"/>
        <w:tblLayout w:type="fixed"/>
        <w:tblLook w:val="0000"/>
      </w:tblPr>
      <w:tblGrid>
        <w:gridCol w:w="2392"/>
        <w:gridCol w:w="2392"/>
        <w:gridCol w:w="2393"/>
        <w:gridCol w:w="2403"/>
      </w:tblGrid>
      <w:tr w:rsidR="00254E64" w:rsidTr="003E7D12">
        <w:tc>
          <w:tcPr>
            <w:tcW w:w="2392" w:type="dxa"/>
            <w:tcBorders>
              <w:top w:val="single" w:sz="4" w:space="0" w:color="000000"/>
              <w:left w:val="single" w:sz="4" w:space="0" w:color="000000"/>
              <w:bottom w:val="single" w:sz="4" w:space="0" w:color="000000"/>
            </w:tcBorders>
          </w:tcPr>
          <w:p w:rsidR="00254E64" w:rsidRDefault="00254E64" w:rsidP="003E7D12">
            <w:pPr>
              <w:snapToGrid w:val="0"/>
              <w:jc w:val="center"/>
              <w:rPr>
                <w:b/>
                <w:i/>
              </w:rPr>
            </w:pPr>
            <w:r>
              <w:t>Производство мат</w:t>
            </w:r>
            <w:r>
              <w:t>е</w:t>
            </w:r>
            <w:r>
              <w:t>риальных и духо</w:t>
            </w:r>
            <w:r>
              <w:t>в</w:t>
            </w:r>
            <w:r>
              <w:t xml:space="preserve">ных благ как </w:t>
            </w:r>
            <w:r>
              <w:rPr>
                <w:b/>
                <w:i/>
              </w:rPr>
              <w:t>сто</w:t>
            </w:r>
            <w:r>
              <w:rPr>
                <w:b/>
                <w:i/>
              </w:rPr>
              <w:t>и</w:t>
            </w:r>
            <w:r>
              <w:rPr>
                <w:b/>
                <w:i/>
              </w:rPr>
              <w:t>мостей</w:t>
            </w:r>
          </w:p>
        </w:tc>
        <w:tc>
          <w:tcPr>
            <w:tcW w:w="2392" w:type="dxa"/>
            <w:tcBorders>
              <w:top w:val="single" w:sz="4" w:space="0" w:color="000000"/>
              <w:left w:val="single" w:sz="4" w:space="0" w:color="000000"/>
              <w:bottom w:val="single" w:sz="4" w:space="0" w:color="000000"/>
            </w:tcBorders>
          </w:tcPr>
          <w:p w:rsidR="00254E64" w:rsidRDefault="00254E64" w:rsidP="003E7D12">
            <w:pPr>
              <w:snapToGrid w:val="0"/>
              <w:jc w:val="center"/>
            </w:pPr>
            <w:r>
              <w:t>Деятельность, обе</w:t>
            </w:r>
            <w:r>
              <w:t>с</w:t>
            </w:r>
            <w:r>
              <w:t>печивающая фун</w:t>
            </w:r>
            <w:r>
              <w:t>к</w:t>
            </w:r>
            <w:r>
              <w:t>ционирование пр</w:t>
            </w:r>
            <w:r>
              <w:t>о</w:t>
            </w:r>
            <w:r>
              <w:t>изводства (мене</w:t>
            </w:r>
            <w:r>
              <w:t>д</w:t>
            </w:r>
            <w:r>
              <w:t>жерская, финанс</w:t>
            </w:r>
            <w:r>
              <w:t>о</w:t>
            </w:r>
            <w:r>
              <w:t>вая, бухгалтерская, коммерческая)</w:t>
            </w:r>
          </w:p>
        </w:tc>
        <w:tc>
          <w:tcPr>
            <w:tcW w:w="2393" w:type="dxa"/>
            <w:tcBorders>
              <w:top w:val="single" w:sz="4" w:space="0" w:color="000000"/>
              <w:left w:val="single" w:sz="4" w:space="0" w:color="000000"/>
              <w:bottom w:val="single" w:sz="4" w:space="0" w:color="000000"/>
            </w:tcBorders>
          </w:tcPr>
          <w:p w:rsidR="00254E64" w:rsidRDefault="00254E64" w:rsidP="003E7D12">
            <w:pPr>
              <w:snapToGrid w:val="0"/>
              <w:jc w:val="center"/>
            </w:pPr>
            <w:r>
              <w:t>Экономические (по поводу собственн</w:t>
            </w:r>
            <w:r>
              <w:t>о</w:t>
            </w:r>
            <w:r>
              <w:t>сти на средства пр</w:t>
            </w:r>
            <w:r>
              <w:t>о</w:t>
            </w:r>
            <w:r>
              <w:t>изводства) взаим</w:t>
            </w:r>
            <w:r>
              <w:t>о</w:t>
            </w:r>
            <w:r>
              <w:t xml:space="preserve">отношения между людьми </w:t>
            </w:r>
          </w:p>
        </w:tc>
        <w:tc>
          <w:tcPr>
            <w:tcW w:w="2403" w:type="dxa"/>
            <w:tcBorders>
              <w:top w:val="single" w:sz="4" w:space="0" w:color="000000"/>
              <w:left w:val="single" w:sz="4" w:space="0" w:color="000000"/>
              <w:bottom w:val="single" w:sz="4" w:space="0" w:color="000000"/>
              <w:right w:val="single" w:sz="4" w:space="0" w:color="000000"/>
            </w:tcBorders>
          </w:tcPr>
          <w:p w:rsidR="00254E64" w:rsidRDefault="00254E64" w:rsidP="003E7D12">
            <w:pPr>
              <w:snapToGrid w:val="0"/>
              <w:jc w:val="center"/>
            </w:pPr>
            <w:r>
              <w:t>Деятельность, с</w:t>
            </w:r>
            <w:r>
              <w:t>о</w:t>
            </w:r>
            <w:r>
              <w:t>стоящая в решении экономическими средствами социал</w:t>
            </w:r>
            <w:r>
              <w:t>ь</w:t>
            </w:r>
            <w:r>
              <w:t xml:space="preserve">ных проблем </w:t>
            </w:r>
          </w:p>
        </w:tc>
      </w:tr>
    </w:tbl>
    <w:p w:rsidR="00BF319B" w:rsidRDefault="000D1187" w:rsidP="00254E64">
      <w:pPr>
        <w:jc w:val="both"/>
        <w:rPr>
          <w:b/>
        </w:rPr>
      </w:pPr>
      <w:r w:rsidRPr="000D1187">
        <w:rPr>
          <w:b/>
          <w:sz w:val="28"/>
        </w:rPr>
        <w:lastRenderedPageBreak/>
        <w:t>Схема № 1.</w:t>
      </w:r>
      <w:r w:rsidR="00254E64">
        <w:rPr>
          <w:b/>
          <w:sz w:val="28"/>
        </w:rPr>
        <w:t xml:space="preserve"> </w:t>
      </w:r>
      <w:r w:rsidR="00254E64">
        <w:rPr>
          <w:b/>
          <w:sz w:val="28"/>
        </w:rPr>
        <w:tab/>
      </w:r>
      <w:r w:rsidR="00BF319B">
        <w:rPr>
          <w:b/>
        </w:rPr>
        <w:t>Связь социальной жизни и экономической</w:t>
      </w:r>
      <w:r w:rsidR="00254E64">
        <w:rPr>
          <w:b/>
        </w:rPr>
        <w:t>.</w:t>
      </w:r>
    </w:p>
    <w:p w:rsidR="00BF319B" w:rsidRDefault="008E04FF">
      <w:pPr>
        <w:jc w:val="center"/>
        <w:rPr>
          <w:b/>
          <w:sz w:val="20"/>
        </w:rPr>
      </w:pPr>
      <w:r w:rsidRPr="008E04FF">
        <w:pict>
          <v:oval id="_x0000_s2583" style="position:absolute;left:0;text-align:left;margin-left:62.2pt;margin-top:10.2pt;width:151.7pt;height:80.9pt;z-index:-251546624;v-text-anchor:middle" strokeweight=".26mm">
            <v:fill opacity=".5" color2="black"/>
            <v:stroke joinstyle="miter"/>
          </v:oval>
        </w:pict>
      </w:r>
    </w:p>
    <w:p w:rsidR="00BF319B" w:rsidRDefault="00BF319B">
      <w:pPr>
        <w:jc w:val="center"/>
        <w:rPr>
          <w:b/>
        </w:rPr>
      </w:pPr>
    </w:p>
    <w:p w:rsidR="00BF319B" w:rsidRDefault="008E04FF">
      <w:pPr>
        <w:jc w:val="center"/>
        <w:rPr>
          <w:b/>
          <w:sz w:val="20"/>
        </w:rPr>
      </w:pPr>
      <w:r w:rsidRPr="008E04FF">
        <w:pict>
          <v:shape id="_x0000_s2585" type="#_x0000_t202" style="position:absolute;left:0;text-align:left;margin-left:119.6pt;margin-top:5.8pt;width:38.5pt;height:26.9pt;z-index:251771904;mso-wrap-distance-left:9.05pt;mso-wrap-distance-right:9.05pt" stroked="f">
            <v:fill color2="black"/>
            <v:textbox style="mso-next-textbox:#_x0000_s2585" inset="0,0,0,0">
              <w:txbxContent>
                <w:p w:rsidR="00034E11" w:rsidRDefault="00034E11">
                  <w:r>
                    <w:t>ДП</w:t>
                  </w:r>
                </w:p>
              </w:txbxContent>
            </v:textbox>
          </v:shape>
        </w:pict>
      </w:r>
    </w:p>
    <w:p w:rsidR="00BF319B" w:rsidRDefault="00BF319B">
      <w:pPr>
        <w:jc w:val="both"/>
        <w:rPr>
          <w:b/>
          <w:sz w:val="28"/>
        </w:rPr>
      </w:pPr>
    </w:p>
    <w:p w:rsidR="00BF319B" w:rsidRDefault="008E04FF">
      <w:pPr>
        <w:jc w:val="both"/>
        <w:rPr>
          <w:b/>
          <w:sz w:val="28"/>
        </w:rPr>
      </w:pPr>
      <w:r w:rsidRPr="008E04FF">
        <w:pict>
          <v:oval id="_x0000_s2291" style="position:absolute;left:0;text-align:left;margin-left:27pt;margin-top:6.35pt;width:69.45pt;height:80.9pt;z-index:251651072;v-text-anchor:middle" fillcolor="#d8d8d8" strokeweight=".26mm">
            <v:fill opacity=".5" color2="#272727"/>
            <v:stroke joinstyle="miter"/>
          </v:oval>
        </w:pict>
      </w:r>
      <w:r w:rsidRPr="008E04FF">
        <w:pict>
          <v:oval id="_x0000_s2292" style="position:absolute;left:0;text-align:left;margin-left:173.7pt;margin-top:6.35pt;width:69.45pt;height:80.9pt;z-index:251652096;v-text-anchor:middle" fillcolor="#d8d8d8" strokeweight=".26mm">
            <v:fill opacity=".5" color2="#272727"/>
            <v:stroke joinstyle="miter"/>
          </v:oval>
        </w:pict>
      </w:r>
    </w:p>
    <w:p w:rsidR="00BF319B" w:rsidRDefault="00BF319B">
      <w:pPr>
        <w:ind w:left="5580"/>
        <w:jc w:val="both"/>
      </w:pPr>
      <w:r>
        <w:t>СЖ – социальная жизнь</w:t>
      </w:r>
    </w:p>
    <w:p w:rsidR="00BF319B" w:rsidRDefault="008E04FF">
      <w:pPr>
        <w:ind w:left="5580"/>
        <w:jc w:val="both"/>
      </w:pPr>
      <w: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2293" type="#_x0000_t69" style="position:absolute;left:0;text-align:left;margin-left:77.6pt;margin-top:9.5pt;width:123.45pt;height:17.95pt;z-index:251653120;v-text-anchor:middle" adj="4300" strokeweight=".44mm">
            <v:fill opacity=".5" color2="black"/>
          </v:shape>
        </w:pict>
      </w:r>
      <w:r>
        <w:pict>
          <v:shape id="_x0000_s2295" type="#_x0000_t202" style="position:absolute;left:0;text-align:left;margin-left:42.55pt;margin-top:3.7pt;width:38.55pt;height:17.95pt;z-index:251655168;mso-wrap-distance-left:9.05pt;mso-wrap-distance-right:9.05pt" stroked="f">
            <v:fill color2="black"/>
            <v:textbox style="mso-next-textbox:#_x0000_s2295" inset="0,0,0,0">
              <w:txbxContent>
                <w:p w:rsidR="00034E11" w:rsidRDefault="00034E11">
                  <w:r>
                    <w:t>СЖ</w:t>
                  </w:r>
                </w:p>
              </w:txbxContent>
            </v:textbox>
          </v:shape>
        </w:pict>
      </w:r>
      <w:r>
        <w:pict>
          <v:shape id="_x0000_s2296" type="#_x0000_t202" style="position:absolute;left:0;text-align:left;margin-left:196.85pt;margin-top:3.7pt;width:38.55pt;height:17.95pt;z-index:251656192;mso-wrap-distance-left:9.05pt;mso-wrap-distance-right:9.05pt" stroked="f">
            <v:fill color2="black"/>
            <v:textbox style="mso-next-textbox:#_x0000_s2296" inset="0,0,0,0">
              <w:txbxContent>
                <w:p w:rsidR="00034E11" w:rsidRDefault="00034E11">
                  <w:r>
                    <w:t>ЭЖ</w:t>
                  </w:r>
                </w:p>
              </w:txbxContent>
            </v:textbox>
          </v:shape>
        </w:pict>
      </w:r>
      <w:r w:rsidR="00BF319B">
        <w:t>ЭЖ – экономическая жизнь</w:t>
      </w:r>
    </w:p>
    <w:p w:rsidR="00BF319B" w:rsidRDefault="00BF319B">
      <w:pPr>
        <w:ind w:left="5580"/>
        <w:jc w:val="both"/>
      </w:pPr>
      <w:r>
        <w:t>МП – материальное производство</w:t>
      </w:r>
    </w:p>
    <w:p w:rsidR="00BF319B" w:rsidRDefault="008E04FF">
      <w:pPr>
        <w:tabs>
          <w:tab w:val="left" w:pos="5592"/>
        </w:tabs>
        <w:jc w:val="both"/>
      </w:pPr>
      <w:r>
        <w:pict>
          <v:oval id="_x0000_s2584" style="position:absolute;left:0;text-align:left;margin-left:58pt;margin-top:4.75pt;width:151.7pt;height:80.9pt;z-index:-251545600;v-text-anchor:middle" strokeweight=".26mm">
            <v:fill opacity=".5" color2="black"/>
            <v:stroke joinstyle="miter"/>
          </v:oval>
        </w:pict>
      </w:r>
      <w:r w:rsidR="00BF319B">
        <w:rPr>
          <w:b/>
          <w:sz w:val="28"/>
        </w:rPr>
        <w:tab/>
      </w:r>
      <w:r w:rsidR="00BF319B">
        <w:t>ДП  – духовное производство</w:t>
      </w:r>
    </w:p>
    <w:p w:rsidR="00BF319B" w:rsidRDefault="00BF319B">
      <w:pPr>
        <w:jc w:val="both"/>
      </w:pPr>
    </w:p>
    <w:p w:rsidR="00BF319B" w:rsidRDefault="008E04FF">
      <w:pPr>
        <w:jc w:val="both"/>
        <w:rPr>
          <w:b/>
          <w:sz w:val="28"/>
        </w:rPr>
      </w:pPr>
      <w:r w:rsidRPr="008E04FF">
        <w:pict>
          <v:shape id="_x0000_s2294" type="#_x0000_t202" style="position:absolute;left:0;text-align:left;margin-left:119.6pt;margin-top:.55pt;width:38.5pt;height:26.9pt;z-index:251654144;mso-wrap-distance-left:9.05pt;mso-wrap-distance-right:9.05pt" stroked="f">
            <v:fill color2="black"/>
            <v:textbox style="mso-next-textbox:#_x0000_s2294" inset="0,0,0,0">
              <w:txbxContent>
                <w:p w:rsidR="00034E11" w:rsidRDefault="00034E11">
                  <w:r>
                    <w:t>МП</w:t>
                  </w:r>
                </w:p>
              </w:txbxContent>
            </v:textbox>
          </v:shape>
        </w:pict>
      </w:r>
    </w:p>
    <w:p w:rsidR="00BF319B" w:rsidRDefault="00BF319B">
      <w:pPr>
        <w:jc w:val="both"/>
        <w:rPr>
          <w:b/>
          <w:sz w:val="28"/>
        </w:rPr>
      </w:pPr>
    </w:p>
    <w:p w:rsidR="00BF319B" w:rsidRDefault="00BF319B">
      <w:pPr>
        <w:jc w:val="both"/>
        <w:rPr>
          <w:b/>
        </w:rPr>
      </w:pPr>
    </w:p>
    <w:p w:rsidR="00BF319B" w:rsidRDefault="00BF319B">
      <w:pPr>
        <w:jc w:val="both"/>
        <w:rPr>
          <w:b/>
        </w:rPr>
      </w:pPr>
    </w:p>
    <w:p w:rsidR="00BF319B" w:rsidRDefault="000D1187" w:rsidP="00254E64">
      <w:pPr>
        <w:jc w:val="both"/>
      </w:pPr>
      <w:r w:rsidRPr="000D1187">
        <w:rPr>
          <w:b/>
          <w:sz w:val="28"/>
        </w:rPr>
        <w:t>Таблица № 2.</w:t>
      </w:r>
      <w:r w:rsidR="00254E64">
        <w:rPr>
          <w:b/>
          <w:sz w:val="28"/>
        </w:rPr>
        <w:t xml:space="preserve"> </w:t>
      </w:r>
      <w:r w:rsidR="00BF319B" w:rsidRPr="00254E64">
        <w:rPr>
          <w:b/>
        </w:rPr>
        <w:t>Экономические группы современного населения</w:t>
      </w:r>
      <w:r w:rsidR="00254E64">
        <w:rPr>
          <w:b/>
        </w:rPr>
        <w:t>.</w:t>
      </w:r>
    </w:p>
    <w:p w:rsidR="000F4BAC" w:rsidRPr="000F4BAC" w:rsidRDefault="008E04FF" w:rsidP="000F4BAC">
      <w:r>
        <w:pict>
          <v:line id="_x0000_s2298" style="position:absolute;z-index:251658240" from="234.5pt,9.4pt" to="235.4pt,166.9pt" strokecolor="#0d0d0d" strokeweight=".35mm">
            <v:stroke color2="#f2f2f2" joinstyle="miter"/>
          </v:line>
        </w:pict>
      </w:r>
      <w:r>
        <w:pict>
          <v:rect id="_x0000_s2297" style="position:absolute;margin-left:14.4pt;margin-top:9.4pt;width:440.25pt;height:157.5pt;z-index:-251659264;v-text-anchor:middle" strokecolor="#0d0d0d" strokeweight=".35mm">
            <v:fill color2="black"/>
            <v:stroke color2="#f2f2f2"/>
          </v:rect>
        </w:pict>
      </w:r>
    </w:p>
    <w:p w:rsidR="00BF319B" w:rsidRDefault="00BF319B">
      <w:pPr>
        <w:jc w:val="both"/>
      </w:pPr>
      <w:r>
        <w:tab/>
        <w:t xml:space="preserve">Различающиеся по отношению                      </w:t>
      </w:r>
      <w:r>
        <w:tab/>
        <w:t xml:space="preserve">Различающиеся </w:t>
      </w:r>
      <w:r>
        <w:rPr>
          <w:b/>
          <w:i/>
        </w:rPr>
        <w:t xml:space="preserve">ролью “в жиз- </w:t>
      </w:r>
      <w:r>
        <w:t xml:space="preserve">     </w:t>
      </w:r>
    </w:p>
    <w:p w:rsidR="00BF319B" w:rsidRDefault="00BF319B">
      <w:pPr>
        <w:jc w:val="both"/>
      </w:pPr>
      <w:r>
        <w:tab/>
        <w:t xml:space="preserve">к </w:t>
      </w:r>
      <w:r>
        <w:rPr>
          <w:b/>
          <w:i/>
        </w:rPr>
        <w:t>собственности</w:t>
      </w:r>
      <w:r>
        <w:t xml:space="preserve">: </w:t>
      </w:r>
      <w:r>
        <w:tab/>
      </w:r>
      <w:r>
        <w:tab/>
      </w:r>
      <w:r>
        <w:tab/>
      </w:r>
      <w:r>
        <w:tab/>
        <w:t xml:space="preserve">      </w:t>
      </w:r>
      <w:r>
        <w:tab/>
      </w:r>
      <w:r>
        <w:rPr>
          <w:b/>
          <w:i/>
        </w:rPr>
        <w:t>ни” капитала</w:t>
      </w:r>
      <w:r>
        <w:t>:</w:t>
      </w:r>
    </w:p>
    <w:p w:rsidR="00BF319B" w:rsidRDefault="00BF319B">
      <w:pPr>
        <w:jc w:val="both"/>
      </w:pPr>
      <w:r>
        <w:tab/>
        <w:t>- предприниматели;</w:t>
      </w:r>
      <w:r>
        <w:tab/>
      </w:r>
      <w:r>
        <w:tab/>
      </w:r>
      <w:r>
        <w:tab/>
        <w:t xml:space="preserve">      </w:t>
      </w:r>
      <w:r>
        <w:tab/>
      </w:r>
      <w:r>
        <w:tab/>
        <w:t>- промышленники;</w:t>
      </w:r>
    </w:p>
    <w:p w:rsidR="00BF319B" w:rsidRDefault="00BF319B">
      <w:pPr>
        <w:jc w:val="both"/>
      </w:pPr>
      <w:r>
        <w:tab/>
        <w:t>- наемные работники;</w:t>
      </w:r>
      <w:r>
        <w:tab/>
      </w:r>
      <w:r>
        <w:tab/>
      </w:r>
      <w:r>
        <w:tab/>
      </w:r>
      <w:r>
        <w:tab/>
        <w:t>- банкиры;</w:t>
      </w:r>
    </w:p>
    <w:p w:rsidR="00BF319B" w:rsidRDefault="00BF319B">
      <w:pPr>
        <w:jc w:val="both"/>
      </w:pPr>
      <w:r>
        <w:tab/>
        <w:t>- акционеры</w:t>
      </w:r>
      <w:r>
        <w:tab/>
      </w:r>
      <w:r>
        <w:tab/>
      </w:r>
      <w:r>
        <w:tab/>
      </w:r>
      <w:r>
        <w:tab/>
      </w:r>
      <w:r>
        <w:tab/>
      </w:r>
      <w:r>
        <w:tab/>
        <w:t>- коммерсанты</w:t>
      </w:r>
    </w:p>
    <w:p w:rsidR="00BF319B" w:rsidRDefault="00BF319B">
      <w:pPr>
        <w:jc w:val="both"/>
      </w:pPr>
      <w:r>
        <w:tab/>
        <w:t xml:space="preserve">Различающиеся связью </w:t>
      </w:r>
      <w:r>
        <w:rPr>
          <w:b/>
          <w:i/>
        </w:rPr>
        <w:t>с разными</w:t>
      </w:r>
      <w:r>
        <w:tab/>
      </w:r>
      <w:r>
        <w:tab/>
        <w:t xml:space="preserve"> Различающиеся </w:t>
      </w:r>
      <w:r>
        <w:rPr>
          <w:b/>
          <w:i/>
        </w:rPr>
        <w:t>размерами</w:t>
      </w:r>
      <w:r>
        <w:t>:</w:t>
      </w:r>
    </w:p>
    <w:p w:rsidR="00BF319B" w:rsidRDefault="00BF319B">
      <w:pPr>
        <w:jc w:val="both"/>
      </w:pPr>
      <w:r>
        <w:tab/>
      </w:r>
      <w:r>
        <w:rPr>
          <w:b/>
          <w:i/>
        </w:rPr>
        <w:t>формами собственности</w:t>
      </w:r>
      <w:r>
        <w:t>:</w:t>
      </w:r>
    </w:p>
    <w:p w:rsidR="00BF319B" w:rsidRDefault="00BF319B">
      <w:pPr>
        <w:ind w:firstLine="708"/>
        <w:jc w:val="both"/>
      </w:pPr>
      <w:r>
        <w:t>- частной;</w:t>
      </w:r>
      <w:r>
        <w:tab/>
      </w:r>
      <w:r>
        <w:tab/>
      </w:r>
      <w:r>
        <w:tab/>
      </w:r>
      <w:r>
        <w:tab/>
      </w:r>
      <w:r>
        <w:tab/>
      </w:r>
      <w:r>
        <w:tab/>
        <w:t>-   дохода;</w:t>
      </w:r>
    </w:p>
    <w:p w:rsidR="00BF319B" w:rsidRDefault="00BF319B">
      <w:pPr>
        <w:jc w:val="both"/>
      </w:pPr>
      <w:r>
        <w:tab/>
        <w:t>- государственной;</w:t>
      </w:r>
      <w:r>
        <w:tab/>
      </w:r>
      <w:r>
        <w:tab/>
      </w:r>
      <w:r>
        <w:tab/>
      </w:r>
      <w:r>
        <w:tab/>
      </w:r>
      <w:r>
        <w:tab/>
        <w:t>-  имущества;</w:t>
      </w:r>
    </w:p>
    <w:p w:rsidR="00BF319B" w:rsidRDefault="00BF319B">
      <w:pPr>
        <w:jc w:val="both"/>
      </w:pPr>
      <w:r>
        <w:tab/>
        <w:t>- акционерной;</w:t>
      </w:r>
      <w:r>
        <w:tab/>
      </w:r>
      <w:r>
        <w:tab/>
      </w:r>
      <w:r>
        <w:tab/>
      </w:r>
      <w:r>
        <w:tab/>
      </w:r>
      <w:r>
        <w:tab/>
        <w:t xml:space="preserve">- сбережений (вкладов) </w:t>
      </w:r>
    </w:p>
    <w:p w:rsidR="00BF319B" w:rsidRDefault="00BF319B">
      <w:pPr>
        <w:jc w:val="both"/>
      </w:pPr>
      <w:r>
        <w:tab/>
        <w:t>- смешанной</w:t>
      </w:r>
      <w:r>
        <w:tab/>
      </w:r>
      <w:r>
        <w:tab/>
      </w:r>
      <w:r>
        <w:tab/>
      </w:r>
      <w:r>
        <w:tab/>
      </w:r>
      <w:r>
        <w:tab/>
      </w:r>
      <w:r>
        <w:tab/>
        <w:t xml:space="preserve">   </w:t>
      </w:r>
    </w:p>
    <w:p w:rsidR="00BF319B" w:rsidRDefault="00BF319B">
      <w:pPr>
        <w:jc w:val="center"/>
      </w:pPr>
    </w:p>
    <w:p w:rsidR="00BF319B" w:rsidRPr="000F4BAC" w:rsidRDefault="000D1187" w:rsidP="00254E64">
      <w:pPr>
        <w:pStyle w:val="Style1"/>
        <w:widowControl/>
        <w:jc w:val="both"/>
        <w:rPr>
          <w:rStyle w:val="FontStyle11"/>
          <w:rFonts w:ascii="Times New Roman" w:hAnsi="Times New Roman" w:cs="Times New Roman"/>
          <w:b/>
          <w:sz w:val="24"/>
          <w:szCs w:val="24"/>
        </w:rPr>
      </w:pPr>
      <w:r w:rsidRPr="000D1187">
        <w:rPr>
          <w:rStyle w:val="FontStyle11"/>
          <w:rFonts w:ascii="Times New Roman" w:hAnsi="Times New Roman" w:cs="Times New Roman"/>
          <w:b/>
          <w:sz w:val="28"/>
          <w:szCs w:val="28"/>
        </w:rPr>
        <w:t>Таблица № 3.</w:t>
      </w:r>
      <w:r w:rsidR="00254E64">
        <w:rPr>
          <w:rStyle w:val="FontStyle11"/>
          <w:rFonts w:ascii="Times New Roman" w:hAnsi="Times New Roman" w:cs="Times New Roman"/>
          <w:b/>
          <w:sz w:val="28"/>
          <w:szCs w:val="28"/>
        </w:rPr>
        <w:t xml:space="preserve"> </w:t>
      </w:r>
      <w:r w:rsidR="00254E64">
        <w:rPr>
          <w:rStyle w:val="FontStyle11"/>
          <w:rFonts w:ascii="Times New Roman" w:hAnsi="Times New Roman" w:cs="Times New Roman"/>
          <w:b/>
          <w:sz w:val="28"/>
          <w:szCs w:val="28"/>
        </w:rPr>
        <w:tab/>
      </w:r>
      <w:r w:rsidR="00BF319B" w:rsidRPr="000F4BAC">
        <w:rPr>
          <w:rStyle w:val="FontStyle11"/>
          <w:rFonts w:ascii="Times New Roman" w:hAnsi="Times New Roman" w:cs="Times New Roman"/>
          <w:b/>
          <w:sz w:val="24"/>
          <w:szCs w:val="24"/>
        </w:rPr>
        <w:t>Место России по ВВП среди других стран</w:t>
      </w:r>
      <w:r w:rsidR="00254E64">
        <w:rPr>
          <w:rStyle w:val="FontStyle11"/>
          <w:rFonts w:ascii="Times New Roman" w:hAnsi="Times New Roman" w:cs="Times New Roman"/>
          <w:b/>
          <w:sz w:val="24"/>
          <w:szCs w:val="24"/>
        </w:rPr>
        <w:t>.</w:t>
      </w:r>
    </w:p>
    <w:p w:rsidR="00BF319B" w:rsidRDefault="00BF319B"/>
    <w:tbl>
      <w:tblPr>
        <w:tblW w:w="0" w:type="auto"/>
        <w:jc w:val="center"/>
        <w:tblLayout w:type="fixed"/>
        <w:tblCellMar>
          <w:left w:w="40" w:type="dxa"/>
          <w:right w:w="40" w:type="dxa"/>
        </w:tblCellMar>
        <w:tblLook w:val="0000"/>
      </w:tblPr>
      <w:tblGrid>
        <w:gridCol w:w="2010"/>
        <w:gridCol w:w="1270"/>
        <w:gridCol w:w="1449"/>
        <w:gridCol w:w="1499"/>
        <w:gridCol w:w="3267"/>
      </w:tblGrid>
      <w:tr w:rsidR="00BF319B">
        <w:trPr>
          <w:trHeight w:val="768"/>
          <w:jc w:val="center"/>
        </w:trPr>
        <w:tc>
          <w:tcPr>
            <w:tcW w:w="2010" w:type="dxa"/>
            <w:tcBorders>
              <w:top w:val="double" w:sz="28" w:space="0" w:color="000000"/>
              <w:left w:val="double" w:sz="28" w:space="0" w:color="000000"/>
              <w:bottom w:val="single" w:sz="4" w:space="0" w:color="000000"/>
            </w:tcBorders>
            <w:vAlign w:val="center"/>
          </w:tcPr>
          <w:p w:rsidR="00BF319B" w:rsidRDefault="00BF319B">
            <w:pPr>
              <w:pStyle w:val="Style3"/>
              <w:widowControl/>
              <w:snapToGrid w:val="0"/>
              <w:spacing w:line="240" w:lineRule="auto"/>
              <w:ind w:firstLine="0"/>
              <w:jc w:val="center"/>
              <w:rPr>
                <w:rStyle w:val="FontStyle12"/>
                <w:rFonts w:ascii="Times New Roman" w:hAnsi="Times New Roman" w:cs="Times New Roman"/>
                <w:sz w:val="24"/>
                <w:szCs w:val="24"/>
              </w:rPr>
            </w:pPr>
            <w:r>
              <w:rPr>
                <w:rStyle w:val="FontStyle12"/>
                <w:rFonts w:ascii="Times New Roman" w:hAnsi="Times New Roman" w:cs="Times New Roman"/>
                <w:sz w:val="24"/>
                <w:szCs w:val="24"/>
              </w:rPr>
              <w:t>Страны мира</w:t>
            </w:r>
          </w:p>
        </w:tc>
        <w:tc>
          <w:tcPr>
            <w:tcW w:w="1270" w:type="dxa"/>
            <w:tcBorders>
              <w:top w:val="double" w:sz="28" w:space="0" w:color="000000"/>
              <w:left w:val="single" w:sz="4" w:space="0" w:color="000000"/>
              <w:bottom w:val="single" w:sz="4" w:space="0" w:color="000000"/>
            </w:tcBorders>
            <w:vAlign w:val="center"/>
          </w:tcPr>
          <w:p w:rsidR="00BF319B" w:rsidRDefault="00BF319B">
            <w:pPr>
              <w:pStyle w:val="Style3"/>
              <w:widowControl/>
              <w:snapToGrid w:val="0"/>
              <w:spacing w:line="187" w:lineRule="exact"/>
              <w:jc w:val="center"/>
              <w:rPr>
                <w:rStyle w:val="FontStyle12"/>
                <w:rFonts w:ascii="Times New Roman" w:hAnsi="Times New Roman" w:cs="Times New Roman"/>
                <w:sz w:val="22"/>
                <w:szCs w:val="24"/>
              </w:rPr>
            </w:pPr>
            <w:r>
              <w:rPr>
                <w:rStyle w:val="FontStyle13"/>
                <w:rFonts w:ascii="Times New Roman" w:hAnsi="Times New Roman" w:cs="Times New Roman"/>
                <w:sz w:val="22"/>
                <w:szCs w:val="24"/>
              </w:rPr>
              <w:t xml:space="preserve">ВВП </w:t>
            </w:r>
            <w:r>
              <w:rPr>
                <w:rStyle w:val="FontStyle12"/>
                <w:rFonts w:ascii="Times New Roman" w:hAnsi="Times New Roman" w:cs="Times New Roman"/>
                <w:sz w:val="22"/>
                <w:szCs w:val="24"/>
              </w:rPr>
              <w:t>за 2005 г., в $ млрд.</w:t>
            </w:r>
          </w:p>
        </w:tc>
        <w:tc>
          <w:tcPr>
            <w:tcW w:w="1449" w:type="dxa"/>
            <w:tcBorders>
              <w:top w:val="double" w:sz="28" w:space="0" w:color="000000"/>
              <w:left w:val="single" w:sz="4" w:space="0" w:color="000000"/>
              <w:bottom w:val="single" w:sz="4" w:space="0" w:color="000000"/>
            </w:tcBorders>
            <w:vAlign w:val="center"/>
          </w:tcPr>
          <w:p w:rsidR="00BF319B" w:rsidRDefault="00BF319B">
            <w:pPr>
              <w:pStyle w:val="Style4"/>
              <w:widowControl/>
              <w:snapToGrid w:val="0"/>
              <w:spacing w:line="187" w:lineRule="exact"/>
              <w:ind w:firstLine="29"/>
              <w:jc w:val="center"/>
              <w:rPr>
                <w:rStyle w:val="FontStyle12"/>
                <w:rFonts w:ascii="Times New Roman" w:hAnsi="Times New Roman" w:cs="Times New Roman"/>
                <w:sz w:val="22"/>
                <w:szCs w:val="24"/>
              </w:rPr>
            </w:pPr>
            <w:r>
              <w:rPr>
                <w:rStyle w:val="FontStyle12"/>
                <w:rFonts w:ascii="Times New Roman" w:hAnsi="Times New Roman" w:cs="Times New Roman"/>
                <w:sz w:val="22"/>
                <w:szCs w:val="24"/>
              </w:rPr>
              <w:t xml:space="preserve">Рост </w:t>
            </w:r>
            <w:r>
              <w:rPr>
                <w:rStyle w:val="FontStyle13"/>
                <w:rFonts w:ascii="Times New Roman" w:hAnsi="Times New Roman" w:cs="Times New Roman"/>
                <w:sz w:val="22"/>
                <w:szCs w:val="24"/>
              </w:rPr>
              <w:t xml:space="preserve">ВВП </w:t>
            </w:r>
            <w:r>
              <w:rPr>
                <w:rStyle w:val="FontStyle12"/>
                <w:rFonts w:ascii="Times New Roman" w:hAnsi="Times New Roman" w:cs="Times New Roman"/>
                <w:sz w:val="22"/>
                <w:szCs w:val="24"/>
              </w:rPr>
              <w:t>за 2006 г., в %</w:t>
            </w:r>
          </w:p>
        </w:tc>
        <w:tc>
          <w:tcPr>
            <w:tcW w:w="1499" w:type="dxa"/>
            <w:tcBorders>
              <w:top w:val="double" w:sz="28" w:space="0" w:color="000000"/>
              <w:left w:val="single" w:sz="4" w:space="0" w:color="000000"/>
              <w:bottom w:val="single" w:sz="4" w:space="0" w:color="000000"/>
            </w:tcBorders>
            <w:vAlign w:val="center"/>
          </w:tcPr>
          <w:p w:rsidR="00BF319B" w:rsidRDefault="00BF319B">
            <w:pPr>
              <w:pStyle w:val="Style3"/>
              <w:widowControl/>
              <w:snapToGrid w:val="0"/>
              <w:spacing w:line="187" w:lineRule="exact"/>
              <w:ind w:firstLine="230"/>
              <w:jc w:val="center"/>
              <w:rPr>
                <w:rStyle w:val="FontStyle12"/>
                <w:rFonts w:ascii="Times New Roman" w:hAnsi="Times New Roman" w:cs="Times New Roman"/>
                <w:sz w:val="22"/>
                <w:szCs w:val="24"/>
              </w:rPr>
            </w:pPr>
            <w:r>
              <w:rPr>
                <w:rStyle w:val="FontStyle13"/>
                <w:rFonts w:ascii="Times New Roman" w:hAnsi="Times New Roman" w:cs="Times New Roman"/>
                <w:sz w:val="22"/>
                <w:szCs w:val="24"/>
              </w:rPr>
              <w:t xml:space="preserve">ВВП </w:t>
            </w:r>
            <w:r>
              <w:rPr>
                <w:rStyle w:val="FontStyle12"/>
                <w:rFonts w:ascii="Times New Roman" w:hAnsi="Times New Roman" w:cs="Times New Roman"/>
                <w:sz w:val="22"/>
                <w:szCs w:val="24"/>
              </w:rPr>
              <w:t>за 2006 г., в $ млрд.</w:t>
            </w:r>
          </w:p>
        </w:tc>
        <w:tc>
          <w:tcPr>
            <w:tcW w:w="3267" w:type="dxa"/>
            <w:tcBorders>
              <w:top w:val="double" w:sz="28" w:space="0" w:color="000000"/>
              <w:left w:val="single" w:sz="4" w:space="0" w:color="000000"/>
              <w:bottom w:val="single" w:sz="4" w:space="0" w:color="000000"/>
              <w:right w:val="double" w:sz="20" w:space="0" w:color="000000"/>
            </w:tcBorders>
            <w:vAlign w:val="center"/>
          </w:tcPr>
          <w:p w:rsidR="00BF319B" w:rsidRDefault="00BF319B">
            <w:pPr>
              <w:pStyle w:val="9"/>
              <w:tabs>
                <w:tab w:val="left" w:pos="0"/>
              </w:tabs>
              <w:snapToGrid w:val="0"/>
              <w:rPr>
                <w:b w:val="0"/>
                <w:sz w:val="24"/>
              </w:rPr>
            </w:pPr>
            <w:r>
              <w:rPr>
                <w:b w:val="0"/>
                <w:sz w:val="24"/>
              </w:rPr>
              <w:t>ВВП на душу населения по</w:t>
            </w:r>
          </w:p>
          <w:p w:rsidR="00BF319B" w:rsidRDefault="00BF319B" w:rsidP="000F4BAC">
            <w:pPr>
              <w:pStyle w:val="9"/>
              <w:tabs>
                <w:tab w:val="left" w:pos="0"/>
              </w:tabs>
              <w:jc w:val="both"/>
              <w:rPr>
                <w:b w:val="0"/>
                <w:sz w:val="24"/>
              </w:rPr>
            </w:pPr>
            <w:r>
              <w:rPr>
                <w:b w:val="0"/>
                <w:sz w:val="24"/>
              </w:rPr>
              <w:t>паритету покупательной сп</w:t>
            </w:r>
            <w:r>
              <w:rPr>
                <w:b w:val="0"/>
                <w:sz w:val="24"/>
              </w:rPr>
              <w:t>о</w:t>
            </w:r>
            <w:r>
              <w:rPr>
                <w:b w:val="0"/>
                <w:sz w:val="24"/>
              </w:rPr>
              <w:t>собности, в $тыс.</w:t>
            </w:r>
          </w:p>
        </w:tc>
      </w:tr>
      <w:tr w:rsidR="00BF319B" w:rsidTr="000F4BAC">
        <w:trPr>
          <w:jc w:val="center"/>
        </w:trPr>
        <w:tc>
          <w:tcPr>
            <w:tcW w:w="2010" w:type="dxa"/>
            <w:tcBorders>
              <w:top w:val="single" w:sz="4" w:space="0" w:color="000000"/>
              <w:left w:val="double" w:sz="28" w:space="0" w:color="000000"/>
              <w:bottom w:val="single" w:sz="4" w:space="0" w:color="000000"/>
            </w:tcBorders>
          </w:tcPr>
          <w:p w:rsidR="00BF319B" w:rsidRDefault="00BF319B">
            <w:pPr>
              <w:pStyle w:val="Style2"/>
              <w:widowControl/>
              <w:snapToGrid w:val="0"/>
              <w:rPr>
                <w:rStyle w:val="FontStyle11"/>
                <w:rFonts w:ascii="Times New Roman" w:hAnsi="Times New Roman" w:cs="Times New Roman"/>
                <w:sz w:val="24"/>
                <w:szCs w:val="24"/>
              </w:rPr>
            </w:pPr>
            <w:r>
              <w:rPr>
                <w:rStyle w:val="FontStyle11"/>
                <w:rFonts w:ascii="Times New Roman" w:hAnsi="Times New Roman" w:cs="Times New Roman"/>
                <w:sz w:val="24"/>
                <w:szCs w:val="24"/>
              </w:rPr>
              <w:t xml:space="preserve">  США</w:t>
            </w:r>
          </w:p>
        </w:tc>
        <w:tc>
          <w:tcPr>
            <w:tcW w:w="1270"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12 455</w:t>
            </w:r>
          </w:p>
        </w:tc>
        <w:tc>
          <w:tcPr>
            <w:tcW w:w="144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2,2</w:t>
            </w:r>
          </w:p>
        </w:tc>
        <w:tc>
          <w:tcPr>
            <w:tcW w:w="149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12 729</w:t>
            </w:r>
          </w:p>
        </w:tc>
        <w:tc>
          <w:tcPr>
            <w:tcW w:w="3267" w:type="dxa"/>
            <w:tcBorders>
              <w:top w:val="single" w:sz="4" w:space="0" w:color="000000"/>
              <w:left w:val="single" w:sz="4" w:space="0" w:color="000000"/>
              <w:bottom w:val="single" w:sz="4" w:space="0" w:color="000000"/>
              <w:right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42,8</w:t>
            </w:r>
          </w:p>
        </w:tc>
      </w:tr>
      <w:tr w:rsidR="00BF319B" w:rsidTr="000F4BAC">
        <w:trPr>
          <w:jc w:val="center"/>
        </w:trPr>
        <w:tc>
          <w:tcPr>
            <w:tcW w:w="2010" w:type="dxa"/>
            <w:tcBorders>
              <w:top w:val="single" w:sz="4" w:space="0" w:color="000000"/>
              <w:left w:val="double" w:sz="28" w:space="0" w:color="000000"/>
              <w:bottom w:val="single" w:sz="4" w:space="0" w:color="000000"/>
            </w:tcBorders>
          </w:tcPr>
          <w:p w:rsidR="00BF319B" w:rsidRDefault="00BF319B">
            <w:pPr>
              <w:pStyle w:val="Style3"/>
              <w:widowControl/>
              <w:snapToGrid w:val="0"/>
              <w:spacing w:line="240" w:lineRule="auto"/>
              <w:ind w:firstLine="0"/>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Япония</w:t>
            </w:r>
          </w:p>
        </w:tc>
        <w:tc>
          <w:tcPr>
            <w:tcW w:w="1270"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4506</w:t>
            </w:r>
          </w:p>
        </w:tc>
        <w:tc>
          <w:tcPr>
            <w:tcW w:w="144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w:t>
            </w:r>
          </w:p>
        </w:tc>
        <w:tc>
          <w:tcPr>
            <w:tcW w:w="149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4596</w:t>
            </w:r>
          </w:p>
        </w:tc>
        <w:tc>
          <w:tcPr>
            <w:tcW w:w="3267" w:type="dxa"/>
            <w:tcBorders>
              <w:top w:val="single" w:sz="4" w:space="0" w:color="000000"/>
              <w:left w:val="single" w:sz="4" w:space="0" w:color="000000"/>
              <w:bottom w:val="single" w:sz="4" w:space="0" w:color="000000"/>
              <w:right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31,4</w:t>
            </w:r>
          </w:p>
        </w:tc>
      </w:tr>
      <w:tr w:rsidR="00BF319B" w:rsidTr="000F4BAC">
        <w:trPr>
          <w:jc w:val="center"/>
        </w:trPr>
        <w:tc>
          <w:tcPr>
            <w:tcW w:w="2010" w:type="dxa"/>
            <w:tcBorders>
              <w:top w:val="single" w:sz="4" w:space="0" w:color="000000"/>
              <w:left w:val="double" w:sz="28" w:space="0" w:color="000000"/>
              <w:bottom w:val="single" w:sz="4" w:space="0" w:color="000000"/>
            </w:tcBorders>
          </w:tcPr>
          <w:p w:rsidR="00BF319B" w:rsidRDefault="00BF319B">
            <w:pPr>
              <w:pStyle w:val="Style3"/>
              <w:widowControl/>
              <w:snapToGrid w:val="0"/>
              <w:spacing w:line="240" w:lineRule="auto"/>
              <w:ind w:firstLine="0"/>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Германия</w:t>
            </w:r>
          </w:p>
        </w:tc>
        <w:tc>
          <w:tcPr>
            <w:tcW w:w="1270"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2782</w:t>
            </w:r>
          </w:p>
        </w:tc>
        <w:tc>
          <w:tcPr>
            <w:tcW w:w="144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2,1</w:t>
            </w:r>
          </w:p>
        </w:tc>
        <w:tc>
          <w:tcPr>
            <w:tcW w:w="149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2840</w:t>
            </w:r>
          </w:p>
        </w:tc>
        <w:tc>
          <w:tcPr>
            <w:tcW w:w="3267" w:type="dxa"/>
            <w:tcBorders>
              <w:top w:val="single" w:sz="4" w:space="0" w:color="000000"/>
              <w:left w:val="single" w:sz="4" w:space="0" w:color="000000"/>
              <w:bottom w:val="single" w:sz="4" w:space="0" w:color="000000"/>
              <w:right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29,9</w:t>
            </w:r>
          </w:p>
        </w:tc>
      </w:tr>
      <w:tr w:rsidR="00BF319B" w:rsidTr="000F4BAC">
        <w:trPr>
          <w:jc w:val="center"/>
        </w:trPr>
        <w:tc>
          <w:tcPr>
            <w:tcW w:w="2010" w:type="dxa"/>
            <w:tcBorders>
              <w:top w:val="single" w:sz="4" w:space="0" w:color="000000"/>
              <w:left w:val="double" w:sz="28" w:space="0" w:color="000000"/>
              <w:bottom w:val="single" w:sz="4" w:space="0" w:color="000000"/>
            </w:tcBorders>
          </w:tcPr>
          <w:p w:rsidR="00BF319B" w:rsidRDefault="00BF319B">
            <w:pPr>
              <w:pStyle w:val="Style3"/>
              <w:widowControl/>
              <w:snapToGrid w:val="0"/>
              <w:spacing w:line="240" w:lineRule="auto"/>
              <w:ind w:firstLine="0"/>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Китай</w:t>
            </w:r>
          </w:p>
        </w:tc>
        <w:tc>
          <w:tcPr>
            <w:tcW w:w="1270"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2229</w:t>
            </w:r>
          </w:p>
        </w:tc>
        <w:tc>
          <w:tcPr>
            <w:tcW w:w="144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10,6</w:t>
            </w:r>
          </w:p>
        </w:tc>
        <w:tc>
          <w:tcPr>
            <w:tcW w:w="149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2467</w:t>
            </w:r>
          </w:p>
        </w:tc>
        <w:tc>
          <w:tcPr>
            <w:tcW w:w="3267" w:type="dxa"/>
            <w:tcBorders>
              <w:top w:val="single" w:sz="4" w:space="0" w:color="000000"/>
              <w:left w:val="single" w:sz="4" w:space="0" w:color="000000"/>
              <w:bottom w:val="single" w:sz="4" w:space="0" w:color="000000"/>
              <w:right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7,3</w:t>
            </w:r>
          </w:p>
        </w:tc>
      </w:tr>
      <w:tr w:rsidR="00BF319B" w:rsidTr="000F4BAC">
        <w:trPr>
          <w:jc w:val="center"/>
        </w:trPr>
        <w:tc>
          <w:tcPr>
            <w:tcW w:w="2010" w:type="dxa"/>
            <w:tcBorders>
              <w:top w:val="single" w:sz="4" w:space="0" w:color="000000"/>
              <w:left w:val="double" w:sz="28" w:space="0" w:color="000000"/>
              <w:bottom w:val="single" w:sz="4" w:space="0" w:color="000000"/>
            </w:tcBorders>
          </w:tcPr>
          <w:p w:rsidR="00BF319B" w:rsidRDefault="00BF319B">
            <w:pPr>
              <w:pStyle w:val="Style3"/>
              <w:widowControl/>
              <w:snapToGrid w:val="0"/>
              <w:spacing w:line="240" w:lineRule="auto"/>
              <w:ind w:firstLine="0"/>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Великобритания</w:t>
            </w:r>
          </w:p>
        </w:tc>
        <w:tc>
          <w:tcPr>
            <w:tcW w:w="1270"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2193</w:t>
            </w:r>
          </w:p>
        </w:tc>
        <w:tc>
          <w:tcPr>
            <w:tcW w:w="144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2,7</w:t>
            </w:r>
          </w:p>
        </w:tc>
        <w:tc>
          <w:tcPr>
            <w:tcW w:w="149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2252</w:t>
            </w:r>
          </w:p>
        </w:tc>
        <w:tc>
          <w:tcPr>
            <w:tcW w:w="3267" w:type="dxa"/>
            <w:tcBorders>
              <w:top w:val="single" w:sz="4" w:space="0" w:color="000000"/>
              <w:left w:val="single" w:sz="4" w:space="0" w:color="000000"/>
              <w:bottom w:val="single" w:sz="4" w:space="0" w:color="000000"/>
              <w:right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32,9</w:t>
            </w:r>
          </w:p>
        </w:tc>
      </w:tr>
      <w:tr w:rsidR="00BF319B" w:rsidTr="000F4BAC">
        <w:trPr>
          <w:jc w:val="center"/>
        </w:trPr>
        <w:tc>
          <w:tcPr>
            <w:tcW w:w="2010" w:type="dxa"/>
            <w:tcBorders>
              <w:top w:val="single" w:sz="4" w:space="0" w:color="000000"/>
              <w:left w:val="double" w:sz="28" w:space="0" w:color="000000"/>
              <w:bottom w:val="single" w:sz="4" w:space="0" w:color="000000"/>
            </w:tcBorders>
          </w:tcPr>
          <w:p w:rsidR="00BF319B" w:rsidRDefault="00BF319B">
            <w:pPr>
              <w:pStyle w:val="Style3"/>
              <w:widowControl/>
              <w:snapToGrid w:val="0"/>
              <w:spacing w:line="240" w:lineRule="auto"/>
              <w:ind w:firstLine="0"/>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Франция</w:t>
            </w:r>
          </w:p>
        </w:tc>
        <w:tc>
          <w:tcPr>
            <w:tcW w:w="1270"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2110</w:t>
            </w:r>
          </w:p>
        </w:tc>
        <w:tc>
          <w:tcPr>
            <w:tcW w:w="144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w:t>
            </w:r>
          </w:p>
        </w:tc>
        <w:tc>
          <w:tcPr>
            <w:tcW w:w="149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2152</w:t>
            </w:r>
          </w:p>
        </w:tc>
        <w:tc>
          <w:tcPr>
            <w:tcW w:w="3267" w:type="dxa"/>
            <w:tcBorders>
              <w:top w:val="single" w:sz="4" w:space="0" w:color="000000"/>
              <w:left w:val="single" w:sz="4" w:space="0" w:color="000000"/>
              <w:bottom w:val="single" w:sz="4" w:space="0" w:color="000000"/>
              <w:right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30,7</w:t>
            </w:r>
          </w:p>
        </w:tc>
      </w:tr>
      <w:tr w:rsidR="00BF319B" w:rsidTr="000F4BAC">
        <w:trPr>
          <w:jc w:val="center"/>
        </w:trPr>
        <w:tc>
          <w:tcPr>
            <w:tcW w:w="2010" w:type="dxa"/>
            <w:tcBorders>
              <w:top w:val="single" w:sz="4" w:space="0" w:color="000000"/>
              <w:left w:val="double" w:sz="28" w:space="0" w:color="000000"/>
              <w:bottom w:val="single" w:sz="4" w:space="0" w:color="000000"/>
            </w:tcBorders>
          </w:tcPr>
          <w:p w:rsidR="00BF319B" w:rsidRDefault="00BF319B">
            <w:pPr>
              <w:pStyle w:val="Style3"/>
              <w:widowControl/>
              <w:snapToGrid w:val="0"/>
              <w:spacing w:line="240" w:lineRule="auto"/>
              <w:ind w:firstLine="0"/>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Италия</w:t>
            </w:r>
          </w:p>
        </w:tc>
        <w:tc>
          <w:tcPr>
            <w:tcW w:w="1270"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1723</w:t>
            </w:r>
          </w:p>
        </w:tc>
        <w:tc>
          <w:tcPr>
            <w:tcW w:w="144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w:t>
            </w:r>
          </w:p>
        </w:tc>
        <w:tc>
          <w:tcPr>
            <w:tcW w:w="149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1758</w:t>
            </w:r>
          </w:p>
        </w:tc>
        <w:tc>
          <w:tcPr>
            <w:tcW w:w="3267" w:type="dxa"/>
            <w:tcBorders>
              <w:top w:val="single" w:sz="4" w:space="0" w:color="000000"/>
              <w:left w:val="single" w:sz="4" w:space="0" w:color="000000"/>
              <w:bottom w:val="single" w:sz="4" w:space="0" w:color="000000"/>
              <w:right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29,6</w:t>
            </w:r>
          </w:p>
        </w:tc>
      </w:tr>
      <w:tr w:rsidR="00BF319B" w:rsidTr="000F4BAC">
        <w:trPr>
          <w:jc w:val="center"/>
        </w:trPr>
        <w:tc>
          <w:tcPr>
            <w:tcW w:w="2010" w:type="dxa"/>
            <w:tcBorders>
              <w:top w:val="single" w:sz="4" w:space="0" w:color="000000"/>
              <w:left w:val="double" w:sz="28" w:space="0" w:color="000000"/>
              <w:bottom w:val="single" w:sz="4" w:space="0" w:color="000000"/>
            </w:tcBorders>
          </w:tcPr>
          <w:p w:rsidR="00BF319B" w:rsidRDefault="00BF319B">
            <w:pPr>
              <w:pStyle w:val="Style3"/>
              <w:widowControl/>
              <w:snapToGrid w:val="0"/>
              <w:spacing w:line="240" w:lineRule="auto"/>
              <w:ind w:firstLine="0"/>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Индия</w:t>
            </w:r>
          </w:p>
        </w:tc>
        <w:tc>
          <w:tcPr>
            <w:tcW w:w="1270"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785</w:t>
            </w:r>
          </w:p>
        </w:tc>
        <w:tc>
          <w:tcPr>
            <w:tcW w:w="144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8,3</w:t>
            </w:r>
          </w:p>
        </w:tc>
        <w:tc>
          <w:tcPr>
            <w:tcW w:w="149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851</w:t>
            </w:r>
          </w:p>
        </w:tc>
        <w:tc>
          <w:tcPr>
            <w:tcW w:w="3267" w:type="dxa"/>
            <w:tcBorders>
              <w:top w:val="single" w:sz="4" w:space="0" w:color="000000"/>
              <w:left w:val="single" w:sz="4" w:space="0" w:color="000000"/>
              <w:bottom w:val="single" w:sz="4" w:space="0" w:color="000000"/>
              <w:right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3,8</w:t>
            </w:r>
          </w:p>
        </w:tc>
      </w:tr>
      <w:tr w:rsidR="00BF319B" w:rsidTr="000F4BAC">
        <w:trPr>
          <w:jc w:val="center"/>
        </w:trPr>
        <w:tc>
          <w:tcPr>
            <w:tcW w:w="2010" w:type="dxa"/>
            <w:tcBorders>
              <w:top w:val="single" w:sz="4" w:space="0" w:color="000000"/>
              <w:left w:val="double" w:sz="28" w:space="0" w:color="000000"/>
              <w:bottom w:val="single" w:sz="4" w:space="0" w:color="000000"/>
            </w:tcBorders>
          </w:tcPr>
          <w:p w:rsidR="00BF319B" w:rsidRPr="00D47D82" w:rsidRDefault="00BF319B">
            <w:pPr>
              <w:pStyle w:val="Style3"/>
              <w:widowControl/>
              <w:snapToGrid w:val="0"/>
              <w:spacing w:line="240" w:lineRule="auto"/>
              <w:ind w:firstLine="0"/>
              <w:rPr>
                <w:rStyle w:val="FontStyle12"/>
                <w:rFonts w:ascii="Times New Roman" w:hAnsi="Times New Roman" w:cs="Times New Roman"/>
                <w:b/>
                <w:i/>
                <w:smallCaps/>
                <w:shadow/>
                <w:sz w:val="24"/>
                <w:szCs w:val="24"/>
              </w:rPr>
            </w:pPr>
            <w:r w:rsidRPr="00D47D82">
              <w:rPr>
                <w:rStyle w:val="FontStyle12"/>
                <w:rFonts w:ascii="Times New Roman" w:hAnsi="Times New Roman" w:cs="Times New Roman"/>
                <w:b/>
                <w:i/>
                <w:smallCaps/>
                <w:shadow/>
                <w:sz w:val="24"/>
                <w:szCs w:val="24"/>
              </w:rPr>
              <w:t xml:space="preserve">  Россия</w:t>
            </w:r>
          </w:p>
        </w:tc>
        <w:tc>
          <w:tcPr>
            <w:tcW w:w="1270" w:type="dxa"/>
            <w:tcBorders>
              <w:top w:val="single" w:sz="4" w:space="0" w:color="000000"/>
              <w:left w:val="single" w:sz="4" w:space="0" w:color="000000"/>
              <w:bottom w:val="single" w:sz="4" w:space="0" w:color="000000"/>
            </w:tcBorders>
            <w:vAlign w:val="center"/>
          </w:tcPr>
          <w:p w:rsidR="00BF319B" w:rsidRPr="00D47D82" w:rsidRDefault="00BF319B" w:rsidP="000F4BAC">
            <w:pPr>
              <w:pStyle w:val="Style2"/>
              <w:widowControl/>
              <w:snapToGrid w:val="0"/>
              <w:jc w:val="center"/>
              <w:rPr>
                <w:rStyle w:val="FontStyle11"/>
                <w:rFonts w:ascii="Times New Roman" w:hAnsi="Times New Roman" w:cs="Times New Roman"/>
                <w:b/>
                <w:i/>
                <w:smallCaps/>
                <w:shadow/>
                <w:sz w:val="24"/>
                <w:szCs w:val="24"/>
              </w:rPr>
            </w:pPr>
            <w:r w:rsidRPr="00D47D82">
              <w:rPr>
                <w:rStyle w:val="FontStyle11"/>
                <w:rFonts w:ascii="Times New Roman" w:hAnsi="Times New Roman" w:cs="Times New Roman"/>
                <w:b/>
                <w:i/>
                <w:smallCaps/>
                <w:shadow/>
                <w:sz w:val="24"/>
                <w:szCs w:val="24"/>
              </w:rPr>
              <w:t>764</w:t>
            </w:r>
          </w:p>
        </w:tc>
        <w:tc>
          <w:tcPr>
            <w:tcW w:w="1449" w:type="dxa"/>
            <w:tcBorders>
              <w:top w:val="single" w:sz="4" w:space="0" w:color="000000"/>
              <w:left w:val="single" w:sz="4" w:space="0" w:color="000000"/>
              <w:bottom w:val="single" w:sz="4" w:space="0" w:color="000000"/>
            </w:tcBorders>
            <w:vAlign w:val="center"/>
          </w:tcPr>
          <w:p w:rsidR="00BF319B" w:rsidRPr="00D47D82" w:rsidRDefault="00BF319B" w:rsidP="000F4BAC">
            <w:pPr>
              <w:pStyle w:val="Style2"/>
              <w:widowControl/>
              <w:snapToGrid w:val="0"/>
              <w:jc w:val="center"/>
              <w:rPr>
                <w:rStyle w:val="FontStyle11"/>
                <w:rFonts w:ascii="Times New Roman" w:hAnsi="Times New Roman" w:cs="Times New Roman"/>
                <w:b/>
                <w:i/>
                <w:smallCaps/>
                <w:shadow/>
                <w:sz w:val="24"/>
                <w:szCs w:val="24"/>
              </w:rPr>
            </w:pPr>
            <w:r w:rsidRPr="00D47D82">
              <w:rPr>
                <w:rStyle w:val="FontStyle11"/>
                <w:rFonts w:ascii="Times New Roman" w:hAnsi="Times New Roman" w:cs="Times New Roman"/>
                <w:b/>
                <w:i/>
                <w:smallCaps/>
                <w:shadow/>
                <w:sz w:val="24"/>
                <w:szCs w:val="24"/>
              </w:rPr>
              <w:t>6,9</w:t>
            </w:r>
          </w:p>
        </w:tc>
        <w:tc>
          <w:tcPr>
            <w:tcW w:w="1499" w:type="dxa"/>
            <w:tcBorders>
              <w:top w:val="single" w:sz="4" w:space="0" w:color="000000"/>
              <w:left w:val="single" w:sz="4" w:space="0" w:color="000000"/>
              <w:bottom w:val="single" w:sz="4" w:space="0" w:color="000000"/>
            </w:tcBorders>
            <w:vAlign w:val="center"/>
          </w:tcPr>
          <w:p w:rsidR="00BF319B" w:rsidRPr="00D47D82" w:rsidRDefault="00BF319B" w:rsidP="000F4BAC">
            <w:pPr>
              <w:pStyle w:val="Style2"/>
              <w:widowControl/>
              <w:snapToGrid w:val="0"/>
              <w:jc w:val="center"/>
              <w:rPr>
                <w:rStyle w:val="FontStyle11"/>
                <w:rFonts w:ascii="Times New Roman" w:hAnsi="Times New Roman" w:cs="Times New Roman"/>
                <w:b/>
                <w:i/>
                <w:smallCaps/>
                <w:shadow/>
                <w:sz w:val="24"/>
                <w:szCs w:val="24"/>
              </w:rPr>
            </w:pPr>
            <w:r w:rsidRPr="00D47D82">
              <w:rPr>
                <w:rStyle w:val="FontStyle11"/>
                <w:rFonts w:ascii="Times New Roman" w:hAnsi="Times New Roman" w:cs="Times New Roman"/>
                <w:b/>
                <w:i/>
                <w:smallCaps/>
                <w:shadow/>
                <w:sz w:val="24"/>
                <w:szCs w:val="24"/>
              </w:rPr>
              <w:t>817</w:t>
            </w:r>
          </w:p>
        </w:tc>
        <w:tc>
          <w:tcPr>
            <w:tcW w:w="3267" w:type="dxa"/>
            <w:tcBorders>
              <w:top w:val="single" w:sz="4" w:space="0" w:color="000000"/>
              <w:left w:val="single" w:sz="4" w:space="0" w:color="000000"/>
              <w:bottom w:val="single" w:sz="4" w:space="0" w:color="000000"/>
              <w:right w:val="double" w:sz="20" w:space="0" w:color="000000"/>
            </w:tcBorders>
            <w:vAlign w:val="center"/>
          </w:tcPr>
          <w:p w:rsidR="00BF319B" w:rsidRPr="00D47D82" w:rsidRDefault="00BF319B" w:rsidP="000F4BAC">
            <w:pPr>
              <w:pStyle w:val="Style2"/>
              <w:widowControl/>
              <w:snapToGrid w:val="0"/>
              <w:jc w:val="center"/>
              <w:rPr>
                <w:rStyle w:val="FontStyle11"/>
                <w:rFonts w:ascii="Times New Roman" w:hAnsi="Times New Roman" w:cs="Times New Roman"/>
                <w:b/>
                <w:i/>
                <w:smallCaps/>
                <w:shadow/>
                <w:sz w:val="24"/>
                <w:szCs w:val="24"/>
              </w:rPr>
            </w:pPr>
            <w:r w:rsidRPr="00D47D82">
              <w:rPr>
                <w:rStyle w:val="FontStyle11"/>
                <w:rFonts w:ascii="Times New Roman" w:hAnsi="Times New Roman" w:cs="Times New Roman"/>
                <w:b/>
                <w:i/>
                <w:smallCaps/>
                <w:shadow/>
                <w:sz w:val="24"/>
                <w:szCs w:val="24"/>
              </w:rPr>
              <w:t>11,7</w:t>
            </w:r>
          </w:p>
        </w:tc>
      </w:tr>
      <w:tr w:rsidR="00BF319B" w:rsidTr="000F4BAC">
        <w:trPr>
          <w:jc w:val="center"/>
        </w:trPr>
        <w:tc>
          <w:tcPr>
            <w:tcW w:w="2010" w:type="dxa"/>
            <w:tcBorders>
              <w:top w:val="single" w:sz="4" w:space="0" w:color="000000"/>
              <w:left w:val="double" w:sz="28" w:space="0" w:color="000000"/>
              <w:bottom w:val="single" w:sz="4" w:space="0" w:color="000000"/>
            </w:tcBorders>
          </w:tcPr>
          <w:p w:rsidR="00BF319B" w:rsidRDefault="00BF319B">
            <w:pPr>
              <w:pStyle w:val="Style3"/>
              <w:widowControl/>
              <w:snapToGrid w:val="0"/>
              <w:spacing w:line="240" w:lineRule="auto"/>
              <w:ind w:firstLine="0"/>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Бразилия</w:t>
            </w:r>
          </w:p>
        </w:tc>
        <w:tc>
          <w:tcPr>
            <w:tcW w:w="1270"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794</w:t>
            </w:r>
          </w:p>
        </w:tc>
        <w:tc>
          <w:tcPr>
            <w:tcW w:w="144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3,2</w:t>
            </w:r>
          </w:p>
        </w:tc>
        <w:tc>
          <w:tcPr>
            <w:tcW w:w="149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820</w:t>
            </w:r>
          </w:p>
        </w:tc>
        <w:tc>
          <w:tcPr>
            <w:tcW w:w="3267" w:type="dxa"/>
            <w:tcBorders>
              <w:top w:val="single" w:sz="4" w:space="0" w:color="000000"/>
              <w:left w:val="single" w:sz="4" w:space="0" w:color="000000"/>
              <w:bottom w:val="single" w:sz="4" w:space="0" w:color="000000"/>
              <w:right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9,0</w:t>
            </w:r>
          </w:p>
        </w:tc>
      </w:tr>
      <w:tr w:rsidR="00BF319B" w:rsidTr="000F4BAC">
        <w:trPr>
          <w:jc w:val="center"/>
        </w:trPr>
        <w:tc>
          <w:tcPr>
            <w:tcW w:w="2010" w:type="dxa"/>
            <w:tcBorders>
              <w:top w:val="single" w:sz="4" w:space="0" w:color="000000"/>
              <w:left w:val="double" w:sz="28" w:space="0" w:color="000000"/>
              <w:bottom w:val="single" w:sz="4" w:space="0" w:color="000000"/>
            </w:tcBorders>
          </w:tcPr>
          <w:p w:rsidR="00BF319B" w:rsidRDefault="00BF319B">
            <w:pPr>
              <w:pStyle w:val="Style3"/>
              <w:widowControl/>
              <w:snapToGrid w:val="0"/>
              <w:spacing w:line="240" w:lineRule="auto"/>
              <w:ind w:firstLine="0"/>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Украина</w:t>
            </w:r>
          </w:p>
        </w:tc>
        <w:tc>
          <w:tcPr>
            <w:tcW w:w="1270"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82</w:t>
            </w:r>
          </w:p>
        </w:tc>
        <w:tc>
          <w:tcPr>
            <w:tcW w:w="144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7</w:t>
            </w:r>
          </w:p>
        </w:tc>
        <w:tc>
          <w:tcPr>
            <w:tcW w:w="149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87</w:t>
            </w:r>
          </w:p>
        </w:tc>
        <w:tc>
          <w:tcPr>
            <w:tcW w:w="3267" w:type="dxa"/>
            <w:tcBorders>
              <w:top w:val="single" w:sz="4" w:space="0" w:color="000000"/>
              <w:left w:val="single" w:sz="4" w:space="0" w:color="000000"/>
              <w:bottom w:val="single" w:sz="4" w:space="0" w:color="000000"/>
              <w:right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7,2</w:t>
            </w:r>
          </w:p>
        </w:tc>
      </w:tr>
      <w:tr w:rsidR="00BF319B" w:rsidTr="000F4BAC">
        <w:trPr>
          <w:jc w:val="center"/>
        </w:trPr>
        <w:tc>
          <w:tcPr>
            <w:tcW w:w="2010" w:type="dxa"/>
            <w:tcBorders>
              <w:top w:val="single" w:sz="4" w:space="0" w:color="000000"/>
              <w:left w:val="double" w:sz="28" w:space="0" w:color="000000"/>
              <w:bottom w:val="single" w:sz="4" w:space="0" w:color="000000"/>
            </w:tcBorders>
          </w:tcPr>
          <w:p w:rsidR="00BF319B" w:rsidRDefault="00BF319B">
            <w:pPr>
              <w:pStyle w:val="Style3"/>
              <w:widowControl/>
              <w:snapToGrid w:val="0"/>
              <w:spacing w:line="240" w:lineRule="auto"/>
              <w:ind w:firstLine="0"/>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Казахстан</w:t>
            </w:r>
          </w:p>
        </w:tc>
        <w:tc>
          <w:tcPr>
            <w:tcW w:w="1270"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56</w:t>
            </w:r>
          </w:p>
        </w:tc>
        <w:tc>
          <w:tcPr>
            <w:tcW w:w="144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10,6</w:t>
            </w:r>
          </w:p>
        </w:tc>
        <w:tc>
          <w:tcPr>
            <w:tcW w:w="149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62</w:t>
            </w:r>
          </w:p>
        </w:tc>
        <w:tc>
          <w:tcPr>
            <w:tcW w:w="3267" w:type="dxa"/>
            <w:tcBorders>
              <w:top w:val="single" w:sz="4" w:space="0" w:color="000000"/>
              <w:left w:val="single" w:sz="4" w:space="0" w:color="000000"/>
              <w:bottom w:val="single" w:sz="4" w:space="0" w:color="000000"/>
              <w:right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9,4</w:t>
            </w:r>
          </w:p>
        </w:tc>
      </w:tr>
      <w:tr w:rsidR="00BF319B" w:rsidTr="000F4BAC">
        <w:trPr>
          <w:jc w:val="center"/>
        </w:trPr>
        <w:tc>
          <w:tcPr>
            <w:tcW w:w="2010" w:type="dxa"/>
            <w:tcBorders>
              <w:top w:val="single" w:sz="4" w:space="0" w:color="000000"/>
              <w:left w:val="double" w:sz="28" w:space="0" w:color="000000"/>
              <w:bottom w:val="single" w:sz="4" w:space="0" w:color="000000"/>
            </w:tcBorders>
          </w:tcPr>
          <w:p w:rsidR="00BF319B" w:rsidRDefault="00BF319B">
            <w:pPr>
              <w:pStyle w:val="Style3"/>
              <w:widowControl/>
              <w:snapToGrid w:val="0"/>
              <w:spacing w:line="240" w:lineRule="auto"/>
              <w:ind w:firstLine="0"/>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Белоруссия</w:t>
            </w:r>
          </w:p>
        </w:tc>
        <w:tc>
          <w:tcPr>
            <w:tcW w:w="1270"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30</w:t>
            </w:r>
          </w:p>
        </w:tc>
        <w:tc>
          <w:tcPr>
            <w:tcW w:w="144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9,9</w:t>
            </w:r>
          </w:p>
        </w:tc>
        <w:tc>
          <w:tcPr>
            <w:tcW w:w="1499" w:type="dxa"/>
            <w:tcBorders>
              <w:top w:val="single" w:sz="4" w:space="0" w:color="000000"/>
              <w:left w:val="single" w:sz="4" w:space="0" w:color="000000"/>
              <w:bottom w:val="single" w:sz="4"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32</w:t>
            </w:r>
          </w:p>
        </w:tc>
        <w:tc>
          <w:tcPr>
            <w:tcW w:w="3267" w:type="dxa"/>
            <w:tcBorders>
              <w:top w:val="single" w:sz="4" w:space="0" w:color="000000"/>
              <w:left w:val="single" w:sz="4" w:space="0" w:color="000000"/>
              <w:bottom w:val="single" w:sz="4" w:space="0" w:color="000000"/>
              <w:right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8,7</w:t>
            </w:r>
          </w:p>
        </w:tc>
      </w:tr>
      <w:tr w:rsidR="00BF319B" w:rsidTr="000F4BAC">
        <w:trPr>
          <w:jc w:val="center"/>
        </w:trPr>
        <w:tc>
          <w:tcPr>
            <w:tcW w:w="2010" w:type="dxa"/>
            <w:tcBorders>
              <w:top w:val="single" w:sz="4" w:space="0" w:color="000000"/>
              <w:left w:val="double" w:sz="28" w:space="0" w:color="000000"/>
              <w:bottom w:val="double" w:sz="20" w:space="0" w:color="000000"/>
            </w:tcBorders>
          </w:tcPr>
          <w:p w:rsidR="00BF319B" w:rsidRDefault="00BF319B">
            <w:pPr>
              <w:pStyle w:val="Style3"/>
              <w:widowControl/>
              <w:snapToGrid w:val="0"/>
              <w:spacing w:line="240" w:lineRule="auto"/>
              <w:ind w:firstLine="0"/>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Эстония</w:t>
            </w:r>
          </w:p>
        </w:tc>
        <w:tc>
          <w:tcPr>
            <w:tcW w:w="1270" w:type="dxa"/>
            <w:tcBorders>
              <w:top w:val="single" w:sz="4" w:space="0" w:color="000000"/>
              <w:left w:val="single" w:sz="4" w:space="0" w:color="000000"/>
              <w:bottom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13</w:t>
            </w:r>
          </w:p>
        </w:tc>
        <w:tc>
          <w:tcPr>
            <w:tcW w:w="1449" w:type="dxa"/>
            <w:tcBorders>
              <w:top w:val="single" w:sz="4" w:space="0" w:color="000000"/>
              <w:left w:val="single" w:sz="4" w:space="0" w:color="000000"/>
              <w:bottom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11</w:t>
            </w:r>
          </w:p>
        </w:tc>
        <w:tc>
          <w:tcPr>
            <w:tcW w:w="1499" w:type="dxa"/>
            <w:tcBorders>
              <w:top w:val="single" w:sz="4" w:space="0" w:color="000000"/>
              <w:left w:val="single" w:sz="4" w:space="0" w:color="000000"/>
              <w:bottom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15</w:t>
            </w:r>
          </w:p>
        </w:tc>
        <w:tc>
          <w:tcPr>
            <w:tcW w:w="3267" w:type="dxa"/>
            <w:tcBorders>
              <w:top w:val="single" w:sz="4" w:space="0" w:color="000000"/>
              <w:left w:val="single" w:sz="4" w:space="0" w:color="000000"/>
              <w:bottom w:val="double" w:sz="20" w:space="0" w:color="000000"/>
              <w:right w:val="double" w:sz="20" w:space="0" w:color="000000"/>
            </w:tcBorders>
            <w:vAlign w:val="center"/>
          </w:tcPr>
          <w:p w:rsidR="00BF319B" w:rsidRDefault="00BF319B" w:rsidP="000F4BAC">
            <w:pPr>
              <w:pStyle w:val="Style2"/>
              <w:widowControl/>
              <w:snapToGrid w:val="0"/>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18,0</w:t>
            </w:r>
          </w:p>
        </w:tc>
      </w:tr>
    </w:tbl>
    <w:p w:rsidR="00BF319B" w:rsidRDefault="00BF319B"/>
    <w:p w:rsidR="00BF319B" w:rsidRDefault="00BF319B">
      <w:pPr>
        <w:pStyle w:val="3"/>
        <w:tabs>
          <w:tab w:val="left" w:pos="0"/>
        </w:tabs>
        <w:ind w:firstLine="0"/>
        <w:jc w:val="left"/>
      </w:pPr>
      <w:r>
        <w:lastRenderedPageBreak/>
        <w:t>Диаграмма №</w:t>
      </w:r>
      <w:r w:rsidR="00283273">
        <w:t xml:space="preserve"> </w:t>
      </w:r>
      <w:r>
        <w:t>1.</w:t>
      </w:r>
    </w:p>
    <w:p w:rsidR="00BF319B" w:rsidRDefault="00F30B3F">
      <w:r>
        <w:rPr>
          <w:noProof/>
          <w:lang w:eastAsia="ru-RU"/>
        </w:rPr>
        <w:drawing>
          <wp:anchor distT="0" distB="0" distL="114935" distR="114935" simplePos="0" relativeHeight="251772928" behindDoc="0" locked="0" layoutInCell="1" allowOverlap="1">
            <wp:simplePos x="0" y="0"/>
            <wp:positionH relativeFrom="column">
              <wp:posOffset>1135380</wp:posOffset>
            </wp:positionH>
            <wp:positionV relativeFrom="paragraph">
              <wp:posOffset>102235</wp:posOffset>
            </wp:positionV>
            <wp:extent cx="3469640" cy="2304415"/>
            <wp:effectExtent l="0" t="0" r="0" b="0"/>
            <wp:wrapSquare wrapText="right"/>
            <wp:docPr id="538" name="Объект 53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anchor>
        </w:drawing>
      </w:r>
    </w:p>
    <w:p w:rsidR="00BF319B" w:rsidRDefault="008E04FF">
      <w:r>
        <w:pict>
          <v:shape id="_x0000_s2056" type="#_x0000_t202" style="position:absolute;margin-left:460.5pt;margin-top:36.1pt;width:85.05pt;height:106.05pt;z-index:251522048;mso-wrap-distance-right:0;mso-position-horizontal-relative:page" stroked="f">
            <v:fill opacity="0" color2="black"/>
            <v:textbox style="mso-next-textbox:#_x0000_s2056" inset="0,0,0,0">
              <w:txbxContent>
                <w:tbl>
                  <w:tblPr>
                    <w:tblW w:w="0" w:type="auto"/>
                    <w:tblInd w:w="108" w:type="dxa"/>
                    <w:tblLayout w:type="fixed"/>
                    <w:tblLook w:val="0000"/>
                  </w:tblPr>
                  <w:tblGrid>
                    <w:gridCol w:w="1702"/>
                  </w:tblGrid>
                  <w:tr w:rsidR="00034E11">
                    <w:trPr>
                      <w:cantSplit/>
                      <w:trHeight w:val="2122"/>
                    </w:trPr>
                    <w:tc>
                      <w:tcPr>
                        <w:tcW w:w="1702" w:type="dxa"/>
                      </w:tcPr>
                      <w:p w:rsidR="00034E11" w:rsidRDefault="00034E11">
                        <w:pPr>
                          <w:pStyle w:val="3"/>
                          <w:tabs>
                            <w:tab w:val="left" w:pos="0"/>
                          </w:tabs>
                          <w:snapToGrid w:val="0"/>
                          <w:ind w:firstLine="0"/>
                          <w:rPr>
                            <w:b w:val="0"/>
                            <w:sz w:val="24"/>
                          </w:rPr>
                        </w:pPr>
                        <w:r>
                          <w:rPr>
                            <w:b w:val="0"/>
                            <w:sz w:val="24"/>
                          </w:rPr>
                          <w:t>85% остал</w:t>
                        </w:r>
                        <w:r>
                          <w:rPr>
                            <w:b w:val="0"/>
                            <w:sz w:val="24"/>
                          </w:rPr>
                          <w:t>ь</w:t>
                        </w:r>
                        <w:r>
                          <w:rPr>
                            <w:b w:val="0"/>
                            <w:sz w:val="24"/>
                          </w:rPr>
                          <w:t>ного насел</w:t>
                        </w:r>
                        <w:r>
                          <w:rPr>
                            <w:b w:val="0"/>
                            <w:sz w:val="24"/>
                          </w:rPr>
                          <w:t>е</w:t>
                        </w:r>
                        <w:r>
                          <w:rPr>
                            <w:b w:val="0"/>
                            <w:sz w:val="24"/>
                          </w:rPr>
                          <w:t>ния России аккумулирует 8% доходов страны</w:t>
                        </w:r>
                      </w:p>
                    </w:tc>
                  </w:tr>
                </w:tbl>
                <w:p w:rsidR="00034E11" w:rsidRDefault="00034E11"/>
              </w:txbxContent>
            </v:textbox>
            <w10:wrap type="square" side="largest" anchorx="page"/>
          </v:shape>
        </w:pict>
      </w:r>
    </w:p>
    <w:p w:rsidR="00BF319B" w:rsidRDefault="008E04FF">
      <w:r>
        <w:pict>
          <v:shape id="_x0000_s2055" type="#_x0000_t202" style="position:absolute;margin-left:-5.4pt;margin-top:1.6pt;width:62.05pt;height:126.75pt;z-index:251521024;mso-wrap-distance-left:0;mso-position-horizontal-relative:margin" stroked="f">
            <v:fill opacity="0" color2="black"/>
            <v:textbox style="mso-next-textbox:#_x0000_s2055" inset="0,0,0,0">
              <w:txbxContent>
                <w:tbl>
                  <w:tblPr>
                    <w:tblW w:w="0" w:type="auto"/>
                    <w:tblInd w:w="108" w:type="dxa"/>
                    <w:tblLayout w:type="fixed"/>
                    <w:tblLook w:val="0000"/>
                  </w:tblPr>
                  <w:tblGrid>
                    <w:gridCol w:w="1242"/>
                  </w:tblGrid>
                  <w:tr w:rsidR="00034E11">
                    <w:trPr>
                      <w:cantSplit/>
                      <w:trHeight w:val="2536"/>
                    </w:trPr>
                    <w:tc>
                      <w:tcPr>
                        <w:tcW w:w="1242" w:type="dxa"/>
                      </w:tcPr>
                      <w:p w:rsidR="00034E11" w:rsidRDefault="00034E11">
                        <w:pPr>
                          <w:pStyle w:val="3"/>
                          <w:tabs>
                            <w:tab w:val="left" w:pos="0"/>
                          </w:tabs>
                          <w:snapToGrid w:val="0"/>
                          <w:ind w:firstLine="0"/>
                          <w:rPr>
                            <w:b w:val="0"/>
                            <w:sz w:val="24"/>
                          </w:rPr>
                        </w:pPr>
                        <w:r>
                          <w:rPr>
                            <w:b w:val="0"/>
                            <w:sz w:val="24"/>
                          </w:rPr>
                          <w:t>15% б</w:t>
                        </w:r>
                        <w:r>
                          <w:rPr>
                            <w:b w:val="0"/>
                            <w:sz w:val="24"/>
                          </w:rPr>
                          <w:t>о</w:t>
                        </w:r>
                        <w:r>
                          <w:rPr>
                            <w:b w:val="0"/>
                            <w:sz w:val="24"/>
                          </w:rPr>
                          <w:t>гатого насел</w:t>
                        </w:r>
                        <w:r>
                          <w:rPr>
                            <w:b w:val="0"/>
                            <w:sz w:val="24"/>
                          </w:rPr>
                          <w:t>е</w:t>
                        </w:r>
                        <w:r>
                          <w:rPr>
                            <w:b w:val="0"/>
                            <w:sz w:val="24"/>
                          </w:rPr>
                          <w:t>ния Ро</w:t>
                        </w:r>
                        <w:r>
                          <w:rPr>
                            <w:b w:val="0"/>
                            <w:sz w:val="24"/>
                          </w:rPr>
                          <w:t>с</w:t>
                        </w:r>
                        <w:r>
                          <w:rPr>
                            <w:b w:val="0"/>
                            <w:sz w:val="24"/>
                          </w:rPr>
                          <w:t>сии а</w:t>
                        </w:r>
                        <w:r>
                          <w:rPr>
                            <w:b w:val="0"/>
                            <w:sz w:val="24"/>
                          </w:rPr>
                          <w:t>к</w:t>
                        </w:r>
                        <w:r>
                          <w:rPr>
                            <w:b w:val="0"/>
                            <w:sz w:val="24"/>
                          </w:rPr>
                          <w:t>кумул</w:t>
                        </w:r>
                        <w:r>
                          <w:rPr>
                            <w:b w:val="0"/>
                            <w:sz w:val="24"/>
                          </w:rPr>
                          <w:t>и</w:t>
                        </w:r>
                        <w:r>
                          <w:rPr>
                            <w:b w:val="0"/>
                            <w:sz w:val="24"/>
                          </w:rPr>
                          <w:t>рует 92% доходов страны</w:t>
                        </w:r>
                      </w:p>
                    </w:tc>
                  </w:tr>
                </w:tbl>
                <w:p w:rsidR="00034E11" w:rsidRDefault="00034E11"/>
              </w:txbxContent>
            </v:textbox>
            <w10:wrap type="square" side="largest" anchorx="margin"/>
          </v:shape>
        </w:pict>
      </w:r>
    </w:p>
    <w:p w:rsidR="00BF319B" w:rsidRDefault="00BF319B"/>
    <w:p w:rsidR="00BF319B" w:rsidRDefault="00BF319B"/>
    <w:p w:rsidR="00061DE5" w:rsidRDefault="00061DE5">
      <w:pPr>
        <w:tabs>
          <w:tab w:val="left" w:pos="6060"/>
        </w:tabs>
        <w:ind w:firstLine="708"/>
        <w:rPr>
          <w:b/>
          <w:sz w:val="28"/>
        </w:rPr>
      </w:pPr>
    </w:p>
    <w:p w:rsidR="00061DE5" w:rsidRDefault="000D1187" w:rsidP="00061DE5">
      <w:pPr>
        <w:pStyle w:val="3"/>
        <w:tabs>
          <w:tab w:val="left" w:pos="0"/>
        </w:tabs>
        <w:ind w:firstLine="0"/>
        <w:jc w:val="left"/>
        <w:rPr>
          <w:sz w:val="24"/>
        </w:rPr>
      </w:pPr>
      <w:r w:rsidRPr="000D1187">
        <w:t>Таблица № 4.</w:t>
      </w:r>
    </w:p>
    <w:p w:rsidR="00061DE5" w:rsidRDefault="00061DE5" w:rsidP="00061DE5"/>
    <w:tbl>
      <w:tblPr>
        <w:tblW w:w="0" w:type="auto"/>
        <w:jc w:val="center"/>
        <w:tblLayout w:type="fixed"/>
        <w:tblLook w:val="0000"/>
      </w:tblPr>
      <w:tblGrid>
        <w:gridCol w:w="708"/>
        <w:gridCol w:w="2175"/>
        <w:gridCol w:w="1794"/>
        <w:gridCol w:w="577"/>
      </w:tblGrid>
      <w:tr w:rsidR="00061DE5" w:rsidTr="00511A00">
        <w:trPr>
          <w:jc w:val="center"/>
        </w:trPr>
        <w:tc>
          <w:tcPr>
            <w:tcW w:w="2883" w:type="dxa"/>
            <w:gridSpan w:val="2"/>
            <w:tcBorders>
              <w:top w:val="single" w:sz="4" w:space="0" w:color="000000"/>
              <w:left w:val="single" w:sz="4" w:space="0" w:color="000000"/>
              <w:bottom w:val="single" w:sz="4" w:space="0" w:color="000000"/>
            </w:tcBorders>
          </w:tcPr>
          <w:p w:rsidR="00061DE5" w:rsidRDefault="00061DE5" w:rsidP="00511A00">
            <w:pPr>
              <w:snapToGrid w:val="0"/>
              <w:jc w:val="center"/>
              <w:rPr>
                <w:b/>
              </w:rPr>
            </w:pPr>
            <w:r>
              <w:rPr>
                <w:b/>
              </w:rPr>
              <w:t>США</w:t>
            </w:r>
          </w:p>
        </w:tc>
        <w:tc>
          <w:tcPr>
            <w:tcW w:w="2371" w:type="dxa"/>
            <w:gridSpan w:val="2"/>
            <w:tcBorders>
              <w:top w:val="single" w:sz="4" w:space="0" w:color="000000"/>
              <w:left w:val="single" w:sz="4" w:space="0" w:color="000000"/>
              <w:bottom w:val="single" w:sz="4" w:space="0" w:color="000000"/>
              <w:right w:val="single" w:sz="4" w:space="0" w:color="000000"/>
            </w:tcBorders>
          </w:tcPr>
          <w:p w:rsidR="00061DE5" w:rsidRDefault="00061DE5" w:rsidP="00511A00">
            <w:pPr>
              <w:snapToGrid w:val="0"/>
              <w:jc w:val="center"/>
              <w:rPr>
                <w:b/>
              </w:rPr>
            </w:pPr>
            <w:r>
              <w:rPr>
                <w:b/>
              </w:rPr>
              <w:t>Россия</w:t>
            </w:r>
          </w:p>
        </w:tc>
      </w:tr>
      <w:tr w:rsidR="00061DE5" w:rsidTr="00511A00">
        <w:trPr>
          <w:jc w:val="center"/>
        </w:trPr>
        <w:tc>
          <w:tcPr>
            <w:tcW w:w="2883" w:type="dxa"/>
            <w:gridSpan w:val="2"/>
            <w:tcBorders>
              <w:top w:val="single" w:sz="4" w:space="0" w:color="000000"/>
              <w:left w:val="single" w:sz="4" w:space="0" w:color="000000"/>
              <w:bottom w:val="single" w:sz="4" w:space="0" w:color="000000"/>
            </w:tcBorders>
            <w:vAlign w:val="center"/>
          </w:tcPr>
          <w:p w:rsidR="00061DE5" w:rsidRDefault="00061DE5" w:rsidP="00511A00">
            <w:pPr>
              <w:snapToGrid w:val="0"/>
              <w:jc w:val="center"/>
            </w:pPr>
            <w:r>
              <w:t>Бедными считаются, имеющие личный доход менее $700</w:t>
            </w:r>
          </w:p>
        </w:tc>
        <w:tc>
          <w:tcPr>
            <w:tcW w:w="2371" w:type="dxa"/>
            <w:gridSpan w:val="2"/>
            <w:tcBorders>
              <w:top w:val="single" w:sz="4" w:space="0" w:color="000000"/>
              <w:left w:val="single" w:sz="4" w:space="0" w:color="000000"/>
              <w:bottom w:val="single" w:sz="4" w:space="0" w:color="000000"/>
              <w:right w:val="single" w:sz="4" w:space="0" w:color="000000"/>
            </w:tcBorders>
            <w:vAlign w:val="center"/>
          </w:tcPr>
          <w:p w:rsidR="00061DE5" w:rsidRDefault="00061DE5" w:rsidP="00511A00">
            <w:pPr>
              <w:snapToGrid w:val="0"/>
              <w:jc w:val="center"/>
            </w:pPr>
            <w:r>
              <w:t>Бедных по амер</w:t>
            </w:r>
            <w:r>
              <w:t>и</w:t>
            </w:r>
            <w:r>
              <w:t>канским критериям</w:t>
            </w:r>
          </w:p>
        </w:tc>
      </w:tr>
      <w:tr w:rsidR="00061DE5" w:rsidTr="00511A00">
        <w:trPr>
          <w:jc w:val="center"/>
        </w:trPr>
        <w:tc>
          <w:tcPr>
            <w:tcW w:w="708" w:type="dxa"/>
            <w:tcBorders>
              <w:top w:val="single" w:sz="4" w:space="0" w:color="000000"/>
              <w:left w:val="single" w:sz="4" w:space="0" w:color="000000"/>
              <w:bottom w:val="single" w:sz="4" w:space="0" w:color="000000"/>
            </w:tcBorders>
            <w:shd w:val="clear" w:color="auto" w:fill="D9D9D9"/>
          </w:tcPr>
          <w:p w:rsidR="00061DE5" w:rsidRDefault="00061DE5" w:rsidP="00511A00">
            <w:pPr>
              <w:snapToGrid w:val="0"/>
            </w:pPr>
            <w:r>
              <w:t>20%</w:t>
            </w:r>
          </w:p>
        </w:tc>
        <w:tc>
          <w:tcPr>
            <w:tcW w:w="2175" w:type="dxa"/>
            <w:tcBorders>
              <w:top w:val="single" w:sz="4" w:space="0" w:color="000000"/>
              <w:left w:val="single" w:sz="4" w:space="0" w:color="000000"/>
              <w:bottom w:val="single" w:sz="4" w:space="0" w:color="000000"/>
            </w:tcBorders>
          </w:tcPr>
          <w:p w:rsidR="00061DE5" w:rsidRDefault="00061DE5" w:rsidP="00511A00">
            <w:pPr>
              <w:snapToGrid w:val="0"/>
            </w:pPr>
          </w:p>
        </w:tc>
        <w:tc>
          <w:tcPr>
            <w:tcW w:w="1794" w:type="dxa"/>
            <w:tcBorders>
              <w:top w:val="single" w:sz="4" w:space="0" w:color="000000"/>
              <w:left w:val="single" w:sz="4" w:space="0" w:color="000000"/>
              <w:bottom w:val="single" w:sz="4" w:space="0" w:color="000000"/>
            </w:tcBorders>
            <w:shd w:val="clear" w:color="auto" w:fill="D9D9D9"/>
          </w:tcPr>
          <w:p w:rsidR="00061DE5" w:rsidRDefault="00061DE5" w:rsidP="00511A00">
            <w:pPr>
              <w:snapToGrid w:val="0"/>
            </w:pPr>
            <w:r>
              <w:t>80%</w:t>
            </w:r>
          </w:p>
        </w:tc>
        <w:tc>
          <w:tcPr>
            <w:tcW w:w="577" w:type="dxa"/>
            <w:tcBorders>
              <w:top w:val="single" w:sz="4" w:space="0" w:color="000000"/>
              <w:left w:val="single" w:sz="4" w:space="0" w:color="000000"/>
              <w:bottom w:val="single" w:sz="4" w:space="0" w:color="000000"/>
              <w:right w:val="single" w:sz="4" w:space="0" w:color="000000"/>
            </w:tcBorders>
          </w:tcPr>
          <w:p w:rsidR="00061DE5" w:rsidRDefault="00061DE5" w:rsidP="00511A00">
            <w:pPr>
              <w:snapToGrid w:val="0"/>
            </w:pPr>
          </w:p>
        </w:tc>
      </w:tr>
    </w:tbl>
    <w:p w:rsidR="00061DE5" w:rsidRDefault="00061DE5" w:rsidP="00061DE5"/>
    <w:p w:rsidR="00061DE5" w:rsidRDefault="000D1187" w:rsidP="00061DE5">
      <w:pPr>
        <w:pStyle w:val="3"/>
        <w:tabs>
          <w:tab w:val="left" w:pos="0"/>
        </w:tabs>
        <w:ind w:firstLine="0"/>
        <w:jc w:val="left"/>
        <w:rPr>
          <w:sz w:val="24"/>
        </w:rPr>
      </w:pPr>
      <w:r w:rsidRPr="000D1187">
        <w:t>Таблица № 5.</w:t>
      </w:r>
    </w:p>
    <w:p w:rsidR="00061DE5" w:rsidRDefault="00061DE5" w:rsidP="00061DE5"/>
    <w:tbl>
      <w:tblPr>
        <w:tblW w:w="0" w:type="auto"/>
        <w:jc w:val="center"/>
        <w:tblLayout w:type="fixed"/>
        <w:tblLook w:val="0000"/>
      </w:tblPr>
      <w:tblGrid>
        <w:gridCol w:w="6359"/>
        <w:gridCol w:w="2555"/>
      </w:tblGrid>
      <w:tr w:rsidR="00061DE5" w:rsidTr="00511A00">
        <w:trPr>
          <w:jc w:val="center"/>
        </w:trPr>
        <w:tc>
          <w:tcPr>
            <w:tcW w:w="6359" w:type="dxa"/>
          </w:tcPr>
          <w:p w:rsidR="00061DE5" w:rsidRDefault="00061DE5" w:rsidP="00511A00">
            <w:pPr>
              <w:snapToGrid w:val="0"/>
            </w:pPr>
            <w:r>
              <w:t>Имеющих в России среднюю зарплату (16 т. руб.) и больше</w:t>
            </w:r>
          </w:p>
        </w:tc>
        <w:tc>
          <w:tcPr>
            <w:tcW w:w="2555" w:type="dxa"/>
          </w:tcPr>
          <w:p w:rsidR="00061DE5" w:rsidRDefault="00061DE5" w:rsidP="00511A00">
            <w:pPr>
              <w:snapToGrid w:val="0"/>
            </w:pPr>
            <w:r>
              <w:t>26,6% населения</w:t>
            </w:r>
          </w:p>
        </w:tc>
      </w:tr>
      <w:tr w:rsidR="00061DE5" w:rsidTr="00511A00">
        <w:trPr>
          <w:jc w:val="center"/>
        </w:trPr>
        <w:tc>
          <w:tcPr>
            <w:tcW w:w="6359" w:type="dxa"/>
          </w:tcPr>
          <w:p w:rsidR="00061DE5" w:rsidRDefault="00061DE5" w:rsidP="00511A00">
            <w:pPr>
              <w:snapToGrid w:val="0"/>
            </w:pPr>
            <w:r>
              <w:t>Получающих меньше средней зарплаты</w:t>
            </w:r>
          </w:p>
        </w:tc>
        <w:tc>
          <w:tcPr>
            <w:tcW w:w="2555" w:type="dxa"/>
          </w:tcPr>
          <w:p w:rsidR="00061DE5" w:rsidRDefault="00061DE5" w:rsidP="00511A00">
            <w:pPr>
              <w:snapToGrid w:val="0"/>
            </w:pPr>
            <w:r>
              <w:t>73,4% (3/4 населения)</w:t>
            </w:r>
          </w:p>
        </w:tc>
      </w:tr>
    </w:tbl>
    <w:p w:rsidR="00061DE5" w:rsidRDefault="00061DE5" w:rsidP="00061DE5"/>
    <w:p w:rsidR="00BF319B" w:rsidRDefault="000D1187">
      <w:pPr>
        <w:tabs>
          <w:tab w:val="left" w:pos="6060"/>
        </w:tabs>
        <w:ind w:firstLine="708"/>
        <w:rPr>
          <w:b/>
          <w:sz w:val="28"/>
        </w:rPr>
      </w:pPr>
      <w:r w:rsidRPr="000D1187">
        <w:rPr>
          <w:b/>
          <w:sz w:val="28"/>
        </w:rPr>
        <w:t>Таблица № 6.</w:t>
      </w:r>
      <w:r w:rsidR="00BF319B">
        <w:rPr>
          <w:b/>
          <w:sz w:val="28"/>
        </w:rPr>
        <w:t xml:space="preserve"> </w:t>
      </w:r>
      <w:r w:rsidR="00BF319B">
        <w:rPr>
          <w:b/>
          <w:sz w:val="28"/>
        </w:rPr>
        <w:tab/>
      </w:r>
      <w:r w:rsidR="00BF319B">
        <w:rPr>
          <w:b/>
          <w:sz w:val="28"/>
        </w:rPr>
        <w:tab/>
      </w:r>
      <w:r w:rsidRPr="000D1187">
        <w:rPr>
          <w:b/>
          <w:sz w:val="28"/>
        </w:rPr>
        <w:t>Таблица № 7.</w:t>
      </w:r>
    </w:p>
    <w:p w:rsidR="00BF319B" w:rsidRDefault="00BF319B">
      <w:pPr>
        <w:tabs>
          <w:tab w:val="left" w:pos="6060"/>
        </w:tabs>
        <w:ind w:firstLine="708"/>
      </w:pPr>
    </w:p>
    <w:p w:rsidR="00BF319B" w:rsidRDefault="00BF319B">
      <w:pPr>
        <w:tabs>
          <w:tab w:val="left" w:pos="6060"/>
        </w:tabs>
        <w:ind w:firstLine="708"/>
      </w:pPr>
      <w:r>
        <w:t>Дециальные (10%)</w:t>
      </w:r>
      <w:r>
        <w:tab/>
        <w:t>Квантильные (20%)</w:t>
      </w:r>
    </w:p>
    <w:p w:rsidR="00BF319B" w:rsidRDefault="00BF319B">
      <w:pPr>
        <w:ind w:firstLine="708"/>
      </w:pPr>
      <w:r>
        <w:t>группы населения России</w:t>
      </w:r>
      <w:r>
        <w:tab/>
      </w:r>
      <w:r>
        <w:tab/>
      </w:r>
      <w:r>
        <w:tab/>
      </w:r>
      <w:r>
        <w:tab/>
        <w:t>группы населения России</w:t>
      </w:r>
    </w:p>
    <w:p w:rsidR="00BF319B" w:rsidRDefault="00BF319B">
      <w:pPr>
        <w:ind w:firstLine="708"/>
      </w:pPr>
      <w:r>
        <w:t>и их доходы за 5 лет</w:t>
      </w:r>
      <w:r>
        <w:tab/>
      </w:r>
      <w:r>
        <w:tab/>
      </w:r>
      <w:r>
        <w:tab/>
      </w:r>
      <w:r>
        <w:tab/>
      </w:r>
      <w:r>
        <w:tab/>
        <w:t xml:space="preserve">      и их доходы за 10 лет</w:t>
      </w:r>
    </w:p>
    <w:p w:rsidR="00BF319B" w:rsidRDefault="00BF319B">
      <w:pPr>
        <w:ind w:firstLine="708"/>
      </w:pPr>
      <w:r>
        <w:t xml:space="preserve">    (2003–2007)</w:t>
      </w:r>
      <w:r>
        <w:tab/>
      </w:r>
      <w:r>
        <w:tab/>
      </w:r>
      <w:r>
        <w:tab/>
      </w:r>
      <w:r>
        <w:tab/>
      </w:r>
      <w:r>
        <w:tab/>
      </w:r>
      <w:r>
        <w:tab/>
        <w:t xml:space="preserve"> (1998 – 2007)</w:t>
      </w:r>
    </w:p>
    <w:p w:rsidR="00BF319B" w:rsidRDefault="00BF319B"/>
    <w:tbl>
      <w:tblPr>
        <w:tblW w:w="0" w:type="auto"/>
        <w:tblInd w:w="1071" w:type="dxa"/>
        <w:tblLayout w:type="fixed"/>
        <w:tblLook w:val="0000"/>
      </w:tblPr>
      <w:tblGrid>
        <w:gridCol w:w="1134"/>
        <w:gridCol w:w="4394"/>
        <w:gridCol w:w="1336"/>
      </w:tblGrid>
      <w:tr w:rsidR="00BF319B">
        <w:trPr>
          <w:cantSplit/>
          <w:trHeight w:hRule="exact" w:val="336"/>
        </w:trPr>
        <w:tc>
          <w:tcPr>
            <w:tcW w:w="1134" w:type="dxa"/>
            <w:tcBorders>
              <w:top w:val="double" w:sz="16" w:space="0" w:color="000000"/>
              <w:left w:val="double" w:sz="16" w:space="0" w:color="000000"/>
              <w:bottom w:val="single" w:sz="4" w:space="0" w:color="000000"/>
            </w:tcBorders>
          </w:tcPr>
          <w:p w:rsidR="00BF319B" w:rsidRDefault="00BF319B">
            <w:pPr>
              <w:pStyle w:val="3"/>
              <w:tabs>
                <w:tab w:val="left" w:pos="0"/>
              </w:tabs>
              <w:snapToGrid w:val="0"/>
              <w:ind w:firstLine="0"/>
              <w:rPr>
                <w:sz w:val="24"/>
              </w:rPr>
            </w:pPr>
          </w:p>
        </w:tc>
        <w:tc>
          <w:tcPr>
            <w:tcW w:w="4394" w:type="dxa"/>
            <w:tcBorders>
              <w:top w:val="single" w:sz="4" w:space="0" w:color="FFFFFF"/>
              <w:left w:val="double" w:sz="16" w:space="0" w:color="000000"/>
              <w:bottom w:val="single" w:sz="4" w:space="0" w:color="FFFFFF"/>
            </w:tcBorders>
          </w:tcPr>
          <w:p w:rsidR="00BF319B" w:rsidRDefault="00061DE5" w:rsidP="00061DE5">
            <w:pPr>
              <w:pStyle w:val="3"/>
              <w:tabs>
                <w:tab w:val="left" w:pos="0"/>
              </w:tabs>
              <w:snapToGrid w:val="0"/>
              <w:ind w:firstLine="0"/>
              <w:jc w:val="left"/>
              <w:rPr>
                <w:sz w:val="24"/>
              </w:rPr>
            </w:pPr>
            <w:r w:rsidRPr="00061DE5">
              <w:rPr>
                <w:sz w:val="24"/>
              </w:rPr>
              <w:t>У верхних 5-ти</w:t>
            </w:r>
          </w:p>
        </w:tc>
        <w:tc>
          <w:tcPr>
            <w:tcW w:w="1336" w:type="dxa"/>
            <w:vMerge w:val="restart"/>
            <w:tcBorders>
              <w:top w:val="double" w:sz="16" w:space="0" w:color="000000"/>
              <w:left w:val="double" w:sz="16" w:space="0" w:color="000000"/>
              <w:bottom w:val="single" w:sz="4" w:space="0" w:color="000000"/>
              <w:right w:val="double" w:sz="16" w:space="0" w:color="000000"/>
            </w:tcBorders>
          </w:tcPr>
          <w:p w:rsidR="00BF319B" w:rsidRDefault="00BF319B">
            <w:pPr>
              <w:pStyle w:val="3"/>
              <w:tabs>
                <w:tab w:val="left" w:pos="0"/>
              </w:tabs>
              <w:snapToGrid w:val="0"/>
              <w:ind w:firstLine="0"/>
              <w:rPr>
                <w:sz w:val="24"/>
              </w:rPr>
            </w:pPr>
            <w:r>
              <w:rPr>
                <w:sz w:val="24"/>
              </w:rPr>
              <w:t>+150%</w:t>
            </w:r>
          </w:p>
        </w:tc>
      </w:tr>
      <w:tr w:rsidR="00BF319B">
        <w:trPr>
          <w:cantSplit/>
          <w:trHeight w:hRule="exact" w:val="286"/>
        </w:trPr>
        <w:tc>
          <w:tcPr>
            <w:tcW w:w="1134" w:type="dxa"/>
            <w:tcBorders>
              <w:top w:val="single" w:sz="4" w:space="0" w:color="000000"/>
              <w:left w:val="double" w:sz="16" w:space="0" w:color="000000"/>
              <w:bottom w:val="single" w:sz="4" w:space="0" w:color="000000"/>
            </w:tcBorders>
          </w:tcPr>
          <w:p w:rsidR="00BF319B" w:rsidRDefault="00BF319B">
            <w:pPr>
              <w:pStyle w:val="3"/>
              <w:tabs>
                <w:tab w:val="left" w:pos="0"/>
              </w:tabs>
              <w:snapToGrid w:val="0"/>
              <w:ind w:firstLine="0"/>
              <w:rPr>
                <w:sz w:val="24"/>
              </w:rPr>
            </w:pPr>
          </w:p>
        </w:tc>
        <w:tc>
          <w:tcPr>
            <w:tcW w:w="4394" w:type="dxa"/>
            <w:tcBorders>
              <w:top w:val="single" w:sz="4" w:space="0" w:color="FFFFFF"/>
              <w:left w:val="double" w:sz="16" w:space="0" w:color="000000"/>
              <w:bottom w:val="single" w:sz="4" w:space="0" w:color="FFFFFF"/>
            </w:tcBorders>
          </w:tcPr>
          <w:p w:rsidR="00BF319B" w:rsidRPr="00061DE5" w:rsidRDefault="00BF319B">
            <w:pPr>
              <w:pStyle w:val="3"/>
              <w:tabs>
                <w:tab w:val="left" w:pos="0"/>
              </w:tabs>
              <w:snapToGrid w:val="0"/>
              <w:ind w:firstLine="0"/>
              <w:jc w:val="left"/>
              <w:rPr>
                <w:sz w:val="16"/>
              </w:rPr>
            </w:pPr>
          </w:p>
        </w:tc>
        <w:tc>
          <w:tcPr>
            <w:tcW w:w="1336" w:type="dxa"/>
            <w:vMerge/>
            <w:tcBorders>
              <w:top w:val="double" w:sz="16" w:space="0" w:color="000000"/>
              <w:left w:val="double" w:sz="16" w:space="0" w:color="000000"/>
              <w:bottom w:val="single" w:sz="4" w:space="0" w:color="000000"/>
              <w:right w:val="double" w:sz="16" w:space="0" w:color="000000"/>
            </w:tcBorders>
          </w:tcPr>
          <w:p w:rsidR="00BF319B" w:rsidRDefault="00BF319B"/>
        </w:tc>
      </w:tr>
      <w:tr w:rsidR="00BF319B">
        <w:trPr>
          <w:cantSplit/>
          <w:trHeight w:hRule="exact" w:val="286"/>
        </w:trPr>
        <w:tc>
          <w:tcPr>
            <w:tcW w:w="1134" w:type="dxa"/>
            <w:tcBorders>
              <w:top w:val="single" w:sz="4" w:space="0" w:color="000000"/>
              <w:left w:val="double" w:sz="16" w:space="0" w:color="000000"/>
              <w:bottom w:val="single" w:sz="4" w:space="0" w:color="000000"/>
            </w:tcBorders>
          </w:tcPr>
          <w:p w:rsidR="00BF319B" w:rsidRDefault="00BF319B">
            <w:pPr>
              <w:pStyle w:val="3"/>
              <w:tabs>
                <w:tab w:val="left" w:pos="0"/>
              </w:tabs>
              <w:snapToGrid w:val="0"/>
              <w:ind w:firstLine="0"/>
              <w:rPr>
                <w:sz w:val="24"/>
              </w:rPr>
            </w:pPr>
          </w:p>
        </w:tc>
        <w:tc>
          <w:tcPr>
            <w:tcW w:w="4394" w:type="dxa"/>
            <w:tcBorders>
              <w:top w:val="single" w:sz="4" w:space="0" w:color="FFFFFF"/>
              <w:left w:val="double" w:sz="16" w:space="0" w:color="000000"/>
              <w:bottom w:val="single" w:sz="4" w:space="0" w:color="FFFFFF"/>
            </w:tcBorders>
            <w:vAlign w:val="center"/>
          </w:tcPr>
          <w:p w:rsidR="00BF319B" w:rsidRPr="00061DE5" w:rsidRDefault="00BF319B">
            <w:pPr>
              <w:pStyle w:val="3"/>
              <w:tabs>
                <w:tab w:val="left" w:pos="0"/>
              </w:tabs>
              <w:snapToGrid w:val="0"/>
              <w:ind w:firstLine="0"/>
              <w:jc w:val="left"/>
              <w:rPr>
                <w:sz w:val="16"/>
              </w:rPr>
            </w:pPr>
            <w:r w:rsidRPr="00061DE5">
              <w:rPr>
                <w:sz w:val="24"/>
              </w:rPr>
              <w:t>от 10% до 37,6%</w:t>
            </w:r>
          </w:p>
        </w:tc>
        <w:tc>
          <w:tcPr>
            <w:tcW w:w="1336" w:type="dxa"/>
            <w:vMerge w:val="restart"/>
            <w:tcBorders>
              <w:top w:val="single" w:sz="4" w:space="0" w:color="000000"/>
              <w:left w:val="double" w:sz="16" w:space="0" w:color="000000"/>
              <w:bottom w:val="single" w:sz="4" w:space="0" w:color="000000"/>
              <w:right w:val="double" w:sz="16" w:space="0" w:color="000000"/>
            </w:tcBorders>
          </w:tcPr>
          <w:p w:rsidR="00BF319B" w:rsidRDefault="00BF319B">
            <w:pPr>
              <w:pStyle w:val="3"/>
              <w:tabs>
                <w:tab w:val="left" w:pos="0"/>
              </w:tabs>
              <w:snapToGrid w:val="0"/>
              <w:ind w:firstLine="0"/>
              <w:rPr>
                <w:sz w:val="24"/>
              </w:rPr>
            </w:pPr>
            <w:r>
              <w:rPr>
                <w:sz w:val="24"/>
              </w:rPr>
              <w:t>–15-17%</w:t>
            </w:r>
          </w:p>
        </w:tc>
      </w:tr>
      <w:tr w:rsidR="00BF319B">
        <w:trPr>
          <w:cantSplit/>
          <w:trHeight w:hRule="exact" w:val="286"/>
        </w:trPr>
        <w:tc>
          <w:tcPr>
            <w:tcW w:w="1134" w:type="dxa"/>
            <w:tcBorders>
              <w:top w:val="single" w:sz="4" w:space="0" w:color="000000"/>
              <w:left w:val="double" w:sz="16" w:space="0" w:color="000000"/>
              <w:bottom w:val="single" w:sz="4" w:space="0" w:color="000000"/>
            </w:tcBorders>
          </w:tcPr>
          <w:p w:rsidR="00BF319B" w:rsidRDefault="00BF319B">
            <w:pPr>
              <w:pStyle w:val="3"/>
              <w:tabs>
                <w:tab w:val="left" w:pos="0"/>
              </w:tabs>
              <w:snapToGrid w:val="0"/>
              <w:ind w:firstLine="0"/>
              <w:rPr>
                <w:sz w:val="24"/>
              </w:rPr>
            </w:pPr>
          </w:p>
        </w:tc>
        <w:tc>
          <w:tcPr>
            <w:tcW w:w="4394" w:type="dxa"/>
            <w:tcBorders>
              <w:top w:val="single" w:sz="4" w:space="0" w:color="FFFFFF"/>
              <w:left w:val="double" w:sz="16" w:space="0" w:color="000000"/>
              <w:bottom w:val="single" w:sz="4" w:space="0" w:color="FFFFFF"/>
            </w:tcBorders>
            <w:vAlign w:val="center"/>
          </w:tcPr>
          <w:p w:rsidR="00BF319B" w:rsidRDefault="00BF319B">
            <w:pPr>
              <w:pStyle w:val="3"/>
              <w:tabs>
                <w:tab w:val="left" w:pos="0"/>
              </w:tabs>
              <w:snapToGrid w:val="0"/>
              <w:ind w:firstLine="0"/>
              <w:jc w:val="left"/>
              <w:rPr>
                <w:sz w:val="24"/>
              </w:rPr>
            </w:pPr>
          </w:p>
        </w:tc>
        <w:tc>
          <w:tcPr>
            <w:tcW w:w="1336" w:type="dxa"/>
            <w:vMerge/>
            <w:tcBorders>
              <w:top w:val="single" w:sz="4" w:space="0" w:color="000000"/>
              <w:left w:val="double" w:sz="16" w:space="0" w:color="000000"/>
              <w:bottom w:val="single" w:sz="4" w:space="0" w:color="000000"/>
              <w:right w:val="double" w:sz="16" w:space="0" w:color="000000"/>
            </w:tcBorders>
          </w:tcPr>
          <w:p w:rsidR="00BF319B" w:rsidRDefault="00BF319B"/>
        </w:tc>
      </w:tr>
      <w:tr w:rsidR="00BF319B">
        <w:trPr>
          <w:cantSplit/>
          <w:trHeight w:hRule="exact" w:val="286"/>
        </w:trPr>
        <w:tc>
          <w:tcPr>
            <w:tcW w:w="1134" w:type="dxa"/>
            <w:tcBorders>
              <w:top w:val="single" w:sz="4" w:space="0" w:color="000000"/>
              <w:left w:val="double" w:sz="16" w:space="0" w:color="000000"/>
              <w:bottom w:val="double" w:sz="20" w:space="0" w:color="000000"/>
            </w:tcBorders>
          </w:tcPr>
          <w:p w:rsidR="00BF319B" w:rsidRDefault="00BF319B">
            <w:pPr>
              <w:pStyle w:val="3"/>
              <w:tabs>
                <w:tab w:val="left" w:pos="0"/>
              </w:tabs>
              <w:snapToGrid w:val="0"/>
              <w:ind w:firstLine="0"/>
              <w:rPr>
                <w:sz w:val="24"/>
              </w:rPr>
            </w:pPr>
          </w:p>
        </w:tc>
        <w:tc>
          <w:tcPr>
            <w:tcW w:w="4394" w:type="dxa"/>
            <w:tcBorders>
              <w:top w:val="single" w:sz="4" w:space="0" w:color="FFFFFF"/>
              <w:left w:val="double" w:sz="16" w:space="0" w:color="000000"/>
              <w:bottom w:val="single" w:sz="4" w:space="0" w:color="000000"/>
            </w:tcBorders>
            <w:vAlign w:val="center"/>
          </w:tcPr>
          <w:p w:rsidR="00BF319B" w:rsidRDefault="00BF319B">
            <w:pPr>
              <w:pStyle w:val="3"/>
              <w:tabs>
                <w:tab w:val="left" w:pos="0"/>
              </w:tabs>
              <w:snapToGrid w:val="0"/>
              <w:ind w:firstLine="0"/>
              <w:jc w:val="left"/>
              <w:rPr>
                <w:sz w:val="24"/>
              </w:rPr>
            </w:pPr>
          </w:p>
        </w:tc>
        <w:tc>
          <w:tcPr>
            <w:tcW w:w="1336" w:type="dxa"/>
            <w:vMerge w:val="restart"/>
            <w:tcBorders>
              <w:top w:val="single" w:sz="4" w:space="0" w:color="000000"/>
              <w:left w:val="double" w:sz="16" w:space="0" w:color="000000"/>
              <w:bottom w:val="single" w:sz="4" w:space="0" w:color="000000"/>
              <w:right w:val="double" w:sz="16" w:space="0" w:color="000000"/>
            </w:tcBorders>
          </w:tcPr>
          <w:p w:rsidR="00BF319B" w:rsidRDefault="00BF319B">
            <w:pPr>
              <w:pStyle w:val="3"/>
              <w:tabs>
                <w:tab w:val="left" w:pos="0"/>
              </w:tabs>
              <w:snapToGrid w:val="0"/>
              <w:ind w:firstLine="0"/>
              <w:rPr>
                <w:sz w:val="24"/>
              </w:rPr>
            </w:pPr>
            <w:r>
              <w:rPr>
                <w:sz w:val="24"/>
              </w:rPr>
              <w:t>–30%</w:t>
            </w:r>
          </w:p>
        </w:tc>
      </w:tr>
      <w:tr w:rsidR="00BF319B">
        <w:trPr>
          <w:cantSplit/>
          <w:trHeight w:hRule="exact" w:val="377"/>
        </w:trPr>
        <w:tc>
          <w:tcPr>
            <w:tcW w:w="1134" w:type="dxa"/>
            <w:tcBorders>
              <w:top w:val="double" w:sz="20" w:space="0" w:color="000000"/>
              <w:left w:val="double" w:sz="16" w:space="0" w:color="000000"/>
              <w:bottom w:val="single" w:sz="4" w:space="0" w:color="000000"/>
            </w:tcBorders>
          </w:tcPr>
          <w:p w:rsidR="00BF319B" w:rsidRDefault="00BF319B">
            <w:pPr>
              <w:pStyle w:val="3"/>
              <w:tabs>
                <w:tab w:val="left" w:pos="0"/>
              </w:tabs>
              <w:snapToGrid w:val="0"/>
              <w:ind w:firstLine="0"/>
              <w:rPr>
                <w:sz w:val="24"/>
              </w:rPr>
            </w:pPr>
          </w:p>
        </w:tc>
        <w:tc>
          <w:tcPr>
            <w:tcW w:w="4394" w:type="dxa"/>
            <w:tcBorders>
              <w:top w:val="single" w:sz="4" w:space="0" w:color="FFFFFF"/>
              <w:left w:val="double" w:sz="16" w:space="0" w:color="000000"/>
              <w:bottom w:val="single" w:sz="4" w:space="0" w:color="FFFFFF"/>
            </w:tcBorders>
            <w:vAlign w:val="center"/>
          </w:tcPr>
          <w:p w:rsidR="00BF319B" w:rsidRDefault="00BF319B">
            <w:pPr>
              <w:pStyle w:val="3"/>
              <w:tabs>
                <w:tab w:val="left" w:pos="0"/>
              </w:tabs>
              <w:snapToGrid w:val="0"/>
              <w:ind w:firstLine="0"/>
              <w:jc w:val="left"/>
              <w:rPr>
                <w:sz w:val="24"/>
              </w:rPr>
            </w:pPr>
          </w:p>
        </w:tc>
        <w:tc>
          <w:tcPr>
            <w:tcW w:w="1336" w:type="dxa"/>
            <w:vMerge/>
            <w:tcBorders>
              <w:top w:val="single" w:sz="4" w:space="0" w:color="000000"/>
              <w:left w:val="double" w:sz="16" w:space="0" w:color="000000"/>
              <w:bottom w:val="single" w:sz="4" w:space="0" w:color="000000"/>
              <w:right w:val="double" w:sz="16" w:space="0" w:color="000000"/>
            </w:tcBorders>
          </w:tcPr>
          <w:p w:rsidR="00BF319B" w:rsidRDefault="00BF319B"/>
        </w:tc>
      </w:tr>
      <w:tr w:rsidR="00BF319B">
        <w:trPr>
          <w:cantSplit/>
          <w:trHeight w:hRule="exact" w:val="286"/>
        </w:trPr>
        <w:tc>
          <w:tcPr>
            <w:tcW w:w="1134" w:type="dxa"/>
            <w:tcBorders>
              <w:top w:val="single" w:sz="4" w:space="0" w:color="000000"/>
              <w:left w:val="double" w:sz="16" w:space="0" w:color="000000"/>
              <w:bottom w:val="single" w:sz="4" w:space="0" w:color="000000"/>
            </w:tcBorders>
          </w:tcPr>
          <w:p w:rsidR="00BF319B" w:rsidRDefault="00BF319B">
            <w:pPr>
              <w:pStyle w:val="3"/>
              <w:tabs>
                <w:tab w:val="left" w:pos="0"/>
              </w:tabs>
              <w:snapToGrid w:val="0"/>
              <w:ind w:firstLine="0"/>
              <w:rPr>
                <w:sz w:val="24"/>
              </w:rPr>
            </w:pPr>
          </w:p>
        </w:tc>
        <w:tc>
          <w:tcPr>
            <w:tcW w:w="4394" w:type="dxa"/>
            <w:tcBorders>
              <w:top w:val="single" w:sz="4" w:space="0" w:color="FFFFFF"/>
              <w:left w:val="double" w:sz="16" w:space="0" w:color="000000"/>
              <w:bottom w:val="single" w:sz="4" w:space="0" w:color="FFFFFF"/>
            </w:tcBorders>
            <w:vAlign w:val="center"/>
          </w:tcPr>
          <w:p w:rsidR="00BF319B" w:rsidRDefault="00BF319B">
            <w:pPr>
              <w:pStyle w:val="3"/>
              <w:tabs>
                <w:tab w:val="left" w:pos="0"/>
              </w:tabs>
              <w:snapToGrid w:val="0"/>
              <w:ind w:firstLine="0"/>
              <w:jc w:val="left"/>
              <w:rPr>
                <w:sz w:val="24"/>
              </w:rPr>
            </w:pPr>
            <w:r>
              <w:rPr>
                <w:sz w:val="24"/>
              </w:rPr>
              <w:t>У нижних 5-ти</w:t>
            </w:r>
          </w:p>
        </w:tc>
        <w:tc>
          <w:tcPr>
            <w:tcW w:w="1336" w:type="dxa"/>
            <w:vMerge w:val="restart"/>
            <w:tcBorders>
              <w:top w:val="single" w:sz="4" w:space="0" w:color="000000"/>
              <w:left w:val="double" w:sz="16" w:space="0" w:color="000000"/>
              <w:bottom w:val="single" w:sz="4" w:space="0" w:color="000000"/>
              <w:right w:val="double" w:sz="16" w:space="0" w:color="000000"/>
            </w:tcBorders>
          </w:tcPr>
          <w:p w:rsidR="00BF319B" w:rsidRDefault="00BF319B">
            <w:pPr>
              <w:pStyle w:val="3"/>
              <w:tabs>
                <w:tab w:val="left" w:pos="0"/>
              </w:tabs>
              <w:snapToGrid w:val="0"/>
              <w:ind w:firstLine="0"/>
              <w:rPr>
                <w:sz w:val="24"/>
              </w:rPr>
            </w:pPr>
            <w:r>
              <w:rPr>
                <w:sz w:val="24"/>
              </w:rPr>
              <w:t>–150%</w:t>
            </w:r>
          </w:p>
        </w:tc>
      </w:tr>
      <w:tr w:rsidR="00BF319B">
        <w:trPr>
          <w:cantSplit/>
          <w:trHeight w:hRule="exact" w:val="286"/>
        </w:trPr>
        <w:tc>
          <w:tcPr>
            <w:tcW w:w="1134" w:type="dxa"/>
            <w:tcBorders>
              <w:top w:val="single" w:sz="4" w:space="0" w:color="000000"/>
              <w:left w:val="double" w:sz="16" w:space="0" w:color="000000"/>
              <w:bottom w:val="single" w:sz="4" w:space="0" w:color="000000"/>
            </w:tcBorders>
          </w:tcPr>
          <w:p w:rsidR="00BF319B" w:rsidRDefault="00BF319B">
            <w:pPr>
              <w:pStyle w:val="3"/>
              <w:tabs>
                <w:tab w:val="left" w:pos="0"/>
              </w:tabs>
              <w:snapToGrid w:val="0"/>
              <w:ind w:firstLine="0"/>
              <w:rPr>
                <w:sz w:val="24"/>
              </w:rPr>
            </w:pPr>
          </w:p>
        </w:tc>
        <w:tc>
          <w:tcPr>
            <w:tcW w:w="4394" w:type="dxa"/>
            <w:tcBorders>
              <w:top w:val="single" w:sz="4" w:space="0" w:color="FFFFFF"/>
              <w:left w:val="double" w:sz="16" w:space="0" w:color="000000"/>
              <w:bottom w:val="single" w:sz="4" w:space="0" w:color="FFFFFF"/>
            </w:tcBorders>
            <w:vAlign w:val="center"/>
          </w:tcPr>
          <w:p w:rsidR="00BF319B" w:rsidRDefault="00BF319B">
            <w:pPr>
              <w:pStyle w:val="3"/>
              <w:tabs>
                <w:tab w:val="left" w:pos="0"/>
              </w:tabs>
              <w:snapToGrid w:val="0"/>
              <w:ind w:firstLine="0"/>
              <w:jc w:val="left"/>
              <w:rPr>
                <w:sz w:val="24"/>
              </w:rPr>
            </w:pPr>
            <w:r>
              <w:rPr>
                <w:sz w:val="24"/>
              </w:rPr>
              <w:t>от 5,2% до 6,5%</w:t>
            </w:r>
          </w:p>
        </w:tc>
        <w:tc>
          <w:tcPr>
            <w:tcW w:w="1336" w:type="dxa"/>
            <w:vMerge/>
            <w:tcBorders>
              <w:top w:val="single" w:sz="4" w:space="0" w:color="000000"/>
              <w:left w:val="double" w:sz="16" w:space="0" w:color="000000"/>
              <w:bottom w:val="single" w:sz="4" w:space="0" w:color="000000"/>
              <w:right w:val="double" w:sz="16" w:space="0" w:color="000000"/>
            </w:tcBorders>
          </w:tcPr>
          <w:p w:rsidR="00BF319B" w:rsidRDefault="00BF319B"/>
        </w:tc>
      </w:tr>
      <w:tr w:rsidR="00BF319B">
        <w:trPr>
          <w:cantSplit/>
          <w:trHeight w:hRule="exact" w:val="286"/>
        </w:trPr>
        <w:tc>
          <w:tcPr>
            <w:tcW w:w="1134" w:type="dxa"/>
            <w:tcBorders>
              <w:top w:val="single" w:sz="4" w:space="0" w:color="000000"/>
              <w:left w:val="double" w:sz="16" w:space="0" w:color="000000"/>
              <w:bottom w:val="single" w:sz="4" w:space="0" w:color="000000"/>
            </w:tcBorders>
          </w:tcPr>
          <w:p w:rsidR="00BF319B" w:rsidRDefault="00BF319B">
            <w:pPr>
              <w:pStyle w:val="3"/>
              <w:tabs>
                <w:tab w:val="left" w:pos="0"/>
              </w:tabs>
              <w:snapToGrid w:val="0"/>
              <w:ind w:firstLine="0"/>
              <w:rPr>
                <w:sz w:val="24"/>
              </w:rPr>
            </w:pPr>
          </w:p>
        </w:tc>
        <w:tc>
          <w:tcPr>
            <w:tcW w:w="4394" w:type="dxa"/>
            <w:tcBorders>
              <w:top w:val="single" w:sz="4" w:space="0" w:color="FFFFFF"/>
              <w:left w:val="double" w:sz="16" w:space="0" w:color="000000"/>
              <w:bottom w:val="single" w:sz="4" w:space="0" w:color="FFFFFF"/>
            </w:tcBorders>
          </w:tcPr>
          <w:p w:rsidR="00BF319B" w:rsidRDefault="00BF319B">
            <w:pPr>
              <w:pStyle w:val="3"/>
              <w:tabs>
                <w:tab w:val="left" w:pos="0"/>
              </w:tabs>
              <w:snapToGrid w:val="0"/>
              <w:ind w:firstLine="0"/>
              <w:rPr>
                <w:sz w:val="24"/>
              </w:rPr>
            </w:pPr>
          </w:p>
        </w:tc>
        <w:tc>
          <w:tcPr>
            <w:tcW w:w="1336" w:type="dxa"/>
            <w:vMerge w:val="restart"/>
            <w:tcBorders>
              <w:top w:val="single" w:sz="4" w:space="0" w:color="000000"/>
              <w:left w:val="double" w:sz="16" w:space="0" w:color="000000"/>
              <w:bottom w:val="double" w:sz="16" w:space="0" w:color="000000"/>
              <w:right w:val="double" w:sz="16" w:space="0" w:color="000000"/>
            </w:tcBorders>
          </w:tcPr>
          <w:p w:rsidR="00BF319B" w:rsidRDefault="00BF319B">
            <w:pPr>
              <w:pStyle w:val="3"/>
              <w:tabs>
                <w:tab w:val="left" w:pos="0"/>
              </w:tabs>
              <w:snapToGrid w:val="0"/>
              <w:ind w:firstLine="0"/>
              <w:rPr>
                <w:sz w:val="24"/>
              </w:rPr>
            </w:pPr>
            <w:r>
              <w:rPr>
                <w:sz w:val="24"/>
              </w:rPr>
              <w:t>–200%</w:t>
            </w:r>
          </w:p>
        </w:tc>
      </w:tr>
      <w:tr w:rsidR="00BF319B">
        <w:trPr>
          <w:cantSplit/>
          <w:trHeight w:hRule="exact" w:val="286"/>
        </w:trPr>
        <w:tc>
          <w:tcPr>
            <w:tcW w:w="1134" w:type="dxa"/>
            <w:tcBorders>
              <w:top w:val="single" w:sz="4" w:space="0" w:color="000000"/>
              <w:left w:val="double" w:sz="16" w:space="0" w:color="000000"/>
              <w:bottom w:val="double" w:sz="16" w:space="0" w:color="000000"/>
            </w:tcBorders>
          </w:tcPr>
          <w:p w:rsidR="00BF319B" w:rsidRDefault="00BF319B">
            <w:pPr>
              <w:pStyle w:val="3"/>
              <w:tabs>
                <w:tab w:val="left" w:pos="0"/>
              </w:tabs>
              <w:snapToGrid w:val="0"/>
              <w:ind w:firstLine="0"/>
              <w:rPr>
                <w:sz w:val="24"/>
              </w:rPr>
            </w:pPr>
          </w:p>
        </w:tc>
        <w:tc>
          <w:tcPr>
            <w:tcW w:w="4394" w:type="dxa"/>
            <w:tcBorders>
              <w:top w:val="single" w:sz="4" w:space="0" w:color="FFFFFF"/>
              <w:left w:val="double" w:sz="16" w:space="0" w:color="000000"/>
              <w:bottom w:val="single" w:sz="4" w:space="0" w:color="FFFFFF"/>
            </w:tcBorders>
          </w:tcPr>
          <w:p w:rsidR="00BF319B" w:rsidRDefault="00BF319B">
            <w:pPr>
              <w:pStyle w:val="3"/>
              <w:tabs>
                <w:tab w:val="left" w:pos="0"/>
              </w:tabs>
              <w:snapToGrid w:val="0"/>
              <w:ind w:firstLine="0"/>
              <w:rPr>
                <w:sz w:val="24"/>
              </w:rPr>
            </w:pPr>
          </w:p>
        </w:tc>
        <w:tc>
          <w:tcPr>
            <w:tcW w:w="1336" w:type="dxa"/>
            <w:vMerge/>
            <w:tcBorders>
              <w:top w:val="single" w:sz="4" w:space="0" w:color="000000"/>
              <w:left w:val="double" w:sz="16" w:space="0" w:color="000000"/>
              <w:bottom w:val="double" w:sz="16" w:space="0" w:color="000000"/>
              <w:right w:val="double" w:sz="16" w:space="0" w:color="000000"/>
            </w:tcBorders>
          </w:tcPr>
          <w:p w:rsidR="00BF319B" w:rsidRDefault="00BF319B"/>
        </w:tc>
      </w:tr>
    </w:tbl>
    <w:p w:rsidR="00BF319B" w:rsidRPr="001B06E3" w:rsidRDefault="00BF319B">
      <w:pPr>
        <w:pStyle w:val="3"/>
        <w:tabs>
          <w:tab w:val="left" w:pos="0"/>
        </w:tabs>
        <w:ind w:firstLine="0"/>
        <w:rPr>
          <w:szCs w:val="28"/>
        </w:rPr>
      </w:pPr>
      <w:r w:rsidRPr="001B06E3">
        <w:rPr>
          <w:szCs w:val="28"/>
        </w:rPr>
        <w:t>Вопросы</w:t>
      </w:r>
    </w:p>
    <w:p w:rsidR="00BF319B" w:rsidRPr="001B06E3" w:rsidRDefault="00BF319B">
      <w:pPr>
        <w:rPr>
          <w:sz w:val="28"/>
          <w:szCs w:val="28"/>
        </w:rPr>
      </w:pPr>
    </w:p>
    <w:p w:rsidR="00BF319B" w:rsidRPr="001B06E3" w:rsidRDefault="00BF319B" w:rsidP="000F4BAC">
      <w:pPr>
        <w:pStyle w:val="ac"/>
        <w:ind w:left="993" w:hanging="273"/>
        <w:rPr>
          <w:szCs w:val="28"/>
        </w:rPr>
      </w:pPr>
      <w:r w:rsidRPr="001B06E3">
        <w:rPr>
          <w:szCs w:val="28"/>
        </w:rPr>
        <w:t>1. В чем различие экономических страт и классов?</w:t>
      </w:r>
    </w:p>
    <w:p w:rsidR="00BF319B" w:rsidRPr="001B06E3" w:rsidRDefault="00BF319B" w:rsidP="000F4BAC">
      <w:pPr>
        <w:ind w:left="993" w:hanging="273"/>
        <w:jc w:val="both"/>
        <w:rPr>
          <w:sz w:val="28"/>
          <w:szCs w:val="28"/>
        </w:rPr>
      </w:pPr>
      <w:r w:rsidRPr="001B06E3">
        <w:rPr>
          <w:sz w:val="28"/>
          <w:szCs w:val="28"/>
        </w:rPr>
        <w:lastRenderedPageBreak/>
        <w:t>2. Что такое пауперизация населения? Какие группы современного ро</w:t>
      </w:r>
      <w:r w:rsidRPr="001B06E3">
        <w:rPr>
          <w:sz w:val="28"/>
          <w:szCs w:val="28"/>
        </w:rPr>
        <w:t>с</w:t>
      </w:r>
      <w:r w:rsidRPr="001B06E3">
        <w:rPr>
          <w:sz w:val="28"/>
          <w:szCs w:val="28"/>
        </w:rPr>
        <w:t>сийского общества оказались вовлеченными в процесс паупериз</w:t>
      </w:r>
      <w:r w:rsidRPr="001B06E3">
        <w:rPr>
          <w:sz w:val="28"/>
          <w:szCs w:val="28"/>
        </w:rPr>
        <w:t>а</w:t>
      </w:r>
      <w:r w:rsidRPr="001B06E3">
        <w:rPr>
          <w:sz w:val="28"/>
          <w:szCs w:val="28"/>
        </w:rPr>
        <w:t>ции?</w:t>
      </w:r>
    </w:p>
    <w:p w:rsidR="00BF319B" w:rsidRPr="001B06E3" w:rsidRDefault="00BF319B" w:rsidP="000F4BAC">
      <w:pPr>
        <w:ind w:left="993" w:hanging="273"/>
        <w:jc w:val="both"/>
        <w:rPr>
          <w:sz w:val="28"/>
          <w:szCs w:val="28"/>
        </w:rPr>
      </w:pPr>
      <w:r w:rsidRPr="001B06E3">
        <w:rPr>
          <w:sz w:val="28"/>
          <w:szCs w:val="28"/>
        </w:rPr>
        <w:t>3. Какие социальные группы советского общества стали основными и</w:t>
      </w:r>
      <w:r w:rsidRPr="001B06E3">
        <w:rPr>
          <w:sz w:val="28"/>
          <w:szCs w:val="28"/>
        </w:rPr>
        <w:t>с</w:t>
      </w:r>
      <w:r w:rsidRPr="001B06E3">
        <w:rPr>
          <w:sz w:val="28"/>
          <w:szCs w:val="28"/>
        </w:rPr>
        <w:t>точниками формирования российского предпринимательства?</w:t>
      </w:r>
    </w:p>
    <w:p w:rsidR="00BF319B" w:rsidRPr="001B06E3" w:rsidRDefault="00BF319B" w:rsidP="000F4BAC">
      <w:pPr>
        <w:pStyle w:val="31"/>
        <w:ind w:left="993" w:hanging="273"/>
        <w:rPr>
          <w:szCs w:val="28"/>
        </w:rPr>
      </w:pPr>
      <w:r w:rsidRPr="001B06E3">
        <w:rPr>
          <w:szCs w:val="28"/>
        </w:rPr>
        <w:t>4. Укажите, какие из приведенных статусов являются экономическими: фермер, бедняк, коммерсант, сутенер, охранник, киллер безрабо</w:t>
      </w:r>
      <w:r w:rsidRPr="001B06E3">
        <w:rPr>
          <w:szCs w:val="28"/>
        </w:rPr>
        <w:t>т</w:t>
      </w:r>
      <w:r w:rsidRPr="001B06E3">
        <w:rPr>
          <w:szCs w:val="28"/>
        </w:rPr>
        <w:t xml:space="preserve">ный, бармен, акционер, люмпен, вахтер, домовладелец, банкир. </w:t>
      </w:r>
    </w:p>
    <w:p w:rsidR="00BF319B" w:rsidRPr="001B06E3" w:rsidRDefault="00BF319B" w:rsidP="000F4BAC">
      <w:pPr>
        <w:pStyle w:val="31"/>
        <w:ind w:left="993" w:hanging="273"/>
        <w:rPr>
          <w:szCs w:val="28"/>
        </w:rPr>
      </w:pPr>
      <w:r w:rsidRPr="001B06E3">
        <w:rPr>
          <w:szCs w:val="28"/>
        </w:rPr>
        <w:t>5. Что такое латентная безработица? Есть ли она в нашей стране?</w:t>
      </w:r>
    </w:p>
    <w:p w:rsidR="00BF319B" w:rsidRPr="001B06E3" w:rsidRDefault="00BF319B">
      <w:pPr>
        <w:pStyle w:val="31"/>
        <w:rPr>
          <w:szCs w:val="28"/>
        </w:rPr>
      </w:pPr>
    </w:p>
    <w:p w:rsidR="00BF319B" w:rsidRPr="001B06E3" w:rsidRDefault="00BF319B">
      <w:pPr>
        <w:pStyle w:val="31"/>
        <w:jc w:val="center"/>
        <w:rPr>
          <w:b/>
          <w:szCs w:val="28"/>
        </w:rPr>
      </w:pPr>
      <w:r w:rsidRPr="001B06E3">
        <w:rPr>
          <w:b/>
          <w:szCs w:val="28"/>
        </w:rPr>
        <w:t>ТЕМА 15</w:t>
      </w:r>
    </w:p>
    <w:p w:rsidR="00BF319B" w:rsidRPr="001B06E3" w:rsidRDefault="00BF319B">
      <w:pPr>
        <w:pStyle w:val="31"/>
        <w:jc w:val="center"/>
        <w:rPr>
          <w:b/>
          <w:szCs w:val="28"/>
        </w:rPr>
      </w:pPr>
    </w:p>
    <w:p w:rsidR="00BF319B" w:rsidRPr="001B06E3" w:rsidRDefault="00BF319B">
      <w:pPr>
        <w:pStyle w:val="31"/>
        <w:jc w:val="center"/>
        <w:rPr>
          <w:b/>
          <w:caps/>
          <w:szCs w:val="28"/>
        </w:rPr>
      </w:pPr>
      <w:r w:rsidRPr="001B06E3">
        <w:rPr>
          <w:b/>
          <w:caps/>
          <w:szCs w:val="28"/>
        </w:rPr>
        <w:t>Социология политической жизни.</w:t>
      </w:r>
    </w:p>
    <w:p w:rsidR="00BF319B" w:rsidRPr="001B06E3" w:rsidRDefault="00BF319B">
      <w:pPr>
        <w:pStyle w:val="31"/>
        <w:rPr>
          <w:szCs w:val="28"/>
        </w:rPr>
      </w:pPr>
    </w:p>
    <w:p w:rsidR="00BF319B" w:rsidRPr="001B06E3" w:rsidRDefault="00BF319B" w:rsidP="000504ED">
      <w:pPr>
        <w:pStyle w:val="31"/>
        <w:numPr>
          <w:ilvl w:val="0"/>
          <w:numId w:val="30"/>
        </w:numPr>
        <w:tabs>
          <w:tab w:val="left" w:pos="1423"/>
        </w:tabs>
        <w:rPr>
          <w:b/>
          <w:szCs w:val="28"/>
        </w:rPr>
      </w:pPr>
      <w:r w:rsidRPr="001B06E3">
        <w:rPr>
          <w:b/>
          <w:szCs w:val="28"/>
        </w:rPr>
        <w:t>Политическая жизнь: понятие, состав, связь с социальной жизнью.</w:t>
      </w:r>
    </w:p>
    <w:p w:rsidR="00BF319B" w:rsidRPr="001B06E3" w:rsidRDefault="00BF319B" w:rsidP="000504ED">
      <w:pPr>
        <w:pStyle w:val="31"/>
        <w:numPr>
          <w:ilvl w:val="0"/>
          <w:numId w:val="30"/>
        </w:numPr>
        <w:tabs>
          <w:tab w:val="left" w:pos="1423"/>
        </w:tabs>
        <w:rPr>
          <w:b/>
          <w:szCs w:val="28"/>
        </w:rPr>
      </w:pPr>
      <w:r w:rsidRPr="001B06E3">
        <w:rPr>
          <w:b/>
          <w:szCs w:val="28"/>
        </w:rPr>
        <w:t>Значение социальной жизни для политической.</w:t>
      </w:r>
    </w:p>
    <w:p w:rsidR="00BF319B" w:rsidRPr="001B06E3" w:rsidRDefault="00BF319B" w:rsidP="000504ED">
      <w:pPr>
        <w:pStyle w:val="31"/>
        <w:numPr>
          <w:ilvl w:val="0"/>
          <w:numId w:val="30"/>
        </w:numPr>
        <w:tabs>
          <w:tab w:val="left" w:pos="1423"/>
        </w:tabs>
        <w:rPr>
          <w:b/>
          <w:szCs w:val="28"/>
        </w:rPr>
      </w:pPr>
      <w:r w:rsidRPr="001B06E3">
        <w:rPr>
          <w:b/>
          <w:szCs w:val="28"/>
        </w:rPr>
        <w:t>Социальные процессы и проблемы в сфере политической жизни современного российского общества.</w:t>
      </w:r>
    </w:p>
    <w:p w:rsidR="00BF319B" w:rsidRPr="001B06E3" w:rsidRDefault="00BF319B">
      <w:pPr>
        <w:pStyle w:val="31"/>
        <w:rPr>
          <w:szCs w:val="28"/>
        </w:rPr>
      </w:pPr>
    </w:p>
    <w:p w:rsidR="00BF319B" w:rsidRPr="001B06E3" w:rsidRDefault="00BF319B">
      <w:pPr>
        <w:pStyle w:val="31"/>
        <w:rPr>
          <w:szCs w:val="28"/>
        </w:rPr>
      </w:pPr>
      <w:r w:rsidRPr="00D67EA8">
        <w:rPr>
          <w:b/>
          <w:szCs w:val="28"/>
          <w:bdr w:val="single" w:sz="4" w:space="0" w:color="auto"/>
        </w:rPr>
        <w:t>1</w:t>
      </w:r>
      <w:r w:rsidRPr="001B06E3">
        <w:rPr>
          <w:szCs w:val="28"/>
        </w:rPr>
        <w:t xml:space="preserve"> Политическая жизнь одна и трёх социетальных форм жизни, суть к</w:t>
      </w:r>
      <w:r w:rsidRPr="001B06E3">
        <w:rPr>
          <w:szCs w:val="28"/>
        </w:rPr>
        <w:t>о</w:t>
      </w:r>
      <w:r w:rsidRPr="001B06E3">
        <w:rPr>
          <w:szCs w:val="28"/>
        </w:rPr>
        <w:t xml:space="preserve">торой состоит в деятельности и взаимоотношениях людей по поводу </w:t>
      </w:r>
      <w:r w:rsidRPr="001B06E3">
        <w:rPr>
          <w:b/>
          <w:i/>
          <w:szCs w:val="28"/>
        </w:rPr>
        <w:t>власти</w:t>
      </w:r>
      <w:r w:rsidRPr="001B06E3">
        <w:rPr>
          <w:szCs w:val="28"/>
        </w:rPr>
        <w:t xml:space="preserve">. Такие действия называются </w:t>
      </w:r>
      <w:r w:rsidRPr="001B06E3">
        <w:rPr>
          <w:i/>
          <w:szCs w:val="28"/>
        </w:rPr>
        <w:t>политическими</w:t>
      </w:r>
      <w:r w:rsidRPr="001B06E3">
        <w:rPr>
          <w:szCs w:val="28"/>
        </w:rPr>
        <w:t xml:space="preserve">. Они осуществляются одними социальными группами, классами с целью завоевания власти, другими – с целью её удержания за собой. </w:t>
      </w:r>
      <w:r w:rsidRPr="001B06E3">
        <w:rPr>
          <w:szCs w:val="28"/>
        </w:rPr>
        <w:softHyphen/>
      </w:r>
      <w:r w:rsidRPr="001B06E3">
        <w:rPr>
          <w:szCs w:val="28"/>
        </w:rPr>
        <w:softHyphen/>
        <w:t>Власть нужна и тем и другим чтобы с пом</w:t>
      </w:r>
      <w:r w:rsidRPr="001B06E3">
        <w:rPr>
          <w:szCs w:val="28"/>
        </w:rPr>
        <w:t>о</w:t>
      </w:r>
      <w:r w:rsidRPr="001B06E3">
        <w:rPr>
          <w:szCs w:val="28"/>
        </w:rPr>
        <w:t>щью её претворять в жизнь свои экономические и другие интересы, упра</w:t>
      </w:r>
      <w:r w:rsidRPr="001B06E3">
        <w:rPr>
          <w:szCs w:val="28"/>
        </w:rPr>
        <w:t>в</w:t>
      </w:r>
      <w:r w:rsidRPr="001B06E3">
        <w:rPr>
          <w:szCs w:val="28"/>
        </w:rPr>
        <w:t>лять обществом и тем самым обеспечивать его функционирование и разв</w:t>
      </w:r>
      <w:r w:rsidRPr="001B06E3">
        <w:rPr>
          <w:szCs w:val="28"/>
        </w:rPr>
        <w:t>и</w:t>
      </w:r>
      <w:r w:rsidRPr="001B06E3">
        <w:rPr>
          <w:szCs w:val="28"/>
        </w:rPr>
        <w:t>тие.</w:t>
      </w:r>
    </w:p>
    <w:p w:rsidR="00BF319B" w:rsidRPr="001B06E3" w:rsidRDefault="00BF319B">
      <w:pPr>
        <w:pStyle w:val="31"/>
        <w:rPr>
          <w:szCs w:val="28"/>
        </w:rPr>
      </w:pPr>
      <w:r w:rsidRPr="001B06E3">
        <w:rPr>
          <w:szCs w:val="28"/>
        </w:rPr>
        <w:t>Важной особенностью управления является то, что оно становится всё более рациональным, научно обоснованным. Управление различными объ</w:t>
      </w:r>
      <w:r w:rsidRPr="001B06E3">
        <w:rPr>
          <w:szCs w:val="28"/>
        </w:rPr>
        <w:t>е</w:t>
      </w:r>
      <w:r w:rsidRPr="001B06E3">
        <w:rPr>
          <w:szCs w:val="28"/>
        </w:rPr>
        <w:t>динениями людей способствует достижению их целостности, а приобщение социальных образований к политической жизни позволяет им принять уч</w:t>
      </w:r>
      <w:r w:rsidRPr="001B06E3">
        <w:rPr>
          <w:szCs w:val="28"/>
        </w:rPr>
        <w:t>а</w:t>
      </w:r>
      <w:r w:rsidRPr="001B06E3">
        <w:rPr>
          <w:szCs w:val="28"/>
        </w:rPr>
        <w:t xml:space="preserve">стие в жизни общества </w:t>
      </w:r>
      <w:r w:rsidRPr="001B06E3">
        <w:rPr>
          <w:b/>
          <w:i/>
          <w:szCs w:val="28"/>
        </w:rPr>
        <w:t>в целом</w:t>
      </w:r>
      <w:r w:rsidRPr="001B06E3">
        <w:rPr>
          <w:szCs w:val="28"/>
        </w:rPr>
        <w:t>. Значение холизматичности общества ос</w:t>
      </w:r>
      <w:r w:rsidRPr="001B06E3">
        <w:rPr>
          <w:szCs w:val="28"/>
        </w:rPr>
        <w:t>о</w:t>
      </w:r>
      <w:r w:rsidRPr="001B06E3">
        <w:rPr>
          <w:szCs w:val="28"/>
        </w:rPr>
        <w:t>бенно возросло в связи с появлением глобальных проблем (усилением экол</w:t>
      </w:r>
      <w:r w:rsidRPr="001B06E3">
        <w:rPr>
          <w:szCs w:val="28"/>
        </w:rPr>
        <w:t>о</w:t>
      </w:r>
      <w:r w:rsidRPr="001B06E3">
        <w:rPr>
          <w:szCs w:val="28"/>
        </w:rPr>
        <w:t>гической, военной, энергетической угрозы).</w:t>
      </w:r>
    </w:p>
    <w:p w:rsidR="00BF319B" w:rsidRPr="001B06E3" w:rsidRDefault="00BF319B">
      <w:pPr>
        <w:pStyle w:val="31"/>
        <w:rPr>
          <w:szCs w:val="28"/>
        </w:rPr>
      </w:pPr>
      <w:r w:rsidRPr="001B06E3">
        <w:rPr>
          <w:szCs w:val="28"/>
        </w:rPr>
        <w:t>Формы и способы осуществления людьми политических действий б</w:t>
      </w:r>
      <w:r w:rsidRPr="001B06E3">
        <w:rPr>
          <w:szCs w:val="28"/>
        </w:rPr>
        <w:t>ы</w:t>
      </w:r>
      <w:r w:rsidRPr="001B06E3">
        <w:rPr>
          <w:szCs w:val="28"/>
        </w:rPr>
        <w:t>вают разные: от участия в избирательных компаниях до работы в партийных организациях. Особенностью политических действий является то, что они осуществляются в отношении людей, т.е. проявляются наподобие социал</w:t>
      </w:r>
      <w:r w:rsidRPr="001B06E3">
        <w:rPr>
          <w:szCs w:val="28"/>
        </w:rPr>
        <w:t>ь</w:t>
      </w:r>
      <w:r w:rsidRPr="001B06E3">
        <w:rPr>
          <w:szCs w:val="28"/>
        </w:rPr>
        <w:t xml:space="preserve">ных действий. Политические действия людей подразделяются на </w:t>
      </w:r>
      <w:r w:rsidRPr="001B06E3">
        <w:rPr>
          <w:b/>
          <w:i/>
          <w:szCs w:val="28"/>
        </w:rPr>
        <w:t>прямые</w:t>
      </w:r>
      <w:r w:rsidRPr="001B06E3">
        <w:rPr>
          <w:szCs w:val="28"/>
        </w:rPr>
        <w:t xml:space="preserve"> и </w:t>
      </w:r>
      <w:r w:rsidRPr="001B06E3">
        <w:rPr>
          <w:b/>
          <w:i/>
          <w:szCs w:val="28"/>
        </w:rPr>
        <w:t>косвенные</w:t>
      </w:r>
      <w:r w:rsidRPr="001B06E3">
        <w:rPr>
          <w:szCs w:val="28"/>
        </w:rPr>
        <w:t xml:space="preserve"> в зависимости от непосредственного или опосредованного отн</w:t>
      </w:r>
      <w:r w:rsidRPr="001B06E3">
        <w:rPr>
          <w:szCs w:val="28"/>
        </w:rPr>
        <w:t>о</w:t>
      </w:r>
      <w:r w:rsidRPr="001B06E3">
        <w:rPr>
          <w:szCs w:val="28"/>
        </w:rPr>
        <w:t>шения их к власти, проводимой ею политики. Примером прямых политич</w:t>
      </w:r>
      <w:r w:rsidRPr="001B06E3">
        <w:rPr>
          <w:szCs w:val="28"/>
        </w:rPr>
        <w:t>е</w:t>
      </w:r>
      <w:r w:rsidRPr="001B06E3">
        <w:rPr>
          <w:szCs w:val="28"/>
        </w:rPr>
        <w:t>ских действий являются выборы депутатов в органы власти, принятие гос</w:t>
      </w:r>
      <w:r w:rsidRPr="001B06E3">
        <w:rPr>
          <w:szCs w:val="28"/>
        </w:rPr>
        <w:t>у</w:t>
      </w:r>
      <w:r w:rsidRPr="001B06E3">
        <w:rPr>
          <w:szCs w:val="28"/>
        </w:rPr>
        <w:t>дарственной думой бюджета, а косвенных – обсуждение действий власти д</w:t>
      </w:r>
      <w:r w:rsidRPr="001B06E3">
        <w:rPr>
          <w:szCs w:val="28"/>
        </w:rPr>
        <w:t>о</w:t>
      </w:r>
      <w:r w:rsidRPr="001B06E3">
        <w:rPr>
          <w:szCs w:val="28"/>
        </w:rPr>
        <w:lastRenderedPageBreak/>
        <w:t>ма, в очереди. Весьма распространённой формой косвенного участия в пол</w:t>
      </w:r>
      <w:r w:rsidRPr="001B06E3">
        <w:rPr>
          <w:szCs w:val="28"/>
        </w:rPr>
        <w:t>и</w:t>
      </w:r>
      <w:r w:rsidRPr="001B06E3">
        <w:rPr>
          <w:szCs w:val="28"/>
        </w:rPr>
        <w:t>тике является разрешение жизненных, в частности экономических проблем – обращение за помощью к власти о повышении заработной платы.</w:t>
      </w:r>
    </w:p>
    <w:p w:rsidR="00BF319B" w:rsidRPr="001B06E3" w:rsidRDefault="00BF319B">
      <w:pPr>
        <w:pStyle w:val="31"/>
        <w:rPr>
          <w:szCs w:val="28"/>
        </w:rPr>
      </w:pPr>
      <w:r w:rsidRPr="001B06E3">
        <w:rPr>
          <w:szCs w:val="28"/>
        </w:rPr>
        <w:t>Политические действия осуществляются людьми в основном как реа</w:t>
      </w:r>
      <w:r w:rsidRPr="001B06E3">
        <w:rPr>
          <w:szCs w:val="28"/>
        </w:rPr>
        <w:t>к</w:t>
      </w:r>
      <w:r w:rsidRPr="001B06E3">
        <w:rPr>
          <w:szCs w:val="28"/>
        </w:rPr>
        <w:t>ция на их экономическое положение, хотя они могут быть вызваны и друг</w:t>
      </w:r>
      <w:r w:rsidRPr="001B06E3">
        <w:rPr>
          <w:szCs w:val="28"/>
        </w:rPr>
        <w:t>и</w:t>
      </w:r>
      <w:r w:rsidRPr="001B06E3">
        <w:rPr>
          <w:szCs w:val="28"/>
        </w:rPr>
        <w:t>ми причинами. Приобщение их к политике происходит не автоматически, как правило, осознанно, отдавая отчёт себе об этих действиях.</w:t>
      </w:r>
    </w:p>
    <w:p w:rsidR="00BF319B" w:rsidRPr="001B06E3" w:rsidRDefault="00BF319B">
      <w:pPr>
        <w:pStyle w:val="31"/>
        <w:rPr>
          <w:szCs w:val="28"/>
        </w:rPr>
      </w:pPr>
      <w:r w:rsidRPr="001B06E3">
        <w:rPr>
          <w:szCs w:val="28"/>
        </w:rPr>
        <w:t>К основным видам политической жизнедеятельности относятся: 1) со</w:t>
      </w:r>
      <w:r w:rsidRPr="001B06E3">
        <w:rPr>
          <w:szCs w:val="28"/>
        </w:rPr>
        <w:t>з</w:t>
      </w:r>
      <w:r w:rsidRPr="001B06E3">
        <w:rPr>
          <w:szCs w:val="28"/>
        </w:rPr>
        <w:t xml:space="preserve">дание материальных и духовных ценностей политического назначения; 2) </w:t>
      </w:r>
      <w:r w:rsidRPr="001B06E3">
        <w:rPr>
          <w:i/>
          <w:szCs w:val="28"/>
        </w:rPr>
        <w:t>прямые</w:t>
      </w:r>
      <w:r w:rsidRPr="001B06E3">
        <w:rPr>
          <w:szCs w:val="28"/>
        </w:rPr>
        <w:t xml:space="preserve"> политические действия людей по отношению к власти; 3) </w:t>
      </w:r>
      <w:r w:rsidRPr="001B06E3">
        <w:rPr>
          <w:i/>
          <w:szCs w:val="28"/>
        </w:rPr>
        <w:t>косвенные</w:t>
      </w:r>
      <w:r w:rsidRPr="001B06E3">
        <w:rPr>
          <w:szCs w:val="28"/>
        </w:rPr>
        <w:t xml:space="preserve"> политические действия людей по отношению к власти; 4) </w:t>
      </w:r>
      <w:r w:rsidRPr="001B06E3">
        <w:rPr>
          <w:i/>
          <w:szCs w:val="28"/>
        </w:rPr>
        <w:t>политические</w:t>
      </w:r>
      <w:r w:rsidRPr="001B06E3">
        <w:rPr>
          <w:szCs w:val="28"/>
        </w:rPr>
        <w:t xml:space="preserve"> (по поводу власти) взаимоотношения между людьми; 5) </w:t>
      </w:r>
      <w:r w:rsidRPr="001B06E3">
        <w:rPr>
          <w:i/>
          <w:szCs w:val="28"/>
        </w:rPr>
        <w:t>действия</w:t>
      </w:r>
      <w:r w:rsidRPr="001B06E3">
        <w:rPr>
          <w:szCs w:val="28"/>
        </w:rPr>
        <w:t xml:space="preserve"> людей, с</w:t>
      </w:r>
      <w:r w:rsidRPr="001B06E3">
        <w:rPr>
          <w:szCs w:val="28"/>
        </w:rPr>
        <w:t>о</w:t>
      </w:r>
      <w:r w:rsidRPr="001B06E3">
        <w:rPr>
          <w:szCs w:val="28"/>
        </w:rPr>
        <w:t>стоящие в решении ими социальны проблем политическими средствами.</w:t>
      </w:r>
    </w:p>
    <w:p w:rsidR="00BF319B" w:rsidRPr="001B06E3" w:rsidRDefault="00BF319B">
      <w:pPr>
        <w:pStyle w:val="31"/>
        <w:rPr>
          <w:szCs w:val="28"/>
        </w:rPr>
      </w:pPr>
      <w:r w:rsidRPr="001B06E3">
        <w:rPr>
          <w:szCs w:val="28"/>
        </w:rPr>
        <w:t>Социология в политической жизни изучает главным образом: 1) суб</w:t>
      </w:r>
      <w:r w:rsidRPr="001B06E3">
        <w:rPr>
          <w:szCs w:val="28"/>
        </w:rPr>
        <w:t>ъ</w:t>
      </w:r>
      <w:r w:rsidRPr="001B06E3">
        <w:rPr>
          <w:szCs w:val="28"/>
        </w:rPr>
        <w:t>ектную сторону прямых и косвенных политических действий, а также пре</w:t>
      </w:r>
      <w:r w:rsidRPr="001B06E3">
        <w:rPr>
          <w:szCs w:val="28"/>
        </w:rPr>
        <w:t>д</w:t>
      </w:r>
      <w:r w:rsidRPr="001B06E3">
        <w:rPr>
          <w:szCs w:val="28"/>
        </w:rPr>
        <w:t>принимаемой людьми политической деятельности для решения каких-либо социальных проблем; 2) политические (по поводу власти) взаимоотношения между людьми и разных их объединений.</w:t>
      </w:r>
    </w:p>
    <w:p w:rsidR="00BF319B" w:rsidRPr="001B06E3" w:rsidRDefault="00BF319B">
      <w:pPr>
        <w:pStyle w:val="31"/>
        <w:rPr>
          <w:szCs w:val="28"/>
        </w:rPr>
      </w:pPr>
      <w:r w:rsidRPr="001B06E3">
        <w:rPr>
          <w:szCs w:val="28"/>
        </w:rPr>
        <w:t>Мы уже отмечали влияние социетальных форм жизни на социальную. Оно проявляется, в частности, в зависимости от существующей в обществе политической жизни, трудовой, этнической, семейной и других разновидн</w:t>
      </w:r>
      <w:r w:rsidRPr="001B06E3">
        <w:rPr>
          <w:szCs w:val="28"/>
        </w:rPr>
        <w:t>о</w:t>
      </w:r>
      <w:r w:rsidRPr="001B06E3">
        <w:rPr>
          <w:szCs w:val="28"/>
        </w:rPr>
        <w:t>стей социальной жизни. Каждая из них подвергается воздействию провод</w:t>
      </w:r>
      <w:r w:rsidRPr="001B06E3">
        <w:rPr>
          <w:szCs w:val="28"/>
        </w:rPr>
        <w:t>и</w:t>
      </w:r>
      <w:r w:rsidRPr="001B06E3">
        <w:rPr>
          <w:szCs w:val="28"/>
        </w:rPr>
        <w:t xml:space="preserve">мой государством политики. Существующий в стране политический режим оказывает влияние на характер взаимоотношений существующих в обществе социальных образований, на уровень их </w:t>
      </w:r>
      <w:r w:rsidR="003B386E" w:rsidRPr="001B06E3">
        <w:rPr>
          <w:szCs w:val="28"/>
        </w:rPr>
        <w:t xml:space="preserve">политической </w:t>
      </w:r>
      <w:r w:rsidRPr="001B06E3">
        <w:rPr>
          <w:szCs w:val="28"/>
        </w:rPr>
        <w:t>толерантности или н</w:t>
      </w:r>
      <w:r w:rsidRPr="001B06E3">
        <w:rPr>
          <w:szCs w:val="28"/>
        </w:rPr>
        <w:t>е</w:t>
      </w:r>
      <w:r w:rsidRPr="001B06E3">
        <w:rPr>
          <w:szCs w:val="28"/>
        </w:rPr>
        <w:t>терпимости, на осуществляемые ими способы обновления общества (рефо</w:t>
      </w:r>
      <w:r w:rsidRPr="001B06E3">
        <w:rPr>
          <w:szCs w:val="28"/>
        </w:rPr>
        <w:t>р</w:t>
      </w:r>
      <w:r w:rsidRPr="001B06E3">
        <w:rPr>
          <w:szCs w:val="28"/>
        </w:rPr>
        <w:t>ма или революция). Достаточно в этом отношении сравнить авторитарное и демократическое общество.</w:t>
      </w:r>
    </w:p>
    <w:p w:rsidR="00BF319B" w:rsidRPr="001B06E3" w:rsidRDefault="00BF319B">
      <w:pPr>
        <w:pStyle w:val="31"/>
        <w:rPr>
          <w:szCs w:val="28"/>
        </w:rPr>
      </w:pPr>
      <w:r w:rsidRPr="001B06E3">
        <w:rPr>
          <w:szCs w:val="28"/>
        </w:rPr>
        <w:t>От проводимой государством политики зависит положение составля</w:t>
      </w:r>
      <w:r w:rsidRPr="001B06E3">
        <w:rPr>
          <w:szCs w:val="28"/>
        </w:rPr>
        <w:t>ю</w:t>
      </w:r>
      <w:r w:rsidRPr="001B06E3">
        <w:rPr>
          <w:szCs w:val="28"/>
        </w:rPr>
        <w:t>щих общество социальных групп. По степени зависимости от такого возде</w:t>
      </w:r>
      <w:r w:rsidRPr="001B06E3">
        <w:rPr>
          <w:szCs w:val="28"/>
        </w:rPr>
        <w:t>й</w:t>
      </w:r>
      <w:r w:rsidRPr="001B06E3">
        <w:rPr>
          <w:szCs w:val="28"/>
        </w:rPr>
        <w:t>ствия они делятся на три</w:t>
      </w:r>
      <w:r w:rsidR="003B386E" w:rsidRPr="001B06E3">
        <w:rPr>
          <w:szCs w:val="28"/>
        </w:rPr>
        <w:t xml:space="preserve"> группы</w:t>
      </w:r>
      <w:r w:rsidRPr="001B06E3">
        <w:rPr>
          <w:szCs w:val="28"/>
        </w:rPr>
        <w:t>:</w:t>
      </w:r>
    </w:p>
    <w:p w:rsidR="00BF319B" w:rsidRPr="001B06E3" w:rsidRDefault="00BF319B" w:rsidP="000504ED">
      <w:pPr>
        <w:pStyle w:val="31"/>
        <w:numPr>
          <w:ilvl w:val="0"/>
          <w:numId w:val="3"/>
        </w:numPr>
        <w:tabs>
          <w:tab w:val="left" w:pos="1423"/>
        </w:tabs>
        <w:rPr>
          <w:szCs w:val="28"/>
        </w:rPr>
      </w:pPr>
      <w:r w:rsidRPr="001B06E3">
        <w:rPr>
          <w:szCs w:val="28"/>
        </w:rPr>
        <w:t>чиновники – управленцы (бюрократия);</w:t>
      </w:r>
    </w:p>
    <w:p w:rsidR="00BF319B" w:rsidRPr="001B06E3" w:rsidRDefault="00BF319B" w:rsidP="000504ED">
      <w:pPr>
        <w:pStyle w:val="31"/>
        <w:numPr>
          <w:ilvl w:val="0"/>
          <w:numId w:val="3"/>
        </w:numPr>
        <w:tabs>
          <w:tab w:val="left" w:pos="1423"/>
        </w:tabs>
        <w:rPr>
          <w:szCs w:val="28"/>
        </w:rPr>
      </w:pPr>
      <w:r w:rsidRPr="001B06E3">
        <w:rPr>
          <w:szCs w:val="28"/>
        </w:rPr>
        <w:t>служащие государственных организаций, учреждений (в том числе, учителя, врачи, все бюджетники);</w:t>
      </w:r>
    </w:p>
    <w:p w:rsidR="00BF319B" w:rsidRPr="001B06E3" w:rsidRDefault="00BF319B" w:rsidP="000504ED">
      <w:pPr>
        <w:pStyle w:val="31"/>
        <w:numPr>
          <w:ilvl w:val="0"/>
          <w:numId w:val="3"/>
        </w:numPr>
        <w:tabs>
          <w:tab w:val="left" w:pos="1423"/>
        </w:tabs>
        <w:rPr>
          <w:szCs w:val="28"/>
        </w:rPr>
      </w:pPr>
      <w:r w:rsidRPr="001B06E3">
        <w:rPr>
          <w:szCs w:val="28"/>
        </w:rPr>
        <w:t>представители всех других социальных групп.</w:t>
      </w:r>
    </w:p>
    <w:p w:rsidR="00BF319B" w:rsidRPr="001B06E3" w:rsidRDefault="00BF319B">
      <w:pPr>
        <w:pStyle w:val="31"/>
        <w:rPr>
          <w:szCs w:val="28"/>
        </w:rPr>
      </w:pPr>
    </w:p>
    <w:p w:rsidR="00BF319B" w:rsidRPr="001B06E3" w:rsidRDefault="00BF319B">
      <w:pPr>
        <w:pStyle w:val="31"/>
        <w:rPr>
          <w:szCs w:val="28"/>
        </w:rPr>
      </w:pPr>
      <w:r w:rsidRPr="001B06E3">
        <w:rPr>
          <w:szCs w:val="28"/>
        </w:rPr>
        <w:t>Политическая зрелость социальных субъектов, уровень вовлечённости их в политическую жизнь отражается на их социальном поведении – прив</w:t>
      </w:r>
      <w:r w:rsidRPr="001B06E3">
        <w:rPr>
          <w:szCs w:val="28"/>
        </w:rPr>
        <w:t>о</w:t>
      </w:r>
      <w:r w:rsidRPr="001B06E3">
        <w:rPr>
          <w:szCs w:val="28"/>
        </w:rPr>
        <w:t>дит к тому, что они перестают жить, замыкаясь в себя, и выходят со своими интересами на арену общественной жизни.</w:t>
      </w:r>
    </w:p>
    <w:p w:rsidR="00BF319B" w:rsidRPr="001B06E3" w:rsidRDefault="00BF319B">
      <w:pPr>
        <w:pStyle w:val="31"/>
        <w:rPr>
          <w:szCs w:val="28"/>
        </w:rPr>
      </w:pPr>
      <w:r w:rsidRPr="00D67EA8">
        <w:rPr>
          <w:b/>
          <w:szCs w:val="28"/>
          <w:bdr w:val="single" w:sz="4" w:space="0" w:color="auto"/>
        </w:rPr>
        <w:t>2</w:t>
      </w:r>
      <w:r w:rsidRPr="001B06E3">
        <w:rPr>
          <w:szCs w:val="28"/>
        </w:rPr>
        <w:t xml:space="preserve"> В свою очередь, социальная жизнь оказывает влияние на политич</w:t>
      </w:r>
      <w:r w:rsidRPr="001B06E3">
        <w:rPr>
          <w:szCs w:val="28"/>
        </w:rPr>
        <w:t>е</w:t>
      </w:r>
      <w:r w:rsidRPr="001B06E3">
        <w:rPr>
          <w:szCs w:val="28"/>
        </w:rPr>
        <w:t>скую. Следует напомнить, что само возникновение политической жизни пр</w:t>
      </w:r>
      <w:r w:rsidRPr="001B06E3">
        <w:rPr>
          <w:szCs w:val="28"/>
        </w:rPr>
        <w:t>о</w:t>
      </w:r>
      <w:r w:rsidRPr="001B06E3">
        <w:rPr>
          <w:szCs w:val="28"/>
        </w:rPr>
        <w:t>изошло на почве социальной жизни и в известном смысле как её продолж</w:t>
      </w:r>
      <w:r w:rsidRPr="001B06E3">
        <w:rPr>
          <w:szCs w:val="28"/>
        </w:rPr>
        <w:t>е</w:t>
      </w:r>
      <w:r w:rsidRPr="001B06E3">
        <w:rPr>
          <w:szCs w:val="28"/>
        </w:rPr>
        <w:t xml:space="preserve">ние. И нынче потребности социальной жизни являются главной причиной </w:t>
      </w:r>
      <w:r w:rsidRPr="001B06E3">
        <w:rPr>
          <w:szCs w:val="28"/>
        </w:rPr>
        <w:lastRenderedPageBreak/>
        <w:t>существования политической жизни. Они оказывают решающее влияние на характер её протекания, например, на толерантность или конфликтность, с участием лишь верхушечных слоёв общества или широких масс населения. Общественная (по вине, прежде всего государства) неустроенность социал</w:t>
      </w:r>
      <w:r w:rsidRPr="001B06E3">
        <w:rPr>
          <w:szCs w:val="28"/>
        </w:rPr>
        <w:t>ь</w:t>
      </w:r>
      <w:r w:rsidRPr="001B06E3">
        <w:rPr>
          <w:szCs w:val="28"/>
        </w:rPr>
        <w:t>ной жизни, т.е. всего того, в чём состоит подлинно человеческое существов</w:t>
      </w:r>
      <w:r w:rsidRPr="001B06E3">
        <w:rPr>
          <w:szCs w:val="28"/>
        </w:rPr>
        <w:t>а</w:t>
      </w:r>
      <w:r w:rsidRPr="001B06E3">
        <w:rPr>
          <w:szCs w:val="28"/>
        </w:rPr>
        <w:t>ние, является наиболее глубокой и главной причиной обращения людей к п</w:t>
      </w:r>
      <w:r w:rsidRPr="001B06E3">
        <w:rPr>
          <w:szCs w:val="28"/>
        </w:rPr>
        <w:t>о</w:t>
      </w:r>
      <w:r w:rsidRPr="001B06E3">
        <w:rPr>
          <w:szCs w:val="28"/>
        </w:rPr>
        <w:t>литике и наиболее радикальным средством исправления своего социального положения. И история даёт немало примеров политической борьбы (в том числе успешной) за нормированный рабочий день, женскую и этническую эмансипацию и т.д. Но зачастую социальную подоплёку политических в</w:t>
      </w:r>
      <w:r w:rsidRPr="001B06E3">
        <w:rPr>
          <w:szCs w:val="28"/>
        </w:rPr>
        <w:t>ы</w:t>
      </w:r>
      <w:r w:rsidRPr="001B06E3">
        <w:rPr>
          <w:szCs w:val="28"/>
        </w:rPr>
        <w:t>ступлений и движений приходится вскрывать, вычленяя из других, казалось бы более очевидных, причин.</w:t>
      </w:r>
    </w:p>
    <w:p w:rsidR="00BF319B" w:rsidRPr="001B06E3" w:rsidRDefault="00BF319B">
      <w:pPr>
        <w:pStyle w:val="31"/>
        <w:rPr>
          <w:szCs w:val="28"/>
        </w:rPr>
      </w:pPr>
      <w:r w:rsidRPr="001B06E3">
        <w:rPr>
          <w:szCs w:val="28"/>
        </w:rPr>
        <w:t>Важным проявлением зависимости политического от социального я</w:t>
      </w:r>
      <w:r w:rsidRPr="001B06E3">
        <w:rPr>
          <w:szCs w:val="28"/>
        </w:rPr>
        <w:t>в</w:t>
      </w:r>
      <w:r w:rsidRPr="001B06E3">
        <w:rPr>
          <w:szCs w:val="28"/>
        </w:rPr>
        <w:t>ляется половозрастной, этнический, профессиональный состав политических сил (партий, движений, электоратов), который  имеет значение для политич</w:t>
      </w:r>
      <w:r w:rsidRPr="001B06E3">
        <w:rPr>
          <w:szCs w:val="28"/>
        </w:rPr>
        <w:t>е</w:t>
      </w:r>
      <w:r w:rsidRPr="001B06E3">
        <w:rPr>
          <w:szCs w:val="28"/>
        </w:rPr>
        <w:t>ской борьбы. Часто успех её во многом определяется участвующими в ней социальными группами, зависит от молодых, людей определённых профе</w:t>
      </w:r>
      <w:r w:rsidRPr="001B06E3">
        <w:rPr>
          <w:szCs w:val="28"/>
        </w:rPr>
        <w:t>с</w:t>
      </w:r>
      <w:r w:rsidRPr="001B06E3">
        <w:rPr>
          <w:szCs w:val="28"/>
        </w:rPr>
        <w:t>сий, национальностей. Социальная структура общества оказывает влияние на расстановку политических сил, на формы и способы их политической акти</w:t>
      </w:r>
      <w:r w:rsidRPr="001B06E3">
        <w:rPr>
          <w:szCs w:val="28"/>
        </w:rPr>
        <w:t>в</w:t>
      </w:r>
      <w:r w:rsidRPr="001B06E3">
        <w:rPr>
          <w:szCs w:val="28"/>
        </w:rPr>
        <w:t>ности.</w:t>
      </w:r>
    </w:p>
    <w:p w:rsidR="00BF319B" w:rsidRPr="001B06E3" w:rsidRDefault="00BF319B">
      <w:pPr>
        <w:pStyle w:val="31"/>
        <w:rPr>
          <w:szCs w:val="28"/>
        </w:rPr>
      </w:pPr>
      <w:r w:rsidRPr="001B06E3">
        <w:rPr>
          <w:szCs w:val="28"/>
        </w:rPr>
        <w:t>В последнее время в связи с обострением в мире экологического криз</w:t>
      </w:r>
      <w:r w:rsidRPr="001B06E3">
        <w:rPr>
          <w:szCs w:val="28"/>
        </w:rPr>
        <w:t>и</w:t>
      </w:r>
      <w:r w:rsidRPr="001B06E3">
        <w:rPr>
          <w:szCs w:val="28"/>
        </w:rPr>
        <w:t>са большое место в жизни человечества заняли местные и глобальные пр</w:t>
      </w:r>
      <w:r w:rsidRPr="001B06E3">
        <w:rPr>
          <w:szCs w:val="28"/>
        </w:rPr>
        <w:t>о</w:t>
      </w:r>
      <w:r w:rsidRPr="001B06E3">
        <w:rPr>
          <w:szCs w:val="28"/>
        </w:rPr>
        <w:t>блемы взаимодействия его с окружающей (прежде всего природной) средой. От разрешения их, как известно, зависит возможность удовлетворения люд</w:t>
      </w:r>
      <w:r w:rsidRPr="001B06E3">
        <w:rPr>
          <w:szCs w:val="28"/>
        </w:rPr>
        <w:t>ь</w:t>
      </w:r>
      <w:r w:rsidRPr="001B06E3">
        <w:rPr>
          <w:szCs w:val="28"/>
        </w:rPr>
        <w:t>ми своих витальных потребностей, т.е. сохранения свой биологической, р</w:t>
      </w:r>
      <w:r w:rsidRPr="001B06E3">
        <w:rPr>
          <w:szCs w:val="28"/>
        </w:rPr>
        <w:t>о</w:t>
      </w:r>
      <w:r w:rsidRPr="001B06E3">
        <w:rPr>
          <w:szCs w:val="28"/>
        </w:rPr>
        <w:t>довой природы.</w:t>
      </w:r>
    </w:p>
    <w:p w:rsidR="00BF319B" w:rsidRPr="001B06E3" w:rsidRDefault="00BF319B">
      <w:pPr>
        <w:pStyle w:val="31"/>
        <w:rPr>
          <w:szCs w:val="28"/>
        </w:rPr>
      </w:pPr>
      <w:r w:rsidRPr="001B06E3">
        <w:rPr>
          <w:szCs w:val="28"/>
        </w:rPr>
        <w:t>Социальная жизнь оказывает влияние на складывание в стране полит</w:t>
      </w:r>
      <w:r w:rsidRPr="001B06E3">
        <w:rPr>
          <w:szCs w:val="28"/>
        </w:rPr>
        <w:t>и</w:t>
      </w:r>
      <w:r w:rsidRPr="001B06E3">
        <w:rPr>
          <w:szCs w:val="28"/>
        </w:rPr>
        <w:t>ческого режима, его модификаций. Об этом свидетельствует в частности п</w:t>
      </w:r>
      <w:r w:rsidRPr="001B06E3">
        <w:rPr>
          <w:szCs w:val="28"/>
        </w:rPr>
        <w:t>о</w:t>
      </w:r>
      <w:r w:rsidRPr="001B06E3">
        <w:rPr>
          <w:szCs w:val="28"/>
        </w:rPr>
        <w:t>явление термина «суверенная демократия» в смысле независимая, самосто</w:t>
      </w:r>
      <w:r w:rsidRPr="001B06E3">
        <w:rPr>
          <w:szCs w:val="28"/>
        </w:rPr>
        <w:t>я</w:t>
      </w:r>
      <w:r w:rsidRPr="001B06E3">
        <w:rPr>
          <w:szCs w:val="28"/>
        </w:rPr>
        <w:t>тельная. Объяснить существование такой власти в России трудно без ссылки на своеобразие её уклада жизни, прежде всего социальной. В ней главным образом воплотились лучшие черты менталитета русского народа. Ничем другим страна принципиально не выделяется в мире.</w:t>
      </w:r>
    </w:p>
    <w:p w:rsidR="00BF319B" w:rsidRPr="001B06E3" w:rsidRDefault="00BF319B">
      <w:pPr>
        <w:pStyle w:val="31"/>
        <w:rPr>
          <w:szCs w:val="28"/>
        </w:rPr>
      </w:pPr>
      <w:r w:rsidRPr="001B06E3">
        <w:rPr>
          <w:szCs w:val="28"/>
        </w:rPr>
        <w:t>Социальная жизнь оказывает влияние на выбор формы участия людей в политике. Он во многом зависит от состояния социальной жизни – от нал</w:t>
      </w:r>
      <w:r w:rsidRPr="001B06E3">
        <w:rPr>
          <w:szCs w:val="28"/>
        </w:rPr>
        <w:t>и</w:t>
      </w:r>
      <w:r w:rsidRPr="001B06E3">
        <w:rPr>
          <w:szCs w:val="28"/>
        </w:rPr>
        <w:t>чия в ней стабильности или отсутствия её. Обращение человека к политике зависит и от социальной зрелости того объединения людей, в которое он входит. Зрелость же эта свидетельствует об осознании ими своего места и роли в обществе и возможностей обеспечения их с помощью своего участия в политике.</w:t>
      </w:r>
    </w:p>
    <w:p w:rsidR="00BF319B" w:rsidRPr="001B06E3" w:rsidRDefault="00BF319B">
      <w:pPr>
        <w:pStyle w:val="31"/>
        <w:rPr>
          <w:szCs w:val="28"/>
        </w:rPr>
      </w:pPr>
      <w:r w:rsidRPr="001B06E3">
        <w:rPr>
          <w:szCs w:val="28"/>
        </w:rPr>
        <w:t>Не менее важна стратификационная характеристика политических об</w:t>
      </w:r>
      <w:r w:rsidRPr="001B06E3">
        <w:rPr>
          <w:szCs w:val="28"/>
        </w:rPr>
        <w:t>ъ</w:t>
      </w:r>
      <w:r w:rsidRPr="001B06E3">
        <w:rPr>
          <w:szCs w:val="28"/>
        </w:rPr>
        <w:t xml:space="preserve">единений людей </w:t>
      </w:r>
      <w:r w:rsidRPr="001B06E3">
        <w:rPr>
          <w:szCs w:val="28"/>
        </w:rPr>
        <w:softHyphen/>
        <w:t>– уровень их образования, имущественные различия. В век возрастания знаний в обществе, особенно в обществе, в котором основную массу людей составляет средний класс, состоящий преимущественно из сп</w:t>
      </w:r>
      <w:r w:rsidRPr="001B06E3">
        <w:rPr>
          <w:szCs w:val="28"/>
        </w:rPr>
        <w:t>е</w:t>
      </w:r>
      <w:r w:rsidRPr="001B06E3">
        <w:rPr>
          <w:szCs w:val="28"/>
        </w:rPr>
        <w:lastRenderedPageBreak/>
        <w:t>циалистов, значение слоя думающих людей начинает играть первостепенную роль и в политической жизни. Что касается различий в материальном благ</w:t>
      </w:r>
      <w:r w:rsidRPr="001B06E3">
        <w:rPr>
          <w:szCs w:val="28"/>
        </w:rPr>
        <w:t>о</w:t>
      </w:r>
      <w:r w:rsidRPr="001B06E3">
        <w:rPr>
          <w:szCs w:val="28"/>
        </w:rPr>
        <w:t>получии людей, то для их политических предпочтений он всегда имел бол</w:t>
      </w:r>
      <w:r w:rsidRPr="001B06E3">
        <w:rPr>
          <w:szCs w:val="28"/>
        </w:rPr>
        <w:t>ь</w:t>
      </w:r>
      <w:r w:rsidRPr="001B06E3">
        <w:rPr>
          <w:szCs w:val="28"/>
        </w:rPr>
        <w:t>шое значение. Это наиболее чувствительный в их отношении к политике стратификационный признак.</w:t>
      </w:r>
    </w:p>
    <w:p w:rsidR="00BF319B" w:rsidRPr="001B06E3" w:rsidRDefault="00BF319B">
      <w:pPr>
        <w:pStyle w:val="31"/>
        <w:rPr>
          <w:szCs w:val="28"/>
        </w:rPr>
      </w:pPr>
      <w:r w:rsidRPr="001B06E3">
        <w:rPr>
          <w:szCs w:val="28"/>
        </w:rPr>
        <w:t>Влияние социальной жизни на политическую находит выражение в проводимой государством социальной политике, в осуществлении им мер</w:t>
      </w:r>
      <w:r w:rsidRPr="001B06E3">
        <w:rPr>
          <w:szCs w:val="28"/>
        </w:rPr>
        <w:t>о</w:t>
      </w:r>
      <w:r w:rsidRPr="001B06E3">
        <w:rPr>
          <w:szCs w:val="28"/>
        </w:rPr>
        <w:t>приятий, направленных на обеспечение всем гражданам достойной жизни и, прежде всего устранение бедности. Большую роль в этом играет повышение жизненного уровня людей, преодоление существующего между социальн</w:t>
      </w:r>
      <w:r w:rsidRPr="001B06E3">
        <w:rPr>
          <w:szCs w:val="28"/>
        </w:rPr>
        <w:t>ы</w:t>
      </w:r>
      <w:r w:rsidRPr="001B06E3">
        <w:rPr>
          <w:szCs w:val="28"/>
        </w:rPr>
        <w:t>ми группами разрыва в потреблении материальных и духовных благ. Эффе</w:t>
      </w:r>
      <w:r w:rsidRPr="001B06E3">
        <w:rPr>
          <w:szCs w:val="28"/>
        </w:rPr>
        <w:t>к</w:t>
      </w:r>
      <w:r w:rsidRPr="001B06E3">
        <w:rPr>
          <w:szCs w:val="28"/>
        </w:rPr>
        <w:t>тивное проведение государством указанной политики даёт основание наз</w:t>
      </w:r>
      <w:r w:rsidRPr="001B06E3">
        <w:rPr>
          <w:szCs w:val="28"/>
        </w:rPr>
        <w:t>ы</w:t>
      </w:r>
      <w:r w:rsidRPr="001B06E3">
        <w:rPr>
          <w:szCs w:val="28"/>
        </w:rPr>
        <w:t>вать его социальным, ставящим своей первой задачей создание условий для нормальной социальной жизни людей.</w:t>
      </w:r>
    </w:p>
    <w:p w:rsidR="00BF319B" w:rsidRPr="001B06E3" w:rsidRDefault="00BF319B">
      <w:pPr>
        <w:pStyle w:val="31"/>
        <w:rPr>
          <w:szCs w:val="28"/>
        </w:rPr>
      </w:pPr>
      <w:r w:rsidRPr="001B06E3">
        <w:rPr>
          <w:szCs w:val="28"/>
        </w:rPr>
        <w:t>Иначе говоря, социальная жизнь оказывает влияние на политическое участие людей, а степень их политической активности, в конечном счете, з</w:t>
      </w:r>
      <w:r w:rsidRPr="001B06E3">
        <w:rPr>
          <w:szCs w:val="28"/>
        </w:rPr>
        <w:t>а</w:t>
      </w:r>
      <w:r w:rsidRPr="001B06E3">
        <w:rPr>
          <w:szCs w:val="28"/>
        </w:rPr>
        <w:t xml:space="preserve">висит от их социальных особенностей. Так, </w:t>
      </w:r>
      <w:r w:rsidRPr="001B06E3">
        <w:rPr>
          <w:i/>
          <w:szCs w:val="28"/>
        </w:rPr>
        <w:t>аполитичность</w:t>
      </w:r>
      <w:r w:rsidRPr="001B06E3">
        <w:rPr>
          <w:szCs w:val="28"/>
        </w:rPr>
        <w:t xml:space="preserve"> – пассивность в избирательных кампаниях и акциях против власти, </w:t>
      </w:r>
      <w:r w:rsidRPr="001B06E3">
        <w:rPr>
          <w:i/>
          <w:szCs w:val="28"/>
        </w:rPr>
        <w:t>апартийность</w:t>
      </w:r>
      <w:r w:rsidRPr="001B06E3">
        <w:rPr>
          <w:szCs w:val="28"/>
        </w:rPr>
        <w:t xml:space="preserve"> – избег</w:t>
      </w:r>
      <w:r w:rsidRPr="001B06E3">
        <w:rPr>
          <w:szCs w:val="28"/>
        </w:rPr>
        <w:t>а</w:t>
      </w:r>
      <w:r w:rsidRPr="001B06E3">
        <w:rPr>
          <w:szCs w:val="28"/>
        </w:rPr>
        <w:t xml:space="preserve">ние партийной принадлежности, </w:t>
      </w:r>
      <w:r w:rsidRPr="001B06E3">
        <w:rPr>
          <w:i/>
          <w:szCs w:val="28"/>
        </w:rPr>
        <w:t>патернализм</w:t>
      </w:r>
      <w:r w:rsidRPr="001B06E3">
        <w:rPr>
          <w:szCs w:val="28"/>
        </w:rPr>
        <w:t xml:space="preserve"> – ожидание отеческой по</w:t>
      </w:r>
      <w:r w:rsidRPr="001B06E3">
        <w:rPr>
          <w:szCs w:val="28"/>
        </w:rPr>
        <w:t>д</w:t>
      </w:r>
      <w:r w:rsidRPr="001B06E3">
        <w:rPr>
          <w:szCs w:val="28"/>
        </w:rPr>
        <w:t>держки от власти и др. во многом связаны с традициями социальной жизни, с особенностями менталитета русского народа.</w:t>
      </w:r>
    </w:p>
    <w:p w:rsidR="00BF319B" w:rsidRPr="001B06E3" w:rsidRDefault="00BF319B">
      <w:pPr>
        <w:pStyle w:val="31"/>
        <w:rPr>
          <w:szCs w:val="28"/>
        </w:rPr>
      </w:pPr>
      <w:r w:rsidRPr="001B06E3">
        <w:rPr>
          <w:szCs w:val="28"/>
        </w:rPr>
        <w:t>Но социальная детерминация политической жизни не всегда очевидна. Это является следствием известной отодвинутости социальной жизни в с</w:t>
      </w:r>
      <w:r w:rsidRPr="001B06E3">
        <w:rPr>
          <w:szCs w:val="28"/>
        </w:rPr>
        <w:t>о</w:t>
      </w:r>
      <w:r w:rsidRPr="001B06E3">
        <w:rPr>
          <w:szCs w:val="28"/>
        </w:rPr>
        <w:t>временном обществе на второй план социетальными его формами.</w:t>
      </w:r>
    </w:p>
    <w:p w:rsidR="00BF319B" w:rsidRPr="001B06E3" w:rsidRDefault="00BF319B">
      <w:pPr>
        <w:pStyle w:val="31"/>
        <w:rPr>
          <w:szCs w:val="28"/>
        </w:rPr>
      </w:pPr>
    </w:p>
    <w:p w:rsidR="00BF319B" w:rsidRPr="001B06E3" w:rsidRDefault="00BF319B">
      <w:pPr>
        <w:pStyle w:val="31"/>
        <w:rPr>
          <w:szCs w:val="28"/>
        </w:rPr>
      </w:pPr>
      <w:r w:rsidRPr="00D67EA8">
        <w:rPr>
          <w:b/>
          <w:szCs w:val="28"/>
          <w:bdr w:val="single" w:sz="4" w:space="0" w:color="auto"/>
        </w:rPr>
        <w:t>3</w:t>
      </w:r>
      <w:r w:rsidRPr="001B06E3">
        <w:rPr>
          <w:szCs w:val="28"/>
        </w:rPr>
        <w:t xml:space="preserve"> Надо иметь в виду, что капиталистическое общество в России до конца не сложилось. Это находит выражение и в незрелости его социальной жизни, которая проявляется: 1) в крайнем расслоении людей на бедных и б</w:t>
      </w:r>
      <w:r w:rsidRPr="001B06E3">
        <w:rPr>
          <w:szCs w:val="28"/>
        </w:rPr>
        <w:t>о</w:t>
      </w:r>
      <w:r w:rsidRPr="001B06E3">
        <w:rPr>
          <w:szCs w:val="28"/>
        </w:rPr>
        <w:t>гатых (разрыв между децильными группами достигает 17-30 раз); 2) в разо</w:t>
      </w:r>
      <w:r w:rsidRPr="001B06E3">
        <w:rPr>
          <w:szCs w:val="28"/>
        </w:rPr>
        <w:t>б</w:t>
      </w:r>
      <w:r w:rsidRPr="001B06E3">
        <w:rPr>
          <w:szCs w:val="28"/>
        </w:rPr>
        <w:t>щённости рабочего класса; 3) в разбухании слоя чиновничества (свыше 1 млн. чел.); 4) малочисленност</w:t>
      </w:r>
      <w:r w:rsidR="00EF6A30" w:rsidRPr="001B06E3">
        <w:rPr>
          <w:szCs w:val="28"/>
        </w:rPr>
        <w:t>и</w:t>
      </w:r>
      <w:r w:rsidRPr="001B06E3">
        <w:rPr>
          <w:szCs w:val="28"/>
        </w:rPr>
        <w:t xml:space="preserve"> среднего класса; 5) существовани</w:t>
      </w:r>
      <w:r w:rsidR="00EF6A30" w:rsidRPr="001B06E3">
        <w:rPr>
          <w:szCs w:val="28"/>
        </w:rPr>
        <w:t>и</w:t>
      </w:r>
      <w:r w:rsidRPr="001B06E3">
        <w:rPr>
          <w:szCs w:val="28"/>
        </w:rPr>
        <w:t xml:space="preserve"> в общес</w:t>
      </w:r>
      <w:r w:rsidRPr="001B06E3">
        <w:rPr>
          <w:szCs w:val="28"/>
        </w:rPr>
        <w:t>т</w:t>
      </w:r>
      <w:r w:rsidRPr="001B06E3">
        <w:rPr>
          <w:szCs w:val="28"/>
        </w:rPr>
        <w:t>ве множества социальных образований (социальная пестрота его).</w:t>
      </w:r>
    </w:p>
    <w:p w:rsidR="00BF319B" w:rsidRPr="001B06E3" w:rsidRDefault="00BF319B">
      <w:pPr>
        <w:pStyle w:val="31"/>
        <w:rPr>
          <w:szCs w:val="28"/>
        </w:rPr>
      </w:pPr>
      <w:r w:rsidRPr="001B06E3">
        <w:rPr>
          <w:szCs w:val="28"/>
        </w:rPr>
        <w:t>Социальное расслоение на бедных и богатых ведёт к обострению пол</w:t>
      </w:r>
      <w:r w:rsidRPr="001B06E3">
        <w:rPr>
          <w:szCs w:val="28"/>
        </w:rPr>
        <w:t>и</w:t>
      </w:r>
      <w:r w:rsidRPr="001B06E3">
        <w:rPr>
          <w:szCs w:val="28"/>
        </w:rPr>
        <w:t>тической напряжённости в обществе. Выражением её является, в частности, неохотное участие людей в выборах, особенно региональной власти. Разм</w:t>
      </w:r>
      <w:r w:rsidRPr="001B06E3">
        <w:rPr>
          <w:szCs w:val="28"/>
        </w:rPr>
        <w:t>е</w:t>
      </w:r>
      <w:r w:rsidRPr="001B06E3">
        <w:rPr>
          <w:szCs w:val="28"/>
        </w:rPr>
        <w:t>жевание рабочих (в связи с профессиональными различиями в оплате труда) отражается на политическом их единстве, являющемся следствием непон</w:t>
      </w:r>
      <w:r w:rsidRPr="001B06E3">
        <w:rPr>
          <w:szCs w:val="28"/>
        </w:rPr>
        <w:t>и</w:t>
      </w:r>
      <w:r w:rsidRPr="001B06E3">
        <w:rPr>
          <w:szCs w:val="28"/>
        </w:rPr>
        <w:t>мания наличия общих интересов у всех людей наёмного труда. Отрицательно сказывается на политической жизни и непомерное увеличение чиновничес</w:t>
      </w:r>
      <w:r w:rsidRPr="001B06E3">
        <w:rPr>
          <w:szCs w:val="28"/>
        </w:rPr>
        <w:t>т</w:t>
      </w:r>
      <w:r w:rsidRPr="001B06E3">
        <w:rPr>
          <w:szCs w:val="28"/>
        </w:rPr>
        <w:t>ва, которое прослыло своей коррумпированностью и используется властью на выборах как административный ресурс. По существу отсутствие среднего класса мешает утверждению в стране демократии и осуществлению госуда</w:t>
      </w:r>
      <w:r w:rsidRPr="001B06E3">
        <w:rPr>
          <w:szCs w:val="28"/>
        </w:rPr>
        <w:t>р</w:t>
      </w:r>
      <w:r w:rsidRPr="001B06E3">
        <w:rPr>
          <w:szCs w:val="28"/>
        </w:rPr>
        <w:t xml:space="preserve">ством действенной социальной политики. Наличие множества социальных </w:t>
      </w:r>
      <w:r w:rsidRPr="001B06E3">
        <w:rPr>
          <w:szCs w:val="28"/>
        </w:rPr>
        <w:lastRenderedPageBreak/>
        <w:t>групп мешает партийному строительству – появлению массовых политич</w:t>
      </w:r>
      <w:r w:rsidRPr="001B06E3">
        <w:rPr>
          <w:szCs w:val="28"/>
        </w:rPr>
        <w:t>е</w:t>
      </w:r>
      <w:r w:rsidRPr="001B06E3">
        <w:rPr>
          <w:szCs w:val="28"/>
        </w:rPr>
        <w:t>ских партий.</w:t>
      </w:r>
    </w:p>
    <w:p w:rsidR="00BF319B" w:rsidRPr="001B06E3" w:rsidRDefault="00BF319B">
      <w:pPr>
        <w:pStyle w:val="31"/>
        <w:rPr>
          <w:szCs w:val="28"/>
        </w:rPr>
      </w:pPr>
      <w:r w:rsidRPr="001B06E3">
        <w:rPr>
          <w:szCs w:val="28"/>
        </w:rPr>
        <w:t>Всё это свидетельствует о незрелости социальной структуры общества и ведёт к тому, что модернизационные процессы в стране идут недостаточно динамично, слабо способствуют преобразованию России, в частности, пол</w:t>
      </w:r>
      <w:r w:rsidRPr="001B06E3">
        <w:rPr>
          <w:szCs w:val="28"/>
        </w:rPr>
        <w:t>и</w:t>
      </w:r>
      <w:r w:rsidRPr="001B06E3">
        <w:rPr>
          <w:szCs w:val="28"/>
        </w:rPr>
        <w:t>тическому её обновлению. Ярким подтверждением этого является сохран</w:t>
      </w:r>
      <w:r w:rsidRPr="001B06E3">
        <w:rPr>
          <w:szCs w:val="28"/>
        </w:rPr>
        <w:t>е</w:t>
      </w:r>
      <w:r w:rsidRPr="001B06E3">
        <w:rPr>
          <w:szCs w:val="28"/>
        </w:rPr>
        <w:t>ние в стране пережитков тоталитарного и авторитарного режимов.</w:t>
      </w:r>
    </w:p>
    <w:p w:rsidR="00BF319B" w:rsidRPr="001B06E3" w:rsidRDefault="00BF319B">
      <w:pPr>
        <w:pStyle w:val="31"/>
        <w:rPr>
          <w:szCs w:val="28"/>
        </w:rPr>
      </w:pPr>
      <w:r w:rsidRPr="001B06E3">
        <w:rPr>
          <w:szCs w:val="28"/>
        </w:rPr>
        <w:t>Характер политической жизни в России во многом зависит от происх</w:t>
      </w:r>
      <w:r w:rsidRPr="001B06E3">
        <w:rPr>
          <w:szCs w:val="28"/>
        </w:rPr>
        <w:t>о</w:t>
      </w:r>
      <w:r w:rsidRPr="001B06E3">
        <w:rPr>
          <w:szCs w:val="28"/>
        </w:rPr>
        <w:t xml:space="preserve">дящих ныне в ней социальных процессов, таких как: </w:t>
      </w:r>
      <w:r w:rsidRPr="001B06E3">
        <w:rPr>
          <w:i/>
          <w:szCs w:val="28"/>
        </w:rPr>
        <w:t>дезинтеграция</w:t>
      </w:r>
      <w:r w:rsidRPr="001B06E3">
        <w:rPr>
          <w:szCs w:val="28"/>
        </w:rPr>
        <w:t xml:space="preserve">, </w:t>
      </w:r>
      <w:r w:rsidRPr="001B06E3">
        <w:rPr>
          <w:i/>
          <w:szCs w:val="28"/>
        </w:rPr>
        <w:t>стр</w:t>
      </w:r>
      <w:r w:rsidRPr="001B06E3">
        <w:rPr>
          <w:i/>
          <w:szCs w:val="28"/>
        </w:rPr>
        <w:t>а</w:t>
      </w:r>
      <w:r w:rsidRPr="001B06E3">
        <w:rPr>
          <w:i/>
          <w:szCs w:val="28"/>
        </w:rPr>
        <w:t>тификационная</w:t>
      </w:r>
      <w:r w:rsidRPr="001B06E3">
        <w:rPr>
          <w:szCs w:val="28"/>
        </w:rPr>
        <w:t xml:space="preserve"> </w:t>
      </w:r>
      <w:r w:rsidRPr="001B06E3">
        <w:rPr>
          <w:i/>
          <w:szCs w:val="28"/>
        </w:rPr>
        <w:t>дифференциация</w:t>
      </w:r>
      <w:r w:rsidRPr="001B06E3">
        <w:rPr>
          <w:szCs w:val="28"/>
        </w:rPr>
        <w:t xml:space="preserve">, </w:t>
      </w:r>
      <w:r w:rsidRPr="001B06E3">
        <w:rPr>
          <w:i/>
          <w:szCs w:val="28"/>
        </w:rPr>
        <w:t>маргинализация</w:t>
      </w:r>
      <w:r w:rsidRPr="001B06E3">
        <w:rPr>
          <w:szCs w:val="28"/>
        </w:rPr>
        <w:t xml:space="preserve"> россиян. Их этническая и классовая разобщённость, кричащее имущественное расслоение и неусто</w:t>
      </w:r>
      <w:r w:rsidRPr="001B06E3">
        <w:rPr>
          <w:szCs w:val="28"/>
        </w:rPr>
        <w:t>й</w:t>
      </w:r>
      <w:r w:rsidRPr="001B06E3">
        <w:rPr>
          <w:szCs w:val="28"/>
        </w:rPr>
        <w:t>чивое социальное положение не способоствуют демократизации политич</w:t>
      </w:r>
      <w:r w:rsidRPr="001B06E3">
        <w:rPr>
          <w:szCs w:val="28"/>
        </w:rPr>
        <w:t>е</w:t>
      </w:r>
      <w:r w:rsidRPr="001B06E3">
        <w:rPr>
          <w:szCs w:val="28"/>
        </w:rPr>
        <w:t>ской жизни в стране.</w:t>
      </w:r>
    </w:p>
    <w:p w:rsidR="00BF319B" w:rsidRPr="001B06E3" w:rsidRDefault="00BF319B">
      <w:pPr>
        <w:pStyle w:val="31"/>
        <w:rPr>
          <w:szCs w:val="28"/>
        </w:rPr>
      </w:pPr>
      <w:r w:rsidRPr="001B06E3">
        <w:rPr>
          <w:szCs w:val="28"/>
        </w:rPr>
        <w:t>Капиталистическая трансформация общества привела к появлению многих проблем в повседневно ведущейся людьми социальной жизни – крайне низкая оплата труда, растущие расценки на услуги ЖКХ, безудержная инфляция, монетизация льгот и т.д. Все они имеют отношение и к политич</w:t>
      </w:r>
      <w:r w:rsidRPr="001B06E3">
        <w:rPr>
          <w:szCs w:val="28"/>
        </w:rPr>
        <w:t>е</w:t>
      </w:r>
      <w:r w:rsidRPr="001B06E3">
        <w:rPr>
          <w:szCs w:val="28"/>
        </w:rPr>
        <w:t>ской жизни, т.к. способствуют её активизации, возрастанию надежды людей, что только политическими средствами возможно справедливое их решение.</w:t>
      </w:r>
    </w:p>
    <w:p w:rsidR="00BF319B" w:rsidRPr="001B06E3" w:rsidRDefault="00BF319B">
      <w:pPr>
        <w:pStyle w:val="31"/>
        <w:rPr>
          <w:szCs w:val="28"/>
        </w:rPr>
      </w:pPr>
      <w:r w:rsidRPr="001B06E3">
        <w:rPr>
          <w:szCs w:val="28"/>
        </w:rPr>
        <w:t>Названные выше социальные проблемы ослабляют Россию и потому не могут не быть предметом пристального изучения политической власти, ос</w:t>
      </w:r>
      <w:r w:rsidRPr="001B06E3">
        <w:rPr>
          <w:szCs w:val="28"/>
        </w:rPr>
        <w:t>у</w:t>
      </w:r>
      <w:r w:rsidRPr="001B06E3">
        <w:rPr>
          <w:szCs w:val="28"/>
        </w:rPr>
        <w:t>ществления ею  мер, способствующих их решению. Обеспечение социальн</w:t>
      </w:r>
      <w:r w:rsidRPr="001B06E3">
        <w:rPr>
          <w:szCs w:val="28"/>
        </w:rPr>
        <w:t>о</w:t>
      </w:r>
      <w:r w:rsidRPr="001B06E3">
        <w:rPr>
          <w:szCs w:val="28"/>
        </w:rPr>
        <w:t>го благосостояния своим гражданам становится приоритетной задачей гос</w:t>
      </w:r>
      <w:r w:rsidRPr="001B06E3">
        <w:rPr>
          <w:szCs w:val="28"/>
        </w:rPr>
        <w:t>у</w:t>
      </w:r>
      <w:r w:rsidRPr="001B06E3">
        <w:rPr>
          <w:szCs w:val="28"/>
        </w:rPr>
        <w:t>дарства.</w:t>
      </w:r>
    </w:p>
    <w:p w:rsidR="00BF319B" w:rsidRDefault="000D1187">
      <w:pPr>
        <w:pStyle w:val="31"/>
        <w:jc w:val="center"/>
        <w:rPr>
          <w:b/>
          <w:szCs w:val="28"/>
        </w:rPr>
      </w:pPr>
      <w:r w:rsidRPr="000D1187">
        <w:rPr>
          <w:b/>
          <w:szCs w:val="28"/>
        </w:rPr>
        <w:t>Основные понятия темы</w:t>
      </w:r>
      <w:r w:rsidR="00BF319B" w:rsidRPr="001B06E3">
        <w:rPr>
          <w:b/>
          <w:szCs w:val="28"/>
        </w:rPr>
        <w:t>.</w:t>
      </w:r>
    </w:p>
    <w:p w:rsidR="003E7D12" w:rsidRPr="001B06E3" w:rsidRDefault="003E7D12">
      <w:pPr>
        <w:pStyle w:val="31"/>
        <w:jc w:val="center"/>
        <w:rPr>
          <w:b/>
          <w:szCs w:val="28"/>
        </w:rPr>
      </w:pPr>
    </w:p>
    <w:p w:rsidR="00BF319B" w:rsidRDefault="00BF319B">
      <w:pPr>
        <w:pStyle w:val="31"/>
        <w:rPr>
          <w:szCs w:val="28"/>
        </w:rPr>
      </w:pPr>
      <w:r w:rsidRPr="001B06E3">
        <w:rPr>
          <w:szCs w:val="28"/>
        </w:rPr>
        <w:t>Политическая жизнь общества. Власть. Политический режим. Субъе</w:t>
      </w:r>
      <w:r w:rsidRPr="001B06E3">
        <w:rPr>
          <w:szCs w:val="28"/>
        </w:rPr>
        <w:t>к</w:t>
      </w:r>
      <w:r w:rsidRPr="001B06E3">
        <w:rPr>
          <w:szCs w:val="28"/>
        </w:rPr>
        <w:t xml:space="preserve">ты политики. Политические акторы. </w:t>
      </w:r>
      <w:r w:rsidR="00EF6A30" w:rsidRPr="001B06E3">
        <w:rPr>
          <w:szCs w:val="28"/>
        </w:rPr>
        <w:t xml:space="preserve">Субъекты политики. </w:t>
      </w:r>
      <w:r w:rsidRPr="001B06E3">
        <w:rPr>
          <w:szCs w:val="28"/>
        </w:rPr>
        <w:t>Значение социал</w:t>
      </w:r>
      <w:r w:rsidRPr="001B06E3">
        <w:rPr>
          <w:szCs w:val="28"/>
        </w:rPr>
        <w:t>ь</w:t>
      </w:r>
      <w:r w:rsidRPr="001B06E3">
        <w:rPr>
          <w:szCs w:val="28"/>
        </w:rPr>
        <w:t>ного для политики. Зависимость социальной жизни от политики.</w:t>
      </w:r>
    </w:p>
    <w:p w:rsidR="00254E64" w:rsidRPr="001B06E3" w:rsidRDefault="00254E64">
      <w:pPr>
        <w:pStyle w:val="31"/>
        <w:rPr>
          <w:szCs w:val="28"/>
        </w:rPr>
      </w:pPr>
    </w:p>
    <w:p w:rsidR="00254E64" w:rsidRDefault="00254E64" w:rsidP="00254E64">
      <w:r w:rsidRPr="005B0FF9">
        <w:rPr>
          <w:b/>
          <w:sz w:val="28"/>
        </w:rPr>
        <w:t xml:space="preserve">Схема </w:t>
      </w:r>
      <w:r>
        <w:rPr>
          <w:b/>
          <w:sz w:val="28"/>
        </w:rPr>
        <w:t xml:space="preserve">№ </w:t>
      </w:r>
      <w:r w:rsidR="003E7D12">
        <w:rPr>
          <w:b/>
          <w:sz w:val="28"/>
        </w:rPr>
        <w:t>1</w:t>
      </w:r>
      <w:r w:rsidRPr="005B0FF9">
        <w:rPr>
          <w:b/>
          <w:sz w:val="28"/>
        </w:rPr>
        <w:t>.</w:t>
      </w:r>
      <w:r>
        <w:rPr>
          <w:b/>
          <w:sz w:val="28"/>
        </w:rPr>
        <w:t xml:space="preserve">   </w:t>
      </w:r>
      <w:r w:rsidRPr="000F4BAC">
        <w:rPr>
          <w:b/>
        </w:rPr>
        <w:t>Зависимость форм политического участия от социальной активности.</w:t>
      </w:r>
    </w:p>
    <w:p w:rsidR="00254E64" w:rsidRDefault="00254E64" w:rsidP="00254E64"/>
    <w:p w:rsidR="00254E64" w:rsidRDefault="008E04FF" w:rsidP="00254E64">
      <w:pPr>
        <w:jc w:val="center"/>
      </w:pPr>
      <w:r>
        <w:pict>
          <v:shapetype id="_x0000_t116" coordsize="21600,21600" o:spt="116" path="m3475,qx,10800,3475,21600l18125,21600qx21600,10800,18125,xe">
            <v:stroke joinstyle="miter"/>
            <v:path gradientshapeok="t" o:connecttype="rect" textboxrect="1018,3163,20582,18437"/>
          </v:shapetype>
          <v:shape id="_x0000_s2713" type="#_x0000_t116" style="position:absolute;left:0;text-align:left;margin-left:135.15pt;margin-top:.9pt;width:195.6pt;height:39.2pt;z-index:-251440128;v-text-anchor:middle" fillcolor="#d8d8d8 [2732]" strokecolor="#0d0d0d" strokeweight=".99pt">
            <v:stroke color2="#f2f2f2"/>
          </v:shape>
        </w:pict>
      </w:r>
    </w:p>
    <w:p w:rsidR="00254E64" w:rsidRDefault="00254E64" w:rsidP="00254E64">
      <w:pPr>
        <w:jc w:val="center"/>
      </w:pPr>
      <w:r>
        <w:t>ВЛАСТЬ</w:t>
      </w:r>
    </w:p>
    <w:p w:rsidR="00254E64" w:rsidRDefault="008E04FF" w:rsidP="00254E64">
      <w:pPr>
        <w:jc w:val="center"/>
      </w:pPr>
      <w: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2714" type="#_x0000_t67" style="position:absolute;left:0;text-align:left;margin-left:217.35pt;margin-top:1.25pt;width:32.4pt;height:39pt;rotation:180;z-index:251877376;v-text-anchor:middle" adj="18276" fillcolor="white [3212]" strokecolor="#0d0d0d" strokeweight=".99pt">
            <v:stroke color2="#f2f2f2"/>
          </v:shape>
        </w:pict>
      </w:r>
    </w:p>
    <w:p w:rsidR="00254E64" w:rsidRDefault="008E04FF" w:rsidP="00254E64">
      <w:pPr>
        <w:jc w:val="center"/>
      </w:pPr>
      <w:r>
        <w:pict>
          <v:shape id="_x0000_s2712" type="#_x0000_t116" style="position:absolute;left:0;text-align:left;margin-left:135.15pt;margin-top:11.7pt;width:195.6pt;height:49.8pt;z-index:-251441152;v-text-anchor:middle" fillcolor="#d8d8d8 [2732]" strokecolor="#0d0d0d" strokeweight=".99pt">
            <v:stroke color2="#f2f2f2"/>
          </v:shape>
        </w:pict>
      </w:r>
    </w:p>
    <w:p w:rsidR="00254E64" w:rsidRDefault="00254E64" w:rsidP="00254E64">
      <w:pPr>
        <w:jc w:val="center"/>
      </w:pPr>
    </w:p>
    <w:p w:rsidR="00254E64" w:rsidRDefault="00254E64" w:rsidP="00254E64">
      <w:pPr>
        <w:jc w:val="center"/>
      </w:pPr>
      <w:r>
        <w:t>Формы политического участия</w:t>
      </w:r>
    </w:p>
    <w:p w:rsidR="00254E64" w:rsidRDefault="008E04FF" w:rsidP="00254E64">
      <w:pPr>
        <w:jc w:val="center"/>
      </w:pPr>
      <w:r>
        <w:pict>
          <v:shape id="_x0000_s2715" type="#_x0000_t67" style="position:absolute;left:0;text-align:left;margin-left:217.35pt;margin-top:6.3pt;width:32.4pt;height:43.25pt;rotation:180;z-index:251878400;v-text-anchor:middle" adj="18054" fillcolor="white [3212]" strokecolor="#0d0d0d" strokeweight=".99pt">
            <v:stroke color2="#f2f2f2"/>
          </v:shape>
        </w:pict>
      </w:r>
    </w:p>
    <w:p w:rsidR="00254E64" w:rsidRDefault="00254E64" w:rsidP="00254E64">
      <w:pPr>
        <w:jc w:val="center"/>
      </w:pPr>
    </w:p>
    <w:p w:rsidR="00254E64" w:rsidRDefault="008E04FF" w:rsidP="00254E64">
      <w:pPr>
        <w:jc w:val="center"/>
      </w:pPr>
      <w:r>
        <w:pict>
          <v:shape id="_x0000_s2711" type="#_x0000_t116" style="position:absolute;left:0;text-align:left;margin-left:135.15pt;margin-top:11.1pt;width:195.6pt;height:41.6pt;z-index:-251442176;v-text-anchor:middle" fillcolor="#d8d8d8 [2732]" strokecolor="#0d0d0d" strokeweight=".99pt">
            <v:stroke color2="#f2f2f2"/>
          </v:shape>
        </w:pict>
      </w:r>
    </w:p>
    <w:p w:rsidR="00254E64" w:rsidRDefault="00254E64" w:rsidP="00254E64">
      <w:pPr>
        <w:jc w:val="center"/>
      </w:pPr>
    </w:p>
    <w:p w:rsidR="00254E64" w:rsidRDefault="00254E64" w:rsidP="00254E64">
      <w:pPr>
        <w:jc w:val="center"/>
      </w:pPr>
      <w:r>
        <w:t>Социальные акторы</w:t>
      </w:r>
    </w:p>
    <w:p w:rsidR="00254E64" w:rsidRDefault="00254E64" w:rsidP="00254E64">
      <w:pPr>
        <w:pStyle w:val="3"/>
        <w:tabs>
          <w:tab w:val="left" w:pos="0"/>
        </w:tabs>
        <w:ind w:firstLine="0"/>
        <w:jc w:val="left"/>
      </w:pPr>
    </w:p>
    <w:p w:rsidR="003E7D12" w:rsidRDefault="003E7D12" w:rsidP="003E7D12"/>
    <w:p w:rsidR="003E7D12" w:rsidRDefault="003E7D12" w:rsidP="003E7D12"/>
    <w:p w:rsidR="00BF319B" w:rsidRDefault="00BF319B">
      <w:pPr>
        <w:pStyle w:val="31"/>
        <w:rPr>
          <w:sz w:val="24"/>
        </w:rPr>
      </w:pPr>
      <w:r w:rsidRPr="00061DE5">
        <w:rPr>
          <w:b/>
        </w:rPr>
        <w:lastRenderedPageBreak/>
        <w:t xml:space="preserve">Таблица </w:t>
      </w:r>
      <w:r w:rsidR="00283273">
        <w:rPr>
          <w:b/>
        </w:rPr>
        <w:t xml:space="preserve">№ </w:t>
      </w:r>
      <w:r w:rsidRPr="00061DE5">
        <w:rPr>
          <w:b/>
        </w:rPr>
        <w:t>1.</w:t>
      </w:r>
      <w:r w:rsidR="00061DE5">
        <w:rPr>
          <w:b/>
        </w:rPr>
        <w:t xml:space="preserve"> </w:t>
      </w:r>
      <w:r w:rsidRPr="000F4BAC">
        <w:rPr>
          <w:b/>
          <w:sz w:val="24"/>
        </w:rPr>
        <w:t>Основные проявления политической жизни людей</w:t>
      </w:r>
    </w:p>
    <w:p w:rsidR="00BF319B" w:rsidRDefault="00BF319B">
      <w:pPr>
        <w:pStyle w:val="31"/>
        <w:rPr>
          <w:sz w:val="24"/>
        </w:rPr>
      </w:pPr>
    </w:p>
    <w:tbl>
      <w:tblPr>
        <w:tblW w:w="0" w:type="auto"/>
        <w:tblInd w:w="-5" w:type="dxa"/>
        <w:tblLook w:val="0000"/>
      </w:tblPr>
      <w:tblGrid>
        <w:gridCol w:w="1908"/>
        <w:gridCol w:w="1690"/>
        <w:gridCol w:w="1700"/>
        <w:gridCol w:w="2223"/>
        <w:gridCol w:w="2054"/>
      </w:tblGrid>
      <w:tr w:rsidR="00BF319B" w:rsidTr="005B0FF9">
        <w:tc>
          <w:tcPr>
            <w:tcW w:w="0" w:type="auto"/>
            <w:tcBorders>
              <w:top w:val="single" w:sz="4" w:space="0" w:color="000000"/>
              <w:left w:val="single" w:sz="4" w:space="0" w:color="000000"/>
              <w:bottom w:val="single" w:sz="4" w:space="0" w:color="000000"/>
            </w:tcBorders>
          </w:tcPr>
          <w:p w:rsidR="00BF319B" w:rsidRDefault="00BF319B">
            <w:pPr>
              <w:pStyle w:val="31"/>
              <w:snapToGrid w:val="0"/>
              <w:ind w:firstLine="0"/>
              <w:rPr>
                <w:sz w:val="24"/>
              </w:rPr>
            </w:pPr>
            <w:r>
              <w:rPr>
                <w:sz w:val="24"/>
              </w:rPr>
              <w:t>Создание мат</w:t>
            </w:r>
            <w:r>
              <w:rPr>
                <w:sz w:val="24"/>
              </w:rPr>
              <w:t>е</w:t>
            </w:r>
            <w:r>
              <w:rPr>
                <w:sz w:val="24"/>
              </w:rPr>
              <w:t>риальных и д</w:t>
            </w:r>
            <w:r>
              <w:rPr>
                <w:sz w:val="24"/>
              </w:rPr>
              <w:t>у</w:t>
            </w:r>
            <w:r>
              <w:rPr>
                <w:sz w:val="24"/>
              </w:rPr>
              <w:t>ховных благ политического назначения</w:t>
            </w:r>
          </w:p>
        </w:tc>
        <w:tc>
          <w:tcPr>
            <w:tcW w:w="0" w:type="auto"/>
            <w:tcBorders>
              <w:top w:val="single" w:sz="4" w:space="0" w:color="000000"/>
              <w:left w:val="single" w:sz="4" w:space="0" w:color="000000"/>
              <w:bottom w:val="single" w:sz="4" w:space="0" w:color="000000"/>
            </w:tcBorders>
          </w:tcPr>
          <w:p w:rsidR="00BF319B" w:rsidRDefault="00BF319B">
            <w:pPr>
              <w:pStyle w:val="31"/>
              <w:snapToGrid w:val="0"/>
              <w:ind w:firstLine="0"/>
              <w:rPr>
                <w:sz w:val="24"/>
              </w:rPr>
            </w:pPr>
            <w:r>
              <w:rPr>
                <w:sz w:val="24"/>
              </w:rPr>
              <w:t>Прямые п</w:t>
            </w:r>
            <w:r>
              <w:rPr>
                <w:sz w:val="24"/>
              </w:rPr>
              <w:t>о</w:t>
            </w:r>
            <w:r>
              <w:rPr>
                <w:sz w:val="24"/>
              </w:rPr>
              <w:t>литические действия</w:t>
            </w:r>
          </w:p>
        </w:tc>
        <w:tc>
          <w:tcPr>
            <w:tcW w:w="0" w:type="auto"/>
            <w:tcBorders>
              <w:top w:val="single" w:sz="4" w:space="0" w:color="000000"/>
              <w:left w:val="single" w:sz="4" w:space="0" w:color="000000"/>
              <w:bottom w:val="single" w:sz="4" w:space="0" w:color="000000"/>
            </w:tcBorders>
          </w:tcPr>
          <w:p w:rsidR="00BF319B" w:rsidRDefault="00BF319B">
            <w:pPr>
              <w:pStyle w:val="31"/>
              <w:snapToGrid w:val="0"/>
              <w:ind w:firstLine="0"/>
              <w:rPr>
                <w:sz w:val="24"/>
              </w:rPr>
            </w:pPr>
            <w:r>
              <w:rPr>
                <w:sz w:val="24"/>
              </w:rPr>
              <w:t>Косвенные политические действия</w:t>
            </w:r>
          </w:p>
        </w:tc>
        <w:tc>
          <w:tcPr>
            <w:tcW w:w="0" w:type="auto"/>
            <w:tcBorders>
              <w:top w:val="single" w:sz="4" w:space="0" w:color="000000"/>
              <w:left w:val="single" w:sz="4" w:space="0" w:color="000000"/>
              <w:bottom w:val="single" w:sz="4" w:space="0" w:color="000000"/>
            </w:tcBorders>
          </w:tcPr>
          <w:p w:rsidR="00BF319B" w:rsidRDefault="00BF319B" w:rsidP="003E7D12">
            <w:pPr>
              <w:pStyle w:val="31"/>
              <w:snapToGrid w:val="0"/>
              <w:ind w:firstLine="0"/>
              <w:rPr>
                <w:sz w:val="24"/>
              </w:rPr>
            </w:pPr>
            <w:r>
              <w:rPr>
                <w:sz w:val="24"/>
              </w:rPr>
              <w:t>Политические (по поводу власти) взаимоотношения между людьми</w:t>
            </w:r>
          </w:p>
        </w:tc>
        <w:tc>
          <w:tcPr>
            <w:tcW w:w="0" w:type="auto"/>
            <w:tcBorders>
              <w:top w:val="single" w:sz="4" w:space="0" w:color="000000"/>
              <w:left w:val="single" w:sz="4" w:space="0" w:color="000000"/>
              <w:bottom w:val="single" w:sz="4" w:space="0" w:color="000000"/>
              <w:right w:val="single" w:sz="4" w:space="0" w:color="000000"/>
            </w:tcBorders>
          </w:tcPr>
          <w:p w:rsidR="00BF319B" w:rsidRDefault="00BF319B" w:rsidP="003E7D12">
            <w:pPr>
              <w:pStyle w:val="31"/>
              <w:snapToGrid w:val="0"/>
              <w:ind w:firstLine="0"/>
              <w:jc w:val="center"/>
              <w:rPr>
                <w:sz w:val="24"/>
              </w:rPr>
            </w:pPr>
            <w:r>
              <w:rPr>
                <w:sz w:val="24"/>
              </w:rPr>
              <w:t>Деятельность людей, состо</w:t>
            </w:r>
            <w:r>
              <w:rPr>
                <w:sz w:val="24"/>
              </w:rPr>
              <w:t>я</w:t>
            </w:r>
            <w:r>
              <w:rPr>
                <w:sz w:val="24"/>
              </w:rPr>
              <w:t>щая в решении политическими средствами соц</w:t>
            </w:r>
            <w:r>
              <w:rPr>
                <w:sz w:val="24"/>
              </w:rPr>
              <w:t>и</w:t>
            </w:r>
            <w:r>
              <w:rPr>
                <w:sz w:val="24"/>
              </w:rPr>
              <w:t>альных проблем</w:t>
            </w:r>
          </w:p>
        </w:tc>
      </w:tr>
    </w:tbl>
    <w:p w:rsidR="00BF319B" w:rsidRDefault="00BF319B">
      <w:pPr>
        <w:pStyle w:val="31"/>
        <w:rPr>
          <w:sz w:val="24"/>
        </w:rPr>
      </w:pPr>
    </w:p>
    <w:p w:rsidR="00BF319B" w:rsidRDefault="00BF319B">
      <w:pPr>
        <w:pStyle w:val="31"/>
        <w:rPr>
          <w:b/>
          <w:sz w:val="24"/>
        </w:rPr>
      </w:pPr>
      <w:r w:rsidRPr="00061DE5">
        <w:rPr>
          <w:b/>
        </w:rPr>
        <w:t xml:space="preserve">Схема </w:t>
      </w:r>
      <w:r w:rsidR="00283273">
        <w:rPr>
          <w:b/>
        </w:rPr>
        <w:t xml:space="preserve">№ </w:t>
      </w:r>
      <w:r w:rsidR="003E7D12">
        <w:rPr>
          <w:b/>
        </w:rPr>
        <w:t>2</w:t>
      </w:r>
      <w:r w:rsidRPr="00061DE5">
        <w:rPr>
          <w:b/>
        </w:rPr>
        <w:t>.</w:t>
      </w:r>
      <w:r w:rsidR="00061DE5">
        <w:rPr>
          <w:b/>
        </w:rPr>
        <w:t xml:space="preserve"> </w:t>
      </w:r>
      <w:r w:rsidRPr="000F4BAC">
        <w:rPr>
          <w:b/>
          <w:sz w:val="24"/>
        </w:rPr>
        <w:t>Взаимовлияние социальной и политической жизни.</w:t>
      </w:r>
    </w:p>
    <w:p w:rsidR="003E7D12" w:rsidRDefault="008E04FF">
      <w:pPr>
        <w:pStyle w:val="31"/>
        <w:rPr>
          <w:sz w:val="24"/>
        </w:rPr>
      </w:pPr>
      <w:r w:rsidRPr="008E04FF">
        <w:pict>
          <v:group id="_x0000_s2554" style="position:absolute;left:0;text-align:left;margin-left:69.15pt;margin-top:6.55pt;width:138.6pt;height:60.8pt;z-index:251746304;mso-wrap-distance-left:0;mso-wrap-distance-right:0" coordorigin="1431,246" coordsize="2771,1215">
            <o:lock v:ext="edit" text="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2555" type="#_x0000_t47" style="position:absolute;left:1431;top:246;width:2771;height:1215;v-text-anchor:middle" adj="-2899,32187,-935,3197,-3935,30606,-2899,32187" filled="f" strokecolor="#0d0d0d" strokeweight=".35mm">
              <v:stroke color2="#f2f2f2"/>
            </v:shape>
            <v:shape id="_x0000_s2556" type="#_x0000_t202" style="position:absolute;left:1431;top:246;width:2771;height:1215;v-text-anchor:middle" filled="f" stroked="f">
              <v:stroke joinstyle="round"/>
              <v:textbox style="mso-next-textbox:#_x0000_s2556;mso-rotate-with-shape:t">
                <w:txbxContent>
                  <w:p w:rsidR="00034E11" w:rsidRDefault="00034E11">
                    <w:r>
                      <w:t>Зависимость политич</w:t>
                    </w:r>
                    <w:r>
                      <w:t>е</w:t>
                    </w:r>
                    <w:r>
                      <w:t>ской деятельности л</w:t>
                    </w:r>
                    <w:r>
                      <w:t>ю</w:t>
                    </w:r>
                    <w:r>
                      <w:t>дей от их социальных особенностей</w:t>
                    </w:r>
                  </w:p>
                </w:txbxContent>
              </v:textbox>
            </v:shape>
          </v:group>
        </w:pict>
      </w:r>
    </w:p>
    <w:p w:rsidR="00BF319B" w:rsidRDefault="00BF319B">
      <w:pPr>
        <w:pStyle w:val="31"/>
        <w:rPr>
          <w:sz w:val="24"/>
        </w:rPr>
      </w:pPr>
    </w:p>
    <w:p w:rsidR="00BF319B" w:rsidRDefault="00BF319B">
      <w:pPr>
        <w:pStyle w:val="31"/>
        <w:rPr>
          <w:sz w:val="24"/>
        </w:rPr>
      </w:pPr>
    </w:p>
    <w:p w:rsidR="00BF319B" w:rsidRDefault="00BF319B">
      <w:pPr>
        <w:pStyle w:val="31"/>
        <w:rPr>
          <w:sz w:val="24"/>
        </w:rPr>
      </w:pPr>
    </w:p>
    <w:p w:rsidR="00BF319B" w:rsidRDefault="00BF319B">
      <w:pPr>
        <w:pStyle w:val="31"/>
        <w:rPr>
          <w:sz w:val="24"/>
        </w:rPr>
      </w:pPr>
    </w:p>
    <w:p w:rsidR="00BF319B" w:rsidRDefault="008E04FF">
      <w:pPr>
        <w:pStyle w:val="31"/>
        <w:rPr>
          <w:sz w:val="24"/>
        </w:rPr>
      </w:pPr>
      <w:r w:rsidRPr="008E04FF">
        <w:pict>
          <v:rect id="_x0000_s2547" style="position:absolute;left:0;text-align:left;margin-left:30.6pt;margin-top:7.3pt;width:70.8pt;height:66pt;z-index:-251575296;v-text-anchor:middle" fillcolor="#d8d8d8 [2732]" strokecolor="#0d0d0d" strokeweight=".99pt">
            <v:fill type="gradient"/>
            <v:stroke color2="#f2f2f2"/>
            <v:textbox>
              <w:txbxContent>
                <w:p w:rsidR="00034E11" w:rsidRDefault="00034E11">
                  <w:r>
                    <w:t xml:space="preserve">    СЖ</w:t>
                  </w:r>
                </w:p>
              </w:txbxContent>
            </v:textbox>
          </v:rect>
        </w:pict>
      </w:r>
      <w:r w:rsidRPr="008E04FF">
        <w:pict>
          <v:rect id="_x0000_s2548" style="position:absolute;left:0;text-align:left;margin-left:164.55pt;margin-top:7.3pt;width:70.8pt;height:66pt;z-index:-251574272;v-text-anchor:middle" fillcolor="#d8d8d8 [2732]" strokecolor="#0d0d0d" strokeweight=".99pt">
            <v:fill type="gradient"/>
            <v:stroke color2="#f2f2f2"/>
            <v:textbox>
              <w:txbxContent>
                <w:p w:rsidR="00034E11" w:rsidRDefault="00034E11">
                  <w:r>
                    <w:t xml:space="preserve">   ПЖ</w:t>
                  </w:r>
                </w:p>
              </w:txbxContent>
            </v:textbox>
          </v:rect>
        </w:pict>
      </w:r>
    </w:p>
    <w:p w:rsidR="00BF319B" w:rsidRDefault="008E04FF">
      <w:pPr>
        <w:pStyle w:val="31"/>
        <w:tabs>
          <w:tab w:val="center" w:pos="5029"/>
        </w:tabs>
        <w:jc w:val="center"/>
        <w:rPr>
          <w:sz w:val="24"/>
        </w:rPr>
      </w:pPr>
      <w:r w:rsidRPr="008E04FF">
        <w:pict>
          <v:shape id="_x0000_s2550" type="#_x0000_t13" style="position:absolute;left:0;text-align:left;margin-left:81.15pt;margin-top:8.7pt;width:94.2pt;height:12.6pt;rotation:180;z-index:251744256;v-text-anchor:middle" fillcolor="#757575" strokecolor="#0d0d0d" strokeweight=".35mm">
            <v:fill type="gradient"/>
            <v:stroke dashstyle="dash" color2="#f2f2f2"/>
          </v:shape>
        </w:pict>
      </w:r>
      <w:r w:rsidR="00BF319B">
        <w:rPr>
          <w:sz w:val="24"/>
        </w:rPr>
        <w:t xml:space="preserve">                                                                        СЖ – социальная жизнь</w:t>
      </w:r>
    </w:p>
    <w:p w:rsidR="00BF319B" w:rsidRDefault="00BF319B">
      <w:pPr>
        <w:pStyle w:val="31"/>
        <w:jc w:val="center"/>
        <w:rPr>
          <w:sz w:val="24"/>
        </w:rPr>
      </w:pPr>
      <w:r>
        <w:rPr>
          <w:sz w:val="24"/>
        </w:rPr>
        <w:t xml:space="preserve">                                                                            ПЖ – политическая жизнь</w:t>
      </w:r>
    </w:p>
    <w:p w:rsidR="00BF319B" w:rsidRDefault="008E04FF">
      <w:pPr>
        <w:pStyle w:val="31"/>
        <w:rPr>
          <w:sz w:val="24"/>
        </w:rPr>
      </w:pPr>
      <w:r w:rsidRPr="008E04FF">
        <w:pict>
          <v:shape id="_x0000_s2549" type="#_x0000_t13" style="position:absolute;left:0;text-align:left;margin-left:89.55pt;margin-top:8.7pt;width:94.2pt;height:12.6pt;z-index:251743232;v-text-anchor:middle" fillcolor="#757575" strokecolor="#0d0d0d" strokeweight=".35mm">
            <v:fill type="gradient"/>
            <v:stroke color2="#f2f2f2"/>
          </v:shape>
        </w:pict>
      </w:r>
      <w:r w:rsidR="00BF319B">
        <w:rPr>
          <w:sz w:val="24"/>
        </w:rPr>
        <w:t xml:space="preserve">    </w:t>
      </w:r>
      <w:r w:rsidR="00BF319B">
        <w:rPr>
          <w:sz w:val="24"/>
        </w:rPr>
        <w:tab/>
      </w:r>
      <w:r w:rsidR="00BF319B">
        <w:rPr>
          <w:sz w:val="24"/>
        </w:rPr>
        <w:tab/>
      </w:r>
      <w:r w:rsidR="00BF319B">
        <w:rPr>
          <w:sz w:val="24"/>
        </w:rPr>
        <w:tab/>
      </w:r>
      <w:r w:rsidR="00BF319B">
        <w:rPr>
          <w:sz w:val="24"/>
        </w:rPr>
        <w:tab/>
        <w:t xml:space="preserve">    </w:t>
      </w:r>
    </w:p>
    <w:p w:rsidR="00BF319B" w:rsidRDefault="00BF319B">
      <w:pPr>
        <w:pStyle w:val="3"/>
        <w:tabs>
          <w:tab w:val="left" w:pos="0"/>
        </w:tabs>
        <w:ind w:firstLine="0"/>
        <w:rPr>
          <w:sz w:val="24"/>
        </w:rPr>
      </w:pPr>
    </w:p>
    <w:p w:rsidR="00BF319B" w:rsidRDefault="008E04FF">
      <w:pPr>
        <w:pStyle w:val="3"/>
        <w:tabs>
          <w:tab w:val="left" w:pos="0"/>
        </w:tabs>
        <w:ind w:firstLine="0"/>
        <w:rPr>
          <w:sz w:val="24"/>
        </w:rPr>
      </w:pPr>
      <w:r w:rsidRPr="008E04FF">
        <w:pict>
          <v:group id="_x0000_s2551" style="position:absolute;left:0;text-align:left;margin-left:69.15pt;margin-top:8.85pt;width:126.6pt;height:81pt;z-index:251745280;mso-wrap-distance-left:0;mso-wrap-distance-right:0" coordorigin="1383,42" coordsize="2531,1619">
            <o:lock v:ext="edit" text="t"/>
            <v:shape id="_x0000_s2552" type="#_x0000_t47" style="position:absolute;left:1383;top:42;width:2531;height:1619;v-text-anchor:middle" adj="22624,-11360,22624,2400,21489,-14147,22624,-12960" filled="f" fillcolor="#757575" strokecolor="#0d0d0d" strokeweight=".35mm">
              <v:stroke color2="#f2f2f2"/>
            </v:shape>
            <v:shape id="_x0000_s2553" type="#_x0000_t202" style="position:absolute;left:1383;top:42;width:2531;height:1619;v-text-anchor:middle" filled="f" stroked="f">
              <v:stroke joinstyle="round"/>
              <v:textbox style="mso-next-textbox:#_x0000_s2553;mso-rotate-with-shape:t">
                <w:txbxContent>
                  <w:p w:rsidR="00034E11" w:rsidRDefault="00034E11">
                    <w:r>
                      <w:t>Действия людей, с</w:t>
                    </w:r>
                    <w:r>
                      <w:t>о</w:t>
                    </w:r>
                    <w:r>
                      <w:t>стоящие в решении ими социальных проблем политич</w:t>
                    </w:r>
                    <w:r>
                      <w:t>е</w:t>
                    </w:r>
                    <w:r>
                      <w:t>скими средствами</w:t>
                    </w:r>
                  </w:p>
                </w:txbxContent>
              </v:textbox>
            </v:shape>
          </v:group>
        </w:pict>
      </w:r>
    </w:p>
    <w:p w:rsidR="00BF319B" w:rsidRDefault="00BF319B">
      <w:pPr>
        <w:pStyle w:val="3"/>
        <w:tabs>
          <w:tab w:val="left" w:pos="0"/>
        </w:tabs>
        <w:ind w:firstLine="0"/>
        <w:rPr>
          <w:sz w:val="24"/>
        </w:rPr>
      </w:pPr>
    </w:p>
    <w:p w:rsidR="00BF319B" w:rsidRDefault="00BF319B">
      <w:pPr>
        <w:pStyle w:val="3"/>
        <w:tabs>
          <w:tab w:val="left" w:pos="0"/>
        </w:tabs>
        <w:ind w:firstLine="0"/>
        <w:rPr>
          <w:sz w:val="24"/>
        </w:rPr>
      </w:pPr>
    </w:p>
    <w:p w:rsidR="00BF319B" w:rsidRDefault="00BF319B">
      <w:pPr>
        <w:pStyle w:val="3"/>
        <w:tabs>
          <w:tab w:val="left" w:pos="0"/>
        </w:tabs>
        <w:ind w:firstLine="0"/>
        <w:rPr>
          <w:sz w:val="24"/>
        </w:rPr>
      </w:pPr>
    </w:p>
    <w:p w:rsidR="00BF319B" w:rsidRDefault="00BF319B">
      <w:pPr>
        <w:pStyle w:val="3"/>
        <w:tabs>
          <w:tab w:val="left" w:pos="0"/>
        </w:tabs>
        <w:ind w:firstLine="0"/>
        <w:rPr>
          <w:sz w:val="24"/>
        </w:rPr>
      </w:pPr>
    </w:p>
    <w:p w:rsidR="00BF319B" w:rsidRDefault="00BF319B">
      <w:pPr>
        <w:pStyle w:val="3"/>
        <w:tabs>
          <w:tab w:val="left" w:pos="0"/>
        </w:tabs>
        <w:ind w:firstLine="0"/>
        <w:rPr>
          <w:sz w:val="24"/>
        </w:rPr>
      </w:pPr>
    </w:p>
    <w:p w:rsidR="00BF319B" w:rsidRDefault="00BF319B">
      <w:pPr>
        <w:pStyle w:val="3"/>
        <w:tabs>
          <w:tab w:val="left" w:pos="0"/>
        </w:tabs>
        <w:ind w:firstLine="0"/>
        <w:rPr>
          <w:sz w:val="24"/>
        </w:rPr>
      </w:pPr>
    </w:p>
    <w:p w:rsidR="00BF319B" w:rsidRDefault="00BF319B" w:rsidP="005B0FF9">
      <w:r w:rsidRPr="00061DE5">
        <w:rPr>
          <w:b/>
          <w:sz w:val="28"/>
        </w:rPr>
        <w:t xml:space="preserve">Таблица </w:t>
      </w:r>
      <w:r w:rsidR="00283273">
        <w:rPr>
          <w:b/>
          <w:sz w:val="28"/>
        </w:rPr>
        <w:t xml:space="preserve">№ </w:t>
      </w:r>
      <w:r w:rsidRPr="00061DE5">
        <w:rPr>
          <w:b/>
          <w:sz w:val="28"/>
        </w:rPr>
        <w:t>2.</w:t>
      </w:r>
      <w:r w:rsidR="00061DE5">
        <w:rPr>
          <w:b/>
          <w:sz w:val="28"/>
        </w:rPr>
        <w:t xml:space="preserve"> </w:t>
      </w:r>
      <w:r w:rsidR="005B0FF9">
        <w:rPr>
          <w:b/>
          <w:sz w:val="28"/>
        </w:rPr>
        <w:t xml:space="preserve"> </w:t>
      </w:r>
      <w:r w:rsidRPr="000F4BAC">
        <w:rPr>
          <w:b/>
        </w:rPr>
        <w:t>Духовная и материальная деятельность политического назначения.</w:t>
      </w:r>
    </w:p>
    <w:p w:rsidR="00BF319B" w:rsidRDefault="00BF319B">
      <w:pPr>
        <w:jc w:val="center"/>
      </w:pPr>
    </w:p>
    <w:tbl>
      <w:tblPr>
        <w:tblW w:w="0" w:type="auto"/>
        <w:jc w:val="center"/>
        <w:tblLayout w:type="fixed"/>
        <w:tblLook w:val="0000"/>
      </w:tblPr>
      <w:tblGrid>
        <w:gridCol w:w="4821"/>
        <w:gridCol w:w="243"/>
        <w:gridCol w:w="3079"/>
      </w:tblGrid>
      <w:tr w:rsidR="00BF319B">
        <w:trPr>
          <w:jc w:val="center"/>
        </w:trPr>
        <w:tc>
          <w:tcPr>
            <w:tcW w:w="4821" w:type="dxa"/>
          </w:tcPr>
          <w:p w:rsidR="00BF319B" w:rsidRDefault="00BF319B">
            <w:pPr>
              <w:snapToGrid w:val="0"/>
              <w:jc w:val="center"/>
            </w:pPr>
            <w:r>
              <w:t>Программы</w:t>
            </w:r>
          </w:p>
        </w:tc>
        <w:tc>
          <w:tcPr>
            <w:tcW w:w="243" w:type="dxa"/>
          </w:tcPr>
          <w:p w:rsidR="00BF319B" w:rsidRDefault="00BF319B">
            <w:pPr>
              <w:snapToGrid w:val="0"/>
              <w:jc w:val="center"/>
            </w:pPr>
          </w:p>
        </w:tc>
        <w:tc>
          <w:tcPr>
            <w:tcW w:w="3079" w:type="dxa"/>
            <w:tcBorders>
              <w:left w:val="single" w:sz="8" w:space="0" w:color="000000"/>
            </w:tcBorders>
          </w:tcPr>
          <w:p w:rsidR="00BF319B" w:rsidRDefault="00BF319B">
            <w:pPr>
              <w:snapToGrid w:val="0"/>
              <w:jc w:val="center"/>
            </w:pPr>
            <w:r>
              <w:t>Униформа</w:t>
            </w:r>
          </w:p>
        </w:tc>
      </w:tr>
      <w:tr w:rsidR="00BF319B">
        <w:trPr>
          <w:jc w:val="center"/>
        </w:trPr>
        <w:tc>
          <w:tcPr>
            <w:tcW w:w="4821" w:type="dxa"/>
          </w:tcPr>
          <w:p w:rsidR="00BF319B" w:rsidRDefault="00BF319B">
            <w:pPr>
              <w:snapToGrid w:val="0"/>
              <w:jc w:val="center"/>
            </w:pPr>
            <w:r>
              <w:t>Манифесты</w:t>
            </w:r>
          </w:p>
        </w:tc>
        <w:tc>
          <w:tcPr>
            <w:tcW w:w="243" w:type="dxa"/>
          </w:tcPr>
          <w:p w:rsidR="00BF319B" w:rsidRDefault="00BF319B">
            <w:pPr>
              <w:snapToGrid w:val="0"/>
              <w:jc w:val="center"/>
            </w:pPr>
          </w:p>
        </w:tc>
        <w:tc>
          <w:tcPr>
            <w:tcW w:w="3079" w:type="dxa"/>
            <w:tcBorders>
              <w:left w:val="single" w:sz="8" w:space="0" w:color="000000"/>
            </w:tcBorders>
          </w:tcPr>
          <w:p w:rsidR="00BF319B" w:rsidRDefault="00BF319B">
            <w:pPr>
              <w:snapToGrid w:val="0"/>
              <w:jc w:val="center"/>
            </w:pPr>
            <w:r>
              <w:t>Флаги</w:t>
            </w:r>
          </w:p>
        </w:tc>
      </w:tr>
      <w:tr w:rsidR="00BF319B">
        <w:trPr>
          <w:jc w:val="center"/>
        </w:trPr>
        <w:tc>
          <w:tcPr>
            <w:tcW w:w="4821" w:type="dxa"/>
          </w:tcPr>
          <w:p w:rsidR="00BF319B" w:rsidRDefault="00BF319B">
            <w:pPr>
              <w:snapToGrid w:val="0"/>
              <w:jc w:val="center"/>
            </w:pPr>
            <w:r>
              <w:t>Уставы</w:t>
            </w:r>
          </w:p>
        </w:tc>
        <w:tc>
          <w:tcPr>
            <w:tcW w:w="243" w:type="dxa"/>
          </w:tcPr>
          <w:p w:rsidR="00BF319B" w:rsidRDefault="00BF319B">
            <w:pPr>
              <w:snapToGrid w:val="0"/>
              <w:jc w:val="center"/>
            </w:pPr>
          </w:p>
        </w:tc>
        <w:tc>
          <w:tcPr>
            <w:tcW w:w="3079" w:type="dxa"/>
            <w:tcBorders>
              <w:left w:val="single" w:sz="8" w:space="0" w:color="000000"/>
            </w:tcBorders>
          </w:tcPr>
          <w:p w:rsidR="00BF319B" w:rsidRDefault="00BF319B">
            <w:pPr>
              <w:snapToGrid w:val="0"/>
              <w:jc w:val="center"/>
            </w:pPr>
            <w:r>
              <w:t>Эмблемы</w:t>
            </w:r>
          </w:p>
        </w:tc>
      </w:tr>
      <w:tr w:rsidR="00BF319B">
        <w:trPr>
          <w:jc w:val="center"/>
        </w:trPr>
        <w:tc>
          <w:tcPr>
            <w:tcW w:w="4821" w:type="dxa"/>
          </w:tcPr>
          <w:p w:rsidR="00BF319B" w:rsidRDefault="00BF319B">
            <w:pPr>
              <w:snapToGrid w:val="0"/>
              <w:jc w:val="center"/>
            </w:pPr>
            <w:r>
              <w:t>Политическая литература, газеты, журналы</w:t>
            </w:r>
          </w:p>
        </w:tc>
        <w:tc>
          <w:tcPr>
            <w:tcW w:w="243" w:type="dxa"/>
          </w:tcPr>
          <w:p w:rsidR="00BF319B" w:rsidRDefault="00BF319B">
            <w:pPr>
              <w:snapToGrid w:val="0"/>
              <w:jc w:val="center"/>
            </w:pPr>
          </w:p>
        </w:tc>
        <w:tc>
          <w:tcPr>
            <w:tcW w:w="3079" w:type="dxa"/>
            <w:tcBorders>
              <w:left w:val="single" w:sz="8" w:space="0" w:color="000000"/>
            </w:tcBorders>
          </w:tcPr>
          <w:p w:rsidR="00BF319B" w:rsidRDefault="00BF319B">
            <w:pPr>
              <w:snapToGrid w:val="0"/>
              <w:jc w:val="center"/>
            </w:pPr>
            <w:r>
              <w:t>Значки</w:t>
            </w:r>
          </w:p>
        </w:tc>
      </w:tr>
      <w:tr w:rsidR="00BF319B">
        <w:trPr>
          <w:jc w:val="center"/>
        </w:trPr>
        <w:tc>
          <w:tcPr>
            <w:tcW w:w="4821" w:type="dxa"/>
          </w:tcPr>
          <w:p w:rsidR="00BF319B" w:rsidRDefault="00BF319B">
            <w:pPr>
              <w:snapToGrid w:val="0"/>
              <w:jc w:val="center"/>
            </w:pPr>
            <w:r>
              <w:t>Политические песни</w:t>
            </w:r>
          </w:p>
        </w:tc>
        <w:tc>
          <w:tcPr>
            <w:tcW w:w="243" w:type="dxa"/>
          </w:tcPr>
          <w:p w:rsidR="00BF319B" w:rsidRDefault="00BF319B">
            <w:pPr>
              <w:snapToGrid w:val="0"/>
              <w:jc w:val="center"/>
            </w:pPr>
          </w:p>
        </w:tc>
        <w:tc>
          <w:tcPr>
            <w:tcW w:w="3079" w:type="dxa"/>
            <w:tcBorders>
              <w:left w:val="single" w:sz="8" w:space="0" w:color="000000"/>
            </w:tcBorders>
          </w:tcPr>
          <w:p w:rsidR="00BF319B" w:rsidRDefault="00BF319B">
            <w:pPr>
              <w:snapToGrid w:val="0"/>
              <w:jc w:val="center"/>
            </w:pPr>
          </w:p>
        </w:tc>
      </w:tr>
      <w:tr w:rsidR="00BF319B">
        <w:trPr>
          <w:jc w:val="center"/>
        </w:trPr>
        <w:tc>
          <w:tcPr>
            <w:tcW w:w="4821" w:type="dxa"/>
          </w:tcPr>
          <w:p w:rsidR="00BF319B" w:rsidRDefault="00BF319B">
            <w:pPr>
              <w:snapToGrid w:val="0"/>
              <w:jc w:val="center"/>
            </w:pPr>
            <w:r>
              <w:t>Транспаранты</w:t>
            </w:r>
          </w:p>
        </w:tc>
        <w:tc>
          <w:tcPr>
            <w:tcW w:w="243" w:type="dxa"/>
          </w:tcPr>
          <w:p w:rsidR="00BF319B" w:rsidRDefault="00BF319B">
            <w:pPr>
              <w:snapToGrid w:val="0"/>
              <w:jc w:val="center"/>
            </w:pPr>
          </w:p>
        </w:tc>
        <w:tc>
          <w:tcPr>
            <w:tcW w:w="3079" w:type="dxa"/>
            <w:tcBorders>
              <w:left w:val="single" w:sz="8" w:space="0" w:color="000000"/>
            </w:tcBorders>
          </w:tcPr>
          <w:p w:rsidR="00BF319B" w:rsidRDefault="00BF319B">
            <w:pPr>
              <w:snapToGrid w:val="0"/>
              <w:jc w:val="center"/>
            </w:pPr>
          </w:p>
        </w:tc>
      </w:tr>
      <w:tr w:rsidR="00BF319B">
        <w:trPr>
          <w:jc w:val="center"/>
        </w:trPr>
        <w:tc>
          <w:tcPr>
            <w:tcW w:w="4821" w:type="dxa"/>
          </w:tcPr>
          <w:p w:rsidR="00BF319B" w:rsidRDefault="00BF319B">
            <w:pPr>
              <w:snapToGrid w:val="0"/>
              <w:jc w:val="center"/>
            </w:pPr>
            <w:r>
              <w:t>Лозунги</w:t>
            </w:r>
          </w:p>
        </w:tc>
        <w:tc>
          <w:tcPr>
            <w:tcW w:w="243" w:type="dxa"/>
          </w:tcPr>
          <w:p w:rsidR="00BF319B" w:rsidRDefault="00BF319B">
            <w:pPr>
              <w:snapToGrid w:val="0"/>
              <w:jc w:val="center"/>
            </w:pPr>
          </w:p>
        </w:tc>
        <w:tc>
          <w:tcPr>
            <w:tcW w:w="3079" w:type="dxa"/>
            <w:tcBorders>
              <w:left w:val="single" w:sz="8" w:space="0" w:color="000000"/>
            </w:tcBorders>
          </w:tcPr>
          <w:p w:rsidR="00BF319B" w:rsidRDefault="00BF319B">
            <w:pPr>
              <w:snapToGrid w:val="0"/>
              <w:jc w:val="center"/>
            </w:pPr>
          </w:p>
        </w:tc>
      </w:tr>
      <w:tr w:rsidR="00BF319B">
        <w:trPr>
          <w:jc w:val="center"/>
        </w:trPr>
        <w:tc>
          <w:tcPr>
            <w:tcW w:w="4821" w:type="dxa"/>
          </w:tcPr>
          <w:p w:rsidR="00BF319B" w:rsidRDefault="00BF319B">
            <w:pPr>
              <w:snapToGrid w:val="0"/>
              <w:jc w:val="center"/>
            </w:pPr>
            <w:r>
              <w:t>Растяжки</w:t>
            </w:r>
          </w:p>
        </w:tc>
        <w:tc>
          <w:tcPr>
            <w:tcW w:w="243" w:type="dxa"/>
          </w:tcPr>
          <w:p w:rsidR="00BF319B" w:rsidRDefault="00BF319B">
            <w:pPr>
              <w:snapToGrid w:val="0"/>
              <w:jc w:val="center"/>
            </w:pPr>
          </w:p>
        </w:tc>
        <w:tc>
          <w:tcPr>
            <w:tcW w:w="3079" w:type="dxa"/>
            <w:tcBorders>
              <w:left w:val="single" w:sz="8" w:space="0" w:color="000000"/>
            </w:tcBorders>
          </w:tcPr>
          <w:p w:rsidR="00BF319B" w:rsidRDefault="00BF319B">
            <w:pPr>
              <w:snapToGrid w:val="0"/>
              <w:jc w:val="center"/>
            </w:pPr>
          </w:p>
        </w:tc>
      </w:tr>
    </w:tbl>
    <w:p w:rsidR="003E7D12" w:rsidRPr="00283273" w:rsidRDefault="003E7D12" w:rsidP="003E7D12">
      <w:pPr>
        <w:pStyle w:val="3"/>
        <w:tabs>
          <w:tab w:val="left" w:pos="0"/>
        </w:tabs>
        <w:ind w:firstLine="0"/>
        <w:jc w:val="left"/>
      </w:pPr>
      <w:r w:rsidRPr="00283273">
        <w:t xml:space="preserve">Схема </w:t>
      </w:r>
      <w:r>
        <w:t xml:space="preserve">№ </w:t>
      </w:r>
      <w:r w:rsidRPr="00283273">
        <w:t>3.</w:t>
      </w:r>
    </w:p>
    <w:p w:rsidR="00BF319B" w:rsidRDefault="008E04FF">
      <w:pPr>
        <w:jc w:val="center"/>
      </w:pPr>
      <w:r>
        <w:rPr>
          <w:noProof/>
          <w:lang w:eastAsia="ru-RU"/>
        </w:rPr>
        <w:pict>
          <v:group id="_x0000_s2716" style="position:absolute;left:0;text-align:left;margin-left:30.6pt;margin-top:8.1pt;width:315pt;height:136.25pt;z-index:251752448" coordorigin="3480,12485" coordsize="6300,2725">
            <v:rect id="_x0000_s2562" style="position:absolute;left:3480;top:12485;width:2136;height:1332;v-text-anchor:middle" filled="f" strokecolor="#0d0d0d" strokeweight=".35mm">
              <v:stroke color2="#f2f2f2"/>
            </v:rect>
            <v:rect id="_x0000_s2563" style="position:absolute;left:3480;top:13818;width:2136;height:1332;v-text-anchor:middle" filled="f" strokecolor="#0d0d0d" strokeweight=".35mm">
              <v:stroke color2="#f2f2f2"/>
            </v:rect>
            <v:rect id="_x0000_s2564" style="position:absolute;left:7008;top:13878;width:2772;height:1332;v-text-anchor:middle" filled="f" strokecolor="#0d0d0d" strokeweight=".35mm">
              <v:stroke color2="#f2f2f2"/>
            </v:rect>
            <v:rect id="_x0000_s2565" style="position:absolute;left:7008;top:12485;width:2772;height:1332;v-text-anchor:middle" filled="f" strokecolor="#0d0d0d" strokeweight=".35mm">
              <v:stroke color2="#f2f2f2"/>
            </v:rect>
            <v:shape id="_x0000_s2566" type="#_x0000_t94" style="position:absolute;left:5352;top:12519;width:1896;height:804;v-text-anchor:middle" fillcolor="#757575" strokecolor="#0d0d0d" strokeweight=".35mm">
              <v:fill type="gradient"/>
              <v:stroke dashstyle="1 1" color2="#f2f2f2"/>
            </v:shape>
            <v:shape id="_x0000_s2567" type="#_x0000_t94" style="position:absolute;left:5292;top:14046;width:1848;height:804;v-text-anchor:middle" fillcolor="#757575" strokecolor="#0d0d0d" strokeweight=".35mm">
              <v:fill type="gradient"/>
              <v:stroke dashstyle="1 1" color2="#f2f2f2"/>
            </v:shape>
          </v:group>
        </w:pict>
      </w:r>
    </w:p>
    <w:p w:rsidR="00BF319B" w:rsidRDefault="00BF319B" w:rsidP="003E7D12">
      <w:r>
        <w:tab/>
      </w:r>
      <w:r w:rsidRPr="003E7D12">
        <w:t>Прямое</w:t>
      </w:r>
      <w:r w:rsidRPr="003E7D12">
        <w:rPr>
          <w:sz w:val="22"/>
        </w:rPr>
        <w:t xml:space="preserve"> </w:t>
      </w:r>
      <w:r>
        <w:t xml:space="preserve">участие                            </w:t>
      </w:r>
      <w:r w:rsidR="003E7D12">
        <w:tab/>
        <w:t xml:space="preserve">     </w:t>
      </w:r>
      <w:r>
        <w:t xml:space="preserve">Решение проблем </w:t>
      </w:r>
    </w:p>
    <w:p w:rsidR="00BF319B" w:rsidRDefault="003E7D12">
      <w:pPr>
        <w:pStyle w:val="3"/>
        <w:tabs>
          <w:tab w:val="left" w:pos="0"/>
          <w:tab w:val="left" w:pos="2244"/>
          <w:tab w:val="center" w:pos="4677"/>
        </w:tabs>
        <w:ind w:firstLine="0"/>
        <w:jc w:val="left"/>
        <w:rPr>
          <w:b w:val="0"/>
          <w:sz w:val="24"/>
        </w:rPr>
      </w:pPr>
      <w:r>
        <w:rPr>
          <w:b w:val="0"/>
          <w:sz w:val="24"/>
        </w:rPr>
        <w:t xml:space="preserve">              </w:t>
      </w:r>
      <w:r w:rsidR="00BF319B">
        <w:rPr>
          <w:b w:val="0"/>
          <w:sz w:val="24"/>
        </w:rPr>
        <w:t>людей в</w:t>
      </w:r>
      <w:r w:rsidR="00BF319B">
        <w:rPr>
          <w:b w:val="0"/>
          <w:sz w:val="24"/>
        </w:rPr>
        <w:tab/>
      </w:r>
      <w:r w:rsidR="00BF319B">
        <w:rPr>
          <w:b w:val="0"/>
          <w:sz w:val="24"/>
        </w:rPr>
        <w:tab/>
      </w:r>
      <w:r>
        <w:rPr>
          <w:b w:val="0"/>
          <w:sz w:val="24"/>
        </w:rPr>
        <w:t xml:space="preserve">                </w:t>
      </w:r>
      <w:r w:rsidR="00BF319B">
        <w:rPr>
          <w:b w:val="0"/>
          <w:sz w:val="24"/>
        </w:rPr>
        <w:t>связанных с</w:t>
      </w:r>
    </w:p>
    <w:p w:rsidR="00BF319B" w:rsidRDefault="003E7D12">
      <w:pPr>
        <w:pStyle w:val="3"/>
        <w:tabs>
          <w:tab w:val="left" w:pos="0"/>
          <w:tab w:val="left" w:pos="2100"/>
        </w:tabs>
        <w:ind w:firstLine="0"/>
        <w:jc w:val="left"/>
        <w:rPr>
          <w:b w:val="0"/>
          <w:sz w:val="24"/>
        </w:rPr>
      </w:pPr>
      <w:r>
        <w:rPr>
          <w:b w:val="0"/>
          <w:sz w:val="24"/>
        </w:rPr>
        <w:t xml:space="preserve">              </w:t>
      </w:r>
      <w:r w:rsidR="00BF319B">
        <w:rPr>
          <w:b w:val="0"/>
          <w:sz w:val="24"/>
        </w:rPr>
        <w:t>политике</w:t>
      </w:r>
      <w:r w:rsidR="00BF319B">
        <w:rPr>
          <w:b w:val="0"/>
          <w:sz w:val="24"/>
        </w:rPr>
        <w:tab/>
      </w:r>
      <w:r w:rsidR="00BF319B">
        <w:rPr>
          <w:b w:val="0"/>
          <w:sz w:val="24"/>
        </w:rPr>
        <w:tab/>
      </w:r>
      <w:r w:rsidR="00BF319B">
        <w:rPr>
          <w:b w:val="0"/>
          <w:sz w:val="24"/>
        </w:rPr>
        <w:tab/>
      </w:r>
      <w:r w:rsidR="00BF319B">
        <w:rPr>
          <w:b w:val="0"/>
          <w:sz w:val="24"/>
        </w:rPr>
        <w:tab/>
      </w:r>
      <w:r>
        <w:rPr>
          <w:b w:val="0"/>
          <w:sz w:val="24"/>
        </w:rPr>
        <w:tab/>
        <w:t xml:space="preserve">     </w:t>
      </w:r>
      <w:r w:rsidR="00BF319B">
        <w:rPr>
          <w:b w:val="0"/>
          <w:sz w:val="24"/>
        </w:rPr>
        <w:t>овладением</w:t>
      </w:r>
    </w:p>
    <w:p w:rsidR="00BF319B" w:rsidRDefault="00BF319B">
      <w:pPr>
        <w:pStyle w:val="3"/>
        <w:tabs>
          <w:tab w:val="left" w:pos="0"/>
          <w:tab w:val="left" w:pos="2088"/>
        </w:tabs>
        <w:ind w:firstLine="0"/>
        <w:jc w:val="left"/>
        <w:rPr>
          <w:b w:val="0"/>
          <w:sz w:val="24"/>
        </w:rPr>
      </w:pPr>
      <w:r>
        <w:rPr>
          <w:b w:val="0"/>
          <w:sz w:val="24"/>
        </w:rPr>
        <w:tab/>
      </w:r>
      <w:r>
        <w:rPr>
          <w:b w:val="0"/>
          <w:sz w:val="24"/>
        </w:rPr>
        <w:tab/>
      </w:r>
      <w:r>
        <w:rPr>
          <w:b w:val="0"/>
          <w:sz w:val="24"/>
        </w:rPr>
        <w:tab/>
      </w:r>
      <w:r>
        <w:rPr>
          <w:b w:val="0"/>
          <w:sz w:val="24"/>
        </w:rPr>
        <w:tab/>
      </w:r>
      <w:r>
        <w:rPr>
          <w:b w:val="0"/>
          <w:sz w:val="24"/>
        </w:rPr>
        <w:tab/>
      </w:r>
      <w:r w:rsidR="003E7D12">
        <w:rPr>
          <w:b w:val="0"/>
          <w:sz w:val="24"/>
        </w:rPr>
        <w:t xml:space="preserve">    </w:t>
      </w:r>
      <w:r>
        <w:rPr>
          <w:b w:val="0"/>
          <w:sz w:val="24"/>
        </w:rPr>
        <w:t xml:space="preserve"> властью</w:t>
      </w:r>
    </w:p>
    <w:p w:rsidR="00BF319B" w:rsidRDefault="00BF319B">
      <w:pPr>
        <w:pStyle w:val="3"/>
        <w:tabs>
          <w:tab w:val="left" w:pos="0"/>
        </w:tabs>
        <w:ind w:firstLine="0"/>
        <w:rPr>
          <w:b w:val="0"/>
          <w:sz w:val="24"/>
        </w:rPr>
      </w:pPr>
    </w:p>
    <w:p w:rsidR="00BF319B" w:rsidRDefault="003E7D12">
      <w:pPr>
        <w:pStyle w:val="3"/>
        <w:tabs>
          <w:tab w:val="left" w:pos="0"/>
          <w:tab w:val="left" w:pos="2052"/>
          <w:tab w:val="center" w:pos="4677"/>
        </w:tabs>
        <w:ind w:firstLine="0"/>
        <w:jc w:val="left"/>
        <w:rPr>
          <w:b w:val="0"/>
          <w:sz w:val="24"/>
        </w:rPr>
      </w:pPr>
      <w:r>
        <w:rPr>
          <w:i/>
        </w:rPr>
        <w:t xml:space="preserve">            </w:t>
      </w:r>
      <w:r w:rsidR="00BF319B">
        <w:rPr>
          <w:i/>
        </w:rPr>
        <w:t>Косвенное</w:t>
      </w:r>
      <w:r w:rsidR="00BF319B">
        <w:rPr>
          <w:b w:val="0"/>
          <w:sz w:val="24"/>
        </w:rPr>
        <w:tab/>
      </w:r>
      <w:r>
        <w:rPr>
          <w:b w:val="0"/>
          <w:sz w:val="24"/>
        </w:rPr>
        <w:t xml:space="preserve">                    </w:t>
      </w:r>
      <w:r w:rsidR="00BF319B">
        <w:rPr>
          <w:b w:val="0"/>
          <w:sz w:val="24"/>
        </w:rPr>
        <w:t xml:space="preserve">        Решение политическими</w:t>
      </w:r>
    </w:p>
    <w:p w:rsidR="00BF319B" w:rsidRDefault="003E7D12">
      <w:pPr>
        <w:pStyle w:val="3"/>
        <w:tabs>
          <w:tab w:val="left" w:pos="0"/>
          <w:tab w:val="left" w:pos="2064"/>
        </w:tabs>
        <w:ind w:firstLine="0"/>
        <w:jc w:val="left"/>
        <w:rPr>
          <w:b w:val="0"/>
          <w:sz w:val="24"/>
        </w:rPr>
      </w:pPr>
      <w:r>
        <w:rPr>
          <w:b w:val="0"/>
          <w:sz w:val="24"/>
        </w:rPr>
        <w:t xml:space="preserve">               У</w:t>
      </w:r>
      <w:r w:rsidR="00BF319B">
        <w:rPr>
          <w:b w:val="0"/>
          <w:sz w:val="24"/>
        </w:rPr>
        <w:t>частие</w:t>
      </w:r>
      <w:r>
        <w:rPr>
          <w:b w:val="0"/>
          <w:sz w:val="24"/>
        </w:rPr>
        <w:t xml:space="preserve">                                   </w:t>
      </w:r>
      <w:r w:rsidR="00BF319B">
        <w:rPr>
          <w:b w:val="0"/>
          <w:sz w:val="24"/>
        </w:rPr>
        <w:t xml:space="preserve">         средствами социальных,</w:t>
      </w:r>
    </w:p>
    <w:p w:rsidR="00BF319B" w:rsidRDefault="003E7D12">
      <w:pPr>
        <w:pStyle w:val="3"/>
        <w:tabs>
          <w:tab w:val="left" w:pos="0"/>
          <w:tab w:val="left" w:pos="2088"/>
        </w:tabs>
        <w:ind w:firstLine="0"/>
        <w:jc w:val="left"/>
        <w:rPr>
          <w:b w:val="0"/>
          <w:sz w:val="24"/>
        </w:rPr>
      </w:pPr>
      <w:r>
        <w:rPr>
          <w:b w:val="0"/>
          <w:sz w:val="24"/>
        </w:rPr>
        <w:t xml:space="preserve">               </w:t>
      </w:r>
      <w:r w:rsidR="00BF319B">
        <w:rPr>
          <w:b w:val="0"/>
          <w:sz w:val="24"/>
        </w:rPr>
        <w:t>людей в</w:t>
      </w:r>
      <w:r w:rsidR="00BF319B">
        <w:rPr>
          <w:b w:val="0"/>
          <w:sz w:val="24"/>
        </w:rPr>
        <w:tab/>
      </w:r>
      <w:r w:rsidR="00BF319B">
        <w:rPr>
          <w:b w:val="0"/>
          <w:sz w:val="24"/>
        </w:rPr>
        <w:tab/>
      </w:r>
      <w:r w:rsidR="00BF319B">
        <w:rPr>
          <w:b w:val="0"/>
          <w:sz w:val="24"/>
        </w:rPr>
        <w:tab/>
        <w:t xml:space="preserve">        </w:t>
      </w:r>
      <w:r>
        <w:rPr>
          <w:b w:val="0"/>
          <w:sz w:val="24"/>
        </w:rPr>
        <w:t xml:space="preserve">                </w:t>
      </w:r>
      <w:r w:rsidR="00BF319B">
        <w:rPr>
          <w:b w:val="0"/>
          <w:sz w:val="24"/>
        </w:rPr>
        <w:t>экономических и других</w:t>
      </w:r>
    </w:p>
    <w:p w:rsidR="00BF319B" w:rsidRDefault="003E7D12">
      <w:pPr>
        <w:pStyle w:val="3"/>
        <w:tabs>
          <w:tab w:val="left" w:pos="0"/>
          <w:tab w:val="left" w:pos="2148"/>
        </w:tabs>
        <w:ind w:firstLine="0"/>
        <w:jc w:val="left"/>
        <w:rPr>
          <w:b w:val="0"/>
          <w:sz w:val="24"/>
        </w:rPr>
      </w:pPr>
      <w:r>
        <w:rPr>
          <w:b w:val="0"/>
          <w:sz w:val="24"/>
        </w:rPr>
        <w:t xml:space="preserve">              </w:t>
      </w:r>
      <w:r w:rsidR="00BF319B">
        <w:rPr>
          <w:b w:val="0"/>
          <w:sz w:val="24"/>
        </w:rPr>
        <w:t>политике</w:t>
      </w:r>
      <w:r w:rsidR="00BF319B">
        <w:rPr>
          <w:b w:val="0"/>
          <w:sz w:val="24"/>
        </w:rPr>
        <w:tab/>
      </w:r>
      <w:r w:rsidR="00BF319B">
        <w:rPr>
          <w:b w:val="0"/>
          <w:sz w:val="24"/>
        </w:rPr>
        <w:tab/>
      </w:r>
      <w:r w:rsidR="00BF319B">
        <w:rPr>
          <w:b w:val="0"/>
          <w:sz w:val="24"/>
        </w:rPr>
        <w:tab/>
        <w:t xml:space="preserve">        </w:t>
      </w:r>
      <w:r>
        <w:rPr>
          <w:b w:val="0"/>
          <w:sz w:val="24"/>
        </w:rPr>
        <w:t xml:space="preserve">     </w:t>
      </w:r>
      <w:r w:rsidR="00BF319B">
        <w:rPr>
          <w:b w:val="0"/>
          <w:sz w:val="24"/>
        </w:rPr>
        <w:t>проблем</w:t>
      </w:r>
    </w:p>
    <w:p w:rsidR="00BF319B" w:rsidRDefault="00BF319B">
      <w:pPr>
        <w:pStyle w:val="3"/>
        <w:tabs>
          <w:tab w:val="left" w:pos="0"/>
        </w:tabs>
        <w:ind w:firstLine="0"/>
        <w:rPr>
          <w:sz w:val="24"/>
        </w:rPr>
      </w:pPr>
    </w:p>
    <w:p w:rsidR="003E7D12" w:rsidRDefault="003E7D12">
      <w:pPr>
        <w:jc w:val="center"/>
        <w:rPr>
          <w:b/>
          <w:sz w:val="28"/>
          <w:szCs w:val="28"/>
        </w:rPr>
      </w:pPr>
    </w:p>
    <w:p w:rsidR="003E7D12" w:rsidRDefault="003E7D12">
      <w:pPr>
        <w:jc w:val="center"/>
        <w:rPr>
          <w:b/>
          <w:sz w:val="28"/>
          <w:szCs w:val="28"/>
        </w:rPr>
      </w:pPr>
    </w:p>
    <w:p w:rsidR="00BF319B" w:rsidRPr="001B06E3" w:rsidRDefault="00BF319B">
      <w:pPr>
        <w:jc w:val="center"/>
        <w:rPr>
          <w:sz w:val="28"/>
          <w:szCs w:val="28"/>
        </w:rPr>
      </w:pPr>
      <w:r w:rsidRPr="001B06E3">
        <w:rPr>
          <w:b/>
          <w:sz w:val="28"/>
          <w:szCs w:val="28"/>
        </w:rPr>
        <w:lastRenderedPageBreak/>
        <w:t>Вопросы</w:t>
      </w:r>
      <w:r w:rsidRPr="001B06E3">
        <w:rPr>
          <w:sz w:val="28"/>
          <w:szCs w:val="28"/>
        </w:rPr>
        <w:t>.</w:t>
      </w:r>
    </w:p>
    <w:p w:rsidR="00BF319B" w:rsidRPr="001B06E3" w:rsidRDefault="00BF319B">
      <w:pPr>
        <w:jc w:val="center"/>
        <w:rPr>
          <w:sz w:val="28"/>
          <w:szCs w:val="28"/>
        </w:rPr>
      </w:pPr>
    </w:p>
    <w:p w:rsidR="00BF319B" w:rsidRPr="001B06E3" w:rsidRDefault="00BF319B" w:rsidP="00283273">
      <w:pPr>
        <w:numPr>
          <w:ilvl w:val="0"/>
          <w:numId w:val="57"/>
        </w:numPr>
        <w:tabs>
          <w:tab w:val="clear" w:pos="1423"/>
          <w:tab w:val="left" w:pos="567"/>
        </w:tabs>
        <w:ind w:left="426"/>
        <w:rPr>
          <w:sz w:val="28"/>
          <w:szCs w:val="28"/>
        </w:rPr>
      </w:pPr>
      <w:r w:rsidRPr="001B06E3">
        <w:rPr>
          <w:sz w:val="28"/>
          <w:szCs w:val="28"/>
        </w:rPr>
        <w:t>Что представляет собой политическая жизнь?</w:t>
      </w:r>
    </w:p>
    <w:p w:rsidR="00BF319B" w:rsidRPr="001B06E3" w:rsidRDefault="00BF319B" w:rsidP="00283273">
      <w:pPr>
        <w:numPr>
          <w:ilvl w:val="0"/>
          <w:numId w:val="57"/>
        </w:numPr>
        <w:tabs>
          <w:tab w:val="clear" w:pos="1423"/>
          <w:tab w:val="left" w:pos="567"/>
        </w:tabs>
        <w:ind w:left="426"/>
        <w:rPr>
          <w:sz w:val="28"/>
          <w:szCs w:val="28"/>
        </w:rPr>
      </w:pPr>
      <w:r w:rsidRPr="001B06E3">
        <w:rPr>
          <w:sz w:val="28"/>
          <w:szCs w:val="28"/>
        </w:rPr>
        <w:t>Почему требование бюджетников повысить зарплату является косвенным политическим действием?</w:t>
      </w:r>
    </w:p>
    <w:p w:rsidR="00BF319B" w:rsidRPr="001B06E3" w:rsidRDefault="00BF319B" w:rsidP="00283273">
      <w:pPr>
        <w:numPr>
          <w:ilvl w:val="0"/>
          <w:numId w:val="57"/>
        </w:numPr>
        <w:tabs>
          <w:tab w:val="clear" w:pos="1423"/>
          <w:tab w:val="left" w:pos="567"/>
        </w:tabs>
        <w:ind w:left="426"/>
        <w:rPr>
          <w:sz w:val="28"/>
          <w:szCs w:val="28"/>
        </w:rPr>
      </w:pPr>
      <w:r w:rsidRPr="001B06E3">
        <w:rPr>
          <w:sz w:val="28"/>
          <w:szCs w:val="28"/>
        </w:rPr>
        <w:t>Может ли быть субъектом политики отдельный человек?</w:t>
      </w:r>
    </w:p>
    <w:p w:rsidR="00BF319B" w:rsidRPr="001B06E3" w:rsidRDefault="00BF319B" w:rsidP="00283273">
      <w:pPr>
        <w:numPr>
          <w:ilvl w:val="0"/>
          <w:numId w:val="57"/>
        </w:numPr>
        <w:tabs>
          <w:tab w:val="clear" w:pos="1423"/>
          <w:tab w:val="left" w:pos="567"/>
        </w:tabs>
        <w:ind w:left="426"/>
        <w:rPr>
          <w:sz w:val="28"/>
          <w:szCs w:val="28"/>
        </w:rPr>
      </w:pPr>
      <w:r w:rsidRPr="001B06E3">
        <w:rPr>
          <w:sz w:val="28"/>
          <w:szCs w:val="28"/>
        </w:rPr>
        <w:t>Приведите пример зависимости политического актора от его социальных особенностей?</w:t>
      </w:r>
    </w:p>
    <w:p w:rsidR="00BF319B" w:rsidRPr="001B06E3" w:rsidRDefault="00BF319B" w:rsidP="00283273">
      <w:pPr>
        <w:numPr>
          <w:ilvl w:val="0"/>
          <w:numId w:val="57"/>
        </w:numPr>
        <w:tabs>
          <w:tab w:val="clear" w:pos="1423"/>
          <w:tab w:val="left" w:pos="567"/>
        </w:tabs>
        <w:ind w:left="426"/>
        <w:rPr>
          <w:sz w:val="28"/>
          <w:szCs w:val="28"/>
        </w:rPr>
      </w:pPr>
      <w:r w:rsidRPr="001B06E3">
        <w:rPr>
          <w:sz w:val="28"/>
          <w:szCs w:val="28"/>
        </w:rPr>
        <w:t>Покажите зависимость социальной активности людей от их политической зрелости.</w:t>
      </w:r>
    </w:p>
    <w:p w:rsidR="00BF319B" w:rsidRPr="001B06E3" w:rsidRDefault="00BF319B">
      <w:pPr>
        <w:pStyle w:val="3"/>
        <w:tabs>
          <w:tab w:val="left" w:pos="0"/>
        </w:tabs>
        <w:ind w:firstLine="0"/>
        <w:rPr>
          <w:szCs w:val="28"/>
        </w:rPr>
      </w:pPr>
      <w:r w:rsidRPr="001B06E3">
        <w:rPr>
          <w:szCs w:val="28"/>
        </w:rPr>
        <w:t>ТЕМА 16</w:t>
      </w:r>
    </w:p>
    <w:p w:rsidR="00BF319B" w:rsidRPr="001B06E3" w:rsidRDefault="00BF319B">
      <w:pPr>
        <w:jc w:val="center"/>
        <w:rPr>
          <w:b/>
          <w:sz w:val="28"/>
          <w:szCs w:val="28"/>
        </w:rPr>
      </w:pPr>
    </w:p>
    <w:p w:rsidR="00BF319B" w:rsidRPr="001B06E3" w:rsidRDefault="00BF319B">
      <w:pPr>
        <w:pStyle w:val="8"/>
        <w:tabs>
          <w:tab w:val="left" w:pos="0"/>
        </w:tabs>
        <w:rPr>
          <w:sz w:val="28"/>
          <w:szCs w:val="28"/>
        </w:rPr>
      </w:pPr>
      <w:r w:rsidRPr="001B06E3">
        <w:rPr>
          <w:sz w:val="28"/>
          <w:szCs w:val="28"/>
        </w:rPr>
        <w:t>СОЦИОЛОГИЯ ДУХОВНОЙ ЖИЗНИ</w:t>
      </w:r>
    </w:p>
    <w:p w:rsidR="00BF319B" w:rsidRPr="001B06E3" w:rsidRDefault="00BF319B">
      <w:pPr>
        <w:jc w:val="center"/>
        <w:rPr>
          <w:b/>
          <w:sz w:val="28"/>
          <w:szCs w:val="28"/>
        </w:rPr>
      </w:pPr>
    </w:p>
    <w:p w:rsidR="00BF319B" w:rsidRPr="001B06E3" w:rsidRDefault="00BF319B" w:rsidP="000504ED">
      <w:pPr>
        <w:numPr>
          <w:ilvl w:val="0"/>
          <w:numId w:val="46"/>
        </w:numPr>
        <w:tabs>
          <w:tab w:val="left" w:pos="1080"/>
        </w:tabs>
        <w:jc w:val="both"/>
        <w:rPr>
          <w:b/>
          <w:sz w:val="28"/>
          <w:szCs w:val="28"/>
        </w:rPr>
      </w:pPr>
      <w:r w:rsidRPr="001B06E3">
        <w:rPr>
          <w:b/>
          <w:sz w:val="28"/>
          <w:szCs w:val="28"/>
        </w:rPr>
        <w:t>Духовная жизнь: понятие, состав, связь с социальной жизнью.</w:t>
      </w:r>
    </w:p>
    <w:p w:rsidR="00BF319B" w:rsidRPr="001B06E3" w:rsidRDefault="00BF319B" w:rsidP="000504ED">
      <w:pPr>
        <w:numPr>
          <w:ilvl w:val="0"/>
          <w:numId w:val="46"/>
        </w:numPr>
        <w:tabs>
          <w:tab w:val="left" w:pos="1080"/>
        </w:tabs>
        <w:jc w:val="both"/>
        <w:rPr>
          <w:b/>
          <w:sz w:val="28"/>
          <w:szCs w:val="28"/>
        </w:rPr>
      </w:pPr>
      <w:r w:rsidRPr="001B06E3">
        <w:rPr>
          <w:b/>
          <w:sz w:val="28"/>
          <w:szCs w:val="28"/>
        </w:rPr>
        <w:t>Значение социальной жизни для духовной.</w:t>
      </w:r>
    </w:p>
    <w:p w:rsidR="00BF319B" w:rsidRPr="001B06E3" w:rsidRDefault="00BF319B" w:rsidP="000504ED">
      <w:pPr>
        <w:numPr>
          <w:ilvl w:val="0"/>
          <w:numId w:val="46"/>
        </w:numPr>
        <w:tabs>
          <w:tab w:val="left" w:pos="1080"/>
        </w:tabs>
        <w:jc w:val="both"/>
        <w:rPr>
          <w:b/>
          <w:sz w:val="28"/>
          <w:szCs w:val="28"/>
        </w:rPr>
      </w:pPr>
      <w:r w:rsidRPr="001B06E3">
        <w:rPr>
          <w:b/>
          <w:sz w:val="28"/>
          <w:szCs w:val="28"/>
        </w:rPr>
        <w:t>Социальные процессы и проблемы в сфере духовной жизни постсоветского общества.</w:t>
      </w:r>
    </w:p>
    <w:p w:rsidR="00BF319B" w:rsidRPr="001B06E3" w:rsidRDefault="00BF319B">
      <w:pPr>
        <w:jc w:val="both"/>
        <w:rPr>
          <w:b/>
          <w:sz w:val="28"/>
          <w:szCs w:val="28"/>
        </w:rPr>
      </w:pPr>
    </w:p>
    <w:p w:rsidR="00BF319B" w:rsidRPr="001B06E3" w:rsidRDefault="00BF319B">
      <w:pPr>
        <w:ind w:firstLine="708"/>
        <w:jc w:val="both"/>
        <w:rPr>
          <w:sz w:val="28"/>
          <w:szCs w:val="28"/>
        </w:rPr>
      </w:pPr>
      <w:r w:rsidRPr="00D67EA8">
        <w:rPr>
          <w:b/>
          <w:sz w:val="28"/>
          <w:szCs w:val="28"/>
          <w:bdr w:val="single" w:sz="4" w:space="0" w:color="auto"/>
        </w:rPr>
        <w:t>1</w:t>
      </w:r>
      <w:r w:rsidRPr="001B06E3">
        <w:rPr>
          <w:sz w:val="28"/>
          <w:szCs w:val="28"/>
        </w:rPr>
        <w:t xml:space="preserve"> Выделение духовной жизни в особую форму человеческого сущес</w:t>
      </w:r>
      <w:r w:rsidRPr="001B06E3">
        <w:rPr>
          <w:sz w:val="28"/>
          <w:szCs w:val="28"/>
        </w:rPr>
        <w:t>т</w:t>
      </w:r>
      <w:r w:rsidRPr="001B06E3">
        <w:rPr>
          <w:sz w:val="28"/>
          <w:szCs w:val="28"/>
        </w:rPr>
        <w:t>вования связано с особенностями духовного (в отличие от материального) производства, которое заключается в том, что продукты его (духовные блага) предназначены для «потребления», состоящего в их восприятии и умстве</w:t>
      </w:r>
      <w:r w:rsidRPr="001B06E3">
        <w:rPr>
          <w:sz w:val="28"/>
          <w:szCs w:val="28"/>
        </w:rPr>
        <w:t>н</w:t>
      </w:r>
      <w:r w:rsidRPr="001B06E3">
        <w:rPr>
          <w:sz w:val="28"/>
          <w:szCs w:val="28"/>
        </w:rPr>
        <w:t>ном постижении, в результате чего происходят изменения в сознании людей и соответственно в их деятельности и взаимоотношениях с другими людьми.</w:t>
      </w:r>
    </w:p>
    <w:p w:rsidR="00BF319B" w:rsidRPr="001B06E3" w:rsidRDefault="00BF319B">
      <w:pPr>
        <w:ind w:firstLine="708"/>
        <w:jc w:val="both"/>
        <w:rPr>
          <w:sz w:val="28"/>
          <w:szCs w:val="28"/>
        </w:rPr>
      </w:pPr>
      <w:r w:rsidRPr="001B06E3">
        <w:rPr>
          <w:sz w:val="28"/>
          <w:szCs w:val="28"/>
        </w:rPr>
        <w:t>Специфика духовной жизни в том, что она представляет собой единс</w:t>
      </w:r>
      <w:r w:rsidRPr="001B06E3">
        <w:rPr>
          <w:sz w:val="28"/>
          <w:szCs w:val="28"/>
        </w:rPr>
        <w:t>т</w:t>
      </w:r>
      <w:r w:rsidRPr="001B06E3">
        <w:rPr>
          <w:sz w:val="28"/>
          <w:szCs w:val="28"/>
        </w:rPr>
        <w:t>во идеального и материального. Она не сводится к формам общественного сознания (наука, философия, религия и др.), которые являются, однако, её сердцевин</w:t>
      </w:r>
      <w:r w:rsidR="00EF6A30" w:rsidRPr="001B06E3">
        <w:rPr>
          <w:sz w:val="28"/>
          <w:szCs w:val="28"/>
        </w:rPr>
        <w:t>н</w:t>
      </w:r>
      <w:r w:rsidRPr="001B06E3">
        <w:rPr>
          <w:sz w:val="28"/>
          <w:szCs w:val="28"/>
        </w:rPr>
        <w:t xml:space="preserve">ой частью, определяющей её суть. Духовная жизнь существует как выражающая указанные формы сознания </w:t>
      </w:r>
      <w:r w:rsidRPr="001B06E3">
        <w:rPr>
          <w:i/>
          <w:sz w:val="28"/>
          <w:szCs w:val="28"/>
        </w:rPr>
        <w:t>практическая</w:t>
      </w:r>
      <w:r w:rsidRPr="001B06E3">
        <w:rPr>
          <w:sz w:val="28"/>
          <w:szCs w:val="28"/>
        </w:rPr>
        <w:t xml:space="preserve"> активность л</w:t>
      </w:r>
      <w:r w:rsidRPr="001B06E3">
        <w:rPr>
          <w:sz w:val="28"/>
          <w:szCs w:val="28"/>
        </w:rPr>
        <w:t>ю</w:t>
      </w:r>
      <w:r w:rsidRPr="001B06E3">
        <w:rPr>
          <w:sz w:val="28"/>
          <w:szCs w:val="28"/>
        </w:rPr>
        <w:t xml:space="preserve">дей. Она заключается в </w:t>
      </w:r>
      <w:r w:rsidRPr="001B06E3">
        <w:rPr>
          <w:b/>
          <w:i/>
          <w:sz w:val="28"/>
          <w:szCs w:val="28"/>
        </w:rPr>
        <w:t>создании</w:t>
      </w:r>
      <w:r w:rsidRPr="001B06E3">
        <w:rPr>
          <w:sz w:val="28"/>
          <w:szCs w:val="28"/>
        </w:rPr>
        <w:t xml:space="preserve"> и </w:t>
      </w:r>
      <w:r w:rsidRPr="001B06E3">
        <w:rPr>
          <w:b/>
          <w:i/>
          <w:sz w:val="28"/>
          <w:szCs w:val="28"/>
        </w:rPr>
        <w:t>потреблении</w:t>
      </w:r>
      <w:r w:rsidRPr="001B06E3">
        <w:rPr>
          <w:sz w:val="28"/>
          <w:szCs w:val="28"/>
        </w:rPr>
        <w:t xml:space="preserve"> ими научных, художес</w:t>
      </w:r>
      <w:r w:rsidRPr="001B06E3">
        <w:rPr>
          <w:sz w:val="28"/>
          <w:szCs w:val="28"/>
        </w:rPr>
        <w:t>т</w:t>
      </w:r>
      <w:r w:rsidRPr="001B06E3">
        <w:rPr>
          <w:sz w:val="28"/>
          <w:szCs w:val="28"/>
        </w:rPr>
        <w:t>венных, философских, нравственных, религиозных знаний и идей, во взаим</w:t>
      </w:r>
      <w:r w:rsidRPr="001B06E3">
        <w:rPr>
          <w:sz w:val="28"/>
          <w:szCs w:val="28"/>
        </w:rPr>
        <w:t>о</w:t>
      </w:r>
      <w:r w:rsidRPr="001B06E3">
        <w:rPr>
          <w:sz w:val="28"/>
          <w:szCs w:val="28"/>
        </w:rPr>
        <w:t>отношениях их по поводу этих ценностей. Духовная жизнь включает в себя также деятельность людей, состоящую в решении ими различных проблем социальной жизни с помощью идейно-духовных средств.</w:t>
      </w:r>
    </w:p>
    <w:p w:rsidR="00BF319B" w:rsidRPr="001B06E3" w:rsidRDefault="00BF319B">
      <w:pPr>
        <w:ind w:firstLine="708"/>
        <w:jc w:val="both"/>
        <w:rPr>
          <w:sz w:val="28"/>
          <w:szCs w:val="28"/>
        </w:rPr>
      </w:pPr>
      <w:r w:rsidRPr="001B06E3">
        <w:rPr>
          <w:sz w:val="28"/>
          <w:szCs w:val="28"/>
        </w:rPr>
        <w:t>Потребление духовных благ имеет сходство с их созданием. У создат</w:t>
      </w:r>
      <w:r w:rsidRPr="001B06E3">
        <w:rPr>
          <w:sz w:val="28"/>
          <w:szCs w:val="28"/>
        </w:rPr>
        <w:t>е</w:t>
      </w:r>
      <w:r w:rsidRPr="001B06E3">
        <w:rPr>
          <w:sz w:val="28"/>
          <w:szCs w:val="28"/>
        </w:rPr>
        <w:t xml:space="preserve">лей и потребителей </w:t>
      </w:r>
      <w:r w:rsidRPr="001B06E3">
        <w:rPr>
          <w:b/>
          <w:i/>
          <w:sz w:val="28"/>
          <w:szCs w:val="28"/>
        </w:rPr>
        <w:t>науки</w:t>
      </w:r>
      <w:r w:rsidRPr="001B06E3">
        <w:rPr>
          <w:sz w:val="28"/>
          <w:szCs w:val="28"/>
        </w:rPr>
        <w:t xml:space="preserve"> это выражается </w:t>
      </w:r>
      <w:r w:rsidR="00EF6A30" w:rsidRPr="001B06E3">
        <w:rPr>
          <w:sz w:val="28"/>
          <w:szCs w:val="28"/>
        </w:rPr>
        <w:t xml:space="preserve">– </w:t>
      </w:r>
      <w:r w:rsidRPr="001B06E3">
        <w:rPr>
          <w:sz w:val="28"/>
          <w:szCs w:val="28"/>
        </w:rPr>
        <w:t>в познании, логическом усво</w:t>
      </w:r>
      <w:r w:rsidRPr="001B06E3">
        <w:rPr>
          <w:sz w:val="28"/>
          <w:szCs w:val="28"/>
        </w:rPr>
        <w:t>е</w:t>
      </w:r>
      <w:r w:rsidRPr="001B06E3">
        <w:rPr>
          <w:sz w:val="28"/>
          <w:szCs w:val="28"/>
        </w:rPr>
        <w:t xml:space="preserve">нии ее тезисов, </w:t>
      </w:r>
      <w:r w:rsidRPr="001B06E3">
        <w:rPr>
          <w:b/>
          <w:i/>
          <w:sz w:val="28"/>
          <w:szCs w:val="28"/>
        </w:rPr>
        <w:t>искусства</w:t>
      </w:r>
      <w:r w:rsidRPr="001B06E3">
        <w:rPr>
          <w:sz w:val="28"/>
          <w:szCs w:val="28"/>
        </w:rPr>
        <w:t xml:space="preserve"> – в эстетическом переживании художественных образов, </w:t>
      </w:r>
      <w:r w:rsidRPr="001B06E3">
        <w:rPr>
          <w:b/>
          <w:i/>
          <w:sz w:val="28"/>
          <w:szCs w:val="28"/>
        </w:rPr>
        <w:t>религии</w:t>
      </w:r>
      <w:r w:rsidRPr="001B06E3">
        <w:rPr>
          <w:sz w:val="28"/>
          <w:szCs w:val="28"/>
        </w:rPr>
        <w:t xml:space="preserve"> – в принятии на веру ее догматов.</w:t>
      </w:r>
    </w:p>
    <w:p w:rsidR="00BF319B" w:rsidRPr="001B06E3" w:rsidRDefault="00BF319B">
      <w:pPr>
        <w:ind w:firstLine="708"/>
        <w:jc w:val="both"/>
        <w:rPr>
          <w:sz w:val="28"/>
          <w:szCs w:val="28"/>
        </w:rPr>
      </w:pPr>
      <w:r w:rsidRPr="001B06E3">
        <w:rPr>
          <w:sz w:val="28"/>
          <w:szCs w:val="28"/>
        </w:rPr>
        <w:t xml:space="preserve">Особой областью духовной деятельности является </w:t>
      </w:r>
      <w:r w:rsidRPr="001B06E3">
        <w:rPr>
          <w:b/>
          <w:i/>
          <w:sz w:val="28"/>
          <w:szCs w:val="28"/>
        </w:rPr>
        <w:t>художественное</w:t>
      </w:r>
      <w:r w:rsidRPr="001B06E3">
        <w:rPr>
          <w:sz w:val="28"/>
          <w:szCs w:val="28"/>
        </w:rPr>
        <w:t xml:space="preserve"> </w:t>
      </w:r>
      <w:r w:rsidRPr="001B06E3">
        <w:rPr>
          <w:b/>
          <w:i/>
          <w:sz w:val="28"/>
          <w:szCs w:val="28"/>
        </w:rPr>
        <w:t>исполнительство</w:t>
      </w:r>
      <w:r w:rsidRPr="001B06E3">
        <w:rPr>
          <w:sz w:val="28"/>
          <w:szCs w:val="28"/>
        </w:rPr>
        <w:t xml:space="preserve"> – инструментальная и речевая творческая интерпретация музыкальных и литературных произведений.</w:t>
      </w:r>
    </w:p>
    <w:p w:rsidR="00BF319B" w:rsidRPr="001B06E3" w:rsidRDefault="00BF319B">
      <w:pPr>
        <w:ind w:firstLine="708"/>
        <w:jc w:val="both"/>
        <w:rPr>
          <w:sz w:val="28"/>
          <w:szCs w:val="28"/>
        </w:rPr>
      </w:pPr>
      <w:r w:rsidRPr="001B06E3">
        <w:rPr>
          <w:sz w:val="28"/>
          <w:szCs w:val="28"/>
        </w:rPr>
        <w:t xml:space="preserve">Велика роль в сфере духовной жизни общества деятельности по </w:t>
      </w:r>
      <w:r w:rsidRPr="001B06E3">
        <w:rPr>
          <w:b/>
          <w:i/>
          <w:sz w:val="28"/>
          <w:szCs w:val="28"/>
        </w:rPr>
        <w:t>трансляции</w:t>
      </w:r>
      <w:r w:rsidRPr="001B06E3">
        <w:rPr>
          <w:sz w:val="28"/>
          <w:szCs w:val="28"/>
        </w:rPr>
        <w:t xml:space="preserve"> знаний и идей с целью образования, обучения и воспитания л</w:t>
      </w:r>
      <w:r w:rsidRPr="001B06E3">
        <w:rPr>
          <w:sz w:val="28"/>
          <w:szCs w:val="28"/>
        </w:rPr>
        <w:t>ю</w:t>
      </w:r>
      <w:r w:rsidRPr="001B06E3">
        <w:rPr>
          <w:sz w:val="28"/>
          <w:szCs w:val="28"/>
        </w:rPr>
        <w:lastRenderedPageBreak/>
        <w:t>дей. Она служит мостом, соединяющим деятельность по их созданию с де</w:t>
      </w:r>
      <w:r w:rsidRPr="001B06E3">
        <w:rPr>
          <w:sz w:val="28"/>
          <w:szCs w:val="28"/>
        </w:rPr>
        <w:t>я</w:t>
      </w:r>
      <w:r w:rsidRPr="001B06E3">
        <w:rPr>
          <w:sz w:val="28"/>
          <w:szCs w:val="28"/>
        </w:rPr>
        <w:t>тельностью по их потреблению. В результате ее создается почва для масс</w:t>
      </w:r>
      <w:r w:rsidRPr="001B06E3">
        <w:rPr>
          <w:sz w:val="28"/>
          <w:szCs w:val="28"/>
        </w:rPr>
        <w:t>о</w:t>
      </w:r>
      <w:r w:rsidRPr="001B06E3">
        <w:rPr>
          <w:sz w:val="28"/>
          <w:szCs w:val="28"/>
        </w:rPr>
        <w:t>вого постижения духовных ценностей. Поэтому субъектами духовной де</w:t>
      </w:r>
      <w:r w:rsidRPr="001B06E3">
        <w:rPr>
          <w:sz w:val="28"/>
          <w:szCs w:val="28"/>
        </w:rPr>
        <w:t>я</w:t>
      </w:r>
      <w:r w:rsidRPr="001B06E3">
        <w:rPr>
          <w:sz w:val="28"/>
          <w:szCs w:val="28"/>
        </w:rPr>
        <w:t>тельности являются наряду с учеными, мастерами искусства, теологами и учителя, священнослужители, интерпретаторы научных и художественных идей (искусствоведы, музыковеды, литературные критики).</w:t>
      </w:r>
    </w:p>
    <w:p w:rsidR="00BF319B" w:rsidRPr="001B06E3" w:rsidRDefault="00BF319B">
      <w:pPr>
        <w:ind w:firstLine="708"/>
        <w:jc w:val="both"/>
        <w:rPr>
          <w:sz w:val="28"/>
          <w:szCs w:val="28"/>
        </w:rPr>
      </w:pPr>
      <w:r w:rsidRPr="001B06E3">
        <w:rPr>
          <w:sz w:val="28"/>
          <w:szCs w:val="28"/>
        </w:rPr>
        <w:t xml:space="preserve">Отличительными чертами духовной жизни являются ее </w:t>
      </w:r>
      <w:r w:rsidRPr="001B06E3">
        <w:rPr>
          <w:b/>
          <w:i/>
          <w:sz w:val="28"/>
          <w:szCs w:val="28"/>
        </w:rPr>
        <w:t>идеологи</w:t>
      </w:r>
      <w:r w:rsidRPr="001B06E3">
        <w:rPr>
          <w:b/>
          <w:i/>
          <w:sz w:val="28"/>
          <w:szCs w:val="28"/>
        </w:rPr>
        <w:t>ч</w:t>
      </w:r>
      <w:r w:rsidRPr="001B06E3">
        <w:rPr>
          <w:b/>
          <w:i/>
          <w:sz w:val="28"/>
          <w:szCs w:val="28"/>
        </w:rPr>
        <w:t>ность</w:t>
      </w:r>
      <w:r w:rsidRPr="001B06E3">
        <w:rPr>
          <w:sz w:val="28"/>
          <w:szCs w:val="28"/>
        </w:rPr>
        <w:t xml:space="preserve"> и </w:t>
      </w:r>
      <w:r w:rsidRPr="001B06E3">
        <w:rPr>
          <w:b/>
          <w:i/>
          <w:sz w:val="28"/>
          <w:szCs w:val="28"/>
        </w:rPr>
        <w:t>эзотеричность</w:t>
      </w:r>
      <w:r w:rsidRPr="001B06E3">
        <w:rPr>
          <w:sz w:val="28"/>
          <w:szCs w:val="28"/>
        </w:rPr>
        <w:t>, т.е. наличие в ней идей, которые отвечают интер</w:t>
      </w:r>
      <w:r w:rsidRPr="001B06E3">
        <w:rPr>
          <w:sz w:val="28"/>
          <w:szCs w:val="28"/>
        </w:rPr>
        <w:t>е</w:t>
      </w:r>
      <w:r w:rsidRPr="001B06E3">
        <w:rPr>
          <w:sz w:val="28"/>
          <w:szCs w:val="28"/>
        </w:rPr>
        <w:t>сам лишь определенных общественных групп и которые доступны только посвященным. Основанием для выделения, эзотеричных групп служат не только различия их в интеллектуальной деятельности (разные профессии у</w:t>
      </w:r>
      <w:r w:rsidRPr="001B06E3">
        <w:rPr>
          <w:sz w:val="28"/>
          <w:szCs w:val="28"/>
        </w:rPr>
        <w:t>м</w:t>
      </w:r>
      <w:r w:rsidRPr="001B06E3">
        <w:rPr>
          <w:sz w:val="28"/>
          <w:szCs w:val="28"/>
        </w:rPr>
        <w:t>ственного труда), но и наличие или отсутствие у них определенной инфо</w:t>
      </w:r>
      <w:r w:rsidRPr="001B06E3">
        <w:rPr>
          <w:sz w:val="28"/>
          <w:szCs w:val="28"/>
        </w:rPr>
        <w:t>р</w:t>
      </w:r>
      <w:r w:rsidRPr="001B06E3">
        <w:rPr>
          <w:sz w:val="28"/>
          <w:szCs w:val="28"/>
        </w:rPr>
        <w:t>мации. В обществе существуют группы населения, обладающие разным об</w:t>
      </w:r>
      <w:r w:rsidRPr="001B06E3">
        <w:rPr>
          <w:sz w:val="28"/>
          <w:szCs w:val="28"/>
        </w:rPr>
        <w:t>ъ</w:t>
      </w:r>
      <w:r w:rsidRPr="001B06E3">
        <w:rPr>
          <w:sz w:val="28"/>
          <w:szCs w:val="28"/>
        </w:rPr>
        <w:t>емом научной, художественной, религиозной информации. Неспособные или нежелающие приобщиться к такой информации оказываются в положении духовной изоляции. Это не может не сказаться на их социальном статусе.</w:t>
      </w:r>
    </w:p>
    <w:p w:rsidR="00BF319B" w:rsidRPr="001B06E3" w:rsidRDefault="00BF319B">
      <w:pPr>
        <w:ind w:firstLine="708"/>
        <w:jc w:val="both"/>
        <w:rPr>
          <w:sz w:val="28"/>
          <w:szCs w:val="28"/>
        </w:rPr>
      </w:pPr>
      <w:r w:rsidRPr="001B06E3">
        <w:rPr>
          <w:sz w:val="28"/>
          <w:szCs w:val="28"/>
        </w:rPr>
        <w:t>Социология в духовной жизни изучает преимущественно 1) субъекти</w:t>
      </w:r>
      <w:r w:rsidRPr="001B06E3">
        <w:rPr>
          <w:sz w:val="28"/>
          <w:szCs w:val="28"/>
        </w:rPr>
        <w:t>в</w:t>
      </w:r>
      <w:r w:rsidRPr="001B06E3">
        <w:rPr>
          <w:sz w:val="28"/>
          <w:szCs w:val="28"/>
        </w:rPr>
        <w:t>ною сторону деятельности по созданию и потреблению духовных благ, де</w:t>
      </w:r>
      <w:r w:rsidRPr="001B06E3">
        <w:rPr>
          <w:sz w:val="28"/>
          <w:szCs w:val="28"/>
        </w:rPr>
        <w:t>я</w:t>
      </w:r>
      <w:r w:rsidRPr="001B06E3">
        <w:rPr>
          <w:sz w:val="28"/>
          <w:szCs w:val="28"/>
        </w:rPr>
        <w:t>тельности по их трансляции (в том числе путём образования), а также осущ</w:t>
      </w:r>
      <w:r w:rsidRPr="001B06E3">
        <w:rPr>
          <w:sz w:val="28"/>
          <w:szCs w:val="28"/>
        </w:rPr>
        <w:t>е</w:t>
      </w:r>
      <w:r w:rsidRPr="001B06E3">
        <w:rPr>
          <w:sz w:val="28"/>
          <w:szCs w:val="28"/>
        </w:rPr>
        <w:t>ствляемой людьми духовной деятельности для решения каких-либо социал</w:t>
      </w:r>
      <w:r w:rsidRPr="001B06E3">
        <w:rPr>
          <w:sz w:val="28"/>
          <w:szCs w:val="28"/>
        </w:rPr>
        <w:t>ь</w:t>
      </w:r>
      <w:r w:rsidRPr="001B06E3">
        <w:rPr>
          <w:sz w:val="28"/>
          <w:szCs w:val="28"/>
        </w:rPr>
        <w:t>ных проблем; 2) духовно-идеологические (по поводу знаний и идей) взаим</w:t>
      </w:r>
      <w:r w:rsidRPr="001B06E3">
        <w:rPr>
          <w:sz w:val="28"/>
          <w:szCs w:val="28"/>
        </w:rPr>
        <w:t>о</w:t>
      </w:r>
      <w:r w:rsidRPr="001B06E3">
        <w:rPr>
          <w:sz w:val="28"/>
          <w:szCs w:val="28"/>
        </w:rPr>
        <w:t>отношения людей.</w:t>
      </w:r>
    </w:p>
    <w:p w:rsidR="00BF319B" w:rsidRPr="001B06E3" w:rsidRDefault="00BF319B">
      <w:pPr>
        <w:ind w:firstLine="708"/>
        <w:jc w:val="both"/>
        <w:rPr>
          <w:sz w:val="28"/>
          <w:szCs w:val="28"/>
        </w:rPr>
      </w:pPr>
      <w:r w:rsidRPr="001B06E3">
        <w:rPr>
          <w:sz w:val="28"/>
          <w:szCs w:val="28"/>
        </w:rPr>
        <w:t>Духовная и социальная жизнь существуют и развиваются в тесной св</w:t>
      </w:r>
      <w:r w:rsidRPr="001B06E3">
        <w:rPr>
          <w:sz w:val="28"/>
          <w:szCs w:val="28"/>
        </w:rPr>
        <w:t>я</w:t>
      </w:r>
      <w:r w:rsidRPr="001B06E3">
        <w:rPr>
          <w:sz w:val="28"/>
          <w:szCs w:val="28"/>
        </w:rPr>
        <w:t>зи и взаимовлиянии. В данном вопросе мы рассматриваем особенности во</w:t>
      </w:r>
      <w:r w:rsidRPr="001B06E3">
        <w:rPr>
          <w:sz w:val="28"/>
          <w:szCs w:val="28"/>
        </w:rPr>
        <w:t>з</w:t>
      </w:r>
      <w:r w:rsidRPr="001B06E3">
        <w:rPr>
          <w:sz w:val="28"/>
          <w:szCs w:val="28"/>
        </w:rPr>
        <w:t>действия первой на вторую. Духовная жизнь является выражением преим</w:t>
      </w:r>
      <w:r w:rsidRPr="001B06E3">
        <w:rPr>
          <w:sz w:val="28"/>
          <w:szCs w:val="28"/>
        </w:rPr>
        <w:t>у</w:t>
      </w:r>
      <w:r w:rsidRPr="001B06E3">
        <w:rPr>
          <w:sz w:val="28"/>
          <w:szCs w:val="28"/>
        </w:rPr>
        <w:t>щественно цивилизационных свойств общества. Все ее составляющие и пр</w:t>
      </w:r>
      <w:r w:rsidRPr="001B06E3">
        <w:rPr>
          <w:sz w:val="28"/>
          <w:szCs w:val="28"/>
        </w:rPr>
        <w:t>о</w:t>
      </w:r>
      <w:r w:rsidRPr="001B06E3">
        <w:rPr>
          <w:sz w:val="28"/>
          <w:szCs w:val="28"/>
        </w:rPr>
        <w:t>явления несут на себе печать существующей  в стране цивилизации. После</w:t>
      </w:r>
      <w:r w:rsidRPr="001B06E3">
        <w:rPr>
          <w:sz w:val="28"/>
          <w:szCs w:val="28"/>
        </w:rPr>
        <w:t>д</w:t>
      </w:r>
      <w:r w:rsidRPr="001B06E3">
        <w:rPr>
          <w:sz w:val="28"/>
          <w:szCs w:val="28"/>
        </w:rPr>
        <w:t>нюю нередко считают формой и способом жизни какого-либо народа. Но т</w:t>
      </w:r>
      <w:r w:rsidRPr="001B06E3">
        <w:rPr>
          <w:sz w:val="28"/>
          <w:szCs w:val="28"/>
        </w:rPr>
        <w:t>а</w:t>
      </w:r>
      <w:r w:rsidRPr="001B06E3">
        <w:rPr>
          <w:sz w:val="28"/>
          <w:szCs w:val="28"/>
        </w:rPr>
        <w:t>кое ее определение схоже с понятием  культуры и поэтому нуждается в уто</w:t>
      </w:r>
      <w:r w:rsidRPr="001B06E3">
        <w:rPr>
          <w:sz w:val="28"/>
          <w:szCs w:val="28"/>
        </w:rPr>
        <w:t>ч</w:t>
      </w:r>
      <w:r w:rsidRPr="001B06E3">
        <w:rPr>
          <w:sz w:val="28"/>
          <w:szCs w:val="28"/>
        </w:rPr>
        <w:t>нении.</w:t>
      </w:r>
    </w:p>
    <w:p w:rsidR="00BF319B" w:rsidRPr="001B06E3" w:rsidRDefault="00BF319B">
      <w:pPr>
        <w:ind w:firstLine="708"/>
        <w:jc w:val="both"/>
        <w:rPr>
          <w:sz w:val="28"/>
          <w:szCs w:val="28"/>
        </w:rPr>
      </w:pPr>
      <w:r w:rsidRPr="001B06E3">
        <w:rPr>
          <w:sz w:val="28"/>
          <w:szCs w:val="28"/>
        </w:rPr>
        <w:t>Понятие цивилизации дает представление не только о способе жизн</w:t>
      </w:r>
      <w:r w:rsidRPr="001B06E3">
        <w:rPr>
          <w:sz w:val="28"/>
          <w:szCs w:val="28"/>
        </w:rPr>
        <w:t>е</w:t>
      </w:r>
      <w:r w:rsidRPr="001B06E3">
        <w:rPr>
          <w:sz w:val="28"/>
          <w:szCs w:val="28"/>
        </w:rPr>
        <w:t>деятельности, но и о состоянии общества в целом. При этом цивилизацио</w:t>
      </w:r>
      <w:r w:rsidRPr="001B06E3">
        <w:rPr>
          <w:sz w:val="28"/>
          <w:szCs w:val="28"/>
        </w:rPr>
        <w:t>н</w:t>
      </w:r>
      <w:r w:rsidRPr="001B06E3">
        <w:rPr>
          <w:sz w:val="28"/>
          <w:szCs w:val="28"/>
        </w:rPr>
        <w:t>ная его трактовка учитывает значение всех форм жизни, в том числе духо</w:t>
      </w:r>
      <w:r w:rsidRPr="001B06E3">
        <w:rPr>
          <w:sz w:val="28"/>
          <w:szCs w:val="28"/>
        </w:rPr>
        <w:t>в</w:t>
      </w:r>
      <w:r w:rsidRPr="001B06E3">
        <w:rPr>
          <w:sz w:val="28"/>
          <w:szCs w:val="28"/>
        </w:rPr>
        <w:t>ной, формирующейся во многом под влиянием веками складывающегося у народа менталитета – традиционного для него образа мыслей.</w:t>
      </w:r>
    </w:p>
    <w:p w:rsidR="00BF319B" w:rsidRPr="001B06E3" w:rsidRDefault="00BF319B">
      <w:pPr>
        <w:ind w:firstLine="708"/>
        <w:jc w:val="both"/>
        <w:rPr>
          <w:sz w:val="28"/>
          <w:szCs w:val="28"/>
        </w:rPr>
      </w:pPr>
      <w:r w:rsidRPr="001B06E3">
        <w:rPr>
          <w:sz w:val="28"/>
          <w:szCs w:val="28"/>
        </w:rPr>
        <w:t>Главное влияние духовной жизни на социальную осуществляется п</w:t>
      </w:r>
      <w:r w:rsidRPr="001B06E3">
        <w:rPr>
          <w:sz w:val="28"/>
          <w:szCs w:val="28"/>
        </w:rPr>
        <w:t>о</w:t>
      </w:r>
      <w:r w:rsidRPr="001B06E3">
        <w:rPr>
          <w:sz w:val="28"/>
          <w:szCs w:val="28"/>
        </w:rPr>
        <w:t xml:space="preserve">средством  воздействия на нее форм общественного сознания, прежде всего </w:t>
      </w:r>
      <w:r w:rsidRPr="001B06E3">
        <w:rPr>
          <w:b/>
          <w:i/>
          <w:sz w:val="28"/>
          <w:szCs w:val="28"/>
        </w:rPr>
        <w:t>науки</w:t>
      </w:r>
      <w:r w:rsidRPr="001B06E3">
        <w:rPr>
          <w:sz w:val="28"/>
          <w:szCs w:val="28"/>
        </w:rPr>
        <w:t xml:space="preserve">, </w:t>
      </w:r>
      <w:r w:rsidRPr="001B06E3">
        <w:rPr>
          <w:b/>
          <w:i/>
          <w:sz w:val="28"/>
          <w:szCs w:val="28"/>
        </w:rPr>
        <w:t>искусства</w:t>
      </w:r>
      <w:r w:rsidRPr="001B06E3">
        <w:rPr>
          <w:sz w:val="28"/>
          <w:szCs w:val="28"/>
        </w:rPr>
        <w:t xml:space="preserve">, </w:t>
      </w:r>
      <w:r w:rsidRPr="001B06E3">
        <w:rPr>
          <w:b/>
          <w:i/>
          <w:sz w:val="28"/>
          <w:szCs w:val="28"/>
        </w:rPr>
        <w:t>религии</w:t>
      </w:r>
      <w:r w:rsidRPr="001B06E3">
        <w:rPr>
          <w:sz w:val="28"/>
          <w:szCs w:val="28"/>
        </w:rPr>
        <w:t>. Научные знания, художественные образы, рел</w:t>
      </w:r>
      <w:r w:rsidRPr="001B06E3">
        <w:rPr>
          <w:sz w:val="28"/>
          <w:szCs w:val="28"/>
        </w:rPr>
        <w:t>и</w:t>
      </w:r>
      <w:r w:rsidRPr="001B06E3">
        <w:rPr>
          <w:sz w:val="28"/>
          <w:szCs w:val="28"/>
        </w:rPr>
        <w:t>гиозные идеи являются плодами разной духовной деятельности и с точки зрения их технологии, рассматриваются специальными изучающими формы общественного сознания науками. В последних находит выражение гносе</w:t>
      </w:r>
      <w:r w:rsidRPr="001B06E3">
        <w:rPr>
          <w:sz w:val="28"/>
          <w:szCs w:val="28"/>
        </w:rPr>
        <w:t>о</w:t>
      </w:r>
      <w:r w:rsidRPr="001B06E3">
        <w:rPr>
          <w:sz w:val="28"/>
          <w:szCs w:val="28"/>
        </w:rPr>
        <w:t xml:space="preserve">логический аспект их познания. Социология же, опираясь на него, учитывая особенности отражения наукой, искусством и религией действительности, </w:t>
      </w:r>
      <w:r w:rsidRPr="001B06E3">
        <w:rPr>
          <w:sz w:val="28"/>
          <w:szCs w:val="28"/>
        </w:rPr>
        <w:lastRenderedPageBreak/>
        <w:t>занимается выяснением выполняемых ими социальных функций, той роли, которую они играют в жизни разных групп населения, всего общества.</w:t>
      </w:r>
    </w:p>
    <w:p w:rsidR="00BF319B" w:rsidRPr="001B06E3" w:rsidRDefault="00BF319B">
      <w:pPr>
        <w:ind w:firstLine="708"/>
        <w:jc w:val="both"/>
        <w:rPr>
          <w:sz w:val="28"/>
          <w:szCs w:val="28"/>
        </w:rPr>
      </w:pPr>
      <w:r w:rsidRPr="001B06E3">
        <w:rPr>
          <w:b/>
          <w:bCs/>
          <w:i/>
          <w:sz w:val="28"/>
          <w:szCs w:val="28"/>
        </w:rPr>
        <w:t>Наука</w:t>
      </w:r>
      <w:r w:rsidRPr="001B06E3">
        <w:rPr>
          <w:i/>
          <w:sz w:val="28"/>
          <w:szCs w:val="28"/>
        </w:rPr>
        <w:t xml:space="preserve"> </w:t>
      </w:r>
      <w:r w:rsidRPr="001B06E3">
        <w:rPr>
          <w:sz w:val="28"/>
          <w:szCs w:val="28"/>
        </w:rPr>
        <w:t>представляет собой рациональное, логически обоснованное п</w:t>
      </w:r>
      <w:r w:rsidRPr="001B06E3">
        <w:rPr>
          <w:sz w:val="28"/>
          <w:szCs w:val="28"/>
        </w:rPr>
        <w:t>о</w:t>
      </w:r>
      <w:r w:rsidRPr="001B06E3">
        <w:rPr>
          <w:sz w:val="28"/>
          <w:szCs w:val="28"/>
        </w:rPr>
        <w:t>знание людьми мира. Она дает истинное, адекватное отражаемой реальности, знание о ней. В этом смысле она объективна. Основу науки составляют те</w:t>
      </w:r>
      <w:r w:rsidRPr="001B06E3">
        <w:rPr>
          <w:sz w:val="28"/>
          <w:szCs w:val="28"/>
        </w:rPr>
        <w:t>о</w:t>
      </w:r>
      <w:r w:rsidRPr="001B06E3">
        <w:rPr>
          <w:sz w:val="28"/>
          <w:szCs w:val="28"/>
        </w:rPr>
        <w:t>рии, в которых изложено понимание сущности и законов познаваемых ею явлений и процессов. Науки различаются объектами познания. Главными ее отраслями являются математические, технические, общественные, естес</w:t>
      </w:r>
      <w:r w:rsidRPr="001B06E3">
        <w:rPr>
          <w:sz w:val="28"/>
          <w:szCs w:val="28"/>
        </w:rPr>
        <w:t>т</w:t>
      </w:r>
      <w:r w:rsidRPr="001B06E3">
        <w:rPr>
          <w:sz w:val="28"/>
          <w:szCs w:val="28"/>
        </w:rPr>
        <w:t>венные, гуманитарные науки.</w:t>
      </w:r>
    </w:p>
    <w:p w:rsidR="00BF319B" w:rsidRPr="001B06E3" w:rsidRDefault="00BF319B">
      <w:pPr>
        <w:ind w:firstLine="708"/>
        <w:jc w:val="both"/>
        <w:rPr>
          <w:sz w:val="28"/>
          <w:szCs w:val="28"/>
        </w:rPr>
      </w:pPr>
      <w:r w:rsidRPr="001B06E3">
        <w:rPr>
          <w:sz w:val="28"/>
          <w:szCs w:val="28"/>
        </w:rPr>
        <w:t>Научное знание является всеобщим и императивным – обязательным для усвоения. В этом состоит его общественное назначение. Оно обусловл</w:t>
      </w:r>
      <w:r w:rsidRPr="001B06E3">
        <w:rPr>
          <w:sz w:val="28"/>
          <w:szCs w:val="28"/>
        </w:rPr>
        <w:t>е</w:t>
      </w:r>
      <w:r w:rsidRPr="001B06E3">
        <w:rPr>
          <w:sz w:val="28"/>
          <w:szCs w:val="28"/>
        </w:rPr>
        <w:t>но потребностями современного общества – широким использованием на</w:t>
      </w:r>
      <w:r w:rsidRPr="001B06E3">
        <w:rPr>
          <w:sz w:val="28"/>
          <w:szCs w:val="28"/>
        </w:rPr>
        <w:t>у</w:t>
      </w:r>
      <w:r w:rsidRPr="001B06E3">
        <w:rPr>
          <w:sz w:val="28"/>
          <w:szCs w:val="28"/>
        </w:rPr>
        <w:t>коемкой техники и технологии, все усложняющейся организацией многих видов деятельности людей.  Под воздействием науки происходит сужение поля социальных действий, основанных на здравом смысле, на эмпирическом жизненном опыте.</w:t>
      </w:r>
    </w:p>
    <w:p w:rsidR="00BF319B" w:rsidRPr="001B06E3" w:rsidRDefault="00BF319B">
      <w:pPr>
        <w:ind w:firstLine="708"/>
        <w:jc w:val="both"/>
        <w:rPr>
          <w:sz w:val="28"/>
          <w:szCs w:val="28"/>
        </w:rPr>
      </w:pPr>
      <w:r w:rsidRPr="001B06E3">
        <w:rPr>
          <w:b/>
          <w:bCs/>
          <w:i/>
          <w:sz w:val="28"/>
          <w:szCs w:val="28"/>
        </w:rPr>
        <w:t>Искусство</w:t>
      </w:r>
      <w:r w:rsidRPr="001B06E3">
        <w:rPr>
          <w:i/>
          <w:sz w:val="28"/>
          <w:szCs w:val="28"/>
        </w:rPr>
        <w:t xml:space="preserve"> </w:t>
      </w:r>
      <w:r w:rsidRPr="001B06E3">
        <w:rPr>
          <w:sz w:val="28"/>
          <w:szCs w:val="28"/>
        </w:rPr>
        <w:t>представляет собой постижение действительности, суть к</w:t>
      </w:r>
      <w:r w:rsidRPr="001B06E3">
        <w:rPr>
          <w:sz w:val="28"/>
          <w:szCs w:val="28"/>
        </w:rPr>
        <w:t>о</w:t>
      </w:r>
      <w:r w:rsidRPr="001B06E3">
        <w:rPr>
          <w:sz w:val="28"/>
          <w:szCs w:val="28"/>
        </w:rPr>
        <w:t>торого состоит в воспроизведении ее по законам красоты. Результатом его является создание художественных образов. Восприятие искусства связано с организованными художником переживаниями. Постижение художественн</w:t>
      </w:r>
      <w:r w:rsidRPr="001B06E3">
        <w:rPr>
          <w:sz w:val="28"/>
          <w:szCs w:val="28"/>
        </w:rPr>
        <w:t>о</w:t>
      </w:r>
      <w:r w:rsidRPr="001B06E3">
        <w:rPr>
          <w:sz w:val="28"/>
          <w:szCs w:val="28"/>
        </w:rPr>
        <w:t xml:space="preserve">го творчества доставляют людям эстетическое наслаждение. </w:t>
      </w:r>
    </w:p>
    <w:p w:rsidR="00BF319B" w:rsidRPr="001B06E3" w:rsidRDefault="00BF319B">
      <w:pPr>
        <w:ind w:firstLine="708"/>
        <w:jc w:val="both"/>
        <w:rPr>
          <w:sz w:val="28"/>
          <w:szCs w:val="28"/>
        </w:rPr>
      </w:pPr>
      <w:r w:rsidRPr="001B06E3">
        <w:rPr>
          <w:sz w:val="28"/>
          <w:szCs w:val="28"/>
        </w:rPr>
        <w:t>Искусство является мощным фактором формирования и развития эм</w:t>
      </w:r>
      <w:r w:rsidRPr="001B06E3">
        <w:rPr>
          <w:sz w:val="28"/>
          <w:szCs w:val="28"/>
        </w:rPr>
        <w:t>о</w:t>
      </w:r>
      <w:r w:rsidRPr="001B06E3">
        <w:rPr>
          <w:sz w:val="28"/>
          <w:szCs w:val="28"/>
        </w:rPr>
        <w:t>ционального мира людей, их просвещения и воспитания. Художественные образы служат образцами для подражания. Искусство не столь рассудочно, как наука; его эстетические и нравственные свойства действуют на людей одухотворяюще. При этом оно способствует взаимопониманию людей  и групп, и в  этом смысле осуществляет в отношении их регулятивную фун</w:t>
      </w:r>
      <w:r w:rsidRPr="001B06E3">
        <w:rPr>
          <w:sz w:val="28"/>
          <w:szCs w:val="28"/>
        </w:rPr>
        <w:t>к</w:t>
      </w:r>
      <w:r w:rsidRPr="001B06E3">
        <w:rPr>
          <w:sz w:val="28"/>
          <w:szCs w:val="28"/>
        </w:rPr>
        <w:t>цию. Важно и то, что восприятие искусства происходит добровольно и охо</w:t>
      </w:r>
      <w:r w:rsidRPr="001B06E3">
        <w:rPr>
          <w:sz w:val="28"/>
          <w:szCs w:val="28"/>
        </w:rPr>
        <w:t>т</w:t>
      </w:r>
      <w:r w:rsidRPr="001B06E3">
        <w:rPr>
          <w:sz w:val="28"/>
          <w:szCs w:val="28"/>
        </w:rPr>
        <w:t>но. Этим обусловлено личное, свойственное каждому конкретному человеку, отношение к искусству, и тем самым особенно сильное обратное его возде</w:t>
      </w:r>
      <w:r w:rsidRPr="001B06E3">
        <w:rPr>
          <w:sz w:val="28"/>
          <w:szCs w:val="28"/>
        </w:rPr>
        <w:t>й</w:t>
      </w:r>
      <w:r w:rsidRPr="001B06E3">
        <w:rPr>
          <w:sz w:val="28"/>
          <w:szCs w:val="28"/>
        </w:rPr>
        <w:t>ствие. Однако очень острым является вопрос о качестве потребляемой люд</w:t>
      </w:r>
      <w:r w:rsidRPr="001B06E3">
        <w:rPr>
          <w:sz w:val="28"/>
          <w:szCs w:val="28"/>
        </w:rPr>
        <w:t>ь</w:t>
      </w:r>
      <w:r w:rsidRPr="001B06E3">
        <w:rPr>
          <w:sz w:val="28"/>
          <w:szCs w:val="28"/>
        </w:rPr>
        <w:t xml:space="preserve">ми художественной информации. </w:t>
      </w:r>
    </w:p>
    <w:p w:rsidR="00BF319B" w:rsidRPr="001B06E3" w:rsidRDefault="00BF319B">
      <w:pPr>
        <w:ind w:firstLine="708"/>
        <w:jc w:val="both"/>
        <w:rPr>
          <w:sz w:val="28"/>
          <w:szCs w:val="28"/>
        </w:rPr>
      </w:pPr>
      <w:r w:rsidRPr="001B06E3">
        <w:rPr>
          <w:b/>
          <w:bCs/>
          <w:i/>
          <w:sz w:val="28"/>
          <w:szCs w:val="28"/>
        </w:rPr>
        <w:t>Религия</w:t>
      </w:r>
      <w:r w:rsidRPr="001B06E3">
        <w:rPr>
          <w:i/>
          <w:sz w:val="28"/>
          <w:szCs w:val="28"/>
        </w:rPr>
        <w:t xml:space="preserve"> </w:t>
      </w:r>
      <w:r w:rsidRPr="001B06E3">
        <w:rPr>
          <w:sz w:val="28"/>
          <w:szCs w:val="28"/>
        </w:rPr>
        <w:t>является фактически иллюзорной формой сознания и освоения мира. Она дает знания о сверхъестественном, которые не требуют доказ</w:t>
      </w:r>
      <w:r w:rsidRPr="001B06E3">
        <w:rPr>
          <w:sz w:val="28"/>
          <w:szCs w:val="28"/>
        </w:rPr>
        <w:t>а</w:t>
      </w:r>
      <w:r w:rsidRPr="001B06E3">
        <w:rPr>
          <w:sz w:val="28"/>
          <w:szCs w:val="28"/>
        </w:rPr>
        <w:t xml:space="preserve">тельств и берутся людьми на веру. Сторонники религии отводят богу (сверхъестественному) главную роль в своей жизни, веруют в него с целью влияния на него и себя. Религия дает ответы на многие сложнейшие вопросы (выяснением которых занимается и философия). Ее трактовка их позволяет ей иметь свою нишу распространения. </w:t>
      </w:r>
    </w:p>
    <w:p w:rsidR="00BF319B" w:rsidRPr="001B06E3" w:rsidRDefault="00BF319B">
      <w:pPr>
        <w:ind w:firstLine="708"/>
        <w:jc w:val="both"/>
        <w:rPr>
          <w:sz w:val="28"/>
          <w:szCs w:val="28"/>
        </w:rPr>
      </w:pPr>
      <w:r w:rsidRPr="001B06E3">
        <w:rPr>
          <w:sz w:val="28"/>
          <w:szCs w:val="28"/>
        </w:rPr>
        <w:t>Религия предлагает людям вероучение, обязывающее их во всех своих действиях следовать его предписаниям и нормам. Она служит верующим к</w:t>
      </w:r>
      <w:r w:rsidRPr="001B06E3">
        <w:rPr>
          <w:sz w:val="28"/>
          <w:szCs w:val="28"/>
        </w:rPr>
        <w:t>а</w:t>
      </w:r>
      <w:r w:rsidRPr="001B06E3">
        <w:rPr>
          <w:sz w:val="28"/>
          <w:szCs w:val="28"/>
        </w:rPr>
        <w:t>ноном их взаимоотношений между собой. В этом проявляется ее функция социального контроля. В России нынче наблюдается  рост влияния религии и церкви на все стороны жизни людей. Это связано с происходящими измен</w:t>
      </w:r>
      <w:r w:rsidRPr="001B06E3">
        <w:rPr>
          <w:sz w:val="28"/>
          <w:szCs w:val="28"/>
        </w:rPr>
        <w:t>е</w:t>
      </w:r>
      <w:r w:rsidRPr="001B06E3">
        <w:rPr>
          <w:sz w:val="28"/>
          <w:szCs w:val="28"/>
        </w:rPr>
        <w:lastRenderedPageBreak/>
        <w:t>ниями в духовной жизни и в немалой  степени с серьезным ухудшением м</w:t>
      </w:r>
      <w:r w:rsidRPr="001B06E3">
        <w:rPr>
          <w:sz w:val="28"/>
          <w:szCs w:val="28"/>
        </w:rPr>
        <w:t>а</w:t>
      </w:r>
      <w:r w:rsidRPr="001B06E3">
        <w:rPr>
          <w:sz w:val="28"/>
          <w:szCs w:val="28"/>
        </w:rPr>
        <w:t>териального положения большинства населения. Обремененные множеством проблем, люди обращаются за поддержкой к религии. Между тем для многих стран Запада характерен процесс секуляризации – освобождения общества от влияния церкви и религии.</w:t>
      </w:r>
    </w:p>
    <w:p w:rsidR="00BF319B" w:rsidRPr="001B06E3" w:rsidRDefault="00BF319B">
      <w:pPr>
        <w:ind w:firstLine="708"/>
        <w:jc w:val="both"/>
        <w:rPr>
          <w:sz w:val="28"/>
          <w:szCs w:val="28"/>
        </w:rPr>
      </w:pPr>
      <w:r w:rsidRPr="001B06E3">
        <w:rPr>
          <w:sz w:val="28"/>
          <w:szCs w:val="28"/>
        </w:rPr>
        <w:t xml:space="preserve">Таким образом, каждая форма общественного сознания используется в соответствии со своими особенностями. Если выделить в них главные, то наука </w:t>
      </w:r>
      <w:r w:rsidRPr="001B06E3">
        <w:rPr>
          <w:b/>
          <w:i/>
          <w:sz w:val="28"/>
          <w:szCs w:val="28"/>
        </w:rPr>
        <w:t>доказывает</w:t>
      </w:r>
      <w:r w:rsidRPr="001B06E3">
        <w:rPr>
          <w:sz w:val="28"/>
          <w:szCs w:val="28"/>
        </w:rPr>
        <w:t xml:space="preserve">, искусство </w:t>
      </w:r>
      <w:r w:rsidRPr="001B06E3">
        <w:rPr>
          <w:b/>
          <w:i/>
          <w:sz w:val="28"/>
          <w:szCs w:val="28"/>
        </w:rPr>
        <w:t>убеждает</w:t>
      </w:r>
      <w:r w:rsidRPr="001B06E3">
        <w:rPr>
          <w:sz w:val="28"/>
          <w:szCs w:val="28"/>
        </w:rPr>
        <w:t xml:space="preserve">, а религия требует </w:t>
      </w:r>
      <w:r w:rsidRPr="001B06E3">
        <w:rPr>
          <w:b/>
          <w:i/>
          <w:sz w:val="28"/>
          <w:szCs w:val="28"/>
        </w:rPr>
        <w:t>послушания</w:t>
      </w:r>
      <w:r w:rsidRPr="001B06E3">
        <w:rPr>
          <w:sz w:val="28"/>
          <w:szCs w:val="28"/>
        </w:rPr>
        <w:t>. Р</w:t>
      </w:r>
      <w:r w:rsidRPr="001B06E3">
        <w:rPr>
          <w:sz w:val="28"/>
          <w:szCs w:val="28"/>
        </w:rPr>
        <w:t>е</w:t>
      </w:r>
      <w:r w:rsidRPr="001B06E3">
        <w:rPr>
          <w:sz w:val="28"/>
          <w:szCs w:val="28"/>
        </w:rPr>
        <w:t>лигия не менее императивна (обязывает людей действовать определенным образом), чем наука, но только в отношении верующих. К тому же, послуш</w:t>
      </w:r>
      <w:r w:rsidRPr="001B06E3">
        <w:rPr>
          <w:sz w:val="28"/>
          <w:szCs w:val="28"/>
        </w:rPr>
        <w:t>а</w:t>
      </w:r>
      <w:r w:rsidRPr="001B06E3">
        <w:rPr>
          <w:sz w:val="28"/>
          <w:szCs w:val="28"/>
        </w:rPr>
        <w:t>ния их она добивается с их согласия. Наука в этом не нуждается. Ее предп</w:t>
      </w:r>
      <w:r w:rsidRPr="001B06E3">
        <w:rPr>
          <w:sz w:val="28"/>
          <w:szCs w:val="28"/>
        </w:rPr>
        <w:t>и</w:t>
      </w:r>
      <w:r w:rsidRPr="001B06E3">
        <w:rPr>
          <w:sz w:val="28"/>
          <w:szCs w:val="28"/>
        </w:rPr>
        <w:t>сания, по существу, безальтернативны и относятся ко всем. Но воздействие науки рассчитано на людей, обладающих достаточными знаниями для ее п</w:t>
      </w:r>
      <w:r w:rsidRPr="001B06E3">
        <w:rPr>
          <w:sz w:val="28"/>
          <w:szCs w:val="28"/>
        </w:rPr>
        <w:t>о</w:t>
      </w:r>
      <w:r w:rsidRPr="001B06E3">
        <w:rPr>
          <w:sz w:val="28"/>
          <w:szCs w:val="28"/>
        </w:rPr>
        <w:t>нимания. Воздействие  науки, искусства, религии на субъекты социальной жизни зависит и от степени их усвоения ими. Важную роль в этом играют институты социализации: семья, школа, высшее образование. Основным субъектом распространения духовной информации является интеллигенция.</w:t>
      </w:r>
    </w:p>
    <w:p w:rsidR="00BF319B" w:rsidRPr="001B06E3" w:rsidRDefault="00BF319B">
      <w:pPr>
        <w:ind w:firstLine="708"/>
        <w:jc w:val="both"/>
        <w:rPr>
          <w:sz w:val="28"/>
          <w:szCs w:val="28"/>
        </w:rPr>
      </w:pPr>
      <w:r w:rsidRPr="001B06E3">
        <w:rPr>
          <w:sz w:val="28"/>
          <w:szCs w:val="28"/>
        </w:rPr>
        <w:t>Наука, искусство, религия оказывают цивилизационное влияние – сп</w:t>
      </w:r>
      <w:r w:rsidRPr="001B06E3">
        <w:rPr>
          <w:sz w:val="28"/>
          <w:szCs w:val="28"/>
        </w:rPr>
        <w:t>о</w:t>
      </w:r>
      <w:r w:rsidRPr="001B06E3">
        <w:rPr>
          <w:sz w:val="28"/>
          <w:szCs w:val="28"/>
        </w:rPr>
        <w:t>собствуют овладению людьми существующим в обществе способом повед</w:t>
      </w:r>
      <w:r w:rsidRPr="001B06E3">
        <w:rPr>
          <w:sz w:val="28"/>
          <w:szCs w:val="28"/>
        </w:rPr>
        <w:t>е</w:t>
      </w:r>
      <w:r w:rsidRPr="001B06E3">
        <w:rPr>
          <w:sz w:val="28"/>
          <w:szCs w:val="28"/>
        </w:rPr>
        <w:t>ния, образом жизни;  выполняют регулятивные функции – помогают взаим</w:t>
      </w:r>
      <w:r w:rsidRPr="001B06E3">
        <w:rPr>
          <w:sz w:val="28"/>
          <w:szCs w:val="28"/>
        </w:rPr>
        <w:t>о</w:t>
      </w:r>
      <w:r w:rsidRPr="001B06E3">
        <w:rPr>
          <w:sz w:val="28"/>
          <w:szCs w:val="28"/>
        </w:rPr>
        <w:t xml:space="preserve">пониманию между людьми, их социально-идейному объединению. Все это можно рассматривать как деятельность по решению социальных проблем идейно-духовными средствами. </w:t>
      </w:r>
    </w:p>
    <w:p w:rsidR="00BF319B" w:rsidRPr="001B06E3" w:rsidRDefault="00BF319B">
      <w:pPr>
        <w:ind w:firstLine="708"/>
        <w:jc w:val="both"/>
        <w:rPr>
          <w:sz w:val="28"/>
          <w:szCs w:val="28"/>
        </w:rPr>
      </w:pPr>
      <w:r w:rsidRPr="001B06E3">
        <w:rPr>
          <w:sz w:val="28"/>
          <w:szCs w:val="28"/>
        </w:rPr>
        <w:t>Важнейшим результатом воздействия на субъекты социальной жизни форм общественного сознания является их образовательная и идейная стр</w:t>
      </w:r>
      <w:r w:rsidRPr="001B06E3">
        <w:rPr>
          <w:sz w:val="28"/>
          <w:szCs w:val="28"/>
        </w:rPr>
        <w:t>а</w:t>
      </w:r>
      <w:r w:rsidRPr="001B06E3">
        <w:rPr>
          <w:sz w:val="28"/>
          <w:szCs w:val="28"/>
        </w:rPr>
        <w:t>тификация, т.е. существование различий между людьми по уровню знаний (начальное, среднее, среднее специальное, высшее образование) и идейному развитию (степень освоения той или иной идеологии, религии). От этого з</w:t>
      </w:r>
      <w:r w:rsidRPr="001B06E3">
        <w:rPr>
          <w:sz w:val="28"/>
          <w:szCs w:val="28"/>
        </w:rPr>
        <w:t>а</w:t>
      </w:r>
      <w:r w:rsidRPr="001B06E3">
        <w:rPr>
          <w:sz w:val="28"/>
          <w:szCs w:val="28"/>
        </w:rPr>
        <w:t>висит способ участия их в разных формах социальной жизни.</w:t>
      </w:r>
    </w:p>
    <w:p w:rsidR="00BF319B" w:rsidRPr="001B06E3" w:rsidRDefault="00BF319B">
      <w:pPr>
        <w:ind w:firstLine="708"/>
        <w:jc w:val="both"/>
        <w:rPr>
          <w:sz w:val="28"/>
          <w:szCs w:val="28"/>
        </w:rPr>
      </w:pPr>
    </w:p>
    <w:p w:rsidR="00BF319B" w:rsidRPr="001B06E3" w:rsidRDefault="00BF319B">
      <w:pPr>
        <w:ind w:firstLine="708"/>
        <w:jc w:val="both"/>
        <w:rPr>
          <w:sz w:val="28"/>
          <w:szCs w:val="28"/>
        </w:rPr>
      </w:pPr>
      <w:r w:rsidRPr="00D67EA8">
        <w:rPr>
          <w:b/>
          <w:sz w:val="28"/>
          <w:szCs w:val="28"/>
          <w:bdr w:val="single" w:sz="4" w:space="0" w:color="auto"/>
        </w:rPr>
        <w:t>2</w:t>
      </w:r>
      <w:r w:rsidRPr="001B06E3">
        <w:rPr>
          <w:sz w:val="28"/>
          <w:szCs w:val="28"/>
        </w:rPr>
        <w:t xml:space="preserve"> Духовная жизнь испытывает сильное влияние со стороны социальной жизни общества, что связано прежде всего с участием в ней разных социал</w:t>
      </w:r>
      <w:r w:rsidRPr="001B06E3">
        <w:rPr>
          <w:sz w:val="28"/>
          <w:szCs w:val="28"/>
        </w:rPr>
        <w:t>ь</w:t>
      </w:r>
      <w:r w:rsidRPr="001B06E3">
        <w:rPr>
          <w:sz w:val="28"/>
          <w:szCs w:val="28"/>
        </w:rPr>
        <w:t>ных общностей, субъектов, обладающих разными социальными чертами. Д</w:t>
      </w:r>
      <w:r w:rsidRPr="001B06E3">
        <w:rPr>
          <w:sz w:val="28"/>
          <w:szCs w:val="28"/>
        </w:rPr>
        <w:t>е</w:t>
      </w:r>
      <w:r w:rsidRPr="001B06E3">
        <w:rPr>
          <w:sz w:val="28"/>
          <w:szCs w:val="28"/>
        </w:rPr>
        <w:t xml:space="preserve">ло в том, что разнообразной духовной жизнью живут, и тем самым имеют отношение к духовной сфере общества: 1) группы людей,  профессионально занимающиеся духовной деятельностью, главным образом </w:t>
      </w:r>
      <w:r w:rsidRPr="001B06E3">
        <w:rPr>
          <w:b/>
          <w:sz w:val="28"/>
          <w:szCs w:val="28"/>
        </w:rPr>
        <w:t>созданием</w:t>
      </w:r>
      <w:r w:rsidRPr="001B06E3">
        <w:rPr>
          <w:sz w:val="28"/>
          <w:szCs w:val="28"/>
        </w:rPr>
        <w:t xml:space="preserve"> духо</w:t>
      </w:r>
      <w:r w:rsidRPr="001B06E3">
        <w:rPr>
          <w:sz w:val="28"/>
          <w:szCs w:val="28"/>
        </w:rPr>
        <w:t>в</w:t>
      </w:r>
      <w:r w:rsidRPr="001B06E3">
        <w:rPr>
          <w:sz w:val="28"/>
          <w:szCs w:val="28"/>
        </w:rPr>
        <w:t xml:space="preserve">ных благ,  их принято называть </w:t>
      </w:r>
      <w:r w:rsidRPr="001B06E3">
        <w:rPr>
          <w:b/>
          <w:bCs/>
          <w:i/>
          <w:iCs/>
          <w:sz w:val="28"/>
          <w:szCs w:val="28"/>
        </w:rPr>
        <w:t>интеллигенцией</w:t>
      </w:r>
      <w:r w:rsidRPr="001B06E3">
        <w:rPr>
          <w:sz w:val="28"/>
          <w:szCs w:val="28"/>
        </w:rPr>
        <w:t xml:space="preserve"> и 2) общности всех разн</w:t>
      </w:r>
      <w:r w:rsidRPr="001B06E3">
        <w:rPr>
          <w:sz w:val="28"/>
          <w:szCs w:val="28"/>
        </w:rPr>
        <w:t>о</w:t>
      </w:r>
      <w:r w:rsidRPr="001B06E3">
        <w:rPr>
          <w:sz w:val="28"/>
          <w:szCs w:val="28"/>
        </w:rPr>
        <w:t xml:space="preserve">видностей социальной жизни, участвующие в </w:t>
      </w:r>
      <w:r w:rsidRPr="001B06E3">
        <w:rPr>
          <w:b/>
          <w:sz w:val="28"/>
          <w:szCs w:val="28"/>
        </w:rPr>
        <w:t>потреблении</w:t>
      </w:r>
      <w:r w:rsidRPr="001B06E3">
        <w:rPr>
          <w:sz w:val="28"/>
          <w:szCs w:val="28"/>
        </w:rPr>
        <w:t xml:space="preserve"> научной, худ</w:t>
      </w:r>
      <w:r w:rsidRPr="001B06E3">
        <w:rPr>
          <w:sz w:val="28"/>
          <w:szCs w:val="28"/>
        </w:rPr>
        <w:t>о</w:t>
      </w:r>
      <w:r w:rsidRPr="001B06E3">
        <w:rPr>
          <w:sz w:val="28"/>
          <w:szCs w:val="28"/>
        </w:rPr>
        <w:t>жественной, религиозной информации. При этом интеллигенция предстаёт не только как субъект духовной деятельности, характеризующийся профе</w:t>
      </w:r>
      <w:r w:rsidRPr="001B06E3">
        <w:rPr>
          <w:sz w:val="28"/>
          <w:szCs w:val="28"/>
        </w:rPr>
        <w:t>с</w:t>
      </w:r>
      <w:r w:rsidRPr="001B06E3">
        <w:rPr>
          <w:sz w:val="28"/>
          <w:szCs w:val="28"/>
        </w:rPr>
        <w:t>сиональными признаками, но и как общность, обладающ</w:t>
      </w:r>
      <w:r w:rsidR="00EF6A30" w:rsidRPr="001B06E3">
        <w:rPr>
          <w:sz w:val="28"/>
          <w:szCs w:val="28"/>
        </w:rPr>
        <w:t>ая</w:t>
      </w:r>
      <w:r w:rsidRPr="001B06E3">
        <w:rPr>
          <w:sz w:val="28"/>
          <w:szCs w:val="28"/>
        </w:rPr>
        <w:t xml:space="preserve"> вместе с тем с</w:t>
      </w:r>
      <w:r w:rsidRPr="001B06E3">
        <w:rPr>
          <w:sz w:val="28"/>
          <w:szCs w:val="28"/>
        </w:rPr>
        <w:t>о</w:t>
      </w:r>
      <w:r w:rsidRPr="001B06E3">
        <w:rPr>
          <w:sz w:val="28"/>
          <w:szCs w:val="28"/>
        </w:rPr>
        <w:t>циальными и социетальными (духовно-идеологическими) свойствами, я</w:t>
      </w:r>
      <w:r w:rsidRPr="001B06E3">
        <w:rPr>
          <w:sz w:val="28"/>
          <w:szCs w:val="28"/>
        </w:rPr>
        <w:t>в</w:t>
      </w:r>
      <w:r w:rsidRPr="001B06E3">
        <w:rPr>
          <w:sz w:val="28"/>
          <w:szCs w:val="28"/>
        </w:rPr>
        <w:t>ляющ</w:t>
      </w:r>
      <w:r w:rsidR="00EF6A30" w:rsidRPr="001B06E3">
        <w:rPr>
          <w:sz w:val="28"/>
          <w:szCs w:val="28"/>
        </w:rPr>
        <w:t>аяся</w:t>
      </w:r>
      <w:r w:rsidRPr="001B06E3">
        <w:rPr>
          <w:sz w:val="28"/>
          <w:szCs w:val="28"/>
        </w:rPr>
        <w:t xml:space="preserve"> субъектом и социальной и духовной сферы жизни общества.</w:t>
      </w:r>
    </w:p>
    <w:p w:rsidR="00BF319B" w:rsidRPr="001B06E3" w:rsidRDefault="00BF319B">
      <w:pPr>
        <w:ind w:firstLine="708"/>
        <w:jc w:val="both"/>
        <w:rPr>
          <w:sz w:val="28"/>
          <w:szCs w:val="28"/>
        </w:rPr>
      </w:pPr>
      <w:r w:rsidRPr="001B06E3">
        <w:rPr>
          <w:sz w:val="28"/>
          <w:szCs w:val="28"/>
        </w:rPr>
        <w:lastRenderedPageBreak/>
        <w:t>В духовной жизни общества участвует прежде всего интеллигенция – и та, которая занимается созданием духовных благ, и та, которая связана с др</w:t>
      </w:r>
      <w:r w:rsidRPr="001B06E3">
        <w:rPr>
          <w:sz w:val="28"/>
          <w:szCs w:val="28"/>
        </w:rPr>
        <w:t>у</w:t>
      </w:r>
      <w:r w:rsidRPr="001B06E3">
        <w:rPr>
          <w:sz w:val="28"/>
          <w:szCs w:val="28"/>
        </w:rPr>
        <w:t>гими операциями умственной деятельности. Интеллигенция характеризуется не только способностью заниматься умственным трудом, но и выполнять с</w:t>
      </w:r>
      <w:r w:rsidRPr="001B06E3">
        <w:rPr>
          <w:sz w:val="28"/>
          <w:szCs w:val="28"/>
        </w:rPr>
        <w:t>о</w:t>
      </w:r>
      <w:r w:rsidRPr="001B06E3">
        <w:rPr>
          <w:sz w:val="28"/>
          <w:szCs w:val="28"/>
        </w:rPr>
        <w:t>циальные действия. Поэтому в своей деятельности она руководствуется не только знаниями и идеями, но и присущими ей социальными интересами. Последними обуславливается место и роль каждой группы интеллигенции (будь то учителя, инженеры, офицеры) в жизни общества, ее стремление к своему воспроизводству и развитию. В связи с этим важно отметить, что с</w:t>
      </w:r>
      <w:r w:rsidRPr="001B06E3">
        <w:rPr>
          <w:sz w:val="28"/>
          <w:szCs w:val="28"/>
        </w:rPr>
        <w:t>у</w:t>
      </w:r>
      <w:r w:rsidRPr="001B06E3">
        <w:rPr>
          <w:sz w:val="28"/>
          <w:szCs w:val="28"/>
        </w:rPr>
        <w:t>щественными чертами российской интеллигенции считаются большая пр</w:t>
      </w:r>
      <w:r w:rsidRPr="001B06E3">
        <w:rPr>
          <w:sz w:val="28"/>
          <w:szCs w:val="28"/>
        </w:rPr>
        <w:t>о</w:t>
      </w:r>
      <w:r w:rsidRPr="001B06E3">
        <w:rPr>
          <w:sz w:val="28"/>
          <w:szCs w:val="28"/>
        </w:rPr>
        <w:t>фессиональная компетентность, а также высокая нравственность, совестл</w:t>
      </w:r>
      <w:r w:rsidRPr="001B06E3">
        <w:rPr>
          <w:sz w:val="28"/>
          <w:szCs w:val="28"/>
        </w:rPr>
        <w:t>и</w:t>
      </w:r>
      <w:r w:rsidRPr="001B06E3">
        <w:rPr>
          <w:sz w:val="28"/>
          <w:szCs w:val="28"/>
        </w:rPr>
        <w:t>вость, стремление жить интересами Отечества и народа, делать доброе дело. Такое понимание интеллигенции выходит далеко за рамки определения ее как  группы, занимающейся только интеллектуальным трудом, которое явл</w:t>
      </w:r>
      <w:r w:rsidRPr="001B06E3">
        <w:rPr>
          <w:sz w:val="28"/>
          <w:szCs w:val="28"/>
        </w:rPr>
        <w:t>я</w:t>
      </w:r>
      <w:r w:rsidRPr="001B06E3">
        <w:rPr>
          <w:sz w:val="28"/>
          <w:szCs w:val="28"/>
        </w:rPr>
        <w:t>ется распространенным на Западе.</w:t>
      </w:r>
    </w:p>
    <w:p w:rsidR="00BF319B" w:rsidRPr="001B06E3" w:rsidRDefault="00BF319B">
      <w:pPr>
        <w:ind w:firstLine="708"/>
        <w:jc w:val="both"/>
        <w:rPr>
          <w:sz w:val="28"/>
          <w:szCs w:val="28"/>
        </w:rPr>
      </w:pPr>
      <w:r w:rsidRPr="001B06E3">
        <w:rPr>
          <w:sz w:val="28"/>
          <w:szCs w:val="28"/>
        </w:rPr>
        <w:t>Возникшее в глубокой древности разделение труда на умственный и физический стало важным основанием для выделения в обществе интелл</w:t>
      </w:r>
      <w:r w:rsidRPr="001B06E3">
        <w:rPr>
          <w:sz w:val="28"/>
          <w:szCs w:val="28"/>
        </w:rPr>
        <w:t>и</w:t>
      </w:r>
      <w:r w:rsidRPr="001B06E3">
        <w:rPr>
          <w:sz w:val="28"/>
          <w:szCs w:val="28"/>
        </w:rPr>
        <w:t>генции. История умственной деятельности тесно связана с индивидуальными особенностями ее творцов, талантом которых развивались наука и искусство, религиозная мысль.</w:t>
      </w:r>
    </w:p>
    <w:p w:rsidR="00BF319B" w:rsidRPr="001B06E3" w:rsidRDefault="00BF319B">
      <w:pPr>
        <w:ind w:firstLine="708"/>
        <w:jc w:val="both"/>
        <w:rPr>
          <w:sz w:val="28"/>
          <w:szCs w:val="28"/>
        </w:rPr>
      </w:pPr>
      <w:r w:rsidRPr="001B06E3">
        <w:rPr>
          <w:sz w:val="28"/>
          <w:szCs w:val="28"/>
        </w:rPr>
        <w:t>В зависимости от особенностей объекта умственной деятельности, с</w:t>
      </w:r>
      <w:r w:rsidRPr="001B06E3">
        <w:rPr>
          <w:sz w:val="28"/>
          <w:szCs w:val="28"/>
        </w:rPr>
        <w:t>о</w:t>
      </w:r>
      <w:r w:rsidRPr="001B06E3">
        <w:rPr>
          <w:sz w:val="28"/>
          <w:szCs w:val="28"/>
        </w:rPr>
        <w:t>держания интеллектуального труда выделяются такие отряды интеллигенции как научная, техническая, художественная, управленческая, военная, религ</w:t>
      </w:r>
      <w:r w:rsidRPr="001B06E3">
        <w:rPr>
          <w:sz w:val="28"/>
          <w:szCs w:val="28"/>
        </w:rPr>
        <w:t>и</w:t>
      </w:r>
      <w:r w:rsidRPr="001B06E3">
        <w:rPr>
          <w:sz w:val="28"/>
          <w:szCs w:val="28"/>
        </w:rPr>
        <w:t>озная. В зависимости от сложности умственного труда (и необходимости для этого соответствующего образования) различают специалистов высшего и среднего уровня, например, инженеров и техников. Интеллигенция была наиболее  динамично развивающейся группой общества: в 80-е годы она с</w:t>
      </w:r>
      <w:r w:rsidRPr="001B06E3">
        <w:rPr>
          <w:sz w:val="28"/>
          <w:szCs w:val="28"/>
        </w:rPr>
        <w:t>о</w:t>
      </w:r>
      <w:r w:rsidRPr="001B06E3">
        <w:rPr>
          <w:sz w:val="28"/>
          <w:szCs w:val="28"/>
        </w:rPr>
        <w:t xml:space="preserve">ставляла 1/4 всего населения нашей страны. </w:t>
      </w:r>
    </w:p>
    <w:p w:rsidR="00BF319B" w:rsidRPr="001B06E3" w:rsidRDefault="00BF319B">
      <w:pPr>
        <w:ind w:firstLine="708"/>
        <w:jc w:val="both"/>
        <w:rPr>
          <w:sz w:val="28"/>
          <w:szCs w:val="28"/>
        </w:rPr>
      </w:pPr>
      <w:r w:rsidRPr="001B06E3">
        <w:rPr>
          <w:sz w:val="28"/>
          <w:szCs w:val="28"/>
        </w:rPr>
        <w:t xml:space="preserve">Важнейшим признаком интеллигенции является </w:t>
      </w:r>
      <w:r w:rsidRPr="001B06E3">
        <w:rPr>
          <w:b/>
          <w:bCs/>
          <w:i/>
          <w:iCs/>
          <w:sz w:val="28"/>
          <w:szCs w:val="28"/>
        </w:rPr>
        <w:t>эзотеричность</w:t>
      </w:r>
      <w:r w:rsidRPr="001B06E3">
        <w:rPr>
          <w:sz w:val="28"/>
          <w:szCs w:val="28"/>
        </w:rPr>
        <w:t>. Группы людей разной умственной деятельности имеют дело с определенной информацией, обладают своими профессиональными научными, технич</w:t>
      </w:r>
      <w:r w:rsidRPr="001B06E3">
        <w:rPr>
          <w:sz w:val="28"/>
          <w:szCs w:val="28"/>
        </w:rPr>
        <w:t>е</w:t>
      </w:r>
      <w:r w:rsidRPr="001B06E3">
        <w:rPr>
          <w:sz w:val="28"/>
          <w:szCs w:val="28"/>
        </w:rPr>
        <w:t>скими, художественными знаниями. Поэтому все, кто не занимаются данной умственной деятельностью, являются в нее не посвященными, не располаг</w:t>
      </w:r>
      <w:r w:rsidRPr="001B06E3">
        <w:rPr>
          <w:sz w:val="28"/>
          <w:szCs w:val="28"/>
        </w:rPr>
        <w:t>а</w:t>
      </w:r>
      <w:r w:rsidRPr="001B06E3">
        <w:rPr>
          <w:sz w:val="28"/>
          <w:szCs w:val="28"/>
        </w:rPr>
        <w:t>ют достаточными для ее понимания знаниями. Разделение людей на посв</w:t>
      </w:r>
      <w:r w:rsidRPr="001B06E3">
        <w:rPr>
          <w:sz w:val="28"/>
          <w:szCs w:val="28"/>
        </w:rPr>
        <w:t>я</w:t>
      </w:r>
      <w:r w:rsidRPr="001B06E3">
        <w:rPr>
          <w:sz w:val="28"/>
          <w:szCs w:val="28"/>
        </w:rPr>
        <w:t>щенных и непосвященных является важнейшим критерием дифференциации людей в духовной сфере жизни общества. В условиях все ускоряющегося н</w:t>
      </w:r>
      <w:r w:rsidRPr="001B06E3">
        <w:rPr>
          <w:sz w:val="28"/>
          <w:szCs w:val="28"/>
        </w:rPr>
        <w:t>а</w:t>
      </w:r>
      <w:r w:rsidRPr="001B06E3">
        <w:rPr>
          <w:sz w:val="28"/>
          <w:szCs w:val="28"/>
        </w:rPr>
        <w:t>учного прогресса и растущего значения научных знаний в жизни общества обладание ими отдельными группами людей становится важным основанием социальной стратификации населения. Монополия на знания позволяет этим группам использовать их в своих интересах и занимать господствующее п</w:t>
      </w:r>
      <w:r w:rsidRPr="001B06E3">
        <w:rPr>
          <w:sz w:val="28"/>
          <w:szCs w:val="28"/>
        </w:rPr>
        <w:t>о</w:t>
      </w:r>
      <w:r w:rsidRPr="001B06E3">
        <w:rPr>
          <w:sz w:val="28"/>
          <w:szCs w:val="28"/>
        </w:rPr>
        <w:t>ложение в обществе. Смягчение таких различий возможно только путем п</w:t>
      </w:r>
      <w:r w:rsidRPr="001B06E3">
        <w:rPr>
          <w:sz w:val="28"/>
          <w:szCs w:val="28"/>
        </w:rPr>
        <w:t>о</w:t>
      </w:r>
      <w:r w:rsidRPr="001B06E3">
        <w:rPr>
          <w:sz w:val="28"/>
          <w:szCs w:val="28"/>
        </w:rPr>
        <w:t>вышения образования всего населения, расширения контингента лиц, вл</w:t>
      </w:r>
      <w:r w:rsidRPr="001B06E3">
        <w:rPr>
          <w:sz w:val="28"/>
          <w:szCs w:val="28"/>
        </w:rPr>
        <w:t>а</w:t>
      </w:r>
      <w:r w:rsidRPr="001B06E3">
        <w:rPr>
          <w:sz w:val="28"/>
          <w:szCs w:val="28"/>
        </w:rPr>
        <w:t>деющих разной специфической информацией.</w:t>
      </w:r>
    </w:p>
    <w:p w:rsidR="00BF319B" w:rsidRPr="001B06E3" w:rsidRDefault="00BF319B">
      <w:pPr>
        <w:ind w:firstLine="708"/>
        <w:jc w:val="both"/>
        <w:rPr>
          <w:sz w:val="28"/>
          <w:szCs w:val="28"/>
        </w:rPr>
      </w:pPr>
      <w:r w:rsidRPr="001B06E3">
        <w:rPr>
          <w:sz w:val="28"/>
          <w:szCs w:val="28"/>
        </w:rPr>
        <w:lastRenderedPageBreak/>
        <w:t>В духовной жизни участвуют и все социальные общности. Каждая с</w:t>
      </w:r>
      <w:r w:rsidRPr="001B06E3">
        <w:rPr>
          <w:sz w:val="28"/>
          <w:szCs w:val="28"/>
        </w:rPr>
        <w:t>е</w:t>
      </w:r>
      <w:r w:rsidRPr="001B06E3">
        <w:rPr>
          <w:sz w:val="28"/>
          <w:szCs w:val="28"/>
        </w:rPr>
        <w:t>мья, производственная и бытовая группа, поселенческая и этническая об</w:t>
      </w:r>
      <w:r w:rsidRPr="001B06E3">
        <w:rPr>
          <w:sz w:val="28"/>
          <w:szCs w:val="28"/>
        </w:rPr>
        <w:t>щ</w:t>
      </w:r>
      <w:r w:rsidRPr="001B06E3">
        <w:rPr>
          <w:sz w:val="28"/>
          <w:szCs w:val="28"/>
        </w:rPr>
        <w:t>ность имеет те или иные духовные потребности и интересы и прилагает о</w:t>
      </w:r>
      <w:r w:rsidRPr="001B06E3">
        <w:rPr>
          <w:sz w:val="28"/>
          <w:szCs w:val="28"/>
        </w:rPr>
        <w:t>п</w:t>
      </w:r>
      <w:r w:rsidRPr="001B06E3">
        <w:rPr>
          <w:sz w:val="28"/>
          <w:szCs w:val="28"/>
        </w:rPr>
        <w:t>ределенные усилия для их удовлетворения, чаще путем потребления (во</w:t>
      </w:r>
      <w:r w:rsidRPr="001B06E3">
        <w:rPr>
          <w:sz w:val="28"/>
          <w:szCs w:val="28"/>
        </w:rPr>
        <w:t>с</w:t>
      </w:r>
      <w:r w:rsidRPr="001B06E3">
        <w:rPr>
          <w:sz w:val="28"/>
          <w:szCs w:val="28"/>
        </w:rPr>
        <w:t>приятия, усвоения, переживания, оценки) духовных ценностей. При этом с</w:t>
      </w:r>
      <w:r w:rsidRPr="001B06E3">
        <w:rPr>
          <w:sz w:val="28"/>
          <w:szCs w:val="28"/>
        </w:rPr>
        <w:t>о</w:t>
      </w:r>
      <w:r w:rsidRPr="001B06E3">
        <w:rPr>
          <w:sz w:val="28"/>
          <w:szCs w:val="28"/>
        </w:rPr>
        <w:t>держание потребляемой ими научной и художественной информации, их о</w:t>
      </w:r>
      <w:r w:rsidRPr="001B06E3">
        <w:rPr>
          <w:sz w:val="28"/>
          <w:szCs w:val="28"/>
        </w:rPr>
        <w:t>т</w:t>
      </w:r>
      <w:r w:rsidRPr="001B06E3">
        <w:rPr>
          <w:sz w:val="28"/>
          <w:szCs w:val="28"/>
        </w:rPr>
        <w:t>ношение к религиозным идеям во многом зависит от их  национальных, пр</w:t>
      </w:r>
      <w:r w:rsidRPr="001B06E3">
        <w:rPr>
          <w:sz w:val="28"/>
          <w:szCs w:val="28"/>
        </w:rPr>
        <w:t>о</w:t>
      </w:r>
      <w:r w:rsidRPr="001B06E3">
        <w:rPr>
          <w:sz w:val="28"/>
          <w:szCs w:val="28"/>
        </w:rPr>
        <w:t>фессиональных, половозрастных интересов, отражающихся на научных ор</w:t>
      </w:r>
      <w:r w:rsidRPr="001B06E3">
        <w:rPr>
          <w:sz w:val="28"/>
          <w:szCs w:val="28"/>
        </w:rPr>
        <w:t>и</w:t>
      </w:r>
      <w:r w:rsidRPr="001B06E3">
        <w:rPr>
          <w:sz w:val="28"/>
          <w:szCs w:val="28"/>
        </w:rPr>
        <w:t>ентациях, художественных вкусах, религиозных взглядах.</w:t>
      </w:r>
    </w:p>
    <w:p w:rsidR="00BF319B" w:rsidRPr="001B06E3" w:rsidRDefault="00BF319B">
      <w:pPr>
        <w:ind w:firstLine="708"/>
        <w:jc w:val="both"/>
        <w:rPr>
          <w:sz w:val="28"/>
          <w:szCs w:val="28"/>
        </w:rPr>
      </w:pPr>
      <w:r w:rsidRPr="001B06E3">
        <w:rPr>
          <w:sz w:val="28"/>
          <w:szCs w:val="28"/>
        </w:rPr>
        <w:t>Потреблением духовной информации занимаются все группы и слои населения, хотя по-разному. Например, больше всего любителей искусства. Потребителей научно-популярной литературы значительно меньше, а и</w:t>
      </w:r>
      <w:r w:rsidRPr="001B06E3">
        <w:rPr>
          <w:sz w:val="28"/>
          <w:szCs w:val="28"/>
        </w:rPr>
        <w:t>н</w:t>
      </w:r>
      <w:r w:rsidRPr="001B06E3">
        <w:rPr>
          <w:sz w:val="28"/>
          <w:szCs w:val="28"/>
        </w:rPr>
        <w:t>формацией религиозного содержания интересуются только верующие. На потребление науки, искусства, религии оказывают влияние стратификацио</w:t>
      </w:r>
      <w:r w:rsidRPr="001B06E3">
        <w:rPr>
          <w:sz w:val="28"/>
          <w:szCs w:val="28"/>
        </w:rPr>
        <w:t>н</w:t>
      </w:r>
      <w:r w:rsidRPr="001B06E3">
        <w:rPr>
          <w:sz w:val="28"/>
          <w:szCs w:val="28"/>
        </w:rPr>
        <w:t>ные различия в обществе – наличие социальных групп с разным уровнем о</w:t>
      </w:r>
      <w:r w:rsidRPr="001B06E3">
        <w:rPr>
          <w:sz w:val="28"/>
          <w:szCs w:val="28"/>
        </w:rPr>
        <w:t>б</w:t>
      </w:r>
      <w:r w:rsidRPr="001B06E3">
        <w:rPr>
          <w:sz w:val="28"/>
          <w:szCs w:val="28"/>
        </w:rPr>
        <w:t>разования, денежного дохода. Разные материальные и духовные возможн</w:t>
      </w:r>
      <w:r w:rsidRPr="001B06E3">
        <w:rPr>
          <w:sz w:val="28"/>
          <w:szCs w:val="28"/>
        </w:rPr>
        <w:t>о</w:t>
      </w:r>
      <w:r w:rsidRPr="001B06E3">
        <w:rPr>
          <w:sz w:val="28"/>
          <w:szCs w:val="28"/>
        </w:rPr>
        <w:t>сти людей стали главными факторами их досуговой художественной и и</w:t>
      </w:r>
      <w:r w:rsidRPr="001B06E3">
        <w:rPr>
          <w:sz w:val="28"/>
          <w:szCs w:val="28"/>
        </w:rPr>
        <w:t>н</w:t>
      </w:r>
      <w:r w:rsidRPr="001B06E3">
        <w:rPr>
          <w:sz w:val="28"/>
          <w:szCs w:val="28"/>
        </w:rPr>
        <w:t>теллектуальной активности.</w:t>
      </w:r>
    </w:p>
    <w:p w:rsidR="00BF319B" w:rsidRPr="001B06E3" w:rsidRDefault="00BF319B">
      <w:pPr>
        <w:ind w:firstLine="708"/>
        <w:jc w:val="both"/>
        <w:rPr>
          <w:sz w:val="28"/>
          <w:szCs w:val="28"/>
        </w:rPr>
      </w:pPr>
    </w:p>
    <w:p w:rsidR="00BF319B" w:rsidRPr="001B06E3" w:rsidRDefault="00BF319B">
      <w:pPr>
        <w:ind w:firstLine="708"/>
        <w:jc w:val="both"/>
        <w:rPr>
          <w:sz w:val="28"/>
          <w:szCs w:val="28"/>
        </w:rPr>
      </w:pPr>
      <w:r w:rsidRPr="00D67EA8">
        <w:rPr>
          <w:b/>
          <w:sz w:val="28"/>
          <w:szCs w:val="28"/>
          <w:bdr w:val="single" w:sz="4" w:space="0" w:color="auto"/>
        </w:rPr>
        <w:t>3</w:t>
      </w:r>
      <w:r w:rsidRPr="001B06E3">
        <w:rPr>
          <w:sz w:val="28"/>
          <w:szCs w:val="28"/>
        </w:rPr>
        <w:t xml:space="preserve"> Происходящие в России социальные процессы имеют отношение и к духовной жизни общества. Следствием их являются изменения в социальной структуре, а те, в свою очередь, оказывают влияние на положение и роль всех, кто ведет духовную жизнь.  Мы уже отметили, что в ней участвуют все социальные субъекты. Вследствие происходящих в стране процессов соц</w:t>
      </w:r>
      <w:r w:rsidRPr="001B06E3">
        <w:rPr>
          <w:sz w:val="28"/>
          <w:szCs w:val="28"/>
        </w:rPr>
        <w:t>и</w:t>
      </w:r>
      <w:r w:rsidRPr="001B06E3">
        <w:rPr>
          <w:sz w:val="28"/>
          <w:szCs w:val="28"/>
        </w:rPr>
        <w:t>альной дезинтеграции и маргинализации – участие одних субъектов в духо</w:t>
      </w:r>
      <w:r w:rsidRPr="001B06E3">
        <w:rPr>
          <w:sz w:val="28"/>
          <w:szCs w:val="28"/>
        </w:rPr>
        <w:t>в</w:t>
      </w:r>
      <w:r w:rsidRPr="001B06E3">
        <w:rPr>
          <w:sz w:val="28"/>
          <w:szCs w:val="28"/>
        </w:rPr>
        <w:t>ной жизни ослабло, других – усилилось. Активнее стали проявлять себя в ней и вновь появившиеся социальные группы. Это относится прежде всего к н</w:t>
      </w:r>
      <w:r w:rsidRPr="001B06E3">
        <w:rPr>
          <w:sz w:val="28"/>
          <w:szCs w:val="28"/>
        </w:rPr>
        <w:t>а</w:t>
      </w:r>
      <w:r w:rsidRPr="001B06E3">
        <w:rPr>
          <w:sz w:val="28"/>
          <w:szCs w:val="28"/>
        </w:rPr>
        <w:t>рождающейся буржуазии и той части интеллигенции, которая обслуживает ее интересы. Усилиями последней разработан российский вариант либерал</w:t>
      </w:r>
      <w:r w:rsidRPr="001B06E3">
        <w:rPr>
          <w:sz w:val="28"/>
          <w:szCs w:val="28"/>
        </w:rPr>
        <w:t>ь</w:t>
      </w:r>
      <w:r w:rsidRPr="001B06E3">
        <w:rPr>
          <w:sz w:val="28"/>
          <w:szCs w:val="28"/>
        </w:rPr>
        <w:t>ной идеологии, осуществляется активное е</w:t>
      </w:r>
      <w:r w:rsidR="00EF6A30" w:rsidRPr="001B06E3">
        <w:rPr>
          <w:sz w:val="28"/>
          <w:szCs w:val="28"/>
        </w:rPr>
        <w:t>го</w:t>
      </w:r>
      <w:r w:rsidRPr="001B06E3">
        <w:rPr>
          <w:sz w:val="28"/>
          <w:szCs w:val="28"/>
        </w:rPr>
        <w:t xml:space="preserve"> распространение среди насел</w:t>
      </w:r>
      <w:r w:rsidRPr="001B06E3">
        <w:rPr>
          <w:sz w:val="28"/>
          <w:szCs w:val="28"/>
        </w:rPr>
        <w:t>е</w:t>
      </w:r>
      <w:r w:rsidRPr="001B06E3">
        <w:rPr>
          <w:sz w:val="28"/>
          <w:szCs w:val="28"/>
        </w:rPr>
        <w:t>ния.</w:t>
      </w:r>
    </w:p>
    <w:p w:rsidR="00BF319B" w:rsidRPr="001B06E3" w:rsidRDefault="00BF319B">
      <w:pPr>
        <w:ind w:firstLine="708"/>
        <w:jc w:val="both"/>
        <w:rPr>
          <w:sz w:val="28"/>
          <w:szCs w:val="28"/>
        </w:rPr>
      </w:pPr>
      <w:r w:rsidRPr="001B06E3">
        <w:rPr>
          <w:sz w:val="28"/>
          <w:szCs w:val="28"/>
        </w:rPr>
        <w:t>Характерным явлением духовной жизни России стал рост числа «</w:t>
      </w:r>
      <w:r w:rsidRPr="001B06E3">
        <w:rPr>
          <w:i/>
          <w:sz w:val="28"/>
          <w:szCs w:val="28"/>
        </w:rPr>
        <w:t>кул</w:t>
      </w:r>
      <w:r w:rsidRPr="001B06E3">
        <w:rPr>
          <w:i/>
          <w:sz w:val="28"/>
          <w:szCs w:val="28"/>
        </w:rPr>
        <w:t>ь</w:t>
      </w:r>
      <w:r w:rsidRPr="001B06E3">
        <w:rPr>
          <w:i/>
          <w:sz w:val="28"/>
          <w:szCs w:val="28"/>
        </w:rPr>
        <w:t>туросоциальных»</w:t>
      </w:r>
      <w:r w:rsidRPr="001B06E3">
        <w:rPr>
          <w:sz w:val="28"/>
          <w:szCs w:val="28"/>
        </w:rPr>
        <w:t xml:space="preserve"> групп, т.е. объединений людей, разных по социальному с</w:t>
      </w:r>
      <w:r w:rsidRPr="001B06E3">
        <w:rPr>
          <w:sz w:val="28"/>
          <w:szCs w:val="28"/>
        </w:rPr>
        <w:t>о</w:t>
      </w:r>
      <w:r w:rsidRPr="001B06E3">
        <w:rPr>
          <w:sz w:val="28"/>
          <w:szCs w:val="28"/>
        </w:rPr>
        <w:t>ставу, связанных между собой общими увлечениями в искусстве, какими-то околонаучными идеями. Это оказывает влияние на их образ жизни. И хотя, с одной стороны, это свидетельствует о возросшей свободе духовной жизни людей, с другой, – об ослаблении их социальных связей. Социальные интер</w:t>
      </w:r>
      <w:r w:rsidRPr="001B06E3">
        <w:rPr>
          <w:sz w:val="28"/>
          <w:szCs w:val="28"/>
        </w:rPr>
        <w:t>е</w:t>
      </w:r>
      <w:r w:rsidRPr="001B06E3">
        <w:rPr>
          <w:sz w:val="28"/>
          <w:szCs w:val="28"/>
        </w:rPr>
        <w:t>сы уступают силе влияния массовых духовных ценностей.</w:t>
      </w:r>
    </w:p>
    <w:p w:rsidR="00BF319B" w:rsidRPr="001B06E3" w:rsidRDefault="00BF319B">
      <w:pPr>
        <w:ind w:firstLine="708"/>
        <w:jc w:val="both"/>
        <w:rPr>
          <w:sz w:val="28"/>
          <w:szCs w:val="28"/>
        </w:rPr>
      </w:pPr>
      <w:r w:rsidRPr="001B06E3">
        <w:rPr>
          <w:sz w:val="28"/>
          <w:szCs w:val="28"/>
        </w:rPr>
        <w:t>В духовной жизни существует и немало социальных проблем. К числу наиболее значимых следует отнести неохотное приобщение значительной части населения к ставшей господствующей в духовной жизни современного российского общества либеральной идеологии. Его можно объяснять по-разному, в частности, пережитками социалистического сознания или особе</w:t>
      </w:r>
      <w:r w:rsidRPr="001B06E3">
        <w:rPr>
          <w:sz w:val="28"/>
          <w:szCs w:val="28"/>
        </w:rPr>
        <w:t>н</w:t>
      </w:r>
      <w:r w:rsidRPr="001B06E3">
        <w:rPr>
          <w:sz w:val="28"/>
          <w:szCs w:val="28"/>
        </w:rPr>
        <w:t>ностями русского менталитета, выступающих против преобладания в пов</w:t>
      </w:r>
      <w:r w:rsidRPr="001B06E3">
        <w:rPr>
          <w:sz w:val="28"/>
          <w:szCs w:val="28"/>
        </w:rPr>
        <w:t>е</w:t>
      </w:r>
      <w:r w:rsidRPr="001B06E3">
        <w:rPr>
          <w:sz w:val="28"/>
          <w:szCs w:val="28"/>
        </w:rPr>
        <w:lastRenderedPageBreak/>
        <w:t>дении людей рыночных отношений и личных интересов. Но ясно одно: пока в сознании российского общества не возобладают принципы либеральной идеологии – не произойдет и существенных изменений в его отношении к рыночной экономике. Между тем принятие населением либеральной идеол</w:t>
      </w:r>
      <w:r w:rsidRPr="001B06E3">
        <w:rPr>
          <w:sz w:val="28"/>
          <w:szCs w:val="28"/>
        </w:rPr>
        <w:t>о</w:t>
      </w:r>
      <w:r w:rsidRPr="001B06E3">
        <w:rPr>
          <w:sz w:val="28"/>
          <w:szCs w:val="28"/>
        </w:rPr>
        <w:t>гии таит в себе угрозу утраты  им очень важных своих цивилизационных особенностей. Это приведет к потере народом своей ментальности и не м</w:t>
      </w:r>
      <w:r w:rsidRPr="001B06E3">
        <w:rPr>
          <w:sz w:val="28"/>
          <w:szCs w:val="28"/>
        </w:rPr>
        <w:t>о</w:t>
      </w:r>
      <w:r w:rsidRPr="001B06E3">
        <w:rPr>
          <w:sz w:val="28"/>
          <w:szCs w:val="28"/>
        </w:rPr>
        <w:t>жет не сказаться на его исторической судьбе.</w:t>
      </w:r>
    </w:p>
    <w:p w:rsidR="00BF319B" w:rsidRPr="001B06E3" w:rsidRDefault="00BF319B">
      <w:pPr>
        <w:ind w:firstLine="708"/>
        <w:jc w:val="both"/>
        <w:rPr>
          <w:sz w:val="28"/>
          <w:szCs w:val="28"/>
        </w:rPr>
      </w:pPr>
      <w:r w:rsidRPr="001B06E3">
        <w:rPr>
          <w:sz w:val="28"/>
          <w:szCs w:val="28"/>
        </w:rPr>
        <w:t>Не менее острой является проблема духовно-идеологической разо</w:t>
      </w:r>
      <w:r w:rsidRPr="001B06E3">
        <w:rPr>
          <w:sz w:val="28"/>
          <w:szCs w:val="28"/>
        </w:rPr>
        <w:t>б</w:t>
      </w:r>
      <w:r w:rsidRPr="001B06E3">
        <w:rPr>
          <w:sz w:val="28"/>
          <w:szCs w:val="28"/>
        </w:rPr>
        <w:t>щенности народа, порожденная происходящими в стране трансформацио</w:t>
      </w:r>
      <w:r w:rsidRPr="001B06E3">
        <w:rPr>
          <w:sz w:val="28"/>
          <w:szCs w:val="28"/>
        </w:rPr>
        <w:t>н</w:t>
      </w:r>
      <w:r w:rsidRPr="001B06E3">
        <w:rPr>
          <w:sz w:val="28"/>
          <w:szCs w:val="28"/>
        </w:rPr>
        <w:t>ными процессами. Причем серьезные идейные различия  существуют не только между формирующимися классами, но и национальными, трудовыми, поселенческими, семейными общностями. Они проявляются в их приве</w:t>
      </w:r>
      <w:r w:rsidRPr="001B06E3">
        <w:rPr>
          <w:sz w:val="28"/>
          <w:szCs w:val="28"/>
        </w:rPr>
        <w:t>р</w:t>
      </w:r>
      <w:r w:rsidRPr="001B06E3">
        <w:rPr>
          <w:sz w:val="28"/>
          <w:szCs w:val="28"/>
        </w:rPr>
        <w:t>женности разным идеологиям, духовным ценностям, идеалам.  Положение осложняется существованием в обществе поразившей широкие слои насел</w:t>
      </w:r>
      <w:r w:rsidRPr="001B06E3">
        <w:rPr>
          <w:sz w:val="28"/>
          <w:szCs w:val="28"/>
        </w:rPr>
        <w:t>е</w:t>
      </w:r>
      <w:r w:rsidRPr="001B06E3">
        <w:rPr>
          <w:sz w:val="28"/>
          <w:szCs w:val="28"/>
        </w:rPr>
        <w:t>ния бездуховности – обесцениванием многих традиционных для него м</w:t>
      </w:r>
      <w:r w:rsidRPr="001B06E3">
        <w:rPr>
          <w:sz w:val="28"/>
          <w:szCs w:val="28"/>
        </w:rPr>
        <w:t>о</w:t>
      </w:r>
      <w:r w:rsidRPr="001B06E3">
        <w:rPr>
          <w:sz w:val="28"/>
          <w:szCs w:val="28"/>
        </w:rPr>
        <w:t>ральных ценностей, падением нравов. Поведением людей все чаще руководят эгоизм, алчность, корысть. В немалой степени это связано с крайне отриц</w:t>
      </w:r>
      <w:r w:rsidRPr="001B06E3">
        <w:rPr>
          <w:sz w:val="28"/>
          <w:szCs w:val="28"/>
        </w:rPr>
        <w:t>а</w:t>
      </w:r>
      <w:r w:rsidRPr="001B06E3">
        <w:rPr>
          <w:sz w:val="28"/>
          <w:szCs w:val="28"/>
        </w:rPr>
        <w:t>тельным влиянием на сознание наших людей  западного</w:t>
      </w:r>
      <w:r w:rsidR="00EF6A30" w:rsidRPr="001B06E3">
        <w:rPr>
          <w:sz w:val="28"/>
          <w:szCs w:val="28"/>
        </w:rPr>
        <w:t xml:space="preserve"> </w:t>
      </w:r>
      <w:r w:rsidRPr="001B06E3">
        <w:rPr>
          <w:sz w:val="28"/>
          <w:szCs w:val="28"/>
        </w:rPr>
        <w:t>да и отечественного массового искусства, откровенно пропагандирующего насилие и разврат, с</w:t>
      </w:r>
      <w:r w:rsidRPr="001B06E3">
        <w:rPr>
          <w:sz w:val="28"/>
          <w:szCs w:val="28"/>
        </w:rPr>
        <w:t>а</w:t>
      </w:r>
      <w:r w:rsidRPr="001B06E3">
        <w:rPr>
          <w:sz w:val="28"/>
          <w:szCs w:val="28"/>
        </w:rPr>
        <w:t>мые низменные чувства.</w:t>
      </w:r>
    </w:p>
    <w:p w:rsidR="00BF319B" w:rsidRPr="001B06E3" w:rsidRDefault="00BF319B">
      <w:pPr>
        <w:ind w:firstLine="708"/>
        <w:jc w:val="both"/>
        <w:rPr>
          <w:sz w:val="28"/>
          <w:szCs w:val="28"/>
        </w:rPr>
      </w:pPr>
      <w:r w:rsidRPr="001B06E3">
        <w:rPr>
          <w:sz w:val="28"/>
          <w:szCs w:val="28"/>
        </w:rPr>
        <w:t>В связи с этим большие надежды возлагаются на религию. Но совр</w:t>
      </w:r>
      <w:r w:rsidRPr="001B06E3">
        <w:rPr>
          <w:sz w:val="28"/>
          <w:szCs w:val="28"/>
        </w:rPr>
        <w:t>е</w:t>
      </w:r>
      <w:r w:rsidRPr="001B06E3">
        <w:rPr>
          <w:sz w:val="28"/>
          <w:szCs w:val="28"/>
        </w:rPr>
        <w:t>менное российское общество достаточно секуляризованное (светское), и п</w:t>
      </w:r>
      <w:r w:rsidRPr="001B06E3">
        <w:rPr>
          <w:sz w:val="28"/>
          <w:szCs w:val="28"/>
        </w:rPr>
        <w:t>о</w:t>
      </w:r>
      <w:r w:rsidRPr="001B06E3">
        <w:rPr>
          <w:sz w:val="28"/>
          <w:szCs w:val="28"/>
        </w:rPr>
        <w:t>этому религии трудно выполнять в нем  нравственно-консолидирующую функцию. Исследования показывают, что к числу верующих относят себя 60% россиян, но приобщение к религии очень часто поверхностно, не отл</w:t>
      </w:r>
      <w:r w:rsidRPr="001B06E3">
        <w:rPr>
          <w:sz w:val="28"/>
          <w:szCs w:val="28"/>
        </w:rPr>
        <w:t>и</w:t>
      </w:r>
      <w:r w:rsidRPr="001B06E3">
        <w:rPr>
          <w:sz w:val="28"/>
          <w:szCs w:val="28"/>
        </w:rPr>
        <w:t>чается глубокой верой, регулярным соблюдением даже основных ритуалов. Так, тех из них, кто посещает храмы, причащается, читает Евангелие, собл</w:t>
      </w:r>
      <w:r w:rsidRPr="001B06E3">
        <w:rPr>
          <w:sz w:val="28"/>
          <w:szCs w:val="28"/>
        </w:rPr>
        <w:t>ю</w:t>
      </w:r>
      <w:r w:rsidRPr="001B06E3">
        <w:rPr>
          <w:sz w:val="28"/>
          <w:szCs w:val="28"/>
        </w:rPr>
        <w:t>дает посты, обсуждает богословские вопросы, т.е. вовлечён в церковную жизнь (воцерковлен) составляет 27%.</w:t>
      </w:r>
    </w:p>
    <w:p w:rsidR="00BF319B" w:rsidRPr="001B06E3" w:rsidRDefault="00BF319B">
      <w:pPr>
        <w:ind w:firstLine="708"/>
        <w:jc w:val="both"/>
        <w:rPr>
          <w:sz w:val="28"/>
          <w:szCs w:val="28"/>
        </w:rPr>
      </w:pPr>
      <w:r w:rsidRPr="001B06E3">
        <w:rPr>
          <w:sz w:val="28"/>
          <w:szCs w:val="28"/>
        </w:rPr>
        <w:t>Снижение уровня образования, происшедшее в 90-е годы, затрудняет использование науки. В своих социальных действиях люди все больше оп</w:t>
      </w:r>
      <w:r w:rsidRPr="001B06E3">
        <w:rPr>
          <w:sz w:val="28"/>
          <w:szCs w:val="28"/>
        </w:rPr>
        <w:t>и</w:t>
      </w:r>
      <w:r w:rsidRPr="001B06E3">
        <w:rPr>
          <w:sz w:val="28"/>
          <w:szCs w:val="28"/>
        </w:rPr>
        <w:t>раются на здравый смысл. Этим же обстоятельством во многом обусловлено и усиление влияния на них массового искусства и религии. Это особенно очевидно в отношении тех из них, которые занимают низшие ступени обр</w:t>
      </w:r>
      <w:r w:rsidRPr="001B06E3">
        <w:rPr>
          <w:sz w:val="28"/>
          <w:szCs w:val="28"/>
        </w:rPr>
        <w:t>а</w:t>
      </w:r>
      <w:r w:rsidRPr="001B06E3">
        <w:rPr>
          <w:sz w:val="28"/>
          <w:szCs w:val="28"/>
        </w:rPr>
        <w:t>зовательной стратификации.</w:t>
      </w:r>
    </w:p>
    <w:p w:rsidR="00BF319B" w:rsidRPr="001B06E3" w:rsidRDefault="00BF319B">
      <w:pPr>
        <w:ind w:firstLine="708"/>
        <w:jc w:val="both"/>
        <w:rPr>
          <w:sz w:val="28"/>
          <w:szCs w:val="28"/>
        </w:rPr>
      </w:pPr>
      <w:r w:rsidRPr="001B06E3">
        <w:rPr>
          <w:sz w:val="28"/>
          <w:szCs w:val="28"/>
        </w:rPr>
        <w:t>В своем большинстве население имеет низкий художественный вкус, тянется только к развлекательному искусству. Значительная часть их орие</w:t>
      </w:r>
      <w:r w:rsidRPr="001B06E3">
        <w:rPr>
          <w:sz w:val="28"/>
          <w:szCs w:val="28"/>
        </w:rPr>
        <w:t>н</w:t>
      </w:r>
      <w:r w:rsidRPr="001B06E3">
        <w:rPr>
          <w:sz w:val="28"/>
          <w:szCs w:val="28"/>
        </w:rPr>
        <w:t>тирована на самое малосодержательное и примитивное искусство, называ</w:t>
      </w:r>
      <w:r w:rsidRPr="001B06E3">
        <w:rPr>
          <w:sz w:val="28"/>
          <w:szCs w:val="28"/>
        </w:rPr>
        <w:t>е</w:t>
      </w:r>
      <w:r w:rsidRPr="001B06E3">
        <w:rPr>
          <w:sz w:val="28"/>
          <w:szCs w:val="28"/>
        </w:rPr>
        <w:t>мое попсой. Потребление его ведет к духовному оскудению, падению нравов, к идейной индифферентности. Следует сказать, что современное искусство, особенно в модернистском его толковании, всё больше предстаёт как вел</w:t>
      </w:r>
      <w:r w:rsidRPr="001B06E3">
        <w:rPr>
          <w:sz w:val="28"/>
          <w:szCs w:val="28"/>
        </w:rPr>
        <w:t>и</w:t>
      </w:r>
      <w:r w:rsidRPr="001B06E3">
        <w:rPr>
          <w:sz w:val="28"/>
          <w:szCs w:val="28"/>
        </w:rPr>
        <w:t>кий симулякрум, поскольку является не столько удвоением действительн</w:t>
      </w:r>
      <w:r w:rsidRPr="001B06E3">
        <w:rPr>
          <w:sz w:val="28"/>
          <w:szCs w:val="28"/>
        </w:rPr>
        <w:t>о</w:t>
      </w:r>
      <w:r w:rsidRPr="001B06E3">
        <w:rPr>
          <w:sz w:val="28"/>
          <w:szCs w:val="28"/>
        </w:rPr>
        <w:t>сти, сколько её фальшивкой, искажённым отображением. Засилье такого и</w:t>
      </w:r>
      <w:r w:rsidRPr="001B06E3">
        <w:rPr>
          <w:sz w:val="28"/>
          <w:szCs w:val="28"/>
        </w:rPr>
        <w:t>с</w:t>
      </w:r>
      <w:r w:rsidRPr="001B06E3">
        <w:rPr>
          <w:sz w:val="28"/>
          <w:szCs w:val="28"/>
        </w:rPr>
        <w:t xml:space="preserve">кусства не оставляет места для подлинного искусства, для удовлетворения </w:t>
      </w:r>
      <w:r w:rsidRPr="001B06E3">
        <w:rPr>
          <w:sz w:val="28"/>
          <w:szCs w:val="28"/>
        </w:rPr>
        <w:lastRenderedPageBreak/>
        <w:t>людьми своих художественных потребностей. Тем самым теряет своё знач</w:t>
      </w:r>
      <w:r w:rsidRPr="001B06E3">
        <w:rPr>
          <w:sz w:val="28"/>
          <w:szCs w:val="28"/>
        </w:rPr>
        <w:t>е</w:t>
      </w:r>
      <w:r w:rsidRPr="001B06E3">
        <w:rPr>
          <w:sz w:val="28"/>
          <w:szCs w:val="28"/>
        </w:rPr>
        <w:t>ние, вырождается специфика художественного постижения мира, связанного с его эстетическим переживанием. Люди приучаются получать его от общ</w:t>
      </w:r>
      <w:r w:rsidRPr="001B06E3">
        <w:rPr>
          <w:sz w:val="28"/>
          <w:szCs w:val="28"/>
        </w:rPr>
        <w:t>е</w:t>
      </w:r>
      <w:r w:rsidRPr="001B06E3">
        <w:rPr>
          <w:sz w:val="28"/>
          <w:szCs w:val="28"/>
        </w:rPr>
        <w:t>ния их с заменителями художественных ценностей.</w:t>
      </w:r>
    </w:p>
    <w:p w:rsidR="00BF319B" w:rsidRPr="001B06E3" w:rsidRDefault="00BF319B">
      <w:pPr>
        <w:ind w:firstLine="708"/>
        <w:jc w:val="both"/>
        <w:rPr>
          <w:sz w:val="28"/>
          <w:szCs w:val="28"/>
        </w:rPr>
      </w:pPr>
      <w:r w:rsidRPr="001B06E3">
        <w:rPr>
          <w:sz w:val="28"/>
          <w:szCs w:val="28"/>
        </w:rPr>
        <w:t>Не хватает людям и научной образованности, особенно в новых обла</w:t>
      </w:r>
      <w:r w:rsidRPr="001B06E3">
        <w:rPr>
          <w:sz w:val="28"/>
          <w:szCs w:val="28"/>
        </w:rPr>
        <w:t>с</w:t>
      </w:r>
      <w:r w:rsidRPr="001B06E3">
        <w:rPr>
          <w:sz w:val="28"/>
          <w:szCs w:val="28"/>
        </w:rPr>
        <w:t>тях знания. Очень многие тянутся к псевдонаучной информации, увлекаются аккультистскими учениями. Применение их на практике приводит к самым тяжелым последствиям. Между тем, им не хватает необходимого для жизни экономического, экологического, правового просвещения, от которого н</w:t>
      </w:r>
      <w:r w:rsidRPr="001B06E3">
        <w:rPr>
          <w:sz w:val="28"/>
          <w:szCs w:val="28"/>
        </w:rPr>
        <w:t>а</w:t>
      </w:r>
      <w:r w:rsidRPr="001B06E3">
        <w:rPr>
          <w:sz w:val="28"/>
          <w:szCs w:val="28"/>
        </w:rPr>
        <w:t>прямую зависит их жизненное благополучие.</w:t>
      </w:r>
    </w:p>
    <w:p w:rsidR="00BF319B" w:rsidRPr="001B06E3" w:rsidRDefault="00BF319B">
      <w:pPr>
        <w:ind w:firstLine="708"/>
        <w:jc w:val="both"/>
        <w:rPr>
          <w:sz w:val="28"/>
          <w:szCs w:val="28"/>
        </w:rPr>
      </w:pPr>
      <w:r w:rsidRPr="001B06E3">
        <w:rPr>
          <w:sz w:val="28"/>
          <w:szCs w:val="28"/>
        </w:rPr>
        <w:t>Проблематичной является и разработка в ближайшее время объед</w:t>
      </w:r>
      <w:r w:rsidRPr="001B06E3">
        <w:rPr>
          <w:sz w:val="28"/>
          <w:szCs w:val="28"/>
        </w:rPr>
        <w:t>и</w:t>
      </w:r>
      <w:r w:rsidRPr="001B06E3">
        <w:rPr>
          <w:sz w:val="28"/>
          <w:szCs w:val="28"/>
        </w:rPr>
        <w:t>няющей классы и разобщенные социальные группы общенациональной (г</w:t>
      </w:r>
      <w:r w:rsidRPr="001B06E3">
        <w:rPr>
          <w:sz w:val="28"/>
          <w:szCs w:val="28"/>
        </w:rPr>
        <w:t>о</w:t>
      </w:r>
      <w:r w:rsidRPr="001B06E3">
        <w:rPr>
          <w:sz w:val="28"/>
          <w:szCs w:val="28"/>
        </w:rPr>
        <w:t>сударственной) идеологии.</w:t>
      </w:r>
    </w:p>
    <w:p w:rsidR="00BF319B" w:rsidRPr="001B06E3" w:rsidRDefault="00BF319B">
      <w:pPr>
        <w:ind w:firstLine="708"/>
        <w:jc w:val="both"/>
        <w:rPr>
          <w:sz w:val="28"/>
          <w:szCs w:val="28"/>
        </w:rPr>
      </w:pPr>
      <w:r w:rsidRPr="001B06E3">
        <w:rPr>
          <w:sz w:val="28"/>
          <w:szCs w:val="28"/>
        </w:rPr>
        <w:t>Серьезной проблемой духовной жизни является опасность потери и</w:t>
      </w:r>
      <w:r w:rsidRPr="001B06E3">
        <w:rPr>
          <w:sz w:val="28"/>
          <w:szCs w:val="28"/>
        </w:rPr>
        <w:t>н</w:t>
      </w:r>
      <w:r w:rsidRPr="001B06E3">
        <w:rPr>
          <w:sz w:val="28"/>
          <w:szCs w:val="28"/>
        </w:rPr>
        <w:t>теллигенцией (главным субъектом духовной жизни) ряда своих  характерных признаков, прежде всего тех, которые указывают  на ее особую роль в нашем обществе (см. п. 2). Это связано с усилением ее профессиональной разо</w:t>
      </w:r>
      <w:r w:rsidRPr="001B06E3">
        <w:rPr>
          <w:sz w:val="28"/>
          <w:szCs w:val="28"/>
        </w:rPr>
        <w:t>б</w:t>
      </w:r>
      <w:r w:rsidRPr="001B06E3">
        <w:rPr>
          <w:sz w:val="28"/>
          <w:szCs w:val="28"/>
        </w:rPr>
        <w:t>щенности, с отстаиванием в публичном  сознании значения для общества только ее высоких специальных знаний. Последние рассматриваются как единственный признак интеллигенции.</w:t>
      </w:r>
    </w:p>
    <w:p w:rsidR="00BF319B" w:rsidRPr="001B06E3" w:rsidRDefault="00BF319B">
      <w:pPr>
        <w:ind w:firstLine="708"/>
        <w:jc w:val="both"/>
        <w:rPr>
          <w:sz w:val="28"/>
          <w:szCs w:val="28"/>
        </w:rPr>
      </w:pPr>
      <w:r w:rsidRPr="001B06E3">
        <w:rPr>
          <w:sz w:val="28"/>
          <w:szCs w:val="28"/>
        </w:rPr>
        <w:t>Многие группы интеллигенции, особенно ученые, работники образов</w:t>
      </w:r>
      <w:r w:rsidRPr="001B06E3">
        <w:rPr>
          <w:sz w:val="28"/>
          <w:szCs w:val="28"/>
        </w:rPr>
        <w:t>а</w:t>
      </w:r>
      <w:r w:rsidRPr="001B06E3">
        <w:rPr>
          <w:sz w:val="28"/>
          <w:szCs w:val="28"/>
        </w:rPr>
        <w:t>ния, испытывают сегодня большие материальные трудности. Труд специал</w:t>
      </w:r>
      <w:r w:rsidRPr="001B06E3">
        <w:rPr>
          <w:sz w:val="28"/>
          <w:szCs w:val="28"/>
        </w:rPr>
        <w:t>и</w:t>
      </w:r>
      <w:r w:rsidRPr="001B06E3">
        <w:rPr>
          <w:sz w:val="28"/>
          <w:szCs w:val="28"/>
        </w:rPr>
        <w:t>стов, дающих людям профессиональные знания, развивающих науку,  опл</w:t>
      </w:r>
      <w:r w:rsidRPr="001B06E3">
        <w:rPr>
          <w:sz w:val="28"/>
          <w:szCs w:val="28"/>
        </w:rPr>
        <w:t>а</w:t>
      </w:r>
      <w:r w:rsidRPr="001B06E3">
        <w:rPr>
          <w:sz w:val="28"/>
          <w:szCs w:val="28"/>
        </w:rPr>
        <w:t>чивается крайне низко. Между тем научной потенциал страны серьезно о</w:t>
      </w:r>
      <w:r w:rsidRPr="001B06E3">
        <w:rPr>
          <w:sz w:val="28"/>
          <w:szCs w:val="28"/>
        </w:rPr>
        <w:t>с</w:t>
      </w:r>
      <w:r w:rsidRPr="001B06E3">
        <w:rPr>
          <w:sz w:val="28"/>
          <w:szCs w:val="28"/>
        </w:rPr>
        <w:t>лаблен: многие десятки тысяч ученых в 90-е годы выехали за границу. И</w:t>
      </w:r>
      <w:r w:rsidRPr="001B06E3">
        <w:rPr>
          <w:sz w:val="28"/>
          <w:szCs w:val="28"/>
        </w:rPr>
        <w:t>н</w:t>
      </w:r>
      <w:r w:rsidRPr="001B06E3">
        <w:rPr>
          <w:sz w:val="28"/>
          <w:szCs w:val="28"/>
        </w:rPr>
        <w:t>теллигенци</w:t>
      </w:r>
      <w:r w:rsidR="00EF6A30" w:rsidRPr="001B06E3">
        <w:rPr>
          <w:sz w:val="28"/>
          <w:szCs w:val="28"/>
        </w:rPr>
        <w:t>я</w:t>
      </w:r>
      <w:r w:rsidRPr="001B06E3">
        <w:rPr>
          <w:sz w:val="28"/>
          <w:szCs w:val="28"/>
        </w:rPr>
        <w:t xml:space="preserve"> нуждается в серьезной государственной поддержке. Вместе с тем ей самой предстоит многое сделать, чтобы повысить свой уровень жизни и социальный статус. </w:t>
      </w:r>
    </w:p>
    <w:p w:rsidR="00BF319B" w:rsidRPr="001B06E3" w:rsidRDefault="000D1187">
      <w:pPr>
        <w:pStyle w:val="a9"/>
        <w:jc w:val="center"/>
        <w:rPr>
          <w:b/>
          <w:bCs/>
          <w:szCs w:val="28"/>
        </w:rPr>
      </w:pPr>
      <w:r w:rsidRPr="000D1187">
        <w:rPr>
          <w:b/>
          <w:bCs/>
          <w:szCs w:val="28"/>
        </w:rPr>
        <w:t>Основные понятия темы</w:t>
      </w:r>
      <w:r w:rsidR="00BF319B" w:rsidRPr="001B06E3">
        <w:rPr>
          <w:b/>
          <w:bCs/>
          <w:szCs w:val="28"/>
        </w:rPr>
        <w:t>:</w:t>
      </w:r>
    </w:p>
    <w:p w:rsidR="00BF319B" w:rsidRPr="001B06E3" w:rsidRDefault="00BF319B">
      <w:pPr>
        <w:pStyle w:val="a9"/>
        <w:rPr>
          <w:szCs w:val="28"/>
        </w:rPr>
      </w:pPr>
      <w:r w:rsidRPr="001B06E3">
        <w:rPr>
          <w:szCs w:val="28"/>
        </w:rPr>
        <w:tab/>
        <w:t>Духовная жизнь общества. Духовные блага, ценности. Формы общес</w:t>
      </w:r>
      <w:r w:rsidRPr="001B06E3">
        <w:rPr>
          <w:szCs w:val="28"/>
        </w:rPr>
        <w:t>т</w:t>
      </w:r>
      <w:r w:rsidRPr="001B06E3">
        <w:rPr>
          <w:szCs w:val="28"/>
        </w:rPr>
        <w:t>венного сознания – наука, искусство, религия. Производство и потребление духовных благ. Трансляция духовных ценностей. Субъекты духовной де</w:t>
      </w:r>
      <w:r w:rsidRPr="001B06E3">
        <w:rPr>
          <w:szCs w:val="28"/>
        </w:rPr>
        <w:t>я</w:t>
      </w:r>
      <w:r w:rsidRPr="001B06E3">
        <w:rPr>
          <w:szCs w:val="28"/>
        </w:rPr>
        <w:t>тельности. Образовательная и идейная стратификация. Социально-идеологические процессы. Интеллигенция (научная, художественная, кул</w:t>
      </w:r>
      <w:r w:rsidRPr="001B06E3">
        <w:rPr>
          <w:szCs w:val="28"/>
        </w:rPr>
        <w:t>ь</w:t>
      </w:r>
      <w:r w:rsidRPr="001B06E3">
        <w:rPr>
          <w:szCs w:val="28"/>
        </w:rPr>
        <w:t>товая). Эзотеричность интеллигенции. Социологический аспект исследов</w:t>
      </w:r>
      <w:r w:rsidRPr="001B06E3">
        <w:rPr>
          <w:szCs w:val="28"/>
        </w:rPr>
        <w:t>а</w:t>
      </w:r>
      <w:r w:rsidRPr="001B06E3">
        <w:rPr>
          <w:szCs w:val="28"/>
        </w:rPr>
        <w:t>ния духовной жизни.</w:t>
      </w:r>
    </w:p>
    <w:p w:rsidR="005B0FF9" w:rsidRDefault="005B0FF9">
      <w:pPr>
        <w:jc w:val="both"/>
        <w:rPr>
          <w:b/>
          <w:sz w:val="28"/>
        </w:rPr>
      </w:pPr>
    </w:p>
    <w:p w:rsidR="003E7D12" w:rsidRDefault="003E7D12" w:rsidP="003E7D12">
      <w:pPr>
        <w:jc w:val="both"/>
      </w:pPr>
      <w:r w:rsidRPr="000D1187">
        <w:rPr>
          <w:b/>
          <w:sz w:val="28"/>
        </w:rPr>
        <w:t xml:space="preserve">Таблица № </w:t>
      </w:r>
      <w:r>
        <w:rPr>
          <w:b/>
          <w:sz w:val="28"/>
        </w:rPr>
        <w:t>1</w:t>
      </w:r>
      <w:r w:rsidRPr="000D1187">
        <w:rPr>
          <w:b/>
          <w:sz w:val="28"/>
        </w:rPr>
        <w:t>.</w:t>
      </w:r>
      <w:r>
        <w:rPr>
          <w:b/>
          <w:sz w:val="28"/>
        </w:rPr>
        <w:t xml:space="preserve">  </w:t>
      </w:r>
      <w:r w:rsidRPr="000F4BAC">
        <w:rPr>
          <w:b/>
        </w:rPr>
        <w:t>Основные виды духовной жизнедеятельности общества</w:t>
      </w:r>
      <w:r>
        <w:rPr>
          <w:b/>
        </w:rPr>
        <w:t>.</w:t>
      </w:r>
    </w:p>
    <w:p w:rsidR="003E7D12" w:rsidRDefault="003E7D12" w:rsidP="003E7D12"/>
    <w:tbl>
      <w:tblPr>
        <w:tblW w:w="0" w:type="auto"/>
        <w:tblInd w:w="-5" w:type="dxa"/>
        <w:tblLook w:val="0000"/>
      </w:tblPr>
      <w:tblGrid>
        <w:gridCol w:w="2361"/>
        <w:gridCol w:w="1846"/>
        <w:gridCol w:w="2542"/>
        <w:gridCol w:w="2826"/>
      </w:tblGrid>
      <w:tr w:rsidR="003E7D12" w:rsidTr="003E7D12">
        <w:trPr>
          <w:cantSplit/>
          <w:trHeight w:val="1098"/>
        </w:trPr>
        <w:tc>
          <w:tcPr>
            <w:tcW w:w="0" w:type="auto"/>
            <w:tcBorders>
              <w:top w:val="single" w:sz="4" w:space="0" w:color="000000"/>
              <w:left w:val="single" w:sz="4" w:space="0" w:color="000000"/>
              <w:bottom w:val="single" w:sz="4" w:space="0" w:color="000000"/>
            </w:tcBorders>
          </w:tcPr>
          <w:p w:rsidR="003E7D12" w:rsidRDefault="003E7D12" w:rsidP="003E7D12">
            <w:pPr>
              <w:snapToGrid w:val="0"/>
              <w:jc w:val="center"/>
            </w:pPr>
            <w:r>
              <w:t>Создание духовных благ и исполнител</w:t>
            </w:r>
            <w:r>
              <w:t>ь</w:t>
            </w:r>
            <w:r>
              <w:t xml:space="preserve">ское творчество </w:t>
            </w:r>
          </w:p>
        </w:tc>
        <w:tc>
          <w:tcPr>
            <w:tcW w:w="0" w:type="auto"/>
            <w:tcBorders>
              <w:top w:val="single" w:sz="4" w:space="0" w:color="000000"/>
              <w:left w:val="single" w:sz="4" w:space="0" w:color="000000"/>
              <w:bottom w:val="single" w:sz="4" w:space="0" w:color="000000"/>
            </w:tcBorders>
          </w:tcPr>
          <w:p w:rsidR="003E7D12" w:rsidRDefault="003E7D12" w:rsidP="003E7D12">
            <w:pPr>
              <w:snapToGrid w:val="0"/>
              <w:jc w:val="center"/>
            </w:pPr>
            <w:r>
              <w:t>Потребление (восприятие) духовных благ</w:t>
            </w:r>
          </w:p>
        </w:tc>
        <w:tc>
          <w:tcPr>
            <w:tcW w:w="0" w:type="auto"/>
            <w:tcBorders>
              <w:top w:val="single" w:sz="4" w:space="0" w:color="000000"/>
              <w:left w:val="single" w:sz="4" w:space="0" w:color="000000"/>
              <w:bottom w:val="single" w:sz="4" w:space="0" w:color="000000"/>
            </w:tcBorders>
          </w:tcPr>
          <w:p w:rsidR="003E7D12" w:rsidRDefault="003E7D12" w:rsidP="003E7D12">
            <w:pPr>
              <w:snapToGrid w:val="0"/>
              <w:jc w:val="center"/>
            </w:pPr>
            <w:r>
              <w:t>Духовно-идеологическое (по поводу знаний и идей) взаимодействие ме</w:t>
            </w:r>
            <w:r>
              <w:t>ж</w:t>
            </w:r>
            <w:r>
              <w:t>ду людьми</w:t>
            </w:r>
          </w:p>
        </w:tc>
        <w:tc>
          <w:tcPr>
            <w:tcW w:w="0" w:type="auto"/>
            <w:tcBorders>
              <w:top w:val="single" w:sz="4" w:space="0" w:color="000000"/>
              <w:left w:val="single" w:sz="4" w:space="0" w:color="000000"/>
              <w:bottom w:val="single" w:sz="4" w:space="0" w:color="000000"/>
              <w:right w:val="single" w:sz="4" w:space="0" w:color="000000"/>
            </w:tcBorders>
          </w:tcPr>
          <w:p w:rsidR="003E7D12" w:rsidRDefault="003E7D12" w:rsidP="003E7D12">
            <w:pPr>
              <w:snapToGrid w:val="0"/>
              <w:jc w:val="center"/>
            </w:pPr>
            <w:r>
              <w:t>Деятельность, состоящая в решении духовно-идеологическими сре</w:t>
            </w:r>
            <w:r>
              <w:t>д</w:t>
            </w:r>
            <w:r>
              <w:t>ствами социальных пр</w:t>
            </w:r>
            <w:r>
              <w:t>о</w:t>
            </w:r>
            <w:r>
              <w:t>блем</w:t>
            </w:r>
          </w:p>
        </w:tc>
      </w:tr>
    </w:tbl>
    <w:p w:rsidR="003E7D12" w:rsidRDefault="003E7D12" w:rsidP="003E7D12">
      <w:pPr>
        <w:jc w:val="both"/>
        <w:rPr>
          <w:b/>
          <w:sz w:val="28"/>
        </w:rPr>
      </w:pPr>
    </w:p>
    <w:p w:rsidR="00BF319B" w:rsidRDefault="000D1187" w:rsidP="000F4BAC">
      <w:pPr>
        <w:jc w:val="both"/>
        <w:rPr>
          <w:b/>
        </w:rPr>
      </w:pPr>
      <w:r w:rsidRPr="000D1187">
        <w:rPr>
          <w:b/>
          <w:sz w:val="28"/>
        </w:rPr>
        <w:lastRenderedPageBreak/>
        <w:t>Схема № 1.</w:t>
      </w:r>
      <w:r w:rsidR="000F4BAC">
        <w:rPr>
          <w:b/>
          <w:sz w:val="28"/>
        </w:rPr>
        <w:t xml:space="preserve">    </w:t>
      </w:r>
      <w:r w:rsidR="00BF319B">
        <w:rPr>
          <w:b/>
        </w:rPr>
        <w:t>Взаимовлияние социальной и духовной жизни</w:t>
      </w:r>
    </w:p>
    <w:p w:rsidR="00BF319B" w:rsidRDefault="008E04FF">
      <w:pPr>
        <w:jc w:val="both"/>
        <w:rPr>
          <w:b/>
          <w:sz w:val="28"/>
        </w:rPr>
      </w:pPr>
      <w:r w:rsidRPr="008E04FF">
        <w:pict>
          <v:group id="_x0000_s2568" style="position:absolute;left:0;text-align:left;margin-left:64.95pt;margin-top:7.75pt;width:151.45pt;height:61.85pt;z-index:251758592;mso-wrap-distance-left:0;mso-wrap-distance-right:0" coordorigin="1299,155" coordsize="3028,1236">
            <o:lock v:ext="edit" text="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2569" type="#_x0000_t61" style="position:absolute;left:1299;top:155;width:3027;height:1235;v-text-anchor:middle" adj="-3845,22439" fillcolor="#d8d8d8 [2732]" strokecolor="#0d0d0d" strokeweight=".99pt">
              <v:fill type="gradient"/>
              <v:stroke color2="#f2f2f2"/>
            </v:shape>
            <v:shape id="_x0000_s2570" type="#_x0000_t202" style="position:absolute;left:1299;top:155;width:3028;height:1236;v-text-anchor:middle" filled="f" stroked="f">
              <v:stroke joinstyle="round"/>
              <v:textbox style="mso-next-textbox:#_x0000_s2570;mso-rotate-with-shape:t">
                <w:txbxContent>
                  <w:p w:rsidR="00034E11" w:rsidRDefault="00034E11">
                    <w:r>
                      <w:t>Деятельность, состоящая в решении духовно-идеологическими средс</w:t>
                    </w:r>
                    <w:r>
                      <w:t>т</w:t>
                    </w:r>
                    <w:r>
                      <w:t>вами социальных проблем</w:t>
                    </w:r>
                  </w:p>
                </w:txbxContent>
              </v:textbox>
            </v:shape>
          </v:group>
        </w:pict>
      </w:r>
    </w:p>
    <w:p w:rsidR="00BF319B" w:rsidRDefault="00BF319B">
      <w:pPr>
        <w:jc w:val="both"/>
        <w:rPr>
          <w:b/>
          <w:sz w:val="28"/>
        </w:rPr>
      </w:pPr>
    </w:p>
    <w:p w:rsidR="00BF319B" w:rsidRDefault="00BF319B">
      <w:pPr>
        <w:ind w:left="5220"/>
        <w:jc w:val="both"/>
      </w:pPr>
    </w:p>
    <w:p w:rsidR="00BF319B" w:rsidRDefault="00BF319B">
      <w:pPr>
        <w:ind w:left="5220"/>
        <w:jc w:val="both"/>
      </w:pPr>
    </w:p>
    <w:p w:rsidR="00BF319B" w:rsidRDefault="008E04FF">
      <w:pPr>
        <w:ind w:left="5220"/>
        <w:jc w:val="both"/>
        <w:rPr>
          <w:b/>
          <w:sz w:val="20"/>
        </w:rPr>
      </w:pPr>
      <w:r w:rsidRPr="008E04FF">
        <w:pict>
          <v:line id="_x0000_s2277" style="position:absolute;left:0;text-align:left;z-index:251638784" from="273.75pt,11.25pt" to="273.75pt,43.55pt" strokeweight="1.06mm">
            <v:stroke joinstyle="miter"/>
          </v:line>
        </w:pict>
      </w:r>
    </w:p>
    <w:p w:rsidR="00BF319B" w:rsidRDefault="008E04FF">
      <w:pPr>
        <w:ind w:left="5220"/>
        <w:jc w:val="both"/>
      </w:pPr>
      <w:r>
        <w:pict>
          <v:rect id="_x0000_s2273" style="position:absolute;left:0;text-align:left;margin-left:9pt;margin-top:.75pt;width:45.95pt;height:40pt;z-index:251634688;v-text-anchor:middle" strokeweight=".26mm">
            <v:fill color2="black"/>
          </v:rect>
        </w:pict>
      </w:r>
      <w:r>
        <w:pict>
          <v:rect id="_x0000_s2274" style="position:absolute;left:0;text-align:left;margin-left:179.05pt;margin-top:.75pt;width:45.95pt;height:40pt;z-index:251635712;v-text-anchor:middle" strokeweight=".26mm">
            <v:fill color2="black"/>
          </v:rect>
        </w:pict>
      </w:r>
      <w:r>
        <w:pict>
          <v:shape id="_x0000_s2275" type="#_x0000_t202" style="position:absolute;left:0;text-align:left;margin-left:17.65pt;margin-top:11.75pt;width:34.5pt;height:17.95pt;z-index:251636736;mso-wrap-distance-left:9.05pt;mso-wrap-distance-right:9.05pt" stroked="f">
            <v:fill color2="black"/>
            <v:textbox style="mso-next-textbox:#_x0000_s2275" inset="0,0,0,0">
              <w:txbxContent>
                <w:p w:rsidR="00034E11" w:rsidRDefault="00034E11">
                  <w:r>
                    <w:t>СЖ</w:t>
                  </w:r>
                </w:p>
              </w:txbxContent>
            </v:textbox>
          </v:shape>
        </w:pict>
      </w:r>
      <w:r>
        <w:pict>
          <v:shape id="_x0000_s2276" type="#_x0000_t202" style="position:absolute;left:0;text-align:left;margin-left:181.8pt;margin-top:11.75pt;width:34.5pt;height:17.95pt;z-index:251637760;mso-wrap-distance-left:9.05pt;mso-wrap-distance-right:9.05pt" stroked="f">
            <v:fill color2="black"/>
            <v:textbox style="mso-next-textbox:#_x0000_s2276" inset="0,0,0,0">
              <w:txbxContent>
                <w:p w:rsidR="00034E11" w:rsidRDefault="00034E11">
                  <w:r>
                    <w:t xml:space="preserve">  ИЖ</w:t>
                  </w:r>
                </w:p>
              </w:txbxContent>
            </v:textbox>
          </v:shape>
        </w:pict>
      </w:r>
      <w:r w:rsidR="00BF319B">
        <w:tab/>
        <w:t>СЖ – социальная жизнь</w:t>
      </w:r>
    </w:p>
    <w:p w:rsidR="00BF319B" w:rsidRDefault="008E04FF">
      <w:pPr>
        <w:ind w:left="5220"/>
        <w:jc w:val="both"/>
      </w:pPr>
      <w:r>
        <w:pict>
          <v:line id="_x0000_s2271" style="position:absolute;left:0;text-align:left;z-index:251632640" from="54.95pt,8.95pt" to="179.05pt,8.95pt" strokeweight=".79mm">
            <v:stroke endarrow="block" joinstyle="miter"/>
          </v:line>
        </w:pict>
      </w:r>
      <w:r>
        <w:pict>
          <v:line id="_x0000_s2272" style="position:absolute;left:0;text-align:left;flip:x;z-index:251633664" from="54.95pt,.95pt" to="179.05pt,.95pt" strokeweight=".79mm">
            <v:stroke dashstyle="longDash" endarrow="block" joinstyle="miter"/>
          </v:line>
        </w:pict>
      </w:r>
      <w:r w:rsidR="00BF319B">
        <w:rPr>
          <w:b/>
          <w:sz w:val="28"/>
        </w:rPr>
        <w:tab/>
      </w:r>
      <w:r w:rsidR="00BF319B">
        <w:t>ИЖ – идеологическая жизнь</w:t>
      </w:r>
    </w:p>
    <w:p w:rsidR="00BF319B" w:rsidRDefault="00BF319B">
      <w:pPr>
        <w:jc w:val="both"/>
        <w:rPr>
          <w:b/>
          <w:sz w:val="28"/>
        </w:rPr>
      </w:pPr>
    </w:p>
    <w:p w:rsidR="00BF319B" w:rsidRDefault="008E04FF">
      <w:pPr>
        <w:jc w:val="both"/>
        <w:rPr>
          <w:b/>
          <w:sz w:val="28"/>
        </w:rPr>
      </w:pPr>
      <w:r w:rsidRPr="008E04FF">
        <w:pict>
          <v:group id="_x0000_s2571" style="position:absolute;left:0;text-align:left;margin-left:37.95pt;margin-top:7.1pt;width:151.45pt;height:48.65pt;z-index:251759616;mso-wrap-distance-left:0;mso-wrap-distance-right:0" coordorigin="759,139" coordsize="3028,972">
            <o:lock v:ext="edit" text="t"/>
            <v:shape id="_x0000_s2572" type="#_x0000_t61" style="position:absolute;left:759;top:139;width:3027;height:971;v-text-anchor:middle" adj="19524,-4800" fillcolor="#d8d8d8 [2732]" strokecolor="#0d0d0d" strokeweight=".99pt">
              <v:fill type="gradient"/>
              <v:stroke color2="#f2f2f2"/>
            </v:shape>
            <v:shape id="_x0000_s2573" type="#_x0000_t202" style="position:absolute;left:759;top:139;width:3028;height:972;v-text-anchor:middle" filled="f" stroked="f">
              <v:stroke joinstyle="round"/>
              <v:textbox style="mso-next-textbox:#_x0000_s2573;mso-rotate-with-shape:t">
                <w:txbxContent>
                  <w:p w:rsidR="00034E11" w:rsidRDefault="00034E11">
                    <w:r>
                      <w:t>Зависимость духовной деятельности людей от их социальных особенностей</w:t>
                    </w:r>
                  </w:p>
                </w:txbxContent>
              </v:textbox>
            </v:shape>
          </v:group>
        </w:pict>
      </w:r>
    </w:p>
    <w:p w:rsidR="00BF319B" w:rsidRDefault="00BF319B">
      <w:pPr>
        <w:jc w:val="both"/>
        <w:rPr>
          <w:b/>
          <w:sz w:val="28"/>
        </w:rPr>
      </w:pPr>
    </w:p>
    <w:p w:rsidR="00BF319B" w:rsidRDefault="00BF319B">
      <w:pPr>
        <w:jc w:val="both"/>
        <w:rPr>
          <w:b/>
          <w:sz w:val="28"/>
        </w:rPr>
      </w:pPr>
    </w:p>
    <w:p w:rsidR="00BF319B" w:rsidRDefault="00BF319B">
      <w:pPr>
        <w:jc w:val="both"/>
        <w:rPr>
          <w:b/>
          <w:sz w:val="28"/>
        </w:rPr>
      </w:pPr>
    </w:p>
    <w:p w:rsidR="00BF319B" w:rsidRDefault="000D1187" w:rsidP="000F4BAC">
      <w:pPr>
        <w:jc w:val="both"/>
      </w:pPr>
      <w:r w:rsidRPr="000D1187">
        <w:rPr>
          <w:b/>
          <w:sz w:val="28"/>
        </w:rPr>
        <w:t>Схема № 2.</w:t>
      </w:r>
      <w:r w:rsidR="000F4BAC">
        <w:rPr>
          <w:b/>
          <w:sz w:val="28"/>
        </w:rPr>
        <w:t xml:space="preserve"> </w:t>
      </w:r>
      <w:r w:rsidR="00BF319B" w:rsidRPr="000F4BAC">
        <w:rPr>
          <w:b/>
        </w:rPr>
        <w:t>Особенности воздействие форм общественного сознания на людей</w:t>
      </w:r>
      <w:r w:rsidR="000F4BAC">
        <w:rPr>
          <w:b/>
        </w:rPr>
        <w:t>.</w:t>
      </w:r>
    </w:p>
    <w:p w:rsidR="00BF319B" w:rsidRDefault="00BF319B">
      <w:pPr>
        <w:jc w:val="center"/>
      </w:pPr>
    </w:p>
    <w:p w:rsidR="00BF319B" w:rsidRDefault="008E04FF">
      <w:pPr>
        <w:jc w:val="center"/>
      </w:pPr>
      <w:r>
        <w:pict>
          <v:line id="_x0000_s2279" style="position:absolute;left:0;text-align:left;z-index:251640832" from="4in,7.3pt" to="4in,126.6pt" strokeweight=".53mm">
            <v:stroke joinstyle="miter"/>
          </v:line>
        </w:pict>
      </w:r>
    </w:p>
    <w:p w:rsidR="00BF319B" w:rsidRDefault="008E04FF">
      <w:pPr>
        <w:jc w:val="center"/>
        <w:rPr>
          <w:sz w:val="20"/>
        </w:rPr>
      </w:pPr>
      <w:r w:rsidRPr="008E04FF">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2575" type="#_x0000_t15" style="position:absolute;left:0;text-align:left;margin-left:-24.65pt;margin-top:9.3pt;width:298.4pt;height:99pt;z-index:251761664;v-text-anchor:middle" strokeweight=".26mm">
            <v:fill color2="black"/>
          </v:shape>
        </w:pict>
      </w:r>
      <w:r w:rsidRPr="008E04FF">
        <w:pict>
          <v:shape id="_x0000_s2574" type="#_x0000_t15" style="position:absolute;left:0;text-align:left;margin-left:-31.8pt;margin-top:4.8pt;width:315pt;height:108pt;z-index:251760640;v-text-anchor:middle" strokeweight=".79mm">
            <v:fill color2="black"/>
          </v:shape>
        </w:pict>
      </w:r>
      <w:r w:rsidRPr="008E04FF">
        <w:pict>
          <v:line id="_x0000_s2576" style="position:absolute;left:0;text-align:left;z-index:251762688" from="21.3pt,9.3pt" to="21.3pt,108.3pt" strokeweight=".26mm">
            <v:stroke joinstyle="miter"/>
          </v:line>
        </w:pict>
      </w:r>
    </w:p>
    <w:p w:rsidR="00BF319B" w:rsidRDefault="008E04FF">
      <w:pPr>
        <w:ind w:left="6120"/>
      </w:pPr>
      <w:r>
        <w:pict>
          <v:shape id="_x0000_s2582" type="#_x0000_t202" style="position:absolute;left:0;text-align:left;margin-left:-31.65pt;margin-top:5.45pt;width:88.45pt;height:79.15pt;rotation:270;z-index:251768832;v-text-anchor:middle" stroked="f">
            <v:fill color2="black"/>
            <v:stroke joinstyle="round"/>
            <v:textbox style="layout-flow:vertical;mso-layout-flow-alt:bottom-to-top;mso-rotate-with-shape:t" inset="3.6pt,7.2pt,3.6pt,7.2pt">
              <w:txbxContent>
                <w:p w:rsidR="00034E11" w:rsidRPr="005B0FF9" w:rsidRDefault="00034E11">
                  <w:pPr>
                    <w:jc w:val="center"/>
                    <w:rPr>
                      <w:sz w:val="28"/>
                    </w:rPr>
                  </w:pPr>
                  <w:r w:rsidRPr="005B0FF9">
                    <w:rPr>
                      <w:sz w:val="28"/>
                    </w:rPr>
                    <w:t>Духовно-идеологич</w:t>
                  </w:r>
                  <w:r w:rsidRPr="005B0FF9">
                    <w:rPr>
                      <w:sz w:val="28"/>
                    </w:rPr>
                    <w:t>е</w:t>
                  </w:r>
                  <w:r w:rsidRPr="005B0FF9">
                    <w:rPr>
                      <w:sz w:val="28"/>
                    </w:rPr>
                    <w:t>ская жизнь</w:t>
                  </w:r>
                </w:p>
              </w:txbxContent>
            </v:textbox>
          </v:shape>
        </w:pict>
      </w:r>
      <w:r>
        <w:pict>
          <v:line id="_x0000_s2278" style="position:absolute;left:0;text-align:left;z-index:251639808" from="4in,0" to="4in,0" strokeweight=".26mm">
            <v:stroke joinstyle="miter"/>
          </v:line>
        </w:pict>
      </w:r>
      <w:r>
        <w:pict>
          <v:shape id="_x0000_s2581" type="#_x0000_t202" style="position:absolute;left:0;text-align:left;margin-left:63pt;margin-top:.8pt;width:71.95pt;height:19.6pt;z-index:251767808;mso-wrap-distance-left:9.05pt;mso-wrap-distance-right:9.05pt" stroked="f">
            <v:fill color2="black"/>
            <v:textbox inset="0,0,0,0">
              <w:txbxContent>
                <w:p w:rsidR="00034E11" w:rsidRDefault="00034E11">
                  <w:pPr>
                    <w:rPr>
                      <w:b/>
                      <w:i/>
                    </w:rPr>
                  </w:pPr>
                  <w:r>
                    <w:rPr>
                      <w:b/>
                      <w:i/>
                    </w:rPr>
                    <w:t>Искусство</w:t>
                  </w:r>
                </w:p>
                <w:p w:rsidR="00034E11" w:rsidRDefault="00034E11"/>
              </w:txbxContent>
            </v:textbox>
          </v:shape>
        </w:pict>
      </w:r>
      <w:r w:rsidR="00BF319B">
        <w:t>представляет, впечатляет</w:t>
      </w:r>
    </w:p>
    <w:p w:rsidR="00BF319B" w:rsidRDefault="008E04FF">
      <w:pPr>
        <w:ind w:left="6120"/>
      </w:pPr>
      <w:r>
        <w:pict>
          <v:line id="_x0000_s2577" style="position:absolute;left:0;text-align:left;z-index:251763712" from="21.3pt,13.2pt" to="236.85pt,13.2pt" strokeweight=".26mm">
            <v:stroke joinstyle="miter"/>
          </v:line>
        </w:pict>
      </w:r>
    </w:p>
    <w:p w:rsidR="00BF319B" w:rsidRDefault="008E04FF">
      <w:pPr>
        <w:ind w:left="6120"/>
      </w:pPr>
      <w:r>
        <w:pict>
          <v:shape id="_x0000_s2580" type="#_x0000_t202" style="position:absolute;left:0;text-align:left;margin-left:63pt;margin-top:2.65pt;width:89.95pt;height:29.45pt;z-index:251766784;mso-wrap-distance-left:9.05pt;mso-wrap-distance-right:9.05pt" stroked="f">
            <v:fill color2="black"/>
            <v:textbox inset="0,0,0,0">
              <w:txbxContent>
                <w:p w:rsidR="00034E11" w:rsidRDefault="00034E11">
                  <w:pPr>
                    <w:rPr>
                      <w:b/>
                      <w:i/>
                      <w:sz w:val="28"/>
                    </w:rPr>
                  </w:pPr>
                  <w:r>
                    <w:rPr>
                      <w:b/>
                      <w:i/>
                      <w:sz w:val="28"/>
                    </w:rPr>
                    <w:t>Наука</w:t>
                  </w:r>
                </w:p>
              </w:txbxContent>
            </v:textbox>
          </v:shape>
        </w:pict>
      </w:r>
      <w:r w:rsidR="00BF319B">
        <w:t>объясняет, доказывает</w:t>
      </w:r>
    </w:p>
    <w:p w:rsidR="00BF319B" w:rsidRDefault="00BF319B">
      <w:pPr>
        <w:ind w:left="6120"/>
      </w:pPr>
    </w:p>
    <w:p w:rsidR="00BF319B" w:rsidRDefault="008E04FF">
      <w:pPr>
        <w:ind w:left="6120"/>
      </w:pPr>
      <w:r>
        <w:pict>
          <v:line id="_x0000_s2578" style="position:absolute;left:0;text-align:left;z-index:251764736" from="21.3pt,7.8pt" to="236.85pt,7.8pt" strokeweight=".26mm">
            <v:stroke joinstyle="miter"/>
          </v:line>
        </w:pict>
      </w:r>
    </w:p>
    <w:p w:rsidR="00BF319B" w:rsidRDefault="008E04FF">
      <w:pPr>
        <w:ind w:left="6120"/>
      </w:pPr>
      <w:r>
        <w:pict>
          <v:shape id="_x0000_s2579" type="#_x0000_t202" style="position:absolute;left:0;text-align:left;margin-left:53.85pt;margin-top:.6pt;width:80.95pt;height:19.6pt;z-index:251765760;mso-wrap-distance-left:9.05pt;mso-wrap-distance-right:9.05pt" stroked="f">
            <v:fill color2="black"/>
            <v:textbox inset="0,0,0,0">
              <w:txbxContent>
                <w:p w:rsidR="00034E11" w:rsidRDefault="00034E11">
                  <w:pPr>
                    <w:rPr>
                      <w:b/>
                      <w:i/>
                      <w:sz w:val="28"/>
                    </w:rPr>
                  </w:pPr>
                  <w:r>
                    <w:rPr>
                      <w:b/>
                      <w:i/>
                      <w:sz w:val="28"/>
                    </w:rPr>
                    <w:t>Религия</w:t>
                  </w:r>
                </w:p>
              </w:txbxContent>
            </v:textbox>
          </v:shape>
        </w:pict>
      </w:r>
      <w:r w:rsidR="00BF319B">
        <w:t xml:space="preserve">проповедует, внушает </w:t>
      </w:r>
    </w:p>
    <w:p w:rsidR="00BF319B" w:rsidRDefault="00BF319B">
      <w:pPr>
        <w:jc w:val="both"/>
        <w:rPr>
          <w:b/>
          <w:sz w:val="28"/>
        </w:rPr>
      </w:pPr>
    </w:p>
    <w:p w:rsidR="00BF319B" w:rsidRDefault="00BF319B">
      <w:pPr>
        <w:jc w:val="both"/>
        <w:rPr>
          <w:b/>
          <w:sz w:val="28"/>
        </w:rPr>
      </w:pPr>
    </w:p>
    <w:p w:rsidR="00BF319B" w:rsidRDefault="000D1187">
      <w:pPr>
        <w:jc w:val="both"/>
        <w:rPr>
          <w:b/>
          <w:sz w:val="28"/>
        </w:rPr>
      </w:pPr>
      <w:r w:rsidRPr="000D1187">
        <w:rPr>
          <w:b/>
          <w:sz w:val="28"/>
        </w:rPr>
        <w:t xml:space="preserve">Таблица № </w:t>
      </w:r>
      <w:r w:rsidR="003E7D12">
        <w:rPr>
          <w:b/>
          <w:sz w:val="28"/>
        </w:rPr>
        <w:t>2</w:t>
      </w:r>
      <w:r w:rsidRPr="000D1187">
        <w:rPr>
          <w:b/>
          <w:sz w:val="28"/>
        </w:rPr>
        <w:t>.</w:t>
      </w:r>
    </w:p>
    <w:p w:rsidR="00BF319B" w:rsidRDefault="00BF319B">
      <w:pPr>
        <w:jc w:val="both"/>
        <w:rPr>
          <w:b/>
        </w:rPr>
      </w:pPr>
    </w:p>
    <w:tbl>
      <w:tblPr>
        <w:tblW w:w="0" w:type="auto"/>
        <w:jc w:val="center"/>
        <w:tblInd w:w="-5" w:type="dxa"/>
        <w:tblLayout w:type="fixed"/>
        <w:tblLook w:val="0000"/>
      </w:tblPr>
      <w:tblGrid>
        <w:gridCol w:w="708"/>
        <w:gridCol w:w="708"/>
        <w:gridCol w:w="708"/>
        <w:gridCol w:w="708"/>
        <w:gridCol w:w="708"/>
        <w:gridCol w:w="718"/>
      </w:tblGrid>
      <w:tr w:rsidR="00BF319B" w:rsidTr="000D1187">
        <w:trPr>
          <w:cantSplit/>
          <w:jc w:val="center"/>
        </w:trPr>
        <w:tc>
          <w:tcPr>
            <w:tcW w:w="4258" w:type="dxa"/>
            <w:gridSpan w:val="6"/>
            <w:tcBorders>
              <w:top w:val="single" w:sz="4" w:space="0" w:color="000000"/>
              <w:left w:val="single" w:sz="4" w:space="0" w:color="000000"/>
              <w:bottom w:val="single" w:sz="4" w:space="0" w:color="000000"/>
              <w:right w:val="single" w:sz="4" w:space="0" w:color="000000"/>
            </w:tcBorders>
          </w:tcPr>
          <w:p w:rsidR="00BF319B" w:rsidRDefault="00BF319B">
            <w:pPr>
              <w:pStyle w:val="5"/>
              <w:tabs>
                <w:tab w:val="left" w:pos="0"/>
              </w:tabs>
              <w:snapToGrid w:val="0"/>
              <w:rPr>
                <w:sz w:val="24"/>
              </w:rPr>
            </w:pPr>
            <w:r>
              <w:rPr>
                <w:sz w:val="24"/>
              </w:rPr>
              <w:t>Основные отряды интеллигенции</w:t>
            </w:r>
          </w:p>
        </w:tc>
      </w:tr>
      <w:tr w:rsidR="00BF319B" w:rsidTr="000D1187">
        <w:trPr>
          <w:cantSplit/>
          <w:trHeight w:val="2387"/>
          <w:jc w:val="center"/>
        </w:trPr>
        <w:tc>
          <w:tcPr>
            <w:tcW w:w="708" w:type="dxa"/>
            <w:tcBorders>
              <w:top w:val="single" w:sz="4" w:space="0" w:color="000000"/>
              <w:left w:val="single" w:sz="4" w:space="0" w:color="000000"/>
              <w:bottom w:val="single" w:sz="4" w:space="0" w:color="000000"/>
            </w:tcBorders>
            <w:textDirection w:val="btLr"/>
          </w:tcPr>
          <w:p w:rsidR="00BF319B" w:rsidRDefault="00BF319B">
            <w:pPr>
              <w:snapToGrid w:val="0"/>
              <w:ind w:left="113" w:right="113"/>
              <w:jc w:val="both"/>
              <w:rPr>
                <w:b/>
              </w:rPr>
            </w:pPr>
            <w:r>
              <w:rPr>
                <w:b/>
              </w:rPr>
              <w:t>Инженерно-техническая</w:t>
            </w:r>
          </w:p>
        </w:tc>
        <w:tc>
          <w:tcPr>
            <w:tcW w:w="708" w:type="dxa"/>
            <w:tcBorders>
              <w:top w:val="single" w:sz="4" w:space="0" w:color="000000"/>
              <w:left w:val="single" w:sz="4" w:space="0" w:color="000000"/>
              <w:bottom w:val="single" w:sz="4" w:space="0" w:color="000000"/>
            </w:tcBorders>
            <w:textDirection w:val="btLr"/>
          </w:tcPr>
          <w:p w:rsidR="00BF319B" w:rsidRDefault="00BF319B">
            <w:pPr>
              <w:snapToGrid w:val="0"/>
              <w:ind w:left="113" w:right="113"/>
              <w:jc w:val="both"/>
              <w:rPr>
                <w:b/>
              </w:rPr>
            </w:pPr>
            <w:r>
              <w:rPr>
                <w:b/>
              </w:rPr>
              <w:t>Услуговых профе</w:t>
            </w:r>
            <w:r>
              <w:rPr>
                <w:b/>
              </w:rPr>
              <w:t>с</w:t>
            </w:r>
            <w:r>
              <w:rPr>
                <w:b/>
              </w:rPr>
              <w:t>сий</w:t>
            </w:r>
          </w:p>
        </w:tc>
        <w:tc>
          <w:tcPr>
            <w:tcW w:w="708" w:type="dxa"/>
            <w:tcBorders>
              <w:top w:val="single" w:sz="4" w:space="0" w:color="000000"/>
              <w:left w:val="single" w:sz="4" w:space="0" w:color="000000"/>
              <w:bottom w:val="single" w:sz="4" w:space="0" w:color="000000"/>
            </w:tcBorders>
            <w:textDirection w:val="btLr"/>
          </w:tcPr>
          <w:p w:rsidR="00BF319B" w:rsidRDefault="00BF319B">
            <w:pPr>
              <w:snapToGrid w:val="0"/>
              <w:ind w:left="113" w:right="113"/>
              <w:jc w:val="both"/>
              <w:rPr>
                <w:b/>
              </w:rPr>
            </w:pPr>
            <w:r>
              <w:rPr>
                <w:b/>
              </w:rPr>
              <w:t>Научная</w:t>
            </w:r>
          </w:p>
        </w:tc>
        <w:tc>
          <w:tcPr>
            <w:tcW w:w="708" w:type="dxa"/>
            <w:tcBorders>
              <w:top w:val="single" w:sz="4" w:space="0" w:color="000000"/>
              <w:left w:val="single" w:sz="4" w:space="0" w:color="000000"/>
              <w:bottom w:val="single" w:sz="4" w:space="0" w:color="000000"/>
            </w:tcBorders>
            <w:textDirection w:val="btLr"/>
          </w:tcPr>
          <w:p w:rsidR="00BF319B" w:rsidRDefault="00BF319B">
            <w:pPr>
              <w:snapToGrid w:val="0"/>
              <w:ind w:left="113" w:right="113"/>
              <w:jc w:val="both"/>
              <w:rPr>
                <w:b/>
              </w:rPr>
            </w:pPr>
            <w:r>
              <w:rPr>
                <w:b/>
              </w:rPr>
              <w:t>Управленческая</w:t>
            </w:r>
          </w:p>
        </w:tc>
        <w:tc>
          <w:tcPr>
            <w:tcW w:w="708" w:type="dxa"/>
            <w:tcBorders>
              <w:top w:val="single" w:sz="4" w:space="0" w:color="000000"/>
              <w:left w:val="single" w:sz="4" w:space="0" w:color="000000"/>
              <w:bottom w:val="single" w:sz="4" w:space="0" w:color="000000"/>
            </w:tcBorders>
            <w:textDirection w:val="btLr"/>
          </w:tcPr>
          <w:p w:rsidR="00BF319B" w:rsidRDefault="00BF319B">
            <w:pPr>
              <w:snapToGrid w:val="0"/>
              <w:ind w:left="113" w:right="113"/>
              <w:jc w:val="both"/>
              <w:rPr>
                <w:b/>
              </w:rPr>
            </w:pPr>
            <w:r>
              <w:rPr>
                <w:b/>
              </w:rPr>
              <w:t>Военная</w:t>
            </w:r>
          </w:p>
        </w:tc>
        <w:tc>
          <w:tcPr>
            <w:tcW w:w="718" w:type="dxa"/>
            <w:tcBorders>
              <w:top w:val="single" w:sz="4" w:space="0" w:color="000000"/>
              <w:left w:val="single" w:sz="4" w:space="0" w:color="000000"/>
              <w:bottom w:val="single" w:sz="4" w:space="0" w:color="000000"/>
              <w:right w:val="single" w:sz="4" w:space="0" w:color="000000"/>
            </w:tcBorders>
            <w:textDirection w:val="btLr"/>
          </w:tcPr>
          <w:p w:rsidR="00BF319B" w:rsidRDefault="00BF319B">
            <w:pPr>
              <w:snapToGrid w:val="0"/>
              <w:ind w:left="113" w:right="113"/>
              <w:jc w:val="both"/>
              <w:rPr>
                <w:b/>
              </w:rPr>
            </w:pPr>
            <w:r>
              <w:rPr>
                <w:b/>
              </w:rPr>
              <w:t>Худо жественная</w:t>
            </w:r>
          </w:p>
        </w:tc>
      </w:tr>
    </w:tbl>
    <w:p w:rsidR="000F4BAC" w:rsidRDefault="000F4BAC">
      <w:pPr>
        <w:pStyle w:val="1"/>
        <w:tabs>
          <w:tab w:val="left" w:pos="0"/>
        </w:tabs>
        <w:ind w:firstLine="0"/>
        <w:rPr>
          <w:szCs w:val="28"/>
        </w:rPr>
      </w:pPr>
    </w:p>
    <w:p w:rsidR="00BF319B" w:rsidRPr="001B06E3" w:rsidRDefault="00BF319B">
      <w:pPr>
        <w:pStyle w:val="1"/>
        <w:tabs>
          <w:tab w:val="left" w:pos="0"/>
        </w:tabs>
        <w:ind w:firstLine="0"/>
        <w:rPr>
          <w:szCs w:val="28"/>
        </w:rPr>
      </w:pPr>
      <w:r w:rsidRPr="001B06E3">
        <w:rPr>
          <w:szCs w:val="28"/>
        </w:rPr>
        <w:t>Вопросы</w:t>
      </w:r>
    </w:p>
    <w:p w:rsidR="00BF319B" w:rsidRPr="001B06E3" w:rsidRDefault="00BF319B">
      <w:pPr>
        <w:rPr>
          <w:sz w:val="28"/>
          <w:szCs w:val="28"/>
        </w:rPr>
      </w:pPr>
    </w:p>
    <w:p w:rsidR="00BF319B" w:rsidRPr="001B06E3" w:rsidRDefault="00BF319B" w:rsidP="000F4BAC">
      <w:pPr>
        <w:pStyle w:val="21"/>
        <w:ind w:left="284" w:hanging="285"/>
        <w:rPr>
          <w:szCs w:val="28"/>
        </w:rPr>
      </w:pPr>
      <w:r w:rsidRPr="001B06E3">
        <w:rPr>
          <w:szCs w:val="28"/>
        </w:rPr>
        <w:t>1. Какой духовной деятельностью занимается подавляющая часть населения?</w:t>
      </w:r>
    </w:p>
    <w:p w:rsidR="00BF319B" w:rsidRPr="001B06E3" w:rsidRDefault="00BF319B" w:rsidP="000F4BAC">
      <w:pPr>
        <w:ind w:left="284" w:hanging="285"/>
        <w:jc w:val="both"/>
        <w:rPr>
          <w:sz w:val="28"/>
          <w:szCs w:val="28"/>
        </w:rPr>
      </w:pPr>
      <w:r w:rsidRPr="001B06E3">
        <w:rPr>
          <w:sz w:val="28"/>
          <w:szCs w:val="28"/>
        </w:rPr>
        <w:t>2. В чем причины того, что сегодня значительная часть населения ориент</w:t>
      </w:r>
      <w:r w:rsidRPr="001B06E3">
        <w:rPr>
          <w:sz w:val="28"/>
          <w:szCs w:val="28"/>
        </w:rPr>
        <w:t>и</w:t>
      </w:r>
      <w:r w:rsidRPr="001B06E3">
        <w:rPr>
          <w:sz w:val="28"/>
          <w:szCs w:val="28"/>
        </w:rPr>
        <w:t>рована на религию?</w:t>
      </w:r>
    </w:p>
    <w:p w:rsidR="00BF319B" w:rsidRPr="001B06E3" w:rsidRDefault="00BF319B" w:rsidP="000F4BAC">
      <w:pPr>
        <w:ind w:left="284" w:hanging="285"/>
        <w:jc w:val="both"/>
        <w:rPr>
          <w:sz w:val="28"/>
          <w:szCs w:val="28"/>
        </w:rPr>
      </w:pPr>
      <w:r w:rsidRPr="001B06E3">
        <w:rPr>
          <w:sz w:val="28"/>
          <w:szCs w:val="28"/>
        </w:rPr>
        <w:t>3. Приведите примеры культуросоциальных групп населения.</w:t>
      </w:r>
    </w:p>
    <w:p w:rsidR="00BF319B" w:rsidRPr="001B06E3" w:rsidRDefault="00BF319B" w:rsidP="000F4BAC">
      <w:pPr>
        <w:ind w:left="284" w:hanging="285"/>
        <w:jc w:val="both"/>
        <w:rPr>
          <w:sz w:val="28"/>
          <w:szCs w:val="28"/>
        </w:rPr>
      </w:pPr>
      <w:r w:rsidRPr="001B06E3">
        <w:rPr>
          <w:sz w:val="28"/>
          <w:szCs w:val="28"/>
        </w:rPr>
        <w:t>4. В чем принципиальное отличие действий людей в духовной сфере от их действий в экономической сфере?</w:t>
      </w:r>
    </w:p>
    <w:p w:rsidR="00BF319B" w:rsidRDefault="00BF319B" w:rsidP="000F4BAC">
      <w:pPr>
        <w:ind w:left="284" w:hanging="285"/>
        <w:jc w:val="both"/>
        <w:rPr>
          <w:sz w:val="28"/>
          <w:szCs w:val="28"/>
        </w:rPr>
      </w:pPr>
      <w:r w:rsidRPr="001B06E3">
        <w:rPr>
          <w:sz w:val="28"/>
          <w:szCs w:val="28"/>
        </w:rPr>
        <w:t>5. Почему интеллигенция рассматривается как изотерическая группа?</w:t>
      </w:r>
    </w:p>
    <w:p w:rsidR="00A4793B" w:rsidRPr="001B06E3" w:rsidRDefault="00A4793B" w:rsidP="001B06E3">
      <w:pPr>
        <w:ind w:left="708"/>
        <w:jc w:val="both"/>
      </w:pPr>
    </w:p>
    <w:p w:rsidR="007C722E" w:rsidRDefault="007C722E" w:rsidP="001B06E3">
      <w:pPr>
        <w:ind w:left="708"/>
        <w:jc w:val="center"/>
        <w:rPr>
          <w:b/>
        </w:rPr>
      </w:pPr>
    </w:p>
    <w:p w:rsidR="00BF319B" w:rsidRPr="00D47D82" w:rsidRDefault="00BF319B" w:rsidP="000F4BAC">
      <w:pPr>
        <w:tabs>
          <w:tab w:val="left" w:pos="567"/>
        </w:tabs>
        <w:jc w:val="center"/>
        <w:rPr>
          <w:b/>
          <w:shadow/>
          <w:sz w:val="28"/>
        </w:rPr>
      </w:pPr>
      <w:r w:rsidRPr="00D47D82">
        <w:rPr>
          <w:b/>
          <w:shadow/>
          <w:sz w:val="28"/>
        </w:rPr>
        <w:lastRenderedPageBreak/>
        <w:t>Задания по социологии.</w:t>
      </w:r>
    </w:p>
    <w:p w:rsidR="00BF319B" w:rsidRPr="001B06E3" w:rsidRDefault="00BF319B" w:rsidP="000F4BAC">
      <w:pPr>
        <w:tabs>
          <w:tab w:val="left" w:pos="567"/>
        </w:tabs>
        <w:jc w:val="center"/>
      </w:pPr>
    </w:p>
    <w:p w:rsidR="00BF319B" w:rsidRPr="001B06E3" w:rsidRDefault="00BF319B" w:rsidP="000F4BAC">
      <w:pPr>
        <w:tabs>
          <w:tab w:val="left" w:pos="567"/>
        </w:tabs>
        <w:jc w:val="both"/>
      </w:pPr>
      <w:r w:rsidRPr="001B06E3">
        <w:t>В обязанности студента входит до сдачи экзамена по социологии выполнение одно</w:t>
      </w:r>
      <w:r w:rsidR="00200F60" w:rsidRPr="001B06E3">
        <w:t>го</w:t>
      </w:r>
      <w:r w:rsidRPr="001B06E3">
        <w:t xml:space="preserve"> из учебных заданий. Они представляют собой: </w:t>
      </w:r>
      <w:r w:rsidRPr="001B06E3">
        <w:rPr>
          <w:i/>
        </w:rPr>
        <w:t>контрольные работы, тесты, логические у</w:t>
      </w:r>
      <w:r w:rsidRPr="001B06E3">
        <w:rPr>
          <w:i/>
        </w:rPr>
        <w:t>п</w:t>
      </w:r>
      <w:r w:rsidRPr="001B06E3">
        <w:rPr>
          <w:i/>
        </w:rPr>
        <w:t>ражнения, эссе и вопросы.</w:t>
      </w:r>
      <w:r w:rsidRPr="001B06E3">
        <w:t xml:space="preserve"> Студент выполняет контрольную работу </w:t>
      </w:r>
      <w:r w:rsidRPr="001B06E3">
        <w:rPr>
          <w:i/>
        </w:rPr>
        <w:t>или</w:t>
      </w:r>
      <w:r w:rsidRPr="001B06E3">
        <w:t xml:space="preserve"> эссе, </w:t>
      </w:r>
      <w:r w:rsidRPr="001B06E3">
        <w:rPr>
          <w:i/>
        </w:rPr>
        <w:t>либо</w:t>
      </w:r>
      <w:r w:rsidRPr="001B06E3">
        <w:t xml:space="preserve"> даёт ответы на один вариант тестов </w:t>
      </w:r>
      <w:r w:rsidRPr="001B06E3">
        <w:rPr>
          <w:i/>
        </w:rPr>
        <w:t>или</w:t>
      </w:r>
      <w:r w:rsidRPr="001B06E3">
        <w:t xml:space="preserve"> 10 логических упражнений </w:t>
      </w:r>
      <w:r w:rsidRPr="001B06E3">
        <w:rPr>
          <w:i/>
        </w:rPr>
        <w:t>или</w:t>
      </w:r>
      <w:r w:rsidRPr="001B06E3">
        <w:t xml:space="preserve"> 15 вопросов. Задание подаётся на кафедру в письменном (печатном) виде. Его титульный лист оформляется как у курсовой работы с указанием фамилии студента, индекса специальности и учебной группы.</w:t>
      </w:r>
    </w:p>
    <w:p w:rsidR="00BF319B" w:rsidRPr="005B0FF9" w:rsidRDefault="00BF319B" w:rsidP="000F4BAC">
      <w:pPr>
        <w:tabs>
          <w:tab w:val="left" w:pos="567"/>
        </w:tabs>
        <w:jc w:val="center"/>
        <w:rPr>
          <w:b/>
        </w:rPr>
      </w:pPr>
      <w:r w:rsidRPr="005B0FF9">
        <w:rPr>
          <w:b/>
        </w:rPr>
        <w:t>Контрольная работа.</w:t>
      </w:r>
    </w:p>
    <w:p w:rsidR="00BF319B" w:rsidRPr="001B06E3" w:rsidRDefault="00BF319B" w:rsidP="000F4BAC">
      <w:pPr>
        <w:tabs>
          <w:tab w:val="left" w:pos="567"/>
        </w:tabs>
        <w:jc w:val="both"/>
      </w:pPr>
    </w:p>
    <w:p w:rsidR="00BF319B" w:rsidRPr="001B06E3" w:rsidRDefault="00BF319B" w:rsidP="000F4BAC">
      <w:pPr>
        <w:tabs>
          <w:tab w:val="left" w:pos="567"/>
        </w:tabs>
        <w:jc w:val="both"/>
      </w:pPr>
      <w:r w:rsidRPr="001B06E3">
        <w:t>Она включают в себя введение, текст, разбитый по вопросам, заключение.</w:t>
      </w:r>
    </w:p>
    <w:p w:rsidR="00BF319B" w:rsidRPr="001B06E3" w:rsidRDefault="00BF319B" w:rsidP="000F4BAC">
      <w:pPr>
        <w:tabs>
          <w:tab w:val="left" w:pos="567"/>
        </w:tabs>
        <w:jc w:val="both"/>
      </w:pPr>
    </w:p>
    <w:p w:rsidR="00BF319B" w:rsidRPr="005B0FF9" w:rsidRDefault="00BF319B" w:rsidP="000F4BAC">
      <w:pPr>
        <w:tabs>
          <w:tab w:val="left" w:pos="567"/>
        </w:tabs>
        <w:jc w:val="center"/>
        <w:rPr>
          <w:b/>
        </w:rPr>
      </w:pPr>
      <w:r w:rsidRPr="005B0FF9">
        <w:rPr>
          <w:b/>
        </w:rPr>
        <w:t>Эссе.</w:t>
      </w:r>
    </w:p>
    <w:p w:rsidR="00BF319B" w:rsidRPr="001B06E3" w:rsidRDefault="00BF319B" w:rsidP="000F4BAC">
      <w:pPr>
        <w:tabs>
          <w:tab w:val="left" w:pos="567"/>
        </w:tabs>
        <w:jc w:val="center"/>
      </w:pPr>
    </w:p>
    <w:p w:rsidR="00BF319B" w:rsidRPr="001B06E3" w:rsidRDefault="00BF319B" w:rsidP="000F4BAC">
      <w:pPr>
        <w:tabs>
          <w:tab w:val="left" w:pos="567"/>
        </w:tabs>
        <w:jc w:val="both"/>
      </w:pPr>
      <w:r w:rsidRPr="001B06E3">
        <w:t>Это размышления автора на определённую тему, исходя из её личного понимания или своего опыта (наблюдений, действий и их осмысления).</w:t>
      </w:r>
    </w:p>
    <w:p w:rsidR="00BF319B" w:rsidRPr="001B06E3" w:rsidRDefault="00BF319B" w:rsidP="000F4BAC">
      <w:pPr>
        <w:tabs>
          <w:tab w:val="left" w:pos="567"/>
        </w:tabs>
        <w:jc w:val="both"/>
      </w:pPr>
    </w:p>
    <w:p w:rsidR="00BF319B" w:rsidRPr="005B0FF9" w:rsidRDefault="00BF319B" w:rsidP="000F4BAC">
      <w:pPr>
        <w:tabs>
          <w:tab w:val="left" w:pos="567"/>
        </w:tabs>
        <w:jc w:val="center"/>
        <w:rPr>
          <w:b/>
        </w:rPr>
      </w:pPr>
      <w:r w:rsidRPr="005B0FF9">
        <w:rPr>
          <w:b/>
        </w:rPr>
        <w:t>Тест.</w:t>
      </w:r>
    </w:p>
    <w:p w:rsidR="00BF319B" w:rsidRPr="001B06E3" w:rsidRDefault="00BF319B" w:rsidP="000F4BAC">
      <w:pPr>
        <w:tabs>
          <w:tab w:val="left" w:pos="567"/>
        </w:tabs>
        <w:jc w:val="both"/>
      </w:pPr>
    </w:p>
    <w:p w:rsidR="00BF319B" w:rsidRPr="001B06E3" w:rsidRDefault="00BF319B" w:rsidP="000F4BAC">
      <w:pPr>
        <w:tabs>
          <w:tab w:val="left" w:pos="567"/>
        </w:tabs>
        <w:jc w:val="both"/>
      </w:pPr>
      <w:r w:rsidRPr="001B06E3">
        <w:t>Это вопрос, на который дано несколько вариантов ответа, но из них только один (или н</w:t>
      </w:r>
      <w:r w:rsidRPr="001B06E3">
        <w:t>е</w:t>
      </w:r>
      <w:r w:rsidRPr="001B06E3">
        <w:t>сколько – это оговаривается) является правильным. Его (их) и надо указать.</w:t>
      </w:r>
    </w:p>
    <w:p w:rsidR="00BF319B" w:rsidRPr="001B06E3" w:rsidRDefault="00BF319B" w:rsidP="000F4BAC">
      <w:pPr>
        <w:tabs>
          <w:tab w:val="left" w:pos="567"/>
        </w:tabs>
        <w:jc w:val="both"/>
      </w:pPr>
    </w:p>
    <w:p w:rsidR="00BF319B" w:rsidRPr="005B0FF9" w:rsidRDefault="00BF319B" w:rsidP="000F4BAC">
      <w:pPr>
        <w:tabs>
          <w:tab w:val="left" w:pos="567"/>
        </w:tabs>
        <w:jc w:val="center"/>
        <w:rPr>
          <w:b/>
        </w:rPr>
      </w:pPr>
      <w:r w:rsidRPr="005B0FF9">
        <w:rPr>
          <w:b/>
        </w:rPr>
        <w:t>Логические упражнения.</w:t>
      </w:r>
    </w:p>
    <w:p w:rsidR="00BF319B" w:rsidRPr="001B06E3" w:rsidRDefault="00BF319B" w:rsidP="000F4BAC">
      <w:pPr>
        <w:tabs>
          <w:tab w:val="left" w:pos="567"/>
        </w:tabs>
        <w:jc w:val="center"/>
      </w:pPr>
    </w:p>
    <w:p w:rsidR="00200F60" w:rsidRPr="001B06E3" w:rsidRDefault="00200F60" w:rsidP="000F4BAC">
      <w:pPr>
        <w:tabs>
          <w:tab w:val="left" w:pos="567"/>
        </w:tabs>
        <w:jc w:val="both"/>
      </w:pPr>
      <w:r w:rsidRPr="001B06E3">
        <w:t>Это задачи на сообразительность.</w:t>
      </w:r>
    </w:p>
    <w:p w:rsidR="00BF319B" w:rsidRPr="005B0FF9" w:rsidRDefault="00BF319B" w:rsidP="000F4BAC">
      <w:pPr>
        <w:tabs>
          <w:tab w:val="left" w:pos="567"/>
        </w:tabs>
        <w:jc w:val="center"/>
        <w:rPr>
          <w:b/>
        </w:rPr>
      </w:pPr>
      <w:r w:rsidRPr="005B0FF9">
        <w:rPr>
          <w:b/>
        </w:rPr>
        <w:t>Вопросы.</w:t>
      </w:r>
    </w:p>
    <w:p w:rsidR="00BF319B" w:rsidRPr="001B06E3" w:rsidRDefault="00BF319B" w:rsidP="000F4BAC">
      <w:pPr>
        <w:tabs>
          <w:tab w:val="left" w:pos="567"/>
        </w:tabs>
        <w:jc w:val="both"/>
      </w:pPr>
    </w:p>
    <w:p w:rsidR="00BF319B" w:rsidRPr="001B06E3" w:rsidRDefault="00BF319B" w:rsidP="000F4BAC">
      <w:pPr>
        <w:tabs>
          <w:tab w:val="left" w:pos="567"/>
        </w:tabs>
        <w:jc w:val="both"/>
      </w:pPr>
      <w:r w:rsidRPr="001B06E3">
        <w:t xml:space="preserve">Все они требуют </w:t>
      </w:r>
      <w:r w:rsidR="00200F60" w:rsidRPr="001B06E3">
        <w:t xml:space="preserve">развёрнутых </w:t>
      </w:r>
      <w:r w:rsidRPr="001B06E3">
        <w:t>аргументированных ответов.</w:t>
      </w:r>
    </w:p>
    <w:p w:rsidR="00BF319B" w:rsidRPr="001B06E3" w:rsidRDefault="00BF319B" w:rsidP="000F4BAC">
      <w:pPr>
        <w:tabs>
          <w:tab w:val="left" w:pos="567"/>
        </w:tabs>
        <w:jc w:val="both"/>
      </w:pPr>
    </w:p>
    <w:p w:rsidR="00BF319B" w:rsidRPr="001B06E3" w:rsidRDefault="00BF319B" w:rsidP="000F4BAC">
      <w:pPr>
        <w:tabs>
          <w:tab w:val="left" w:pos="567"/>
        </w:tabs>
        <w:jc w:val="center"/>
        <w:rPr>
          <w:b/>
        </w:rPr>
      </w:pPr>
      <w:r w:rsidRPr="001B06E3">
        <w:rPr>
          <w:b/>
        </w:rPr>
        <w:t>Контрольные работы.</w:t>
      </w:r>
    </w:p>
    <w:p w:rsidR="00BF319B" w:rsidRPr="001B06E3" w:rsidRDefault="00BF319B" w:rsidP="000F4BAC">
      <w:pPr>
        <w:tabs>
          <w:tab w:val="left" w:pos="567"/>
        </w:tabs>
        <w:jc w:val="both"/>
      </w:pPr>
    </w:p>
    <w:p w:rsidR="00BF319B" w:rsidRPr="001B06E3" w:rsidRDefault="00BF319B" w:rsidP="000F4BAC">
      <w:pPr>
        <w:numPr>
          <w:ilvl w:val="0"/>
          <w:numId w:val="9"/>
        </w:numPr>
        <w:tabs>
          <w:tab w:val="left" w:pos="567"/>
          <w:tab w:val="left" w:pos="708"/>
        </w:tabs>
        <w:ind w:left="0" w:firstLine="0"/>
        <w:jc w:val="both"/>
      </w:pPr>
      <w:r w:rsidRPr="001B06E3">
        <w:t>Субкультуры современной России.</w:t>
      </w:r>
    </w:p>
    <w:p w:rsidR="00BF319B" w:rsidRPr="001B06E3" w:rsidRDefault="00BF319B" w:rsidP="000F4BAC">
      <w:pPr>
        <w:numPr>
          <w:ilvl w:val="0"/>
          <w:numId w:val="9"/>
        </w:numPr>
        <w:tabs>
          <w:tab w:val="left" w:pos="567"/>
          <w:tab w:val="left" w:pos="708"/>
        </w:tabs>
        <w:ind w:left="0" w:firstLine="0"/>
        <w:jc w:val="both"/>
      </w:pPr>
      <w:r w:rsidRPr="001B06E3">
        <w:t>Девиантное поведение.</w:t>
      </w:r>
    </w:p>
    <w:p w:rsidR="00BF319B" w:rsidRPr="001B06E3" w:rsidRDefault="00BF319B" w:rsidP="000F4BAC">
      <w:pPr>
        <w:numPr>
          <w:ilvl w:val="0"/>
          <w:numId w:val="9"/>
        </w:numPr>
        <w:tabs>
          <w:tab w:val="left" w:pos="567"/>
          <w:tab w:val="left" w:pos="708"/>
        </w:tabs>
        <w:ind w:left="0" w:firstLine="0"/>
        <w:jc w:val="both"/>
      </w:pPr>
      <w:r w:rsidRPr="001B06E3">
        <w:t>Средний класс.</w:t>
      </w:r>
    </w:p>
    <w:p w:rsidR="00BF319B" w:rsidRPr="001B06E3" w:rsidRDefault="00BF319B" w:rsidP="000F4BAC">
      <w:pPr>
        <w:numPr>
          <w:ilvl w:val="0"/>
          <w:numId w:val="9"/>
        </w:numPr>
        <w:tabs>
          <w:tab w:val="left" w:pos="567"/>
          <w:tab w:val="left" w:pos="708"/>
        </w:tabs>
        <w:ind w:left="0" w:firstLine="0"/>
        <w:jc w:val="both"/>
      </w:pPr>
      <w:r w:rsidRPr="001B06E3">
        <w:t>Типы и формы социальной стратификации.</w:t>
      </w:r>
    </w:p>
    <w:p w:rsidR="00BF319B" w:rsidRPr="001B06E3" w:rsidRDefault="00BF319B" w:rsidP="000F4BAC">
      <w:pPr>
        <w:numPr>
          <w:ilvl w:val="0"/>
          <w:numId w:val="9"/>
        </w:numPr>
        <w:tabs>
          <w:tab w:val="left" w:pos="567"/>
          <w:tab w:val="left" w:pos="708"/>
        </w:tabs>
        <w:ind w:left="0" w:firstLine="0"/>
        <w:jc w:val="both"/>
      </w:pPr>
      <w:r w:rsidRPr="001B06E3">
        <w:t>Социальная структура Перми.</w:t>
      </w:r>
    </w:p>
    <w:p w:rsidR="00BF319B" w:rsidRPr="001B06E3" w:rsidRDefault="00BF319B" w:rsidP="000F4BAC">
      <w:pPr>
        <w:numPr>
          <w:ilvl w:val="0"/>
          <w:numId w:val="9"/>
        </w:numPr>
        <w:tabs>
          <w:tab w:val="left" w:pos="567"/>
          <w:tab w:val="left" w:pos="708"/>
        </w:tabs>
        <w:ind w:left="0" w:firstLine="0"/>
        <w:jc w:val="both"/>
      </w:pPr>
      <w:r w:rsidRPr="001B06E3">
        <w:t>Миграция в Россию.</w:t>
      </w:r>
    </w:p>
    <w:p w:rsidR="00BF319B" w:rsidRPr="001B06E3" w:rsidRDefault="00BF319B" w:rsidP="000F4BAC">
      <w:pPr>
        <w:numPr>
          <w:ilvl w:val="0"/>
          <w:numId w:val="9"/>
        </w:numPr>
        <w:tabs>
          <w:tab w:val="left" w:pos="567"/>
          <w:tab w:val="left" w:pos="708"/>
        </w:tabs>
        <w:ind w:left="0" w:firstLine="0"/>
        <w:jc w:val="both"/>
      </w:pPr>
      <w:r w:rsidRPr="001B06E3">
        <w:t>Структура сельского населения России.</w:t>
      </w:r>
    </w:p>
    <w:p w:rsidR="00BF319B" w:rsidRPr="001B06E3" w:rsidRDefault="00BF319B" w:rsidP="000F4BAC">
      <w:pPr>
        <w:numPr>
          <w:ilvl w:val="0"/>
          <w:numId w:val="9"/>
        </w:numPr>
        <w:tabs>
          <w:tab w:val="left" w:pos="567"/>
          <w:tab w:val="left" w:pos="708"/>
        </w:tabs>
        <w:ind w:left="0" w:firstLine="0"/>
        <w:jc w:val="both"/>
      </w:pPr>
      <w:r w:rsidRPr="001B06E3">
        <w:t>Формы отчуждения на современном российском предприятии.</w:t>
      </w:r>
    </w:p>
    <w:p w:rsidR="00BF319B" w:rsidRPr="001B06E3" w:rsidRDefault="00BF319B" w:rsidP="000F4BAC">
      <w:pPr>
        <w:numPr>
          <w:ilvl w:val="0"/>
          <w:numId w:val="9"/>
        </w:numPr>
        <w:tabs>
          <w:tab w:val="left" w:pos="567"/>
          <w:tab w:val="left" w:pos="708"/>
        </w:tabs>
        <w:ind w:left="0" w:firstLine="0"/>
        <w:jc w:val="both"/>
      </w:pPr>
      <w:r w:rsidRPr="001B06E3">
        <w:t>Нетрадиционные формы семьи.</w:t>
      </w:r>
    </w:p>
    <w:p w:rsidR="00BF319B" w:rsidRPr="001B06E3" w:rsidRDefault="00BF319B" w:rsidP="000F4BAC">
      <w:pPr>
        <w:numPr>
          <w:ilvl w:val="0"/>
          <w:numId w:val="9"/>
        </w:numPr>
        <w:tabs>
          <w:tab w:val="left" w:pos="567"/>
          <w:tab w:val="left" w:pos="708"/>
        </w:tabs>
        <w:ind w:left="0" w:firstLine="0"/>
        <w:jc w:val="both"/>
      </w:pPr>
      <w:r w:rsidRPr="001B06E3">
        <w:t>Трудовые и производственные взаимоотношения работников.</w:t>
      </w:r>
    </w:p>
    <w:p w:rsidR="00BF319B" w:rsidRPr="001B06E3" w:rsidRDefault="00BF319B" w:rsidP="000F4BAC">
      <w:pPr>
        <w:numPr>
          <w:ilvl w:val="0"/>
          <w:numId w:val="9"/>
        </w:numPr>
        <w:tabs>
          <w:tab w:val="left" w:pos="567"/>
          <w:tab w:val="left" w:pos="708"/>
        </w:tabs>
        <w:ind w:left="0" w:firstLine="0"/>
        <w:jc w:val="both"/>
      </w:pPr>
      <w:r w:rsidRPr="001B06E3">
        <w:t>Каналы мобильности в современном российском обществе.</w:t>
      </w:r>
    </w:p>
    <w:p w:rsidR="00BF319B" w:rsidRPr="001B06E3" w:rsidRDefault="00BF319B" w:rsidP="000F4BAC">
      <w:pPr>
        <w:numPr>
          <w:ilvl w:val="0"/>
          <w:numId w:val="9"/>
        </w:numPr>
        <w:tabs>
          <w:tab w:val="left" w:pos="567"/>
          <w:tab w:val="left" w:pos="708"/>
        </w:tabs>
        <w:ind w:left="0" w:firstLine="0"/>
        <w:jc w:val="both"/>
      </w:pPr>
      <w:r w:rsidRPr="001B06E3">
        <w:t>Казачество как русский субэтнос.</w:t>
      </w:r>
    </w:p>
    <w:p w:rsidR="00BF319B" w:rsidRPr="001B06E3" w:rsidRDefault="00BF319B" w:rsidP="000F4BAC">
      <w:pPr>
        <w:numPr>
          <w:ilvl w:val="0"/>
          <w:numId w:val="9"/>
        </w:numPr>
        <w:tabs>
          <w:tab w:val="left" w:pos="567"/>
          <w:tab w:val="left" w:pos="708"/>
        </w:tabs>
        <w:ind w:left="0" w:firstLine="0"/>
        <w:jc w:val="both"/>
      </w:pPr>
      <w:r w:rsidRPr="001B06E3">
        <w:t>Интеллигенция современной России.</w:t>
      </w:r>
    </w:p>
    <w:p w:rsidR="00BF319B" w:rsidRPr="001B06E3" w:rsidRDefault="00BF319B" w:rsidP="000F4BAC">
      <w:pPr>
        <w:numPr>
          <w:ilvl w:val="0"/>
          <w:numId w:val="9"/>
        </w:numPr>
        <w:tabs>
          <w:tab w:val="left" w:pos="567"/>
          <w:tab w:val="left" w:pos="708"/>
        </w:tabs>
        <w:ind w:left="0" w:firstLine="0"/>
        <w:jc w:val="both"/>
      </w:pPr>
      <w:r w:rsidRPr="001B06E3">
        <w:t>Роль науки, искусства, религии в социальной жизни людей.</w:t>
      </w:r>
    </w:p>
    <w:p w:rsidR="00BF319B" w:rsidRPr="001B06E3" w:rsidRDefault="00BF319B" w:rsidP="000F4BAC">
      <w:pPr>
        <w:numPr>
          <w:ilvl w:val="0"/>
          <w:numId w:val="9"/>
        </w:numPr>
        <w:tabs>
          <w:tab w:val="left" w:pos="567"/>
          <w:tab w:val="left" w:pos="708"/>
        </w:tabs>
        <w:ind w:left="0" w:firstLine="0"/>
        <w:jc w:val="both"/>
      </w:pPr>
      <w:r w:rsidRPr="001B06E3">
        <w:t>Личность и индивидуальность человека.</w:t>
      </w:r>
    </w:p>
    <w:p w:rsidR="00BF319B" w:rsidRPr="001B06E3" w:rsidRDefault="00BF319B" w:rsidP="000F4BAC">
      <w:pPr>
        <w:tabs>
          <w:tab w:val="left" w:pos="567"/>
        </w:tabs>
        <w:jc w:val="both"/>
      </w:pPr>
    </w:p>
    <w:p w:rsidR="00BF319B" w:rsidRPr="001B06E3" w:rsidRDefault="00BF319B" w:rsidP="000F4BAC">
      <w:pPr>
        <w:tabs>
          <w:tab w:val="left" w:pos="567"/>
        </w:tabs>
        <w:jc w:val="center"/>
        <w:rPr>
          <w:b/>
        </w:rPr>
      </w:pPr>
      <w:r w:rsidRPr="001B06E3">
        <w:rPr>
          <w:b/>
        </w:rPr>
        <w:t>Эссе.</w:t>
      </w:r>
    </w:p>
    <w:p w:rsidR="00BF319B" w:rsidRPr="001B06E3" w:rsidRDefault="00BF319B" w:rsidP="000F4BAC">
      <w:pPr>
        <w:tabs>
          <w:tab w:val="left" w:pos="567"/>
        </w:tabs>
        <w:jc w:val="both"/>
      </w:pPr>
    </w:p>
    <w:p w:rsidR="00BF319B" w:rsidRPr="001B06E3" w:rsidRDefault="00BF319B" w:rsidP="000F4BAC">
      <w:pPr>
        <w:numPr>
          <w:ilvl w:val="0"/>
          <w:numId w:val="16"/>
        </w:numPr>
        <w:tabs>
          <w:tab w:val="left" w:pos="567"/>
          <w:tab w:val="left" w:pos="1428"/>
        </w:tabs>
        <w:ind w:left="0" w:firstLine="0"/>
        <w:jc w:val="both"/>
      </w:pPr>
      <w:r w:rsidRPr="001B06E3">
        <w:t>Что, на Ваш взгляд ущемляет достоинства людей как работников?</w:t>
      </w:r>
    </w:p>
    <w:p w:rsidR="00BF319B" w:rsidRPr="001B06E3" w:rsidRDefault="00BF319B" w:rsidP="000F4BAC">
      <w:pPr>
        <w:numPr>
          <w:ilvl w:val="0"/>
          <w:numId w:val="16"/>
        </w:numPr>
        <w:tabs>
          <w:tab w:val="left" w:pos="567"/>
          <w:tab w:val="left" w:pos="1428"/>
        </w:tabs>
        <w:ind w:left="0" w:firstLine="0"/>
        <w:jc w:val="both"/>
      </w:pPr>
      <w:r w:rsidRPr="001B06E3">
        <w:t>Моя профессия: плюсы и минусы.</w:t>
      </w:r>
    </w:p>
    <w:p w:rsidR="00BF319B" w:rsidRPr="001B06E3" w:rsidRDefault="00BF319B" w:rsidP="000F4BAC">
      <w:pPr>
        <w:numPr>
          <w:ilvl w:val="0"/>
          <w:numId w:val="16"/>
        </w:numPr>
        <w:tabs>
          <w:tab w:val="left" w:pos="567"/>
          <w:tab w:val="left" w:pos="1428"/>
        </w:tabs>
        <w:ind w:left="0" w:firstLine="0"/>
        <w:jc w:val="both"/>
      </w:pPr>
      <w:r w:rsidRPr="001B06E3">
        <w:lastRenderedPageBreak/>
        <w:t>Моё видение проблемы нетрадиционных браков.</w:t>
      </w:r>
    </w:p>
    <w:p w:rsidR="00BF319B" w:rsidRPr="001B06E3" w:rsidRDefault="00BF319B" w:rsidP="000F4BAC">
      <w:pPr>
        <w:numPr>
          <w:ilvl w:val="0"/>
          <w:numId w:val="16"/>
        </w:numPr>
        <w:tabs>
          <w:tab w:val="left" w:pos="567"/>
          <w:tab w:val="left" w:pos="1428"/>
        </w:tabs>
        <w:ind w:left="0" w:firstLine="0"/>
        <w:jc w:val="both"/>
      </w:pPr>
      <w:r w:rsidRPr="001B06E3">
        <w:t>Какую социализацию можно считать удачной?</w:t>
      </w:r>
    </w:p>
    <w:p w:rsidR="00BF319B" w:rsidRPr="001B06E3" w:rsidRDefault="00BF319B" w:rsidP="000F4BAC">
      <w:pPr>
        <w:numPr>
          <w:ilvl w:val="0"/>
          <w:numId w:val="16"/>
        </w:numPr>
        <w:tabs>
          <w:tab w:val="left" w:pos="567"/>
          <w:tab w:val="left" w:pos="1428"/>
        </w:tabs>
        <w:ind w:left="0" w:firstLine="0"/>
        <w:jc w:val="both"/>
      </w:pPr>
      <w:r w:rsidRPr="001B06E3">
        <w:t>Моё видение проблемы нестабильности семьи.</w:t>
      </w:r>
    </w:p>
    <w:p w:rsidR="00BF319B" w:rsidRPr="001B06E3" w:rsidRDefault="00BF319B" w:rsidP="000F4BAC">
      <w:pPr>
        <w:numPr>
          <w:ilvl w:val="0"/>
          <w:numId w:val="16"/>
        </w:numPr>
        <w:tabs>
          <w:tab w:val="left" w:pos="567"/>
          <w:tab w:val="left" w:pos="1428"/>
        </w:tabs>
        <w:ind w:left="567" w:hanging="567"/>
        <w:jc w:val="both"/>
      </w:pPr>
      <w:r w:rsidRPr="001B06E3">
        <w:t>Что, на Ваш взгляд, надо сделать для улучшения национального устройства росси</w:t>
      </w:r>
      <w:r w:rsidRPr="001B06E3">
        <w:t>й</w:t>
      </w:r>
      <w:r w:rsidRPr="001B06E3">
        <w:t>ского государства?</w:t>
      </w:r>
    </w:p>
    <w:p w:rsidR="00BF319B" w:rsidRPr="001B06E3" w:rsidRDefault="00BF319B" w:rsidP="000F4BAC">
      <w:pPr>
        <w:numPr>
          <w:ilvl w:val="0"/>
          <w:numId w:val="16"/>
        </w:numPr>
        <w:tabs>
          <w:tab w:val="left" w:pos="567"/>
          <w:tab w:val="left" w:pos="1428"/>
        </w:tabs>
        <w:ind w:left="0" w:firstLine="0"/>
        <w:jc w:val="both"/>
      </w:pPr>
      <w:r w:rsidRPr="001B06E3">
        <w:t>Чего, по Вашему мнению, недостаёт для того, чтобы работа была в радость?</w:t>
      </w:r>
    </w:p>
    <w:p w:rsidR="00BF319B" w:rsidRPr="001B06E3" w:rsidRDefault="00BF319B" w:rsidP="000F4BAC">
      <w:pPr>
        <w:numPr>
          <w:ilvl w:val="0"/>
          <w:numId w:val="16"/>
        </w:numPr>
        <w:tabs>
          <w:tab w:val="left" w:pos="567"/>
          <w:tab w:val="left" w:pos="1428"/>
        </w:tabs>
        <w:ind w:left="0" w:firstLine="0"/>
        <w:jc w:val="both"/>
      </w:pPr>
      <w:r w:rsidRPr="001B06E3">
        <w:t>Принято говорить о женской эмансипации, а нет ли нужды в мужской?</w:t>
      </w:r>
    </w:p>
    <w:p w:rsidR="00BF319B" w:rsidRPr="001B06E3" w:rsidRDefault="00BF319B" w:rsidP="000F4BAC">
      <w:pPr>
        <w:numPr>
          <w:ilvl w:val="0"/>
          <w:numId w:val="16"/>
        </w:numPr>
        <w:tabs>
          <w:tab w:val="left" w:pos="567"/>
          <w:tab w:val="left" w:pos="1428"/>
        </w:tabs>
        <w:ind w:left="0" w:firstLine="0"/>
        <w:jc w:val="both"/>
      </w:pPr>
      <w:r w:rsidRPr="001B06E3">
        <w:t>Как Вы считаете, жить стоит ради того, чтобы «быть» или «иметь»?</w:t>
      </w:r>
    </w:p>
    <w:p w:rsidR="00BF319B" w:rsidRPr="001B06E3" w:rsidRDefault="00BF319B" w:rsidP="000F4BAC">
      <w:pPr>
        <w:numPr>
          <w:ilvl w:val="0"/>
          <w:numId w:val="16"/>
        </w:numPr>
        <w:tabs>
          <w:tab w:val="left" w:pos="567"/>
          <w:tab w:val="left" w:pos="1428"/>
        </w:tabs>
        <w:ind w:left="0" w:firstLine="0"/>
        <w:jc w:val="both"/>
      </w:pPr>
      <w:r w:rsidRPr="001B06E3">
        <w:t>Моя семья: социологическая характеристика.</w:t>
      </w:r>
    </w:p>
    <w:p w:rsidR="00BF319B" w:rsidRPr="001B06E3" w:rsidRDefault="00BF319B" w:rsidP="001B06E3">
      <w:pPr>
        <w:jc w:val="both"/>
      </w:pPr>
    </w:p>
    <w:p w:rsidR="00BF319B" w:rsidRPr="001B06E3" w:rsidRDefault="00BF319B" w:rsidP="001B06E3">
      <w:pPr>
        <w:ind w:left="1416" w:hanging="708"/>
        <w:jc w:val="center"/>
      </w:pPr>
      <w:r w:rsidRPr="001B06E3">
        <w:t>Тесты.</w:t>
      </w:r>
    </w:p>
    <w:p w:rsidR="00BF319B" w:rsidRPr="005B0FF9" w:rsidRDefault="00BF319B" w:rsidP="00A4793B">
      <w:pPr>
        <w:jc w:val="both"/>
        <w:rPr>
          <w:b/>
        </w:rPr>
      </w:pPr>
      <w:r w:rsidRPr="005B0FF9">
        <w:rPr>
          <w:b/>
        </w:rPr>
        <w:t>Первый вариант.</w:t>
      </w:r>
    </w:p>
    <w:p w:rsidR="00BF319B" w:rsidRPr="001B06E3" w:rsidRDefault="00BF319B" w:rsidP="00A4793B">
      <w:pPr>
        <w:jc w:val="both"/>
      </w:pPr>
    </w:p>
    <w:p w:rsidR="00BF319B" w:rsidRPr="001B06E3" w:rsidRDefault="00BF319B" w:rsidP="000504ED">
      <w:pPr>
        <w:numPr>
          <w:ilvl w:val="0"/>
          <w:numId w:val="36"/>
        </w:numPr>
        <w:tabs>
          <w:tab w:val="left" w:pos="720"/>
        </w:tabs>
        <w:ind w:left="0" w:firstLine="0"/>
      </w:pPr>
      <w:r w:rsidRPr="001B06E3">
        <w:t xml:space="preserve">В перечисленных ниже формах жизни людей укажите </w:t>
      </w:r>
      <w:r w:rsidRPr="001B06E3">
        <w:rPr>
          <w:i/>
        </w:rPr>
        <w:t>социетальные</w:t>
      </w:r>
      <w:r w:rsidRPr="001B06E3">
        <w:t xml:space="preserve"> формы:</w:t>
      </w:r>
    </w:p>
    <w:p w:rsidR="00BF319B" w:rsidRPr="001B06E3" w:rsidRDefault="00BF319B" w:rsidP="000504ED">
      <w:pPr>
        <w:numPr>
          <w:ilvl w:val="0"/>
          <w:numId w:val="44"/>
        </w:numPr>
        <w:tabs>
          <w:tab w:val="left" w:pos="1068"/>
        </w:tabs>
        <w:ind w:left="0" w:firstLine="0"/>
      </w:pPr>
      <w:r w:rsidRPr="001B06E3">
        <w:t>Демографическая;</w:t>
      </w:r>
    </w:p>
    <w:p w:rsidR="00BF319B" w:rsidRPr="001B06E3" w:rsidRDefault="00BF319B" w:rsidP="000504ED">
      <w:pPr>
        <w:numPr>
          <w:ilvl w:val="0"/>
          <w:numId w:val="44"/>
        </w:numPr>
        <w:tabs>
          <w:tab w:val="left" w:pos="1068"/>
        </w:tabs>
        <w:ind w:left="0" w:firstLine="0"/>
      </w:pPr>
      <w:r w:rsidRPr="001B06E3">
        <w:t>Экономическая;</w:t>
      </w:r>
    </w:p>
    <w:p w:rsidR="00BF319B" w:rsidRPr="001B06E3" w:rsidRDefault="00BF319B" w:rsidP="000504ED">
      <w:pPr>
        <w:numPr>
          <w:ilvl w:val="0"/>
          <w:numId w:val="44"/>
        </w:numPr>
        <w:tabs>
          <w:tab w:val="left" w:pos="1068"/>
        </w:tabs>
        <w:ind w:left="0" w:firstLine="0"/>
      </w:pPr>
      <w:r w:rsidRPr="001B06E3">
        <w:t>Семейная;</w:t>
      </w:r>
    </w:p>
    <w:p w:rsidR="00BF319B" w:rsidRPr="001B06E3" w:rsidRDefault="00BF319B" w:rsidP="000504ED">
      <w:pPr>
        <w:numPr>
          <w:ilvl w:val="0"/>
          <w:numId w:val="44"/>
        </w:numPr>
        <w:tabs>
          <w:tab w:val="left" w:pos="1068"/>
        </w:tabs>
        <w:ind w:left="0" w:firstLine="0"/>
      </w:pPr>
      <w:r w:rsidRPr="001B06E3">
        <w:t>Политическая;</w:t>
      </w:r>
    </w:p>
    <w:p w:rsidR="00BF319B" w:rsidRPr="001B06E3" w:rsidRDefault="00BF319B" w:rsidP="000504ED">
      <w:pPr>
        <w:numPr>
          <w:ilvl w:val="0"/>
          <w:numId w:val="44"/>
        </w:numPr>
        <w:tabs>
          <w:tab w:val="left" w:pos="1068"/>
        </w:tabs>
        <w:ind w:left="0" w:firstLine="0"/>
      </w:pPr>
      <w:r w:rsidRPr="001B06E3">
        <w:t>Профессионально-трудовая;</w:t>
      </w:r>
    </w:p>
    <w:p w:rsidR="00BF319B" w:rsidRPr="001B06E3" w:rsidRDefault="00BF319B" w:rsidP="000504ED">
      <w:pPr>
        <w:numPr>
          <w:ilvl w:val="0"/>
          <w:numId w:val="44"/>
        </w:numPr>
        <w:tabs>
          <w:tab w:val="left" w:pos="1068"/>
        </w:tabs>
        <w:ind w:left="0" w:firstLine="0"/>
      </w:pPr>
      <w:r w:rsidRPr="001B06E3">
        <w:t>Духовно-идеологическая.</w:t>
      </w:r>
    </w:p>
    <w:p w:rsidR="00BF319B" w:rsidRPr="001B06E3" w:rsidRDefault="00BF319B" w:rsidP="00A4793B"/>
    <w:p w:rsidR="00BF319B" w:rsidRPr="001B06E3" w:rsidRDefault="00BF319B" w:rsidP="000D1187">
      <w:pPr>
        <w:numPr>
          <w:ilvl w:val="0"/>
          <w:numId w:val="36"/>
        </w:numPr>
        <w:tabs>
          <w:tab w:val="clear" w:pos="360"/>
          <w:tab w:val="num" w:pos="426"/>
        </w:tabs>
        <w:ind w:left="426" w:hanging="426"/>
      </w:pPr>
      <w:r w:rsidRPr="001B06E3">
        <w:t xml:space="preserve">Благодаря каким «силам» происходит объединение (сцепление) людей в социальные группы, общности? Благодаря </w:t>
      </w:r>
      <w:r w:rsidRPr="001B06E3">
        <w:rPr>
          <w:i/>
        </w:rPr>
        <w:t>(дайте 1 ответ)</w:t>
      </w:r>
      <w:r w:rsidRPr="001B06E3">
        <w:t>:</w:t>
      </w:r>
    </w:p>
    <w:p w:rsidR="00BF319B" w:rsidRPr="001B06E3" w:rsidRDefault="00BF319B" w:rsidP="000504ED">
      <w:pPr>
        <w:numPr>
          <w:ilvl w:val="0"/>
          <w:numId w:val="12"/>
        </w:numPr>
        <w:tabs>
          <w:tab w:val="left" w:pos="1080"/>
        </w:tabs>
        <w:ind w:left="0" w:firstLine="0"/>
      </w:pPr>
      <w:r w:rsidRPr="001B06E3">
        <w:t>Общему для них образованию;</w:t>
      </w:r>
    </w:p>
    <w:p w:rsidR="00BF319B" w:rsidRPr="001B06E3" w:rsidRDefault="00BF319B" w:rsidP="000504ED">
      <w:pPr>
        <w:numPr>
          <w:ilvl w:val="0"/>
          <w:numId w:val="12"/>
        </w:numPr>
        <w:tabs>
          <w:tab w:val="left" w:pos="1080"/>
        </w:tabs>
        <w:ind w:left="0" w:firstLine="0"/>
      </w:pPr>
      <w:r w:rsidRPr="001B06E3">
        <w:t>Общему уровню жизни;</w:t>
      </w:r>
    </w:p>
    <w:p w:rsidR="00BF319B" w:rsidRPr="001B06E3" w:rsidRDefault="00BF319B" w:rsidP="000504ED">
      <w:pPr>
        <w:numPr>
          <w:ilvl w:val="0"/>
          <w:numId w:val="12"/>
        </w:numPr>
        <w:tabs>
          <w:tab w:val="left" w:pos="1080"/>
        </w:tabs>
        <w:ind w:left="0" w:firstLine="0"/>
      </w:pPr>
      <w:r w:rsidRPr="001B06E3">
        <w:t>Общим для них интересам.</w:t>
      </w:r>
    </w:p>
    <w:p w:rsidR="00BF319B" w:rsidRPr="001B06E3" w:rsidRDefault="00BF319B" w:rsidP="00A4793B"/>
    <w:p w:rsidR="00BF319B" w:rsidRPr="001B06E3" w:rsidRDefault="00BF319B" w:rsidP="000504ED">
      <w:pPr>
        <w:numPr>
          <w:ilvl w:val="0"/>
          <w:numId w:val="36"/>
        </w:numPr>
        <w:tabs>
          <w:tab w:val="left" w:pos="720"/>
        </w:tabs>
        <w:ind w:left="0" w:firstLine="0"/>
        <w:sectPr w:rsidR="00BF319B" w:rsidRPr="001B06E3" w:rsidSect="00D47D82">
          <w:headerReference w:type="even" r:id="rId39"/>
          <w:headerReference w:type="default" r:id="rId40"/>
          <w:footerReference w:type="even" r:id="rId41"/>
          <w:footerReference w:type="default" r:id="rId42"/>
          <w:headerReference w:type="first" r:id="rId43"/>
          <w:footerReference w:type="first" r:id="rId44"/>
          <w:type w:val="continuous"/>
          <w:pgSz w:w="11905" w:h="16837"/>
          <w:pgMar w:top="1134" w:right="850" w:bottom="1134" w:left="1701" w:header="720" w:footer="720" w:gutter="0"/>
          <w:cols w:space="720"/>
          <w:docGrid w:linePitch="360"/>
        </w:sectPr>
      </w:pPr>
      <w:r w:rsidRPr="001B06E3">
        <w:t xml:space="preserve">Выделите </w:t>
      </w:r>
      <w:r w:rsidRPr="001B06E3">
        <w:rPr>
          <w:i/>
        </w:rPr>
        <w:t>достигаемый</w:t>
      </w:r>
      <w:r w:rsidRPr="001B06E3">
        <w:t xml:space="preserve"> статус в позициях людей в обществе:</w:t>
      </w:r>
    </w:p>
    <w:p w:rsidR="00BF319B" w:rsidRPr="001B06E3" w:rsidRDefault="00BF319B" w:rsidP="000504ED">
      <w:pPr>
        <w:numPr>
          <w:ilvl w:val="0"/>
          <w:numId w:val="27"/>
        </w:numPr>
        <w:tabs>
          <w:tab w:val="left" w:pos="1080"/>
        </w:tabs>
        <w:ind w:left="0" w:firstLine="0"/>
      </w:pPr>
      <w:r w:rsidRPr="001B06E3">
        <w:lastRenderedPageBreak/>
        <w:t>Чуваш;</w:t>
      </w:r>
    </w:p>
    <w:p w:rsidR="00BF319B" w:rsidRPr="001B06E3" w:rsidRDefault="00BF319B" w:rsidP="000504ED">
      <w:pPr>
        <w:numPr>
          <w:ilvl w:val="0"/>
          <w:numId w:val="27"/>
        </w:numPr>
        <w:tabs>
          <w:tab w:val="left" w:pos="1080"/>
        </w:tabs>
        <w:ind w:left="0" w:firstLine="0"/>
      </w:pPr>
      <w:r w:rsidRPr="001B06E3">
        <w:t>Старик;</w:t>
      </w:r>
    </w:p>
    <w:p w:rsidR="00BF319B" w:rsidRPr="001B06E3" w:rsidRDefault="00BF319B" w:rsidP="000504ED">
      <w:pPr>
        <w:numPr>
          <w:ilvl w:val="0"/>
          <w:numId w:val="27"/>
        </w:numPr>
        <w:tabs>
          <w:tab w:val="left" w:pos="1080"/>
        </w:tabs>
        <w:ind w:left="0" w:firstLine="0"/>
      </w:pPr>
      <w:r w:rsidRPr="001B06E3">
        <w:t>Мужчина;</w:t>
      </w:r>
    </w:p>
    <w:p w:rsidR="00BF319B" w:rsidRPr="001B06E3" w:rsidRDefault="00BF319B" w:rsidP="000504ED">
      <w:pPr>
        <w:numPr>
          <w:ilvl w:val="0"/>
          <w:numId w:val="27"/>
        </w:numPr>
        <w:tabs>
          <w:tab w:val="left" w:pos="1080"/>
        </w:tabs>
        <w:ind w:left="0" w:firstLine="0"/>
      </w:pPr>
      <w:r w:rsidRPr="001B06E3">
        <w:t>Узник;</w:t>
      </w:r>
    </w:p>
    <w:p w:rsidR="00BF319B" w:rsidRPr="001B06E3" w:rsidRDefault="00BF319B" w:rsidP="000504ED">
      <w:pPr>
        <w:numPr>
          <w:ilvl w:val="0"/>
          <w:numId w:val="27"/>
        </w:numPr>
        <w:tabs>
          <w:tab w:val="left" w:pos="1080"/>
        </w:tabs>
        <w:ind w:left="0" w:firstLine="0"/>
      </w:pPr>
      <w:r w:rsidRPr="001B06E3">
        <w:t>Больной;</w:t>
      </w:r>
    </w:p>
    <w:p w:rsidR="00BF319B" w:rsidRPr="001B06E3" w:rsidRDefault="00BF319B" w:rsidP="000504ED">
      <w:pPr>
        <w:numPr>
          <w:ilvl w:val="0"/>
          <w:numId w:val="27"/>
        </w:numPr>
        <w:tabs>
          <w:tab w:val="left" w:pos="1080"/>
        </w:tabs>
        <w:ind w:left="0" w:firstLine="0"/>
      </w:pPr>
      <w:r w:rsidRPr="001B06E3">
        <w:lastRenderedPageBreak/>
        <w:t>Сквернослов;</w:t>
      </w:r>
    </w:p>
    <w:p w:rsidR="00BF319B" w:rsidRPr="001B06E3" w:rsidRDefault="00BF319B" w:rsidP="000504ED">
      <w:pPr>
        <w:numPr>
          <w:ilvl w:val="0"/>
          <w:numId w:val="27"/>
        </w:numPr>
        <w:tabs>
          <w:tab w:val="left" w:pos="1080"/>
        </w:tabs>
        <w:ind w:left="0" w:firstLine="0"/>
      </w:pPr>
      <w:r w:rsidRPr="001B06E3">
        <w:t>Чиновник;</w:t>
      </w:r>
    </w:p>
    <w:p w:rsidR="00BF319B" w:rsidRPr="001B06E3" w:rsidRDefault="00BF319B" w:rsidP="000504ED">
      <w:pPr>
        <w:numPr>
          <w:ilvl w:val="0"/>
          <w:numId w:val="27"/>
        </w:numPr>
        <w:tabs>
          <w:tab w:val="left" w:pos="1080"/>
        </w:tabs>
        <w:ind w:left="0" w:firstLine="0"/>
      </w:pPr>
      <w:r w:rsidRPr="001B06E3">
        <w:t>Студент;</w:t>
      </w:r>
    </w:p>
    <w:p w:rsidR="00BF319B" w:rsidRPr="001B06E3" w:rsidRDefault="00BF319B" w:rsidP="000504ED">
      <w:pPr>
        <w:numPr>
          <w:ilvl w:val="0"/>
          <w:numId w:val="27"/>
        </w:numPr>
        <w:tabs>
          <w:tab w:val="left" w:pos="1080"/>
        </w:tabs>
        <w:ind w:left="0" w:firstLine="0"/>
        <w:sectPr w:rsidR="00BF319B" w:rsidRPr="001B06E3" w:rsidSect="00D47D82">
          <w:headerReference w:type="even" r:id="rId45"/>
          <w:headerReference w:type="default" r:id="rId46"/>
          <w:footerReference w:type="even" r:id="rId47"/>
          <w:footerReference w:type="default" r:id="rId48"/>
          <w:headerReference w:type="first" r:id="rId49"/>
          <w:footerReference w:type="first" r:id="rId50"/>
          <w:type w:val="continuous"/>
          <w:pgSz w:w="11905" w:h="16837"/>
          <w:pgMar w:top="1134" w:right="850" w:bottom="1134" w:left="1701" w:header="720" w:footer="720" w:gutter="0"/>
          <w:cols w:num="2" w:space="708"/>
          <w:docGrid w:linePitch="360"/>
        </w:sectPr>
      </w:pPr>
      <w:r w:rsidRPr="001B06E3">
        <w:t>Отец.</w:t>
      </w:r>
    </w:p>
    <w:p w:rsidR="00BF319B" w:rsidRPr="001B06E3" w:rsidRDefault="00BF319B" w:rsidP="00A4793B"/>
    <w:p w:rsidR="00BF319B" w:rsidRPr="001B06E3" w:rsidRDefault="00BF319B" w:rsidP="000504ED">
      <w:pPr>
        <w:numPr>
          <w:ilvl w:val="0"/>
          <w:numId w:val="36"/>
        </w:numPr>
        <w:tabs>
          <w:tab w:val="left" w:pos="720"/>
        </w:tabs>
        <w:ind w:left="0" w:firstLine="0"/>
      </w:pPr>
      <w:r w:rsidRPr="001B06E3">
        <w:t>Нуклеарная семья – это:</w:t>
      </w:r>
    </w:p>
    <w:p w:rsidR="00BF319B" w:rsidRPr="001B06E3" w:rsidRDefault="00BF319B" w:rsidP="000504ED">
      <w:pPr>
        <w:numPr>
          <w:ilvl w:val="0"/>
          <w:numId w:val="19"/>
        </w:numPr>
        <w:tabs>
          <w:tab w:val="left" w:pos="1068"/>
        </w:tabs>
        <w:ind w:left="0" w:firstLine="0"/>
      </w:pPr>
      <w:r w:rsidRPr="001B06E3">
        <w:t>Супружеская пара, проживающая совместно с детьми, не состоящими в браке;</w:t>
      </w:r>
    </w:p>
    <w:p w:rsidR="00BF319B" w:rsidRPr="001B06E3" w:rsidRDefault="00BF319B" w:rsidP="000504ED">
      <w:pPr>
        <w:numPr>
          <w:ilvl w:val="0"/>
          <w:numId w:val="19"/>
        </w:numPr>
        <w:tabs>
          <w:tab w:val="left" w:pos="1068"/>
        </w:tabs>
        <w:ind w:left="0" w:firstLine="0"/>
      </w:pPr>
      <w:r w:rsidRPr="001B06E3">
        <w:t>Семья без отца;</w:t>
      </w:r>
    </w:p>
    <w:p w:rsidR="00BF319B" w:rsidRPr="001B06E3" w:rsidRDefault="00BF319B" w:rsidP="000504ED">
      <w:pPr>
        <w:numPr>
          <w:ilvl w:val="0"/>
          <w:numId w:val="19"/>
        </w:numPr>
        <w:tabs>
          <w:tab w:val="left" w:pos="1068"/>
        </w:tabs>
        <w:ind w:left="0" w:firstLine="0"/>
      </w:pPr>
      <w:r w:rsidRPr="001B06E3">
        <w:t>Семья, в которой есть дедушка и бабушка;</w:t>
      </w:r>
    </w:p>
    <w:p w:rsidR="00BF319B" w:rsidRPr="001B06E3" w:rsidRDefault="00BF319B" w:rsidP="000504ED">
      <w:pPr>
        <w:numPr>
          <w:ilvl w:val="0"/>
          <w:numId w:val="19"/>
        </w:numPr>
        <w:tabs>
          <w:tab w:val="left" w:pos="1068"/>
        </w:tabs>
        <w:ind w:left="0" w:firstLine="0"/>
      </w:pPr>
      <w:r w:rsidRPr="001B06E3">
        <w:t>Семья, в которой несколько братьев и сестёр;</w:t>
      </w:r>
    </w:p>
    <w:p w:rsidR="00BF319B" w:rsidRPr="001B06E3" w:rsidRDefault="00BF319B" w:rsidP="000504ED">
      <w:pPr>
        <w:numPr>
          <w:ilvl w:val="0"/>
          <w:numId w:val="19"/>
        </w:numPr>
        <w:tabs>
          <w:tab w:val="left" w:pos="1068"/>
        </w:tabs>
        <w:ind w:left="0" w:firstLine="0"/>
      </w:pPr>
      <w:r w:rsidRPr="001B06E3">
        <w:t>Деревенская семья.</w:t>
      </w:r>
    </w:p>
    <w:p w:rsidR="00BF319B" w:rsidRPr="001B06E3" w:rsidRDefault="00BF319B" w:rsidP="00A4793B"/>
    <w:p w:rsidR="00BF319B" w:rsidRPr="001B06E3" w:rsidRDefault="00BF319B" w:rsidP="000504ED">
      <w:pPr>
        <w:numPr>
          <w:ilvl w:val="0"/>
          <w:numId w:val="36"/>
        </w:numPr>
        <w:tabs>
          <w:tab w:val="left" w:pos="720"/>
        </w:tabs>
        <w:ind w:left="0" w:firstLine="0"/>
      </w:pPr>
      <w:r w:rsidRPr="001B06E3">
        <w:t xml:space="preserve">Выезд из России в Германию – это </w:t>
      </w:r>
      <w:r w:rsidRPr="001B06E3">
        <w:rPr>
          <w:i/>
        </w:rPr>
        <w:t>(подчеркните)</w:t>
      </w:r>
      <w:r w:rsidRPr="001B06E3">
        <w:t>:</w:t>
      </w:r>
    </w:p>
    <w:p w:rsidR="00BF319B" w:rsidRPr="001B06E3" w:rsidRDefault="00BF319B" w:rsidP="000504ED">
      <w:pPr>
        <w:numPr>
          <w:ilvl w:val="1"/>
          <w:numId w:val="19"/>
        </w:numPr>
        <w:tabs>
          <w:tab w:val="left" w:pos="1788"/>
        </w:tabs>
        <w:ind w:left="0" w:firstLine="0"/>
      </w:pPr>
      <w:r w:rsidRPr="001B06E3">
        <w:t>Миграция;</w:t>
      </w:r>
    </w:p>
    <w:p w:rsidR="00BF319B" w:rsidRPr="001B06E3" w:rsidRDefault="00BF319B" w:rsidP="000504ED">
      <w:pPr>
        <w:numPr>
          <w:ilvl w:val="1"/>
          <w:numId w:val="19"/>
        </w:numPr>
        <w:tabs>
          <w:tab w:val="left" w:pos="1788"/>
        </w:tabs>
        <w:ind w:left="0" w:firstLine="0"/>
      </w:pPr>
      <w:r w:rsidRPr="001B06E3">
        <w:t>Иммиграция;</w:t>
      </w:r>
    </w:p>
    <w:p w:rsidR="00BF319B" w:rsidRPr="001B06E3" w:rsidRDefault="00BF319B" w:rsidP="000504ED">
      <w:pPr>
        <w:numPr>
          <w:ilvl w:val="1"/>
          <w:numId w:val="19"/>
        </w:numPr>
        <w:tabs>
          <w:tab w:val="left" w:pos="1788"/>
        </w:tabs>
        <w:ind w:left="0" w:firstLine="0"/>
      </w:pPr>
      <w:r w:rsidRPr="001B06E3">
        <w:t>Эмиграция;</w:t>
      </w:r>
    </w:p>
    <w:p w:rsidR="00BF319B" w:rsidRPr="001B06E3" w:rsidRDefault="00BF319B" w:rsidP="000504ED">
      <w:pPr>
        <w:numPr>
          <w:ilvl w:val="1"/>
          <w:numId w:val="19"/>
        </w:numPr>
        <w:tabs>
          <w:tab w:val="left" w:pos="1788"/>
        </w:tabs>
        <w:ind w:left="0" w:firstLine="0"/>
      </w:pPr>
      <w:r w:rsidRPr="001B06E3">
        <w:t>Географическая мобильность.</w:t>
      </w:r>
    </w:p>
    <w:p w:rsidR="00BF319B" w:rsidRPr="001B06E3" w:rsidRDefault="00BF319B" w:rsidP="00A4793B">
      <w:pPr>
        <w:jc w:val="both"/>
      </w:pPr>
    </w:p>
    <w:p w:rsidR="00BF319B" w:rsidRPr="001B06E3" w:rsidRDefault="00BF319B" w:rsidP="000D1187">
      <w:pPr>
        <w:numPr>
          <w:ilvl w:val="0"/>
          <w:numId w:val="36"/>
        </w:numPr>
        <w:tabs>
          <w:tab w:val="left" w:pos="720"/>
        </w:tabs>
        <w:ind w:left="709" w:hanging="709"/>
        <w:sectPr w:rsidR="00BF319B" w:rsidRPr="001B06E3" w:rsidSect="00D47D82">
          <w:headerReference w:type="even" r:id="rId51"/>
          <w:headerReference w:type="default" r:id="rId52"/>
          <w:footerReference w:type="even" r:id="rId53"/>
          <w:footerReference w:type="default" r:id="rId54"/>
          <w:headerReference w:type="first" r:id="rId55"/>
          <w:footerReference w:type="first" r:id="rId56"/>
          <w:type w:val="continuous"/>
          <w:pgSz w:w="11905" w:h="16837"/>
          <w:pgMar w:top="1134" w:right="850" w:bottom="1134" w:left="1701" w:header="720" w:footer="720" w:gutter="0"/>
          <w:cols w:space="720"/>
          <w:docGrid w:linePitch="360"/>
        </w:sectPr>
      </w:pPr>
      <w:r w:rsidRPr="001B06E3">
        <w:t xml:space="preserve">Укажите </w:t>
      </w:r>
      <w:r w:rsidRPr="001B06E3">
        <w:rPr>
          <w:i/>
        </w:rPr>
        <w:t>основной</w:t>
      </w:r>
      <w:r w:rsidRPr="001B06E3">
        <w:t xml:space="preserve"> признак, отличающий интеллигенцию от других социальных групп:</w:t>
      </w:r>
    </w:p>
    <w:p w:rsidR="00BF319B" w:rsidRPr="001B06E3" w:rsidRDefault="00BF319B" w:rsidP="000D1187">
      <w:pPr>
        <w:numPr>
          <w:ilvl w:val="0"/>
          <w:numId w:val="5"/>
        </w:numPr>
        <w:tabs>
          <w:tab w:val="clear" w:pos="1068"/>
          <w:tab w:val="left" w:pos="851"/>
        </w:tabs>
        <w:ind w:left="0" w:firstLine="0"/>
      </w:pPr>
      <w:r w:rsidRPr="001B06E3">
        <w:lastRenderedPageBreak/>
        <w:t>Хорошее воспитание;</w:t>
      </w:r>
    </w:p>
    <w:p w:rsidR="00BF319B" w:rsidRPr="001B06E3" w:rsidRDefault="00BF319B" w:rsidP="000D1187">
      <w:pPr>
        <w:numPr>
          <w:ilvl w:val="0"/>
          <w:numId w:val="5"/>
        </w:numPr>
        <w:tabs>
          <w:tab w:val="clear" w:pos="1068"/>
          <w:tab w:val="left" w:pos="851"/>
        </w:tabs>
        <w:ind w:left="0" w:firstLine="0"/>
      </w:pPr>
      <w:r w:rsidRPr="001B06E3">
        <w:t>Одарённость;</w:t>
      </w:r>
    </w:p>
    <w:p w:rsidR="00BF319B" w:rsidRPr="001B06E3" w:rsidRDefault="00BF319B" w:rsidP="000D1187">
      <w:pPr>
        <w:numPr>
          <w:ilvl w:val="0"/>
          <w:numId w:val="5"/>
        </w:numPr>
        <w:tabs>
          <w:tab w:val="clear" w:pos="1068"/>
          <w:tab w:val="left" w:pos="851"/>
        </w:tabs>
        <w:ind w:left="0" w:firstLine="0"/>
      </w:pPr>
      <w:r w:rsidRPr="001B06E3">
        <w:t>Профессиональная компетенция;</w:t>
      </w:r>
    </w:p>
    <w:p w:rsidR="00BF319B" w:rsidRPr="001B06E3" w:rsidRDefault="00BF319B" w:rsidP="000504ED">
      <w:pPr>
        <w:numPr>
          <w:ilvl w:val="0"/>
          <w:numId w:val="5"/>
        </w:numPr>
        <w:tabs>
          <w:tab w:val="left" w:pos="1068"/>
        </w:tabs>
        <w:ind w:left="0" w:firstLine="0"/>
      </w:pPr>
      <w:r w:rsidRPr="001B06E3">
        <w:lastRenderedPageBreak/>
        <w:t>Творческая работа;</w:t>
      </w:r>
    </w:p>
    <w:p w:rsidR="00BF319B" w:rsidRPr="001B06E3" w:rsidRDefault="00BF319B" w:rsidP="000504ED">
      <w:pPr>
        <w:numPr>
          <w:ilvl w:val="0"/>
          <w:numId w:val="5"/>
        </w:numPr>
        <w:tabs>
          <w:tab w:val="left" w:pos="1068"/>
        </w:tabs>
        <w:ind w:left="0" w:firstLine="0"/>
      </w:pPr>
      <w:r w:rsidRPr="001B06E3">
        <w:t>Умственная деятельность;</w:t>
      </w:r>
    </w:p>
    <w:p w:rsidR="00BF319B" w:rsidRPr="001B06E3" w:rsidRDefault="00BF319B" w:rsidP="000504ED">
      <w:pPr>
        <w:numPr>
          <w:ilvl w:val="0"/>
          <w:numId w:val="5"/>
        </w:numPr>
        <w:tabs>
          <w:tab w:val="left" w:pos="1068"/>
        </w:tabs>
        <w:ind w:left="0" w:firstLine="0"/>
        <w:sectPr w:rsidR="00BF319B" w:rsidRPr="001B06E3" w:rsidSect="00D47D82">
          <w:headerReference w:type="even" r:id="rId57"/>
          <w:headerReference w:type="default" r:id="rId58"/>
          <w:footerReference w:type="even" r:id="rId59"/>
          <w:footerReference w:type="default" r:id="rId60"/>
          <w:headerReference w:type="first" r:id="rId61"/>
          <w:footerReference w:type="first" r:id="rId62"/>
          <w:type w:val="continuous"/>
          <w:pgSz w:w="11905" w:h="16837"/>
          <w:pgMar w:top="1134" w:right="850" w:bottom="1134" w:left="1701" w:header="720" w:footer="720" w:gutter="0"/>
          <w:cols w:num="2" w:space="708"/>
          <w:docGrid w:linePitch="360"/>
        </w:sectPr>
      </w:pPr>
      <w:r w:rsidRPr="001B06E3">
        <w:t>Высокое образование.</w:t>
      </w:r>
    </w:p>
    <w:p w:rsidR="00BF319B" w:rsidRPr="001B06E3" w:rsidRDefault="00BF319B" w:rsidP="00A4793B"/>
    <w:p w:rsidR="00BF319B" w:rsidRPr="001B06E3" w:rsidRDefault="00BF319B" w:rsidP="000504ED">
      <w:pPr>
        <w:numPr>
          <w:ilvl w:val="0"/>
          <w:numId w:val="36"/>
        </w:numPr>
        <w:tabs>
          <w:tab w:val="left" w:pos="720"/>
        </w:tabs>
        <w:ind w:left="0" w:firstLine="0"/>
      </w:pPr>
      <w:r w:rsidRPr="001B06E3">
        <w:lastRenderedPageBreak/>
        <w:t xml:space="preserve">Рестрикционизм – это </w:t>
      </w:r>
      <w:r w:rsidRPr="001B06E3">
        <w:rPr>
          <w:i/>
        </w:rPr>
        <w:t>(дайте 1 ответ)</w:t>
      </w:r>
      <w:r w:rsidRPr="001B06E3">
        <w:t>:</w:t>
      </w:r>
    </w:p>
    <w:p w:rsidR="00BF319B" w:rsidRPr="001B06E3" w:rsidRDefault="00BF319B" w:rsidP="000504ED">
      <w:pPr>
        <w:numPr>
          <w:ilvl w:val="0"/>
          <w:numId w:val="14"/>
        </w:numPr>
        <w:tabs>
          <w:tab w:val="left" w:pos="1068"/>
        </w:tabs>
        <w:ind w:left="0" w:firstLine="0"/>
      </w:pPr>
      <w:r w:rsidRPr="001B06E3">
        <w:t>Работа не на себя;</w:t>
      </w:r>
    </w:p>
    <w:p w:rsidR="00BF319B" w:rsidRPr="001B06E3" w:rsidRDefault="00BF319B" w:rsidP="000504ED">
      <w:pPr>
        <w:numPr>
          <w:ilvl w:val="0"/>
          <w:numId w:val="14"/>
        </w:numPr>
        <w:tabs>
          <w:tab w:val="left" w:pos="1068"/>
        </w:tabs>
        <w:ind w:left="0" w:firstLine="0"/>
      </w:pPr>
      <w:r w:rsidRPr="001B06E3">
        <w:t>Плохая работа;</w:t>
      </w:r>
    </w:p>
    <w:p w:rsidR="00BF319B" w:rsidRPr="001B06E3" w:rsidRDefault="00BF319B" w:rsidP="000504ED">
      <w:pPr>
        <w:numPr>
          <w:ilvl w:val="0"/>
          <w:numId w:val="14"/>
        </w:numPr>
        <w:tabs>
          <w:tab w:val="left" w:pos="1068"/>
        </w:tabs>
        <w:ind w:left="0" w:firstLine="0"/>
      </w:pPr>
      <w:r w:rsidRPr="001B06E3">
        <w:t>Работа не по специальности;</w:t>
      </w:r>
    </w:p>
    <w:p w:rsidR="00BF319B" w:rsidRPr="001B06E3" w:rsidRDefault="00BF319B" w:rsidP="000504ED">
      <w:pPr>
        <w:numPr>
          <w:ilvl w:val="0"/>
          <w:numId w:val="14"/>
        </w:numPr>
        <w:tabs>
          <w:tab w:val="left" w:pos="1068"/>
        </w:tabs>
        <w:ind w:left="0" w:firstLine="0"/>
      </w:pPr>
      <w:r w:rsidRPr="001B06E3">
        <w:t>Саботаж работы;</w:t>
      </w:r>
    </w:p>
    <w:p w:rsidR="00BF319B" w:rsidRPr="001B06E3" w:rsidRDefault="00BF319B" w:rsidP="000504ED">
      <w:pPr>
        <w:numPr>
          <w:ilvl w:val="0"/>
          <w:numId w:val="14"/>
        </w:numPr>
        <w:tabs>
          <w:tab w:val="left" w:pos="1068"/>
        </w:tabs>
        <w:ind w:left="0" w:firstLine="0"/>
      </w:pPr>
      <w:r w:rsidRPr="001B06E3">
        <w:t>Задержка оплаты труда.</w:t>
      </w:r>
    </w:p>
    <w:p w:rsidR="00BF319B" w:rsidRPr="001B06E3" w:rsidRDefault="00BF319B" w:rsidP="000504ED">
      <w:pPr>
        <w:numPr>
          <w:ilvl w:val="0"/>
          <w:numId w:val="36"/>
        </w:numPr>
        <w:tabs>
          <w:tab w:val="left" w:pos="720"/>
        </w:tabs>
        <w:ind w:left="0" w:firstLine="0"/>
        <w:sectPr w:rsidR="00BF319B" w:rsidRPr="001B06E3" w:rsidSect="00D47D82">
          <w:headerReference w:type="even" r:id="rId63"/>
          <w:headerReference w:type="default" r:id="rId64"/>
          <w:footerReference w:type="even" r:id="rId65"/>
          <w:footerReference w:type="default" r:id="rId66"/>
          <w:headerReference w:type="first" r:id="rId67"/>
          <w:footerReference w:type="first" r:id="rId68"/>
          <w:type w:val="continuous"/>
          <w:pgSz w:w="11905" w:h="16837"/>
          <w:pgMar w:top="1134" w:right="850" w:bottom="1134" w:left="1701" w:header="720" w:footer="720" w:gutter="0"/>
          <w:cols w:space="720"/>
          <w:docGrid w:linePitch="360"/>
        </w:sectPr>
      </w:pPr>
      <w:r w:rsidRPr="001B06E3">
        <w:t>Укажите реальные (+) и номинальные (√)группы.</w:t>
      </w:r>
    </w:p>
    <w:p w:rsidR="00BF319B" w:rsidRPr="001B06E3" w:rsidRDefault="00BF319B" w:rsidP="000504ED">
      <w:pPr>
        <w:numPr>
          <w:ilvl w:val="0"/>
          <w:numId w:val="32"/>
        </w:numPr>
        <w:tabs>
          <w:tab w:val="left" w:pos="1080"/>
        </w:tabs>
        <w:ind w:left="0" w:firstLine="0"/>
      </w:pPr>
      <w:r w:rsidRPr="001B06E3">
        <w:lastRenderedPageBreak/>
        <w:t>Пассажиры автобуса</w:t>
      </w:r>
    </w:p>
    <w:p w:rsidR="00BF319B" w:rsidRPr="001B06E3" w:rsidRDefault="00BF319B" w:rsidP="000D1187">
      <w:pPr>
        <w:numPr>
          <w:ilvl w:val="0"/>
          <w:numId w:val="32"/>
        </w:numPr>
        <w:tabs>
          <w:tab w:val="left" w:pos="1080"/>
        </w:tabs>
        <w:ind w:left="1134" w:hanging="1134"/>
      </w:pPr>
      <w:r w:rsidRPr="001B06E3">
        <w:t>Покупатели стирального п</w:t>
      </w:r>
      <w:r w:rsidRPr="001B06E3">
        <w:t>о</w:t>
      </w:r>
      <w:r w:rsidRPr="001B06E3">
        <w:t>рошка «Дося»</w:t>
      </w:r>
    </w:p>
    <w:p w:rsidR="00BF319B" w:rsidRPr="001B06E3" w:rsidRDefault="00BF319B" w:rsidP="000504ED">
      <w:pPr>
        <w:numPr>
          <w:ilvl w:val="0"/>
          <w:numId w:val="32"/>
        </w:numPr>
        <w:tabs>
          <w:tab w:val="left" w:pos="1080"/>
        </w:tabs>
        <w:ind w:left="0" w:firstLine="0"/>
      </w:pPr>
      <w:r w:rsidRPr="001B06E3">
        <w:t>Многодетные семьи</w:t>
      </w:r>
    </w:p>
    <w:p w:rsidR="00BF319B" w:rsidRPr="001B06E3" w:rsidRDefault="00BF319B" w:rsidP="000504ED">
      <w:pPr>
        <w:numPr>
          <w:ilvl w:val="0"/>
          <w:numId w:val="32"/>
        </w:numPr>
        <w:tabs>
          <w:tab w:val="left" w:pos="1080"/>
        </w:tabs>
        <w:ind w:left="0" w:firstLine="0"/>
      </w:pPr>
      <w:r w:rsidRPr="001B06E3">
        <w:lastRenderedPageBreak/>
        <w:t>Русские</w:t>
      </w:r>
    </w:p>
    <w:p w:rsidR="00BF319B" w:rsidRPr="001B06E3" w:rsidRDefault="00BF319B" w:rsidP="000504ED">
      <w:pPr>
        <w:numPr>
          <w:ilvl w:val="0"/>
          <w:numId w:val="32"/>
        </w:numPr>
        <w:tabs>
          <w:tab w:val="left" w:pos="1080"/>
        </w:tabs>
        <w:ind w:left="0" w:firstLine="0"/>
      </w:pPr>
      <w:r w:rsidRPr="001B06E3">
        <w:t>Молодёжь</w:t>
      </w:r>
    </w:p>
    <w:p w:rsidR="00BF319B" w:rsidRPr="001B06E3" w:rsidRDefault="00BF319B" w:rsidP="000504ED">
      <w:pPr>
        <w:numPr>
          <w:ilvl w:val="0"/>
          <w:numId w:val="32"/>
        </w:numPr>
        <w:tabs>
          <w:tab w:val="left" w:pos="1080"/>
        </w:tabs>
        <w:ind w:left="0" w:firstLine="0"/>
      </w:pPr>
      <w:r w:rsidRPr="001B06E3">
        <w:t>Учителя</w:t>
      </w:r>
    </w:p>
    <w:p w:rsidR="00BF319B" w:rsidRPr="001B06E3" w:rsidRDefault="00BF319B" w:rsidP="000504ED">
      <w:pPr>
        <w:numPr>
          <w:ilvl w:val="0"/>
          <w:numId w:val="32"/>
        </w:numPr>
        <w:tabs>
          <w:tab w:val="left" w:pos="1080"/>
        </w:tabs>
        <w:ind w:left="0" w:firstLine="0"/>
        <w:sectPr w:rsidR="00BF319B" w:rsidRPr="001B06E3" w:rsidSect="00D47D82">
          <w:headerReference w:type="even" r:id="rId69"/>
          <w:headerReference w:type="default" r:id="rId70"/>
          <w:footerReference w:type="even" r:id="rId71"/>
          <w:footerReference w:type="default" r:id="rId72"/>
          <w:headerReference w:type="first" r:id="rId73"/>
          <w:footerReference w:type="first" r:id="rId74"/>
          <w:type w:val="continuous"/>
          <w:pgSz w:w="11905" w:h="16837"/>
          <w:pgMar w:top="1134" w:right="850" w:bottom="1134" w:left="1701" w:header="720" w:footer="720" w:gutter="0"/>
          <w:cols w:num="2" w:space="708"/>
          <w:docGrid w:linePitch="360"/>
        </w:sectPr>
      </w:pPr>
      <w:r w:rsidRPr="001B06E3">
        <w:t>Горожане</w:t>
      </w:r>
    </w:p>
    <w:p w:rsidR="00BF319B" w:rsidRPr="001B06E3" w:rsidRDefault="00BF319B" w:rsidP="00A4793B"/>
    <w:p w:rsidR="00BF319B" w:rsidRPr="001B06E3" w:rsidRDefault="00BF319B" w:rsidP="000504ED">
      <w:pPr>
        <w:numPr>
          <w:ilvl w:val="0"/>
          <w:numId w:val="36"/>
        </w:numPr>
        <w:tabs>
          <w:tab w:val="left" w:pos="720"/>
        </w:tabs>
        <w:ind w:left="0" w:firstLine="0"/>
      </w:pPr>
      <w:r w:rsidRPr="001B06E3">
        <w:t>В чём особенности семьи:</w:t>
      </w:r>
    </w:p>
    <w:p w:rsidR="00BF319B" w:rsidRPr="001B06E3" w:rsidRDefault="00BF319B" w:rsidP="000504ED">
      <w:pPr>
        <w:numPr>
          <w:ilvl w:val="0"/>
          <w:numId w:val="28"/>
        </w:numPr>
        <w:tabs>
          <w:tab w:val="left" w:pos="1068"/>
        </w:tabs>
        <w:ind w:left="0" w:firstLine="0"/>
      </w:pPr>
      <w:r w:rsidRPr="001B06E3">
        <w:t>Номинальной_________________________________________________________</w:t>
      </w:r>
    </w:p>
    <w:p w:rsidR="00BF319B" w:rsidRPr="001B06E3" w:rsidRDefault="00BF319B" w:rsidP="000504ED">
      <w:pPr>
        <w:numPr>
          <w:ilvl w:val="0"/>
          <w:numId w:val="28"/>
        </w:numPr>
        <w:tabs>
          <w:tab w:val="left" w:pos="1068"/>
        </w:tabs>
        <w:ind w:left="0" w:firstLine="0"/>
      </w:pPr>
      <w:r w:rsidRPr="001B06E3">
        <w:t>Фиктивной___________________________________________________________</w:t>
      </w:r>
    </w:p>
    <w:p w:rsidR="00BF319B" w:rsidRPr="001B06E3" w:rsidRDefault="00BF319B" w:rsidP="000504ED">
      <w:pPr>
        <w:numPr>
          <w:ilvl w:val="0"/>
          <w:numId w:val="28"/>
        </w:numPr>
        <w:tabs>
          <w:tab w:val="left" w:pos="1068"/>
        </w:tabs>
        <w:ind w:left="0" w:firstLine="0"/>
      </w:pPr>
      <w:r w:rsidRPr="001B06E3">
        <w:t>Неполной____________________________________________________________</w:t>
      </w:r>
    </w:p>
    <w:p w:rsidR="00BF319B" w:rsidRPr="001B06E3" w:rsidRDefault="00BF319B" w:rsidP="000504ED">
      <w:pPr>
        <w:numPr>
          <w:ilvl w:val="0"/>
          <w:numId w:val="28"/>
        </w:numPr>
        <w:tabs>
          <w:tab w:val="left" w:pos="1068"/>
        </w:tabs>
        <w:ind w:left="0" w:firstLine="0"/>
      </w:pPr>
      <w:r w:rsidRPr="001B06E3">
        <w:t>Гомогенной__________________________________________________________</w:t>
      </w:r>
    </w:p>
    <w:p w:rsidR="00BF319B" w:rsidRPr="001B06E3" w:rsidRDefault="00BF319B" w:rsidP="000504ED">
      <w:pPr>
        <w:numPr>
          <w:ilvl w:val="0"/>
          <w:numId w:val="28"/>
        </w:numPr>
        <w:tabs>
          <w:tab w:val="left" w:pos="1068"/>
        </w:tabs>
        <w:ind w:left="0" w:firstLine="0"/>
      </w:pPr>
      <w:r w:rsidRPr="001B06E3">
        <w:t>Матрилокальной______________________________________________________</w:t>
      </w:r>
    </w:p>
    <w:p w:rsidR="00BF319B" w:rsidRPr="001B06E3" w:rsidRDefault="00BF319B" w:rsidP="00A4793B"/>
    <w:p w:rsidR="00BF319B" w:rsidRPr="001B06E3" w:rsidRDefault="00BF319B" w:rsidP="000504ED">
      <w:pPr>
        <w:numPr>
          <w:ilvl w:val="0"/>
          <w:numId w:val="36"/>
        </w:numPr>
        <w:tabs>
          <w:tab w:val="left" w:pos="720"/>
        </w:tabs>
        <w:ind w:left="0" w:firstLine="0"/>
      </w:pPr>
      <w:r w:rsidRPr="001B06E3">
        <w:t xml:space="preserve">Кем являются: </w:t>
      </w:r>
      <w:r w:rsidRPr="001B06E3">
        <w:rPr>
          <w:i/>
        </w:rPr>
        <w:t>социальной общностью, социальной группой, стратой</w:t>
      </w:r>
      <w:r w:rsidRPr="001B06E3">
        <w:t>:</w:t>
      </w:r>
    </w:p>
    <w:p w:rsidR="00BF319B" w:rsidRPr="001B06E3" w:rsidRDefault="00BF319B" w:rsidP="000504ED">
      <w:pPr>
        <w:numPr>
          <w:ilvl w:val="0"/>
          <w:numId w:val="54"/>
        </w:numPr>
        <w:tabs>
          <w:tab w:val="left" w:pos="1068"/>
        </w:tabs>
        <w:ind w:left="0" w:firstLine="0"/>
      </w:pPr>
      <w:r w:rsidRPr="001B06E3">
        <w:t>Жители Перми ___________________________________________</w:t>
      </w:r>
    </w:p>
    <w:p w:rsidR="00BF319B" w:rsidRPr="001B06E3" w:rsidRDefault="00BF319B" w:rsidP="000504ED">
      <w:pPr>
        <w:numPr>
          <w:ilvl w:val="0"/>
          <w:numId w:val="54"/>
        </w:numPr>
        <w:tabs>
          <w:tab w:val="left" w:pos="1068"/>
        </w:tabs>
        <w:ind w:left="0" w:firstLine="0"/>
      </w:pPr>
      <w:r w:rsidRPr="001B06E3">
        <w:t>Коми-пермяки ___________________________________________</w:t>
      </w:r>
    </w:p>
    <w:p w:rsidR="00BF319B" w:rsidRPr="001B06E3" w:rsidRDefault="00BF319B" w:rsidP="000504ED">
      <w:pPr>
        <w:numPr>
          <w:ilvl w:val="0"/>
          <w:numId w:val="54"/>
        </w:numPr>
        <w:tabs>
          <w:tab w:val="left" w:pos="1068"/>
        </w:tabs>
        <w:ind w:left="0" w:firstLine="0"/>
      </w:pPr>
      <w:r w:rsidRPr="001B06E3">
        <w:t>«Новые русские» Перми ___________________________________</w:t>
      </w:r>
    </w:p>
    <w:p w:rsidR="00BF319B" w:rsidRPr="001B06E3" w:rsidRDefault="00BF319B" w:rsidP="000504ED">
      <w:pPr>
        <w:numPr>
          <w:ilvl w:val="0"/>
          <w:numId w:val="54"/>
        </w:numPr>
        <w:tabs>
          <w:tab w:val="left" w:pos="1068"/>
        </w:tabs>
        <w:ind w:left="0" w:firstLine="0"/>
      </w:pPr>
      <w:r w:rsidRPr="001B06E3">
        <w:t>Футбольная команда «Амкар» ______________________________</w:t>
      </w:r>
    </w:p>
    <w:p w:rsidR="00BF319B" w:rsidRPr="001B06E3" w:rsidRDefault="00BF319B" w:rsidP="000504ED">
      <w:pPr>
        <w:numPr>
          <w:ilvl w:val="0"/>
          <w:numId w:val="54"/>
        </w:numPr>
        <w:tabs>
          <w:tab w:val="left" w:pos="1068"/>
        </w:tabs>
        <w:ind w:left="0" w:firstLine="0"/>
      </w:pPr>
      <w:r w:rsidRPr="001B06E3">
        <w:t>Пермские нищие _________________________________________</w:t>
      </w:r>
    </w:p>
    <w:p w:rsidR="00BF319B" w:rsidRPr="001B06E3" w:rsidRDefault="00BF319B" w:rsidP="000504ED">
      <w:pPr>
        <w:numPr>
          <w:ilvl w:val="0"/>
          <w:numId w:val="54"/>
        </w:numPr>
        <w:tabs>
          <w:tab w:val="left" w:pos="1068"/>
        </w:tabs>
        <w:ind w:left="0" w:firstLine="0"/>
      </w:pPr>
      <w:r w:rsidRPr="001B06E3">
        <w:t>Артисты драмтеатра _______________________________________</w:t>
      </w:r>
    </w:p>
    <w:p w:rsidR="00BF319B" w:rsidRPr="001B06E3" w:rsidRDefault="00BF319B" w:rsidP="000504ED">
      <w:pPr>
        <w:numPr>
          <w:ilvl w:val="0"/>
          <w:numId w:val="54"/>
        </w:numPr>
        <w:tabs>
          <w:tab w:val="left" w:pos="1068"/>
        </w:tabs>
        <w:ind w:left="0" w:firstLine="0"/>
      </w:pPr>
      <w:r w:rsidRPr="001B06E3">
        <w:t>Трамвайщики Перми ______________________________________</w:t>
      </w:r>
    </w:p>
    <w:p w:rsidR="00BF319B" w:rsidRPr="001B06E3" w:rsidRDefault="00BF319B" w:rsidP="000504ED">
      <w:pPr>
        <w:numPr>
          <w:ilvl w:val="0"/>
          <w:numId w:val="54"/>
        </w:numPr>
        <w:tabs>
          <w:tab w:val="left" w:pos="1068"/>
        </w:tabs>
        <w:ind w:left="0" w:firstLine="0"/>
      </w:pPr>
      <w:r w:rsidRPr="001B06E3">
        <w:t>Старшеклассники города ___________________________________</w:t>
      </w:r>
      <w:r w:rsidRPr="001B06E3">
        <w:br/>
      </w:r>
    </w:p>
    <w:p w:rsidR="00BF319B" w:rsidRPr="001B06E3" w:rsidRDefault="00BF319B" w:rsidP="000504ED">
      <w:pPr>
        <w:numPr>
          <w:ilvl w:val="0"/>
          <w:numId w:val="36"/>
        </w:numPr>
        <w:tabs>
          <w:tab w:val="left" w:pos="720"/>
        </w:tabs>
        <w:ind w:left="0" w:firstLine="0"/>
      </w:pPr>
      <w:r w:rsidRPr="001B06E3">
        <w:t xml:space="preserve">Что такое пауперизация </w:t>
      </w:r>
      <w:r w:rsidRPr="001B06E3">
        <w:rPr>
          <w:i/>
        </w:rPr>
        <w:t>(дайте 1 ответ)</w:t>
      </w:r>
      <w:r w:rsidRPr="001B06E3">
        <w:t>:</w:t>
      </w:r>
    </w:p>
    <w:p w:rsidR="00BF319B" w:rsidRPr="001B06E3" w:rsidRDefault="00BF319B" w:rsidP="000504ED">
      <w:pPr>
        <w:numPr>
          <w:ilvl w:val="0"/>
          <w:numId w:val="18"/>
        </w:numPr>
        <w:tabs>
          <w:tab w:val="left" w:pos="1068"/>
        </w:tabs>
        <w:ind w:left="0" w:firstLine="0"/>
      </w:pPr>
      <w:r w:rsidRPr="001B06E3">
        <w:t>Радостное настроение;</w:t>
      </w:r>
    </w:p>
    <w:p w:rsidR="00BF319B" w:rsidRPr="001B06E3" w:rsidRDefault="00BF319B" w:rsidP="000504ED">
      <w:pPr>
        <w:numPr>
          <w:ilvl w:val="0"/>
          <w:numId w:val="18"/>
        </w:numPr>
        <w:tabs>
          <w:tab w:val="left" w:pos="1068"/>
        </w:tabs>
        <w:ind w:left="0" w:firstLine="0"/>
      </w:pPr>
      <w:r w:rsidRPr="001B06E3">
        <w:t>Запой;</w:t>
      </w:r>
    </w:p>
    <w:p w:rsidR="00BF319B" w:rsidRPr="001B06E3" w:rsidRDefault="00BF319B" w:rsidP="000504ED">
      <w:pPr>
        <w:numPr>
          <w:ilvl w:val="0"/>
          <w:numId w:val="18"/>
        </w:numPr>
        <w:tabs>
          <w:tab w:val="left" w:pos="1068"/>
        </w:tabs>
        <w:ind w:left="0" w:firstLine="0"/>
      </w:pPr>
      <w:r w:rsidRPr="001B06E3">
        <w:t>Охлаждение к работе;</w:t>
      </w:r>
    </w:p>
    <w:p w:rsidR="00BF319B" w:rsidRPr="001B06E3" w:rsidRDefault="00BF319B" w:rsidP="000504ED">
      <w:pPr>
        <w:numPr>
          <w:ilvl w:val="0"/>
          <w:numId w:val="18"/>
        </w:numPr>
        <w:tabs>
          <w:tab w:val="left" w:pos="1068"/>
        </w:tabs>
        <w:ind w:left="0" w:firstLine="0"/>
      </w:pPr>
      <w:r w:rsidRPr="001B06E3">
        <w:t>Обнищание;</w:t>
      </w:r>
    </w:p>
    <w:p w:rsidR="00BF319B" w:rsidRPr="001B06E3" w:rsidRDefault="00BF319B" w:rsidP="000504ED">
      <w:pPr>
        <w:numPr>
          <w:ilvl w:val="0"/>
          <w:numId w:val="18"/>
        </w:numPr>
        <w:tabs>
          <w:tab w:val="left" w:pos="1068"/>
        </w:tabs>
        <w:ind w:left="0" w:firstLine="0"/>
      </w:pPr>
      <w:r w:rsidRPr="001B06E3">
        <w:t>Отчуждение от труда.</w:t>
      </w:r>
    </w:p>
    <w:p w:rsidR="00BF319B" w:rsidRDefault="00BF319B" w:rsidP="00A4793B"/>
    <w:p w:rsidR="00BF319B" w:rsidRPr="001B06E3" w:rsidRDefault="00BF319B" w:rsidP="000504ED">
      <w:pPr>
        <w:numPr>
          <w:ilvl w:val="0"/>
          <w:numId w:val="36"/>
        </w:numPr>
        <w:tabs>
          <w:tab w:val="left" w:pos="720"/>
        </w:tabs>
        <w:ind w:left="0" w:firstLine="0"/>
      </w:pPr>
      <w:r w:rsidRPr="001B06E3">
        <w:t xml:space="preserve">В перечисленных ниже формах жизни людей укажите </w:t>
      </w:r>
      <w:r w:rsidRPr="001B06E3">
        <w:rPr>
          <w:i/>
        </w:rPr>
        <w:t>социальные</w:t>
      </w:r>
      <w:r w:rsidRPr="001B06E3">
        <w:t xml:space="preserve"> формы:</w:t>
      </w:r>
    </w:p>
    <w:p w:rsidR="00BF319B" w:rsidRPr="001B06E3" w:rsidRDefault="00BF319B" w:rsidP="000504ED">
      <w:pPr>
        <w:numPr>
          <w:ilvl w:val="0"/>
          <w:numId w:val="44"/>
        </w:numPr>
        <w:tabs>
          <w:tab w:val="left" w:pos="1068"/>
        </w:tabs>
        <w:ind w:left="0" w:firstLine="0"/>
      </w:pPr>
      <w:r w:rsidRPr="001B06E3">
        <w:t>Демографическая;</w:t>
      </w:r>
    </w:p>
    <w:p w:rsidR="00BF319B" w:rsidRPr="001B06E3" w:rsidRDefault="00BF319B" w:rsidP="000504ED">
      <w:pPr>
        <w:numPr>
          <w:ilvl w:val="0"/>
          <w:numId w:val="44"/>
        </w:numPr>
        <w:tabs>
          <w:tab w:val="left" w:pos="1068"/>
        </w:tabs>
        <w:ind w:left="0" w:firstLine="0"/>
      </w:pPr>
      <w:r w:rsidRPr="001B06E3">
        <w:t>Экономическая;</w:t>
      </w:r>
    </w:p>
    <w:p w:rsidR="00BF319B" w:rsidRPr="001B06E3" w:rsidRDefault="00BF319B" w:rsidP="000504ED">
      <w:pPr>
        <w:numPr>
          <w:ilvl w:val="0"/>
          <w:numId w:val="44"/>
        </w:numPr>
        <w:tabs>
          <w:tab w:val="left" w:pos="1068"/>
        </w:tabs>
        <w:ind w:left="0" w:firstLine="0"/>
      </w:pPr>
      <w:r w:rsidRPr="001B06E3">
        <w:t>Семейная;</w:t>
      </w:r>
    </w:p>
    <w:p w:rsidR="00BF319B" w:rsidRPr="001B06E3" w:rsidRDefault="00BF319B" w:rsidP="000504ED">
      <w:pPr>
        <w:numPr>
          <w:ilvl w:val="0"/>
          <w:numId w:val="44"/>
        </w:numPr>
        <w:tabs>
          <w:tab w:val="left" w:pos="1068"/>
        </w:tabs>
        <w:ind w:left="0" w:firstLine="0"/>
      </w:pPr>
      <w:r w:rsidRPr="001B06E3">
        <w:t>Политическая;</w:t>
      </w:r>
    </w:p>
    <w:p w:rsidR="00BF319B" w:rsidRPr="001B06E3" w:rsidRDefault="00BF319B" w:rsidP="000504ED">
      <w:pPr>
        <w:numPr>
          <w:ilvl w:val="0"/>
          <w:numId w:val="44"/>
        </w:numPr>
        <w:tabs>
          <w:tab w:val="left" w:pos="1068"/>
        </w:tabs>
        <w:ind w:left="0" w:firstLine="0"/>
      </w:pPr>
      <w:r w:rsidRPr="001B06E3">
        <w:t>Профессионально-трудовая;</w:t>
      </w:r>
    </w:p>
    <w:p w:rsidR="00BF319B" w:rsidRPr="001B06E3" w:rsidRDefault="00BF319B" w:rsidP="000504ED">
      <w:pPr>
        <w:numPr>
          <w:ilvl w:val="0"/>
          <w:numId w:val="44"/>
        </w:numPr>
        <w:tabs>
          <w:tab w:val="left" w:pos="1068"/>
        </w:tabs>
        <w:ind w:left="0" w:firstLine="0"/>
      </w:pPr>
      <w:r w:rsidRPr="001B06E3">
        <w:t>Духовно-идеологическая.</w:t>
      </w:r>
    </w:p>
    <w:p w:rsidR="00BF319B" w:rsidRPr="001B06E3" w:rsidRDefault="00BF319B" w:rsidP="000504ED">
      <w:pPr>
        <w:numPr>
          <w:ilvl w:val="0"/>
          <w:numId w:val="36"/>
        </w:numPr>
        <w:tabs>
          <w:tab w:val="left" w:pos="720"/>
        </w:tabs>
        <w:ind w:left="0" w:firstLine="0"/>
      </w:pPr>
      <w:r w:rsidRPr="001B06E3">
        <w:t xml:space="preserve">Выделите </w:t>
      </w:r>
      <w:r w:rsidRPr="001B06E3">
        <w:rPr>
          <w:i/>
        </w:rPr>
        <w:t>прирождённые</w:t>
      </w:r>
      <w:r w:rsidRPr="001B06E3">
        <w:t xml:space="preserve"> статусы людей:</w:t>
      </w:r>
    </w:p>
    <w:p w:rsidR="00BF319B" w:rsidRPr="001B06E3" w:rsidRDefault="00BF319B" w:rsidP="000504ED">
      <w:pPr>
        <w:numPr>
          <w:ilvl w:val="0"/>
          <w:numId w:val="35"/>
        </w:numPr>
        <w:tabs>
          <w:tab w:val="left" w:pos="1068"/>
        </w:tabs>
        <w:ind w:left="0" w:firstLine="0"/>
      </w:pPr>
      <w:r w:rsidRPr="001B06E3">
        <w:t>Немец;</w:t>
      </w:r>
    </w:p>
    <w:p w:rsidR="00BF319B" w:rsidRPr="001B06E3" w:rsidRDefault="00BF319B" w:rsidP="000504ED">
      <w:pPr>
        <w:numPr>
          <w:ilvl w:val="0"/>
          <w:numId w:val="35"/>
        </w:numPr>
        <w:tabs>
          <w:tab w:val="left" w:pos="1068"/>
        </w:tabs>
        <w:ind w:left="0" w:firstLine="0"/>
      </w:pPr>
      <w:r w:rsidRPr="001B06E3">
        <w:t>Мужчина;</w:t>
      </w:r>
    </w:p>
    <w:p w:rsidR="00BF319B" w:rsidRPr="001B06E3" w:rsidRDefault="00BF319B" w:rsidP="000504ED">
      <w:pPr>
        <w:numPr>
          <w:ilvl w:val="0"/>
          <w:numId w:val="35"/>
        </w:numPr>
        <w:tabs>
          <w:tab w:val="left" w:pos="1068"/>
        </w:tabs>
        <w:ind w:left="0" w:firstLine="0"/>
      </w:pPr>
      <w:r w:rsidRPr="001B06E3">
        <w:t>Домосед;</w:t>
      </w:r>
    </w:p>
    <w:p w:rsidR="00BF319B" w:rsidRPr="001B06E3" w:rsidRDefault="00BF319B" w:rsidP="000504ED">
      <w:pPr>
        <w:numPr>
          <w:ilvl w:val="0"/>
          <w:numId w:val="35"/>
        </w:numPr>
        <w:tabs>
          <w:tab w:val="left" w:pos="1068"/>
        </w:tabs>
        <w:ind w:left="0" w:firstLine="0"/>
      </w:pPr>
      <w:r w:rsidRPr="001B06E3">
        <w:t>Больной;</w:t>
      </w:r>
    </w:p>
    <w:p w:rsidR="00BF319B" w:rsidRPr="001B06E3" w:rsidRDefault="00BF319B" w:rsidP="000504ED">
      <w:pPr>
        <w:numPr>
          <w:ilvl w:val="0"/>
          <w:numId w:val="35"/>
        </w:numPr>
        <w:tabs>
          <w:tab w:val="left" w:pos="1068"/>
        </w:tabs>
        <w:ind w:left="0" w:firstLine="0"/>
      </w:pPr>
      <w:r w:rsidRPr="001B06E3">
        <w:t>Сквернослов;</w:t>
      </w:r>
    </w:p>
    <w:p w:rsidR="00BF319B" w:rsidRPr="001B06E3" w:rsidRDefault="00BF319B" w:rsidP="000504ED">
      <w:pPr>
        <w:numPr>
          <w:ilvl w:val="0"/>
          <w:numId w:val="35"/>
        </w:numPr>
        <w:tabs>
          <w:tab w:val="left" w:pos="1068"/>
        </w:tabs>
        <w:ind w:left="0" w:firstLine="0"/>
      </w:pPr>
      <w:r w:rsidRPr="001B06E3">
        <w:t>Обыватель;</w:t>
      </w:r>
    </w:p>
    <w:p w:rsidR="00BF319B" w:rsidRPr="001B06E3" w:rsidRDefault="00BF319B" w:rsidP="000504ED">
      <w:pPr>
        <w:numPr>
          <w:ilvl w:val="0"/>
          <w:numId w:val="35"/>
        </w:numPr>
        <w:tabs>
          <w:tab w:val="left" w:pos="1068"/>
        </w:tabs>
        <w:ind w:left="0" w:firstLine="0"/>
      </w:pPr>
      <w:r w:rsidRPr="001B06E3">
        <w:t>Прохожий;</w:t>
      </w:r>
    </w:p>
    <w:p w:rsidR="00BF319B" w:rsidRPr="001B06E3" w:rsidRDefault="00BF319B" w:rsidP="000504ED">
      <w:pPr>
        <w:numPr>
          <w:ilvl w:val="0"/>
          <w:numId w:val="35"/>
        </w:numPr>
        <w:tabs>
          <w:tab w:val="left" w:pos="1068"/>
        </w:tabs>
        <w:ind w:left="0" w:firstLine="0"/>
      </w:pPr>
      <w:r w:rsidRPr="001B06E3">
        <w:t>Путник;</w:t>
      </w:r>
    </w:p>
    <w:p w:rsidR="00BF319B" w:rsidRPr="001B06E3" w:rsidRDefault="00BF319B" w:rsidP="000504ED">
      <w:pPr>
        <w:numPr>
          <w:ilvl w:val="0"/>
          <w:numId w:val="35"/>
        </w:numPr>
        <w:tabs>
          <w:tab w:val="left" w:pos="1068"/>
        </w:tabs>
        <w:ind w:left="0" w:firstLine="0"/>
      </w:pPr>
      <w:r w:rsidRPr="001B06E3">
        <w:lastRenderedPageBreak/>
        <w:t>Принц;</w:t>
      </w:r>
    </w:p>
    <w:p w:rsidR="00BF319B" w:rsidRDefault="00BF319B" w:rsidP="000504ED">
      <w:pPr>
        <w:numPr>
          <w:ilvl w:val="0"/>
          <w:numId w:val="35"/>
        </w:numPr>
        <w:tabs>
          <w:tab w:val="left" w:pos="1068"/>
        </w:tabs>
        <w:ind w:left="0" w:firstLine="0"/>
      </w:pPr>
      <w:r w:rsidRPr="001B06E3">
        <w:t>Дочь.</w:t>
      </w:r>
    </w:p>
    <w:p w:rsidR="00F30B3F" w:rsidRPr="001B06E3" w:rsidRDefault="00F30B3F" w:rsidP="00F30B3F"/>
    <w:p w:rsidR="00BF319B" w:rsidRPr="001B06E3" w:rsidRDefault="00BF319B" w:rsidP="000504ED">
      <w:pPr>
        <w:numPr>
          <w:ilvl w:val="0"/>
          <w:numId w:val="36"/>
        </w:numPr>
        <w:tabs>
          <w:tab w:val="left" w:pos="720"/>
        </w:tabs>
        <w:ind w:left="0" w:firstLine="0"/>
      </w:pPr>
      <w:r w:rsidRPr="001B06E3">
        <w:t>Соедините понятия с их определениями стрелками.</w:t>
      </w:r>
    </w:p>
    <w:p w:rsidR="00BF319B" w:rsidRPr="001B06E3" w:rsidRDefault="00BF319B" w:rsidP="00A4793B">
      <w:r w:rsidRPr="001B06E3">
        <w:t xml:space="preserve">Геноцид – </w:t>
      </w:r>
      <w:r w:rsidRPr="001B06E3">
        <w:tab/>
        <w:t>Любовь к своей нации и недооценка роли</w:t>
      </w:r>
      <w:r w:rsidR="00200F60" w:rsidRPr="001B06E3">
        <w:t xml:space="preserve"> других </w:t>
      </w:r>
      <w:r w:rsidRPr="001B06E3">
        <w:t xml:space="preserve"> народов</w:t>
      </w:r>
    </w:p>
    <w:p w:rsidR="00BF319B" w:rsidRPr="001B06E3" w:rsidRDefault="00BF319B" w:rsidP="00A4793B">
      <w:r w:rsidRPr="001B06E3">
        <w:t xml:space="preserve">Национализм – </w:t>
      </w:r>
      <w:r w:rsidR="00F30B3F">
        <w:t xml:space="preserve">   </w:t>
      </w:r>
      <w:r w:rsidRPr="001B06E3">
        <w:t>Чувство любви к своей родине</w:t>
      </w:r>
    </w:p>
    <w:p w:rsidR="00BF319B" w:rsidRPr="001B06E3" w:rsidRDefault="00BF319B" w:rsidP="00A4793B">
      <w:r w:rsidRPr="001B06E3">
        <w:t xml:space="preserve">Шовинизм – </w:t>
      </w:r>
      <w:r w:rsidRPr="001B06E3">
        <w:tab/>
      </w:r>
      <w:r w:rsidR="00F30B3F">
        <w:t xml:space="preserve">       </w:t>
      </w:r>
      <w:r w:rsidRPr="001B06E3">
        <w:t>Стремление к отделению и образованию самостоятельного государства</w:t>
      </w:r>
    </w:p>
    <w:p w:rsidR="00BF319B" w:rsidRPr="001B06E3" w:rsidRDefault="00BF319B" w:rsidP="00A4793B">
      <w:r w:rsidRPr="001B06E3">
        <w:t xml:space="preserve">Апартеид – </w:t>
      </w:r>
      <w:r w:rsidRPr="001B06E3">
        <w:tab/>
      </w:r>
      <w:r w:rsidR="00F30B3F">
        <w:t xml:space="preserve">       </w:t>
      </w:r>
      <w:r w:rsidRPr="001B06E3">
        <w:t>Идеология превосходства своей нации</w:t>
      </w:r>
    </w:p>
    <w:p w:rsidR="00BF319B" w:rsidRPr="001B06E3" w:rsidRDefault="00BF319B" w:rsidP="00A4793B">
      <w:r w:rsidRPr="001B06E3">
        <w:t xml:space="preserve">Сепаратизм  – </w:t>
      </w:r>
      <w:r w:rsidR="00F30B3F">
        <w:t xml:space="preserve">     </w:t>
      </w:r>
      <w:r w:rsidRPr="001B06E3">
        <w:t>Политика ограничения прав национальных меньшинств</w:t>
      </w:r>
    </w:p>
    <w:p w:rsidR="00BF319B" w:rsidRDefault="00F30B3F" w:rsidP="00A4793B">
      <w:r>
        <w:t xml:space="preserve">Патриотизм –       </w:t>
      </w:r>
      <w:r w:rsidR="00BF319B" w:rsidRPr="001B06E3">
        <w:t>Политика уничтожения какой-либо этнической (расовой) группы</w:t>
      </w:r>
    </w:p>
    <w:p w:rsidR="00F30B3F" w:rsidRPr="001B06E3" w:rsidRDefault="00F30B3F" w:rsidP="00A4793B"/>
    <w:p w:rsidR="00BF319B" w:rsidRPr="001B06E3" w:rsidRDefault="00BF319B" w:rsidP="000504ED">
      <w:pPr>
        <w:numPr>
          <w:ilvl w:val="0"/>
          <w:numId w:val="36"/>
        </w:numPr>
        <w:tabs>
          <w:tab w:val="left" w:pos="720"/>
        </w:tabs>
        <w:ind w:left="0" w:firstLine="0"/>
        <w:rPr>
          <w:i/>
        </w:rPr>
      </w:pPr>
      <w:r w:rsidRPr="001B06E3">
        <w:t xml:space="preserve">Какой признак точнее выражает </w:t>
      </w:r>
      <w:r w:rsidRPr="001B06E3">
        <w:rPr>
          <w:i/>
        </w:rPr>
        <w:t>суть</w:t>
      </w:r>
      <w:r w:rsidRPr="001B06E3">
        <w:t xml:space="preserve"> классов? </w:t>
      </w:r>
      <w:r w:rsidRPr="001B06E3">
        <w:rPr>
          <w:i/>
        </w:rPr>
        <w:t>(дайте 1 ответ)</w:t>
      </w:r>
    </w:p>
    <w:p w:rsidR="00BF319B" w:rsidRPr="001B06E3" w:rsidRDefault="00BF319B" w:rsidP="000504ED">
      <w:pPr>
        <w:numPr>
          <w:ilvl w:val="0"/>
          <w:numId w:val="52"/>
        </w:numPr>
        <w:tabs>
          <w:tab w:val="left" w:pos="1068"/>
        </w:tabs>
        <w:ind w:left="0" w:firstLine="0"/>
      </w:pPr>
      <w:r w:rsidRPr="001B06E3">
        <w:t>Богатые и бедные;</w:t>
      </w:r>
    </w:p>
    <w:p w:rsidR="00BF319B" w:rsidRPr="001B06E3" w:rsidRDefault="00BF319B" w:rsidP="000504ED">
      <w:pPr>
        <w:numPr>
          <w:ilvl w:val="0"/>
          <w:numId w:val="52"/>
        </w:numPr>
        <w:tabs>
          <w:tab w:val="left" w:pos="1068"/>
        </w:tabs>
        <w:ind w:left="0" w:firstLine="0"/>
      </w:pPr>
      <w:r w:rsidRPr="001B06E3">
        <w:t>Группы разного профессионального труда;</w:t>
      </w:r>
    </w:p>
    <w:p w:rsidR="00BF319B" w:rsidRPr="001B06E3" w:rsidRDefault="00BF319B" w:rsidP="000504ED">
      <w:pPr>
        <w:numPr>
          <w:ilvl w:val="0"/>
          <w:numId w:val="52"/>
        </w:numPr>
        <w:tabs>
          <w:tab w:val="left" w:pos="1068"/>
        </w:tabs>
        <w:ind w:left="0" w:firstLine="0"/>
      </w:pPr>
      <w:r w:rsidRPr="001B06E3">
        <w:t>Управляющие и управляемые;</w:t>
      </w:r>
    </w:p>
    <w:p w:rsidR="00BF319B" w:rsidRPr="001B06E3" w:rsidRDefault="00BF319B" w:rsidP="000504ED">
      <w:pPr>
        <w:numPr>
          <w:ilvl w:val="0"/>
          <w:numId w:val="52"/>
        </w:numPr>
        <w:tabs>
          <w:tab w:val="left" w:pos="1068"/>
        </w:tabs>
        <w:ind w:left="0" w:firstLine="0"/>
      </w:pPr>
      <w:r w:rsidRPr="001B06E3">
        <w:t>Группы, различающиеся по их отношению к средствам производства;</w:t>
      </w:r>
    </w:p>
    <w:p w:rsidR="00BF319B" w:rsidRPr="001B06E3" w:rsidRDefault="00BF319B" w:rsidP="000504ED">
      <w:pPr>
        <w:numPr>
          <w:ilvl w:val="0"/>
          <w:numId w:val="52"/>
        </w:numPr>
        <w:tabs>
          <w:tab w:val="left" w:pos="1068"/>
        </w:tabs>
        <w:ind w:left="0" w:firstLine="0"/>
      </w:pPr>
      <w:r w:rsidRPr="001B06E3">
        <w:t>Группы с разными доходами;</w:t>
      </w:r>
    </w:p>
    <w:p w:rsidR="00BF319B" w:rsidRPr="001B06E3" w:rsidRDefault="00BF319B" w:rsidP="000504ED">
      <w:pPr>
        <w:numPr>
          <w:ilvl w:val="0"/>
          <w:numId w:val="52"/>
        </w:numPr>
        <w:tabs>
          <w:tab w:val="left" w:pos="1068"/>
        </w:tabs>
        <w:ind w:left="0" w:firstLine="0"/>
      </w:pPr>
      <w:r w:rsidRPr="001B06E3">
        <w:t>Группы с разным престижем;</w:t>
      </w:r>
    </w:p>
    <w:p w:rsidR="00BF319B" w:rsidRPr="001B06E3" w:rsidRDefault="00BF319B" w:rsidP="000504ED">
      <w:pPr>
        <w:numPr>
          <w:ilvl w:val="0"/>
          <w:numId w:val="52"/>
        </w:numPr>
        <w:tabs>
          <w:tab w:val="left" w:pos="1068"/>
        </w:tabs>
        <w:ind w:left="0" w:firstLine="0"/>
      </w:pPr>
      <w:r w:rsidRPr="001B06E3">
        <w:t>Объединения людей;</w:t>
      </w:r>
    </w:p>
    <w:p w:rsidR="00BF319B" w:rsidRPr="001B06E3" w:rsidRDefault="00BF319B" w:rsidP="000504ED">
      <w:pPr>
        <w:numPr>
          <w:ilvl w:val="0"/>
          <w:numId w:val="52"/>
        </w:numPr>
        <w:tabs>
          <w:tab w:val="left" w:pos="1068"/>
        </w:tabs>
        <w:ind w:left="0" w:firstLine="0"/>
      </w:pPr>
      <w:r w:rsidRPr="001B06E3">
        <w:t>Группы со своими идейными представлениями.</w:t>
      </w:r>
    </w:p>
    <w:p w:rsidR="00BF319B" w:rsidRPr="001B06E3" w:rsidRDefault="00BF319B" w:rsidP="00A4793B">
      <w:pPr>
        <w:jc w:val="both"/>
      </w:pPr>
    </w:p>
    <w:p w:rsidR="00BF319B" w:rsidRDefault="005B0FF9" w:rsidP="00A4793B">
      <w:pPr>
        <w:pStyle w:val="4"/>
        <w:tabs>
          <w:tab w:val="left" w:pos="0"/>
        </w:tabs>
        <w:jc w:val="left"/>
        <w:rPr>
          <w:b/>
          <w:bCs/>
          <w:sz w:val="24"/>
        </w:rPr>
      </w:pPr>
      <w:r w:rsidRPr="001B06E3">
        <w:rPr>
          <w:b/>
          <w:bCs/>
          <w:sz w:val="24"/>
        </w:rPr>
        <w:t>Второй вариант.</w:t>
      </w:r>
    </w:p>
    <w:p w:rsidR="0069711B" w:rsidRPr="0069711B" w:rsidRDefault="0069711B" w:rsidP="0069711B"/>
    <w:p w:rsidR="00BF319B" w:rsidRPr="001B06E3" w:rsidRDefault="00BF319B" w:rsidP="000504ED">
      <w:pPr>
        <w:numPr>
          <w:ilvl w:val="0"/>
          <w:numId w:val="24"/>
        </w:numPr>
        <w:tabs>
          <w:tab w:val="left" w:pos="720"/>
        </w:tabs>
        <w:ind w:left="0" w:firstLine="0"/>
      </w:pPr>
      <w:r w:rsidRPr="001B06E3">
        <w:t xml:space="preserve">Выделите </w:t>
      </w:r>
      <w:r w:rsidRPr="001B06E3">
        <w:rPr>
          <w:i/>
        </w:rPr>
        <w:t>приписываемый</w:t>
      </w:r>
      <w:r w:rsidRPr="001B06E3">
        <w:t xml:space="preserve"> статус людей:</w:t>
      </w:r>
    </w:p>
    <w:p w:rsidR="00BF319B" w:rsidRPr="001B06E3" w:rsidRDefault="00BF319B" w:rsidP="00A4793B">
      <w:pPr>
        <w:numPr>
          <w:ilvl w:val="0"/>
          <w:numId w:val="2"/>
        </w:numPr>
        <w:tabs>
          <w:tab w:val="left" w:pos="1080"/>
        </w:tabs>
        <w:ind w:left="0" w:firstLine="0"/>
      </w:pPr>
      <w:r w:rsidRPr="001B06E3">
        <w:t>Депутат;</w:t>
      </w:r>
    </w:p>
    <w:p w:rsidR="00BF319B" w:rsidRPr="001B06E3" w:rsidRDefault="00BF319B" w:rsidP="00A4793B">
      <w:pPr>
        <w:numPr>
          <w:ilvl w:val="0"/>
          <w:numId w:val="2"/>
        </w:numPr>
        <w:tabs>
          <w:tab w:val="left" w:pos="1080"/>
        </w:tabs>
        <w:ind w:left="0" w:firstLine="0"/>
      </w:pPr>
      <w:r w:rsidRPr="001B06E3">
        <w:t>Украинец;</w:t>
      </w:r>
    </w:p>
    <w:p w:rsidR="00BF319B" w:rsidRPr="001B06E3" w:rsidRDefault="00BF319B" w:rsidP="00A4793B">
      <w:pPr>
        <w:numPr>
          <w:ilvl w:val="0"/>
          <w:numId w:val="2"/>
        </w:numPr>
        <w:tabs>
          <w:tab w:val="left" w:pos="1080"/>
        </w:tabs>
        <w:ind w:left="0" w:firstLine="0"/>
      </w:pPr>
      <w:r w:rsidRPr="001B06E3">
        <w:t>Обыватель;</w:t>
      </w:r>
    </w:p>
    <w:p w:rsidR="00BF319B" w:rsidRPr="001B06E3" w:rsidRDefault="00BF319B" w:rsidP="00A4793B">
      <w:pPr>
        <w:numPr>
          <w:ilvl w:val="0"/>
          <w:numId w:val="2"/>
        </w:numPr>
        <w:tabs>
          <w:tab w:val="left" w:pos="1080"/>
        </w:tabs>
        <w:ind w:left="0" w:firstLine="0"/>
      </w:pPr>
      <w:r w:rsidRPr="001B06E3">
        <w:t>Новобранец;</w:t>
      </w:r>
    </w:p>
    <w:p w:rsidR="00BF319B" w:rsidRPr="001B06E3" w:rsidRDefault="00BF319B" w:rsidP="00A4793B">
      <w:pPr>
        <w:numPr>
          <w:ilvl w:val="0"/>
          <w:numId w:val="2"/>
        </w:numPr>
        <w:tabs>
          <w:tab w:val="left" w:pos="1080"/>
        </w:tabs>
        <w:ind w:left="0" w:firstLine="0"/>
      </w:pPr>
      <w:r w:rsidRPr="001B06E3">
        <w:t>Больной;</w:t>
      </w:r>
    </w:p>
    <w:p w:rsidR="00BF319B" w:rsidRPr="001B06E3" w:rsidRDefault="00BF319B" w:rsidP="00A4793B">
      <w:pPr>
        <w:numPr>
          <w:ilvl w:val="0"/>
          <w:numId w:val="2"/>
        </w:numPr>
        <w:tabs>
          <w:tab w:val="left" w:pos="1080"/>
        </w:tabs>
        <w:ind w:left="0" w:firstLine="0"/>
      </w:pPr>
      <w:r w:rsidRPr="001B06E3">
        <w:t>Заключённый;</w:t>
      </w:r>
    </w:p>
    <w:p w:rsidR="00BF319B" w:rsidRPr="001B06E3" w:rsidRDefault="00BF319B" w:rsidP="00A4793B">
      <w:pPr>
        <w:numPr>
          <w:ilvl w:val="0"/>
          <w:numId w:val="2"/>
        </w:numPr>
        <w:tabs>
          <w:tab w:val="left" w:pos="1080"/>
        </w:tabs>
        <w:ind w:left="0" w:firstLine="0"/>
      </w:pPr>
      <w:r w:rsidRPr="001B06E3">
        <w:t>Тёща.</w:t>
      </w:r>
    </w:p>
    <w:p w:rsidR="00BF319B" w:rsidRPr="001B06E3" w:rsidRDefault="00BF319B" w:rsidP="00A4793B"/>
    <w:p w:rsidR="00BF319B" w:rsidRPr="001B06E3" w:rsidRDefault="00BF319B" w:rsidP="000504ED">
      <w:pPr>
        <w:numPr>
          <w:ilvl w:val="0"/>
          <w:numId w:val="24"/>
        </w:numPr>
        <w:tabs>
          <w:tab w:val="left" w:pos="720"/>
        </w:tabs>
        <w:ind w:left="0" w:firstLine="0"/>
      </w:pPr>
      <w:r w:rsidRPr="001B06E3">
        <w:t>Выделите стратификационные признаки групп, общностей:</w:t>
      </w:r>
    </w:p>
    <w:p w:rsidR="00BF319B" w:rsidRPr="001B06E3" w:rsidRDefault="00BF319B" w:rsidP="000504ED">
      <w:pPr>
        <w:numPr>
          <w:ilvl w:val="0"/>
          <w:numId w:val="12"/>
        </w:numPr>
        <w:tabs>
          <w:tab w:val="left" w:pos="1080"/>
        </w:tabs>
        <w:ind w:left="0" w:firstLine="0"/>
      </w:pPr>
      <w:r w:rsidRPr="001B06E3">
        <w:t>Наличие общих интересов членов групп</w:t>
      </w:r>
      <w:r w:rsidR="00200F60" w:rsidRPr="001B06E3">
        <w:t>ы</w:t>
      </w:r>
      <w:r w:rsidRPr="001B06E3">
        <w:t>;</w:t>
      </w:r>
    </w:p>
    <w:p w:rsidR="00BF319B" w:rsidRPr="001B06E3" w:rsidRDefault="00BF319B" w:rsidP="000504ED">
      <w:pPr>
        <w:numPr>
          <w:ilvl w:val="0"/>
          <w:numId w:val="12"/>
        </w:numPr>
        <w:tabs>
          <w:tab w:val="left" w:pos="1080"/>
        </w:tabs>
        <w:ind w:left="0" w:firstLine="0"/>
      </w:pPr>
      <w:r w:rsidRPr="001B06E3">
        <w:t>Уровень их образования;</w:t>
      </w:r>
    </w:p>
    <w:p w:rsidR="00BF319B" w:rsidRPr="001B06E3" w:rsidRDefault="00BF319B" w:rsidP="000504ED">
      <w:pPr>
        <w:numPr>
          <w:ilvl w:val="0"/>
          <w:numId w:val="12"/>
        </w:numPr>
        <w:tabs>
          <w:tab w:val="left" w:pos="1080"/>
        </w:tabs>
        <w:ind w:left="0" w:firstLine="0"/>
      </w:pPr>
      <w:r w:rsidRPr="001B06E3">
        <w:t>Размер получаемого ими дохода;</w:t>
      </w:r>
    </w:p>
    <w:p w:rsidR="00BF319B" w:rsidRDefault="00BF319B" w:rsidP="000504ED">
      <w:pPr>
        <w:numPr>
          <w:ilvl w:val="0"/>
          <w:numId w:val="12"/>
        </w:numPr>
        <w:tabs>
          <w:tab w:val="left" w:pos="1080"/>
        </w:tabs>
        <w:ind w:left="0" w:firstLine="0"/>
      </w:pPr>
      <w:r w:rsidRPr="001B06E3">
        <w:t>Внутренняя конфликтность.</w:t>
      </w:r>
    </w:p>
    <w:p w:rsidR="0069711B" w:rsidRPr="001B06E3" w:rsidRDefault="0069711B" w:rsidP="0069711B"/>
    <w:p w:rsidR="00BF319B" w:rsidRPr="001B06E3" w:rsidRDefault="00BF319B" w:rsidP="005B0FF9">
      <w:pPr>
        <w:numPr>
          <w:ilvl w:val="0"/>
          <w:numId w:val="24"/>
        </w:numPr>
        <w:tabs>
          <w:tab w:val="left" w:pos="720"/>
        </w:tabs>
        <w:ind w:left="709" w:hanging="709"/>
      </w:pPr>
      <w:r w:rsidRPr="001B06E3">
        <w:rPr>
          <w:i/>
        </w:rPr>
        <w:t>Социальный характер</w:t>
      </w:r>
      <w:r w:rsidRPr="001B06E3">
        <w:t xml:space="preserve"> труда работника указывает на его особенности в связи с ра</w:t>
      </w:r>
      <w:r w:rsidRPr="001B06E3">
        <w:t>з</w:t>
      </w:r>
      <w:r w:rsidRPr="001B06E3">
        <w:t xml:space="preserve">делением труда на </w:t>
      </w:r>
      <w:r w:rsidRPr="001B06E3">
        <w:rPr>
          <w:i/>
        </w:rPr>
        <w:t>(дайте 3 ответа)</w:t>
      </w:r>
      <w:r w:rsidRPr="001B06E3">
        <w:t>:</w:t>
      </w:r>
    </w:p>
    <w:p w:rsidR="00BF319B" w:rsidRPr="001B06E3" w:rsidRDefault="00BF319B" w:rsidP="00A4793B">
      <w:pPr>
        <w:jc w:val="center"/>
      </w:pPr>
      <w:r w:rsidRPr="001B06E3">
        <w:t>Управленческий – Исполнительский</w:t>
      </w:r>
    </w:p>
    <w:p w:rsidR="00BF319B" w:rsidRPr="001B06E3" w:rsidRDefault="00BF319B" w:rsidP="00A4793B">
      <w:pPr>
        <w:jc w:val="center"/>
      </w:pPr>
      <w:r w:rsidRPr="001B06E3">
        <w:t>Лёгкий – Тяжёлый</w:t>
      </w:r>
    </w:p>
    <w:p w:rsidR="00BF319B" w:rsidRPr="001B06E3" w:rsidRDefault="00BF319B" w:rsidP="00A4793B">
      <w:pPr>
        <w:jc w:val="center"/>
      </w:pPr>
      <w:r w:rsidRPr="001B06E3">
        <w:t>Умственный – Физический</w:t>
      </w:r>
    </w:p>
    <w:p w:rsidR="00BF319B" w:rsidRPr="001B06E3" w:rsidRDefault="00BF319B" w:rsidP="00A4793B">
      <w:pPr>
        <w:jc w:val="center"/>
      </w:pPr>
      <w:r w:rsidRPr="001B06E3">
        <w:t>Сложный – Простой</w:t>
      </w:r>
    </w:p>
    <w:p w:rsidR="00BF319B" w:rsidRPr="001B06E3" w:rsidRDefault="00BF319B" w:rsidP="00A4793B">
      <w:pPr>
        <w:jc w:val="center"/>
      </w:pPr>
      <w:r w:rsidRPr="001B06E3">
        <w:t>В помещении – На открытом месте</w:t>
      </w:r>
    </w:p>
    <w:p w:rsidR="00BF319B" w:rsidRDefault="00BF319B" w:rsidP="00A4793B">
      <w:pPr>
        <w:jc w:val="center"/>
      </w:pPr>
      <w:r w:rsidRPr="001B06E3">
        <w:t>С перерывами – Без перерывов</w:t>
      </w:r>
    </w:p>
    <w:p w:rsidR="000F4BAC" w:rsidRPr="001B06E3" w:rsidRDefault="000F4BAC" w:rsidP="00A4793B">
      <w:pPr>
        <w:jc w:val="center"/>
      </w:pPr>
    </w:p>
    <w:p w:rsidR="00BF319B" w:rsidRPr="001B06E3" w:rsidRDefault="00BF319B" w:rsidP="000504ED">
      <w:pPr>
        <w:numPr>
          <w:ilvl w:val="0"/>
          <w:numId w:val="24"/>
        </w:numPr>
        <w:tabs>
          <w:tab w:val="left" w:pos="720"/>
        </w:tabs>
        <w:ind w:left="0" w:firstLine="0"/>
      </w:pPr>
      <w:r w:rsidRPr="001B06E3">
        <w:rPr>
          <w:i/>
        </w:rPr>
        <w:t>Коллективистский тип</w:t>
      </w:r>
      <w:r w:rsidRPr="001B06E3">
        <w:t xml:space="preserve"> личности предполагает:</w:t>
      </w:r>
    </w:p>
    <w:p w:rsidR="00BF319B" w:rsidRPr="001B06E3" w:rsidRDefault="00BF319B" w:rsidP="000504ED">
      <w:pPr>
        <w:numPr>
          <w:ilvl w:val="0"/>
          <w:numId w:val="15"/>
        </w:numPr>
        <w:tabs>
          <w:tab w:val="left" w:pos="1068"/>
        </w:tabs>
        <w:ind w:left="0" w:firstLine="0"/>
      </w:pPr>
      <w:r w:rsidRPr="001B06E3">
        <w:t>Поглощение личного интереса общественным;</w:t>
      </w:r>
    </w:p>
    <w:p w:rsidR="00BF319B" w:rsidRPr="001B06E3" w:rsidRDefault="00BF319B" w:rsidP="000504ED">
      <w:pPr>
        <w:numPr>
          <w:ilvl w:val="0"/>
          <w:numId w:val="15"/>
        </w:numPr>
        <w:tabs>
          <w:tab w:val="left" w:pos="1068"/>
        </w:tabs>
        <w:ind w:left="0" w:firstLine="0"/>
      </w:pPr>
      <w:r w:rsidRPr="001B06E3">
        <w:t>Заботу личности о себе;</w:t>
      </w:r>
    </w:p>
    <w:p w:rsidR="00BF319B" w:rsidRPr="001B06E3" w:rsidRDefault="00BF319B" w:rsidP="000504ED">
      <w:pPr>
        <w:numPr>
          <w:ilvl w:val="0"/>
          <w:numId w:val="15"/>
        </w:numPr>
        <w:tabs>
          <w:tab w:val="left" w:pos="1068"/>
        </w:tabs>
        <w:ind w:left="0" w:firstLine="0"/>
      </w:pPr>
      <w:r w:rsidRPr="001B06E3">
        <w:t>Единство интересов группы, личности и общества;</w:t>
      </w:r>
    </w:p>
    <w:p w:rsidR="00BF319B" w:rsidRPr="001B06E3" w:rsidRDefault="00BF319B" w:rsidP="000504ED">
      <w:pPr>
        <w:numPr>
          <w:ilvl w:val="0"/>
          <w:numId w:val="15"/>
        </w:numPr>
        <w:tabs>
          <w:tab w:val="left" w:pos="1068"/>
        </w:tabs>
        <w:ind w:left="0" w:firstLine="0"/>
      </w:pPr>
      <w:r w:rsidRPr="001B06E3">
        <w:t>Стремление личности быть не хуже других.</w:t>
      </w:r>
    </w:p>
    <w:p w:rsidR="00BF319B" w:rsidRPr="001B06E3" w:rsidRDefault="00BF319B" w:rsidP="000504ED">
      <w:pPr>
        <w:numPr>
          <w:ilvl w:val="0"/>
          <w:numId w:val="24"/>
        </w:numPr>
        <w:tabs>
          <w:tab w:val="left" w:pos="720"/>
        </w:tabs>
        <w:ind w:left="0" w:firstLine="0"/>
      </w:pPr>
      <w:r w:rsidRPr="001B06E3">
        <w:lastRenderedPageBreak/>
        <w:t xml:space="preserve">Укажите </w:t>
      </w:r>
      <w:r w:rsidRPr="001B06E3">
        <w:rPr>
          <w:i/>
        </w:rPr>
        <w:t>главный</w:t>
      </w:r>
      <w:r w:rsidRPr="001B06E3">
        <w:t xml:space="preserve"> признак, характеризующий </w:t>
      </w:r>
      <w:r w:rsidRPr="001B06E3">
        <w:rPr>
          <w:i/>
        </w:rPr>
        <w:t>сущность</w:t>
      </w:r>
      <w:r w:rsidRPr="001B06E3">
        <w:t xml:space="preserve"> личности. Это человек:</w:t>
      </w:r>
    </w:p>
    <w:p w:rsidR="00BF319B" w:rsidRPr="001B06E3" w:rsidRDefault="00BF319B" w:rsidP="000504ED">
      <w:pPr>
        <w:numPr>
          <w:ilvl w:val="0"/>
          <w:numId w:val="55"/>
        </w:numPr>
        <w:tabs>
          <w:tab w:val="left" w:pos="1068"/>
        </w:tabs>
        <w:ind w:left="0" w:firstLine="0"/>
      </w:pPr>
      <w:r w:rsidRPr="001B06E3">
        <w:t>Способный;</w:t>
      </w:r>
    </w:p>
    <w:p w:rsidR="00BF319B" w:rsidRPr="001B06E3" w:rsidRDefault="00BF319B" w:rsidP="000504ED">
      <w:pPr>
        <w:numPr>
          <w:ilvl w:val="0"/>
          <w:numId w:val="55"/>
        </w:numPr>
        <w:tabs>
          <w:tab w:val="left" w:pos="1068"/>
        </w:tabs>
        <w:ind w:left="0" w:firstLine="0"/>
      </w:pPr>
      <w:r w:rsidRPr="001B06E3">
        <w:t>Физически развитый;</w:t>
      </w:r>
    </w:p>
    <w:p w:rsidR="00BF319B" w:rsidRPr="001B06E3" w:rsidRDefault="00BF319B" w:rsidP="000504ED">
      <w:pPr>
        <w:numPr>
          <w:ilvl w:val="0"/>
          <w:numId w:val="55"/>
        </w:numPr>
        <w:tabs>
          <w:tab w:val="left" w:pos="1068"/>
        </w:tabs>
        <w:ind w:left="0" w:firstLine="0"/>
      </w:pPr>
      <w:r w:rsidRPr="001B06E3">
        <w:t>Соответствующий требованиям общества;</w:t>
      </w:r>
    </w:p>
    <w:p w:rsidR="00BF319B" w:rsidRPr="001B06E3" w:rsidRDefault="00BF319B" w:rsidP="000504ED">
      <w:pPr>
        <w:numPr>
          <w:ilvl w:val="0"/>
          <w:numId w:val="55"/>
        </w:numPr>
        <w:tabs>
          <w:tab w:val="left" w:pos="1068"/>
        </w:tabs>
        <w:ind w:left="0" w:firstLine="0"/>
      </w:pPr>
      <w:r w:rsidRPr="001B06E3">
        <w:t>Умеющий работать;</w:t>
      </w:r>
    </w:p>
    <w:p w:rsidR="00BF319B" w:rsidRPr="001B06E3" w:rsidRDefault="00BF319B" w:rsidP="000504ED">
      <w:pPr>
        <w:numPr>
          <w:ilvl w:val="0"/>
          <w:numId w:val="55"/>
        </w:numPr>
        <w:tabs>
          <w:tab w:val="left" w:pos="1068"/>
        </w:tabs>
        <w:ind w:left="0" w:firstLine="0"/>
      </w:pPr>
      <w:r w:rsidRPr="001B06E3">
        <w:t>Образованный;</w:t>
      </w:r>
    </w:p>
    <w:p w:rsidR="00BF319B" w:rsidRPr="001B06E3" w:rsidRDefault="00BF319B" w:rsidP="000504ED">
      <w:pPr>
        <w:numPr>
          <w:ilvl w:val="0"/>
          <w:numId w:val="55"/>
        </w:numPr>
        <w:tabs>
          <w:tab w:val="left" w:pos="1068"/>
        </w:tabs>
        <w:ind w:left="0" w:firstLine="0"/>
      </w:pPr>
      <w:r w:rsidRPr="001B06E3">
        <w:t>Воспитанный;</w:t>
      </w:r>
    </w:p>
    <w:p w:rsidR="00BF319B" w:rsidRPr="001B06E3" w:rsidRDefault="00BF319B" w:rsidP="000504ED">
      <w:pPr>
        <w:numPr>
          <w:ilvl w:val="0"/>
          <w:numId w:val="55"/>
        </w:numPr>
        <w:tabs>
          <w:tab w:val="left" w:pos="1068"/>
        </w:tabs>
        <w:ind w:left="0" w:firstLine="0"/>
      </w:pPr>
      <w:r w:rsidRPr="001B06E3">
        <w:t>Семейный;</w:t>
      </w:r>
    </w:p>
    <w:p w:rsidR="00BF319B" w:rsidRPr="001B06E3" w:rsidRDefault="00BF319B" w:rsidP="000504ED">
      <w:pPr>
        <w:numPr>
          <w:ilvl w:val="0"/>
          <w:numId w:val="55"/>
        </w:numPr>
        <w:tabs>
          <w:tab w:val="left" w:pos="1068"/>
        </w:tabs>
        <w:ind w:left="0" w:firstLine="0"/>
      </w:pPr>
      <w:r w:rsidRPr="001B06E3">
        <w:t>Непохожий на других;</w:t>
      </w:r>
    </w:p>
    <w:p w:rsidR="00BF319B" w:rsidRPr="001B06E3" w:rsidRDefault="00BF319B" w:rsidP="000504ED">
      <w:pPr>
        <w:numPr>
          <w:ilvl w:val="0"/>
          <w:numId w:val="55"/>
        </w:numPr>
        <w:tabs>
          <w:tab w:val="left" w:pos="1068"/>
        </w:tabs>
        <w:ind w:left="0" w:firstLine="0"/>
      </w:pPr>
      <w:r w:rsidRPr="001B06E3">
        <w:t>Обладающий социальными чертами;</w:t>
      </w:r>
    </w:p>
    <w:p w:rsidR="00BF319B" w:rsidRPr="001B06E3" w:rsidRDefault="00BF319B" w:rsidP="000504ED">
      <w:pPr>
        <w:numPr>
          <w:ilvl w:val="0"/>
          <w:numId w:val="55"/>
        </w:numPr>
        <w:tabs>
          <w:tab w:val="left" w:pos="1068"/>
        </w:tabs>
        <w:ind w:left="0" w:firstLine="0"/>
      </w:pPr>
      <w:r w:rsidRPr="001B06E3">
        <w:t>С чувством собственного достоинства.</w:t>
      </w:r>
    </w:p>
    <w:p w:rsidR="00BF319B" w:rsidRPr="001B06E3" w:rsidRDefault="00BF319B" w:rsidP="00A4793B"/>
    <w:p w:rsidR="00BF319B" w:rsidRPr="001B06E3" w:rsidRDefault="00BF319B" w:rsidP="000504ED">
      <w:pPr>
        <w:numPr>
          <w:ilvl w:val="0"/>
          <w:numId w:val="24"/>
        </w:numPr>
        <w:tabs>
          <w:tab w:val="left" w:pos="720"/>
        </w:tabs>
        <w:ind w:left="0" w:firstLine="0"/>
      </w:pPr>
      <w:r w:rsidRPr="001B06E3">
        <w:t>К каким этническим группам относятся указанные ниже народы:</w:t>
      </w:r>
    </w:p>
    <w:p w:rsidR="00BF319B" w:rsidRPr="001B06E3" w:rsidRDefault="00BF319B" w:rsidP="00D67EA8">
      <w:pPr>
        <w:ind w:firstLine="708"/>
        <w:jc w:val="both"/>
      </w:pPr>
      <w:r w:rsidRPr="001B06E3">
        <w:t xml:space="preserve">Финно-угорские </w:t>
      </w:r>
      <w:r w:rsidRPr="001B06E3">
        <w:tab/>
      </w:r>
      <w:r w:rsidRPr="001B06E3">
        <w:tab/>
        <w:t>Чуваши</w:t>
      </w:r>
    </w:p>
    <w:p w:rsidR="00BF319B" w:rsidRPr="001B06E3" w:rsidRDefault="00BF319B" w:rsidP="00D67EA8">
      <w:pPr>
        <w:ind w:firstLine="708"/>
        <w:jc w:val="both"/>
      </w:pPr>
      <w:r w:rsidRPr="001B06E3">
        <w:t xml:space="preserve">Тюркоязычные </w:t>
      </w:r>
      <w:r w:rsidRPr="001B06E3">
        <w:tab/>
      </w:r>
      <w:r w:rsidRPr="001B06E3">
        <w:tab/>
        <w:t>Якуты, Эвенки</w:t>
      </w:r>
    </w:p>
    <w:p w:rsidR="00BF319B" w:rsidRPr="001B06E3" w:rsidRDefault="00BF319B" w:rsidP="00D67EA8">
      <w:pPr>
        <w:ind w:firstLine="708"/>
        <w:jc w:val="both"/>
      </w:pPr>
      <w:r w:rsidRPr="001B06E3">
        <w:t xml:space="preserve">Тунгусо-манчжурские </w:t>
      </w:r>
      <w:r w:rsidRPr="001B06E3">
        <w:tab/>
        <w:t>Мордва, Мари</w:t>
      </w:r>
    </w:p>
    <w:p w:rsidR="00BF319B" w:rsidRPr="001B06E3" w:rsidRDefault="00BF319B" w:rsidP="00A4793B">
      <w:pPr>
        <w:jc w:val="both"/>
      </w:pPr>
    </w:p>
    <w:p w:rsidR="00BF319B" w:rsidRPr="001B06E3" w:rsidRDefault="00BF319B" w:rsidP="000504ED">
      <w:pPr>
        <w:numPr>
          <w:ilvl w:val="0"/>
          <w:numId w:val="24"/>
        </w:numPr>
        <w:tabs>
          <w:tab w:val="left" w:pos="720"/>
        </w:tabs>
        <w:ind w:left="0" w:firstLine="0"/>
      </w:pPr>
      <w:r w:rsidRPr="001B06E3">
        <w:t xml:space="preserve">Укажите </w:t>
      </w:r>
      <w:r w:rsidRPr="001B06E3">
        <w:rPr>
          <w:i/>
        </w:rPr>
        <w:t>основной</w:t>
      </w:r>
      <w:r w:rsidRPr="001B06E3">
        <w:t xml:space="preserve"> признак культуры человека:</w:t>
      </w:r>
    </w:p>
    <w:p w:rsidR="00BF319B" w:rsidRPr="001B06E3" w:rsidRDefault="00BF319B" w:rsidP="000504ED">
      <w:pPr>
        <w:numPr>
          <w:ilvl w:val="0"/>
          <w:numId w:val="40"/>
        </w:numPr>
        <w:tabs>
          <w:tab w:val="left" w:pos="1080"/>
        </w:tabs>
        <w:ind w:left="0" w:firstLine="0"/>
      </w:pPr>
      <w:r w:rsidRPr="001B06E3">
        <w:t>Опрятно одетый;</w:t>
      </w:r>
    </w:p>
    <w:p w:rsidR="00BF319B" w:rsidRPr="001B06E3" w:rsidRDefault="00BF319B" w:rsidP="000504ED">
      <w:pPr>
        <w:numPr>
          <w:ilvl w:val="0"/>
          <w:numId w:val="40"/>
        </w:numPr>
        <w:tabs>
          <w:tab w:val="left" w:pos="1080"/>
        </w:tabs>
        <w:ind w:left="0" w:firstLine="0"/>
      </w:pPr>
      <w:r w:rsidRPr="001B06E3">
        <w:t>Много</w:t>
      </w:r>
      <w:r w:rsidR="00200F60" w:rsidRPr="001B06E3">
        <w:t xml:space="preserve"> </w:t>
      </w:r>
      <w:r w:rsidRPr="001B06E3">
        <w:t>знающий;</w:t>
      </w:r>
    </w:p>
    <w:p w:rsidR="00BF319B" w:rsidRPr="001B06E3" w:rsidRDefault="00BF319B" w:rsidP="000504ED">
      <w:pPr>
        <w:numPr>
          <w:ilvl w:val="0"/>
          <w:numId w:val="40"/>
        </w:numPr>
        <w:tabs>
          <w:tab w:val="left" w:pos="1080"/>
        </w:tabs>
        <w:ind w:left="0" w:firstLine="0"/>
      </w:pPr>
      <w:r w:rsidRPr="001B06E3">
        <w:t>Всюду успевающий;</w:t>
      </w:r>
    </w:p>
    <w:p w:rsidR="00BF319B" w:rsidRPr="001B06E3" w:rsidRDefault="00BF319B" w:rsidP="000504ED">
      <w:pPr>
        <w:numPr>
          <w:ilvl w:val="0"/>
          <w:numId w:val="40"/>
        </w:numPr>
        <w:tabs>
          <w:tab w:val="left" w:pos="1080"/>
        </w:tabs>
        <w:ind w:left="0" w:firstLine="0"/>
      </w:pPr>
      <w:r w:rsidRPr="001B06E3">
        <w:t>Искусно действующий;</w:t>
      </w:r>
    </w:p>
    <w:p w:rsidR="00BF319B" w:rsidRPr="001B06E3" w:rsidRDefault="00BF319B" w:rsidP="000504ED">
      <w:pPr>
        <w:numPr>
          <w:ilvl w:val="0"/>
          <w:numId w:val="40"/>
        </w:numPr>
        <w:tabs>
          <w:tab w:val="left" w:pos="1080"/>
        </w:tabs>
        <w:ind w:left="0" w:firstLine="0"/>
      </w:pPr>
      <w:r w:rsidRPr="001B06E3">
        <w:t>Стремящийся быть первым;</w:t>
      </w:r>
    </w:p>
    <w:p w:rsidR="00BF319B" w:rsidRPr="001B06E3" w:rsidRDefault="00BF319B" w:rsidP="000504ED">
      <w:pPr>
        <w:numPr>
          <w:ilvl w:val="0"/>
          <w:numId w:val="40"/>
        </w:numPr>
        <w:tabs>
          <w:tab w:val="left" w:pos="1080"/>
        </w:tabs>
        <w:ind w:left="0" w:firstLine="0"/>
      </w:pPr>
      <w:r w:rsidRPr="001B06E3">
        <w:t>Пользующийся всеобщим вниманием.</w:t>
      </w:r>
    </w:p>
    <w:p w:rsidR="00BF319B" w:rsidRPr="001B06E3" w:rsidRDefault="00BF319B" w:rsidP="00A4793B">
      <w:pPr>
        <w:rPr>
          <w:i/>
        </w:rPr>
      </w:pPr>
    </w:p>
    <w:p w:rsidR="00BF319B" w:rsidRPr="001B06E3" w:rsidRDefault="00BF319B" w:rsidP="005B0FF9">
      <w:pPr>
        <w:numPr>
          <w:ilvl w:val="0"/>
          <w:numId w:val="24"/>
        </w:numPr>
        <w:tabs>
          <w:tab w:val="left" w:pos="720"/>
        </w:tabs>
        <w:ind w:left="709" w:hanging="709"/>
        <w:jc w:val="both"/>
      </w:pPr>
      <w:r w:rsidRPr="001B06E3">
        <w:t xml:space="preserve">Какая из перечисленных ниже позиций является наилучшим </w:t>
      </w:r>
      <w:r w:rsidR="00200F60" w:rsidRPr="001B06E3">
        <w:t>примером</w:t>
      </w:r>
      <w:r w:rsidRPr="001B06E3">
        <w:t xml:space="preserve"> предписа</w:t>
      </w:r>
      <w:r w:rsidRPr="001B06E3">
        <w:t>н</w:t>
      </w:r>
      <w:r w:rsidRPr="001B06E3">
        <w:t>ного статуса?</w:t>
      </w:r>
    </w:p>
    <w:p w:rsidR="00BF319B" w:rsidRPr="001B06E3" w:rsidRDefault="00BF319B" w:rsidP="000504ED">
      <w:pPr>
        <w:numPr>
          <w:ilvl w:val="0"/>
          <w:numId w:val="4"/>
        </w:numPr>
        <w:tabs>
          <w:tab w:val="left" w:pos="1428"/>
        </w:tabs>
        <w:ind w:left="0" w:firstLine="0"/>
        <w:jc w:val="both"/>
      </w:pPr>
      <w:r w:rsidRPr="001B06E3">
        <w:t>Дантист;</w:t>
      </w:r>
    </w:p>
    <w:p w:rsidR="00BF319B" w:rsidRPr="001B06E3" w:rsidRDefault="00BF319B" w:rsidP="000504ED">
      <w:pPr>
        <w:numPr>
          <w:ilvl w:val="0"/>
          <w:numId w:val="4"/>
        </w:numPr>
        <w:tabs>
          <w:tab w:val="left" w:pos="1428"/>
        </w:tabs>
        <w:ind w:left="0" w:firstLine="0"/>
        <w:jc w:val="both"/>
      </w:pPr>
      <w:r w:rsidRPr="001B06E3">
        <w:t>Жених;</w:t>
      </w:r>
    </w:p>
    <w:p w:rsidR="00BF319B" w:rsidRPr="001B06E3" w:rsidRDefault="00BF319B" w:rsidP="000504ED">
      <w:pPr>
        <w:numPr>
          <w:ilvl w:val="0"/>
          <w:numId w:val="4"/>
        </w:numPr>
        <w:tabs>
          <w:tab w:val="left" w:pos="1428"/>
        </w:tabs>
        <w:ind w:left="0" w:firstLine="0"/>
        <w:jc w:val="both"/>
      </w:pPr>
      <w:r w:rsidRPr="001B06E3">
        <w:t>Обвиняемый;</w:t>
      </w:r>
    </w:p>
    <w:p w:rsidR="00BF319B" w:rsidRPr="001B06E3" w:rsidRDefault="00BF319B" w:rsidP="000504ED">
      <w:pPr>
        <w:numPr>
          <w:ilvl w:val="0"/>
          <w:numId w:val="4"/>
        </w:numPr>
        <w:tabs>
          <w:tab w:val="left" w:pos="1428"/>
        </w:tabs>
        <w:ind w:left="0" w:firstLine="0"/>
        <w:jc w:val="both"/>
      </w:pPr>
      <w:r w:rsidRPr="001B06E3">
        <w:t>Женщина;</w:t>
      </w:r>
    </w:p>
    <w:p w:rsidR="00BF319B" w:rsidRPr="001B06E3" w:rsidRDefault="00BF319B" w:rsidP="000504ED">
      <w:pPr>
        <w:numPr>
          <w:ilvl w:val="0"/>
          <w:numId w:val="4"/>
        </w:numPr>
        <w:tabs>
          <w:tab w:val="left" w:pos="1428"/>
        </w:tabs>
        <w:ind w:left="0" w:firstLine="0"/>
        <w:jc w:val="both"/>
      </w:pPr>
      <w:r w:rsidRPr="001B06E3">
        <w:t>Отец.</w:t>
      </w:r>
    </w:p>
    <w:p w:rsidR="00BF319B" w:rsidRPr="001B06E3" w:rsidRDefault="00BF319B" w:rsidP="00A4793B">
      <w:pPr>
        <w:jc w:val="both"/>
      </w:pPr>
    </w:p>
    <w:p w:rsidR="00BF319B" w:rsidRPr="001B06E3" w:rsidRDefault="00BF319B" w:rsidP="000504ED">
      <w:pPr>
        <w:numPr>
          <w:ilvl w:val="0"/>
          <w:numId w:val="24"/>
        </w:numPr>
        <w:tabs>
          <w:tab w:val="left" w:pos="720"/>
        </w:tabs>
        <w:ind w:left="0" w:firstLine="0"/>
        <w:jc w:val="both"/>
      </w:pPr>
      <w:r w:rsidRPr="001B06E3">
        <w:t>Результатом процесса социализации является:</w:t>
      </w:r>
    </w:p>
    <w:p w:rsidR="00BF319B" w:rsidRPr="001B06E3" w:rsidRDefault="00BF319B" w:rsidP="000504ED">
      <w:pPr>
        <w:numPr>
          <w:ilvl w:val="0"/>
          <w:numId w:val="60"/>
        </w:numPr>
        <w:tabs>
          <w:tab w:val="left" w:pos="720"/>
        </w:tabs>
        <w:ind w:left="0" w:firstLine="0"/>
        <w:jc w:val="both"/>
      </w:pPr>
      <w:r w:rsidRPr="001B06E3">
        <w:t>Формирование личности;</w:t>
      </w:r>
    </w:p>
    <w:p w:rsidR="00BF319B" w:rsidRPr="001B06E3" w:rsidRDefault="00BF319B" w:rsidP="000504ED">
      <w:pPr>
        <w:numPr>
          <w:ilvl w:val="0"/>
          <w:numId w:val="60"/>
        </w:numPr>
        <w:tabs>
          <w:tab w:val="left" w:pos="720"/>
        </w:tabs>
        <w:ind w:left="0" w:firstLine="0"/>
        <w:jc w:val="both"/>
      </w:pPr>
      <w:r w:rsidRPr="001B06E3">
        <w:t>Формирование темперамента;</w:t>
      </w:r>
    </w:p>
    <w:p w:rsidR="00BF319B" w:rsidRPr="001B06E3" w:rsidRDefault="00BF319B" w:rsidP="000504ED">
      <w:pPr>
        <w:numPr>
          <w:ilvl w:val="0"/>
          <w:numId w:val="60"/>
        </w:numPr>
        <w:tabs>
          <w:tab w:val="left" w:pos="720"/>
        </w:tabs>
        <w:ind w:left="0" w:firstLine="0"/>
        <w:jc w:val="both"/>
      </w:pPr>
      <w:r w:rsidRPr="001B06E3">
        <w:t>Получение образования;</w:t>
      </w:r>
    </w:p>
    <w:p w:rsidR="00BF319B" w:rsidRPr="001B06E3" w:rsidRDefault="00BF319B" w:rsidP="000504ED">
      <w:pPr>
        <w:numPr>
          <w:ilvl w:val="0"/>
          <w:numId w:val="60"/>
        </w:numPr>
        <w:tabs>
          <w:tab w:val="left" w:pos="720"/>
        </w:tabs>
        <w:ind w:left="0" w:firstLine="0"/>
        <w:jc w:val="both"/>
      </w:pPr>
      <w:r w:rsidRPr="001B06E3">
        <w:t>Формирование роли;</w:t>
      </w:r>
    </w:p>
    <w:p w:rsidR="00BF319B" w:rsidRPr="001B06E3" w:rsidRDefault="00BF319B" w:rsidP="000504ED">
      <w:pPr>
        <w:numPr>
          <w:ilvl w:val="0"/>
          <w:numId w:val="60"/>
        </w:numPr>
        <w:tabs>
          <w:tab w:val="left" w:pos="720"/>
        </w:tabs>
        <w:ind w:left="0" w:firstLine="0"/>
        <w:jc w:val="both"/>
      </w:pPr>
      <w:r w:rsidRPr="001B06E3">
        <w:t>Формирование статуса.</w:t>
      </w:r>
    </w:p>
    <w:p w:rsidR="00BF319B" w:rsidRPr="001B06E3" w:rsidRDefault="00BF319B" w:rsidP="00A4793B">
      <w:pPr>
        <w:jc w:val="both"/>
      </w:pPr>
    </w:p>
    <w:p w:rsidR="00BF319B" w:rsidRPr="001B06E3" w:rsidRDefault="00BF319B" w:rsidP="000504ED">
      <w:pPr>
        <w:numPr>
          <w:ilvl w:val="0"/>
          <w:numId w:val="24"/>
        </w:numPr>
        <w:tabs>
          <w:tab w:val="left" w:pos="720"/>
        </w:tabs>
        <w:ind w:left="0" w:firstLine="0"/>
        <w:jc w:val="both"/>
      </w:pPr>
      <w:r w:rsidRPr="001B06E3">
        <w:rPr>
          <w:i/>
        </w:rPr>
        <w:t>Достигаемым</w:t>
      </w:r>
      <w:r w:rsidRPr="001B06E3">
        <w:t xml:space="preserve"> называется статус, который:</w:t>
      </w:r>
    </w:p>
    <w:p w:rsidR="00BF319B" w:rsidRPr="001B06E3" w:rsidRDefault="00BF319B" w:rsidP="000504ED">
      <w:pPr>
        <w:numPr>
          <w:ilvl w:val="0"/>
          <w:numId w:val="51"/>
        </w:numPr>
        <w:tabs>
          <w:tab w:val="left" w:pos="720"/>
        </w:tabs>
        <w:ind w:left="0" w:firstLine="0"/>
        <w:jc w:val="both"/>
      </w:pPr>
      <w:r w:rsidRPr="001B06E3">
        <w:t>Достаётся через личные усилия и конкуренцию;</w:t>
      </w:r>
    </w:p>
    <w:p w:rsidR="00BF319B" w:rsidRPr="001B06E3" w:rsidRDefault="00BF319B" w:rsidP="000504ED">
      <w:pPr>
        <w:numPr>
          <w:ilvl w:val="0"/>
          <w:numId w:val="51"/>
        </w:numPr>
        <w:tabs>
          <w:tab w:val="left" w:pos="720"/>
        </w:tabs>
        <w:ind w:left="0" w:firstLine="0"/>
        <w:jc w:val="both"/>
      </w:pPr>
      <w:r w:rsidRPr="001B06E3">
        <w:t>Достаётся при рождении;</w:t>
      </w:r>
    </w:p>
    <w:p w:rsidR="00BF319B" w:rsidRPr="001B06E3" w:rsidRDefault="00BF319B" w:rsidP="000504ED">
      <w:pPr>
        <w:numPr>
          <w:ilvl w:val="0"/>
          <w:numId w:val="51"/>
        </w:numPr>
        <w:tabs>
          <w:tab w:val="left" w:pos="720"/>
        </w:tabs>
        <w:ind w:left="0" w:firstLine="0"/>
        <w:jc w:val="both"/>
      </w:pPr>
      <w:r w:rsidRPr="001B06E3">
        <w:t>Навязывается обществом вне заслуг и усилий личности.</w:t>
      </w:r>
    </w:p>
    <w:p w:rsidR="00BF319B" w:rsidRPr="001B06E3" w:rsidRDefault="00BF319B" w:rsidP="00A4793B">
      <w:pPr>
        <w:jc w:val="both"/>
      </w:pPr>
    </w:p>
    <w:p w:rsidR="00BF319B" w:rsidRPr="001B06E3" w:rsidRDefault="00BF319B" w:rsidP="005B0FF9">
      <w:pPr>
        <w:numPr>
          <w:ilvl w:val="0"/>
          <w:numId w:val="24"/>
        </w:numPr>
        <w:tabs>
          <w:tab w:val="left" w:pos="720"/>
        </w:tabs>
        <w:ind w:left="709" w:hanging="709"/>
        <w:jc w:val="both"/>
      </w:pPr>
      <w:r w:rsidRPr="001B06E3">
        <w:t>Многоженство разрешается исламом и существует в некоторых мусульманских странах. Такая форма брака называется</w:t>
      </w:r>
    </w:p>
    <w:p w:rsidR="00BF319B" w:rsidRPr="001B06E3" w:rsidRDefault="00BF319B" w:rsidP="000504ED">
      <w:pPr>
        <w:numPr>
          <w:ilvl w:val="0"/>
          <w:numId w:val="22"/>
        </w:numPr>
        <w:tabs>
          <w:tab w:val="left" w:pos="720"/>
        </w:tabs>
        <w:ind w:left="0" w:firstLine="0"/>
        <w:jc w:val="both"/>
      </w:pPr>
      <w:r w:rsidRPr="001B06E3">
        <w:t>Групповой брак;</w:t>
      </w:r>
    </w:p>
    <w:p w:rsidR="00BF319B" w:rsidRPr="001B06E3" w:rsidRDefault="00BF319B" w:rsidP="000504ED">
      <w:pPr>
        <w:numPr>
          <w:ilvl w:val="0"/>
          <w:numId w:val="22"/>
        </w:numPr>
        <w:tabs>
          <w:tab w:val="left" w:pos="720"/>
        </w:tabs>
        <w:ind w:left="0" w:firstLine="0"/>
        <w:jc w:val="both"/>
      </w:pPr>
      <w:r w:rsidRPr="001B06E3">
        <w:t>Полиандрия;</w:t>
      </w:r>
    </w:p>
    <w:p w:rsidR="00BF319B" w:rsidRPr="001B06E3" w:rsidRDefault="00BF319B" w:rsidP="000504ED">
      <w:pPr>
        <w:numPr>
          <w:ilvl w:val="0"/>
          <w:numId w:val="22"/>
        </w:numPr>
        <w:tabs>
          <w:tab w:val="left" w:pos="720"/>
        </w:tabs>
        <w:ind w:left="0" w:firstLine="0"/>
        <w:jc w:val="both"/>
      </w:pPr>
      <w:r w:rsidRPr="001B06E3">
        <w:t>Полигиния;</w:t>
      </w:r>
    </w:p>
    <w:p w:rsidR="00BF319B" w:rsidRPr="001B06E3" w:rsidRDefault="00BF319B" w:rsidP="000504ED">
      <w:pPr>
        <w:numPr>
          <w:ilvl w:val="0"/>
          <w:numId w:val="22"/>
        </w:numPr>
        <w:tabs>
          <w:tab w:val="left" w:pos="720"/>
        </w:tabs>
        <w:ind w:left="0" w:firstLine="0"/>
        <w:jc w:val="both"/>
      </w:pPr>
      <w:r w:rsidRPr="001B06E3">
        <w:t>Эндогамия.</w:t>
      </w:r>
    </w:p>
    <w:p w:rsidR="00BF319B" w:rsidRPr="001B06E3" w:rsidRDefault="00BF319B" w:rsidP="00A4793B">
      <w:pPr>
        <w:jc w:val="both"/>
      </w:pPr>
    </w:p>
    <w:p w:rsidR="00BF319B" w:rsidRPr="001B06E3" w:rsidRDefault="00BF319B" w:rsidP="000504ED">
      <w:pPr>
        <w:numPr>
          <w:ilvl w:val="0"/>
          <w:numId w:val="24"/>
        </w:numPr>
        <w:tabs>
          <w:tab w:val="left" w:pos="720"/>
        </w:tabs>
        <w:ind w:left="0" w:firstLine="0"/>
        <w:jc w:val="both"/>
      </w:pPr>
      <w:r w:rsidRPr="001B06E3">
        <w:lastRenderedPageBreak/>
        <w:t>Харизма – это:</w:t>
      </w:r>
    </w:p>
    <w:p w:rsidR="00BF319B" w:rsidRPr="001B06E3" w:rsidRDefault="00BF319B" w:rsidP="000504ED">
      <w:pPr>
        <w:numPr>
          <w:ilvl w:val="0"/>
          <w:numId w:val="61"/>
        </w:numPr>
        <w:tabs>
          <w:tab w:val="left" w:pos="1080"/>
        </w:tabs>
        <w:ind w:left="0" w:firstLine="0"/>
        <w:jc w:val="both"/>
      </w:pPr>
      <w:r w:rsidRPr="001B06E3">
        <w:t>вариант этнических предрассудков;</w:t>
      </w:r>
    </w:p>
    <w:p w:rsidR="00BF319B" w:rsidRPr="001B06E3" w:rsidRDefault="00BF319B" w:rsidP="000504ED">
      <w:pPr>
        <w:numPr>
          <w:ilvl w:val="0"/>
          <w:numId w:val="61"/>
        </w:numPr>
        <w:tabs>
          <w:tab w:val="left" w:pos="1080"/>
        </w:tabs>
        <w:ind w:left="0" w:firstLine="0"/>
        <w:jc w:val="both"/>
      </w:pPr>
      <w:r w:rsidRPr="001B06E3">
        <w:t>форма религии;</w:t>
      </w:r>
    </w:p>
    <w:p w:rsidR="00BF319B" w:rsidRPr="001B06E3" w:rsidRDefault="00BF319B" w:rsidP="000504ED">
      <w:pPr>
        <w:numPr>
          <w:ilvl w:val="0"/>
          <w:numId w:val="61"/>
        </w:numPr>
        <w:tabs>
          <w:tab w:val="left" w:pos="1080"/>
        </w:tabs>
        <w:ind w:left="0" w:firstLine="0"/>
        <w:jc w:val="both"/>
      </w:pPr>
      <w:r w:rsidRPr="001B06E3">
        <w:t>форма легити</w:t>
      </w:r>
      <w:r w:rsidR="00200F60" w:rsidRPr="001B06E3">
        <w:t>м</w:t>
      </w:r>
      <w:r w:rsidRPr="001B06E3">
        <w:t xml:space="preserve">ации </w:t>
      </w:r>
      <w:r w:rsidR="00200F60" w:rsidRPr="001B06E3">
        <w:t>в</w:t>
      </w:r>
      <w:r w:rsidRPr="001B06E3">
        <w:t>ласти;</w:t>
      </w:r>
    </w:p>
    <w:p w:rsidR="00BF319B" w:rsidRPr="001B06E3" w:rsidRDefault="00BF319B" w:rsidP="000504ED">
      <w:pPr>
        <w:numPr>
          <w:ilvl w:val="0"/>
          <w:numId w:val="61"/>
        </w:numPr>
        <w:tabs>
          <w:tab w:val="left" w:pos="1080"/>
        </w:tabs>
        <w:ind w:left="0" w:firstLine="0"/>
        <w:jc w:val="both"/>
      </w:pPr>
      <w:r w:rsidRPr="001B06E3">
        <w:t>ролевой конфликт;</w:t>
      </w:r>
    </w:p>
    <w:p w:rsidR="00BF319B" w:rsidRPr="001B06E3" w:rsidRDefault="00BF319B" w:rsidP="000504ED">
      <w:pPr>
        <w:numPr>
          <w:ilvl w:val="0"/>
          <w:numId w:val="61"/>
        </w:numPr>
        <w:tabs>
          <w:tab w:val="left" w:pos="1080"/>
        </w:tabs>
        <w:ind w:left="0" w:firstLine="0"/>
        <w:jc w:val="both"/>
      </w:pPr>
      <w:r w:rsidRPr="001B06E3">
        <w:t>то же самое, что и дискриминация.</w:t>
      </w:r>
    </w:p>
    <w:p w:rsidR="00BF319B" w:rsidRPr="001B06E3" w:rsidRDefault="00BF319B" w:rsidP="00A4793B">
      <w:pPr>
        <w:jc w:val="both"/>
        <w:rPr>
          <w:shd w:val="clear" w:color="auto" w:fill="FFFF00"/>
        </w:rPr>
      </w:pPr>
    </w:p>
    <w:p w:rsidR="00BF319B" w:rsidRPr="001B06E3" w:rsidRDefault="00BF319B" w:rsidP="000504ED">
      <w:pPr>
        <w:numPr>
          <w:ilvl w:val="0"/>
          <w:numId w:val="24"/>
        </w:numPr>
        <w:tabs>
          <w:tab w:val="left" w:pos="720"/>
        </w:tabs>
        <w:ind w:left="0" w:firstLine="0"/>
      </w:pPr>
      <w:r w:rsidRPr="001B06E3">
        <w:t>Группа, с которой мы себя идентифицируем, хотя и не являе</w:t>
      </w:r>
      <w:r w:rsidR="00200F60" w:rsidRPr="001B06E3">
        <w:t>м</w:t>
      </w:r>
      <w:r w:rsidRPr="001B06E3">
        <w:t>ся её член</w:t>
      </w:r>
      <w:r w:rsidR="00200F60" w:rsidRPr="001B06E3">
        <w:t>а</w:t>
      </w:r>
      <w:r w:rsidRPr="001B06E3">
        <w:t>м</w:t>
      </w:r>
      <w:r w:rsidR="00200F60" w:rsidRPr="001B06E3">
        <w:t>и</w:t>
      </w:r>
      <w:r w:rsidRPr="001B06E3">
        <w:t>, – это:</w:t>
      </w:r>
    </w:p>
    <w:p w:rsidR="00BF319B" w:rsidRPr="001B06E3" w:rsidRDefault="00BF319B" w:rsidP="000504ED">
      <w:pPr>
        <w:numPr>
          <w:ilvl w:val="0"/>
          <w:numId w:val="50"/>
        </w:numPr>
        <w:tabs>
          <w:tab w:val="left" w:pos="1440"/>
        </w:tabs>
        <w:ind w:left="0" w:firstLine="0"/>
      </w:pPr>
      <w:r w:rsidRPr="001B06E3">
        <w:t>Внутренняя группа;</w:t>
      </w:r>
    </w:p>
    <w:p w:rsidR="00BF319B" w:rsidRPr="001B06E3" w:rsidRDefault="00BF319B" w:rsidP="000504ED">
      <w:pPr>
        <w:numPr>
          <w:ilvl w:val="0"/>
          <w:numId w:val="50"/>
        </w:numPr>
        <w:tabs>
          <w:tab w:val="left" w:pos="1440"/>
        </w:tabs>
        <w:ind w:left="0" w:firstLine="0"/>
      </w:pPr>
      <w:r w:rsidRPr="001B06E3">
        <w:t>Внешняя группа;</w:t>
      </w:r>
    </w:p>
    <w:p w:rsidR="00BF319B" w:rsidRPr="001B06E3" w:rsidRDefault="00BF319B" w:rsidP="000504ED">
      <w:pPr>
        <w:numPr>
          <w:ilvl w:val="0"/>
          <w:numId w:val="50"/>
        </w:numPr>
        <w:tabs>
          <w:tab w:val="left" w:pos="1440"/>
        </w:tabs>
        <w:ind w:left="0" w:firstLine="0"/>
      </w:pPr>
      <w:r w:rsidRPr="001B06E3">
        <w:t>Позитивная референтная группа;</w:t>
      </w:r>
    </w:p>
    <w:p w:rsidR="00BF319B" w:rsidRPr="001B06E3" w:rsidRDefault="00BF319B" w:rsidP="000504ED">
      <w:pPr>
        <w:numPr>
          <w:ilvl w:val="0"/>
          <w:numId w:val="50"/>
        </w:numPr>
        <w:tabs>
          <w:tab w:val="left" w:pos="1440"/>
        </w:tabs>
        <w:ind w:left="0" w:firstLine="0"/>
      </w:pPr>
      <w:r w:rsidRPr="001B06E3">
        <w:t>Негативная референтная группа;</w:t>
      </w:r>
    </w:p>
    <w:p w:rsidR="00BF319B" w:rsidRPr="001B06E3" w:rsidRDefault="00BF319B" w:rsidP="000504ED">
      <w:pPr>
        <w:numPr>
          <w:ilvl w:val="0"/>
          <w:numId w:val="50"/>
        </w:numPr>
        <w:tabs>
          <w:tab w:val="left" w:pos="1440"/>
        </w:tabs>
        <w:ind w:left="0" w:firstLine="0"/>
      </w:pPr>
      <w:r w:rsidRPr="001B06E3">
        <w:t>Маргинальная группа.</w:t>
      </w:r>
    </w:p>
    <w:p w:rsidR="00BF319B" w:rsidRPr="001B06E3" w:rsidRDefault="00BF319B" w:rsidP="00A4793B"/>
    <w:p w:rsidR="00BF319B" w:rsidRPr="001B06E3" w:rsidRDefault="00BF319B" w:rsidP="000504ED">
      <w:pPr>
        <w:numPr>
          <w:ilvl w:val="0"/>
          <w:numId w:val="24"/>
        </w:numPr>
        <w:tabs>
          <w:tab w:val="left" w:pos="720"/>
        </w:tabs>
        <w:ind w:left="0" w:firstLine="0"/>
      </w:pPr>
      <w:r w:rsidRPr="001B06E3">
        <w:t>Люди, собравшиеся вокруг места уличного происшествия – это:</w:t>
      </w:r>
    </w:p>
    <w:p w:rsidR="00BF319B" w:rsidRPr="001B06E3" w:rsidRDefault="00BF319B" w:rsidP="000504ED">
      <w:pPr>
        <w:numPr>
          <w:ilvl w:val="0"/>
          <w:numId w:val="58"/>
        </w:numPr>
        <w:tabs>
          <w:tab w:val="left" w:pos="1440"/>
        </w:tabs>
        <w:ind w:left="0" w:firstLine="0"/>
      </w:pPr>
      <w:r w:rsidRPr="001B06E3">
        <w:t>Аудитория;</w:t>
      </w:r>
    </w:p>
    <w:p w:rsidR="00BF319B" w:rsidRPr="001B06E3" w:rsidRDefault="00BF319B" w:rsidP="000504ED">
      <w:pPr>
        <w:numPr>
          <w:ilvl w:val="0"/>
          <w:numId w:val="58"/>
        </w:numPr>
        <w:tabs>
          <w:tab w:val="left" w:pos="1440"/>
        </w:tabs>
        <w:ind w:left="0" w:firstLine="0"/>
      </w:pPr>
      <w:r w:rsidRPr="001B06E3">
        <w:t>Публика;</w:t>
      </w:r>
    </w:p>
    <w:p w:rsidR="00BF319B" w:rsidRPr="001B06E3" w:rsidRDefault="00BF319B" w:rsidP="000504ED">
      <w:pPr>
        <w:numPr>
          <w:ilvl w:val="0"/>
          <w:numId w:val="58"/>
        </w:numPr>
        <w:tabs>
          <w:tab w:val="left" w:pos="1440"/>
        </w:tabs>
        <w:ind w:left="0" w:firstLine="0"/>
      </w:pPr>
      <w:r w:rsidRPr="001B06E3">
        <w:t>Толпа;</w:t>
      </w:r>
    </w:p>
    <w:p w:rsidR="00BF319B" w:rsidRPr="001B06E3" w:rsidRDefault="00BF319B" w:rsidP="000504ED">
      <w:pPr>
        <w:numPr>
          <w:ilvl w:val="0"/>
          <w:numId w:val="58"/>
        </w:numPr>
        <w:tabs>
          <w:tab w:val="left" w:pos="1440"/>
        </w:tabs>
        <w:ind w:left="0" w:firstLine="0"/>
      </w:pPr>
      <w:r w:rsidRPr="001B06E3">
        <w:t>Социальная организация;</w:t>
      </w:r>
    </w:p>
    <w:p w:rsidR="00BF319B" w:rsidRPr="001B06E3" w:rsidRDefault="00BF319B" w:rsidP="000504ED">
      <w:pPr>
        <w:numPr>
          <w:ilvl w:val="0"/>
          <w:numId w:val="58"/>
        </w:numPr>
        <w:tabs>
          <w:tab w:val="left" w:pos="1440"/>
        </w:tabs>
        <w:ind w:left="0" w:firstLine="0"/>
      </w:pPr>
      <w:r w:rsidRPr="001B06E3">
        <w:t>Социальное движение.</w:t>
      </w:r>
    </w:p>
    <w:p w:rsidR="00BF319B" w:rsidRPr="001B06E3" w:rsidRDefault="00BF319B" w:rsidP="00A4793B"/>
    <w:p w:rsidR="00BF319B" w:rsidRPr="001B06E3" w:rsidRDefault="00BF319B" w:rsidP="000504ED">
      <w:pPr>
        <w:numPr>
          <w:ilvl w:val="0"/>
          <w:numId w:val="24"/>
        </w:numPr>
        <w:tabs>
          <w:tab w:val="left" w:pos="720"/>
        </w:tabs>
        <w:ind w:left="0" w:firstLine="0"/>
      </w:pPr>
      <w:r w:rsidRPr="001B06E3">
        <w:t>Переход из одного социального слоя в другой – это:</w:t>
      </w:r>
    </w:p>
    <w:p w:rsidR="00BF319B" w:rsidRPr="001B06E3" w:rsidRDefault="00BF319B" w:rsidP="000504ED">
      <w:pPr>
        <w:numPr>
          <w:ilvl w:val="0"/>
          <w:numId w:val="42"/>
        </w:numPr>
        <w:tabs>
          <w:tab w:val="left" w:pos="1440"/>
        </w:tabs>
        <w:ind w:left="0" w:firstLine="0"/>
      </w:pPr>
      <w:r w:rsidRPr="001B06E3">
        <w:t>Профессиональная мобильность;</w:t>
      </w:r>
    </w:p>
    <w:p w:rsidR="00BF319B" w:rsidRPr="001B06E3" w:rsidRDefault="00BF319B" w:rsidP="000504ED">
      <w:pPr>
        <w:numPr>
          <w:ilvl w:val="0"/>
          <w:numId w:val="42"/>
        </w:numPr>
        <w:tabs>
          <w:tab w:val="left" w:pos="1440"/>
        </w:tabs>
        <w:ind w:left="0" w:firstLine="0"/>
      </w:pPr>
      <w:r w:rsidRPr="001B06E3">
        <w:t>Вертикальная мобильность;</w:t>
      </w:r>
    </w:p>
    <w:p w:rsidR="00BF319B" w:rsidRPr="001B06E3" w:rsidRDefault="00BF319B" w:rsidP="000504ED">
      <w:pPr>
        <w:numPr>
          <w:ilvl w:val="0"/>
          <w:numId w:val="42"/>
        </w:numPr>
        <w:tabs>
          <w:tab w:val="left" w:pos="1440"/>
        </w:tabs>
        <w:ind w:left="0" w:firstLine="0"/>
      </w:pPr>
      <w:r w:rsidRPr="001B06E3">
        <w:t>Горизонтальная мобильность;</w:t>
      </w:r>
    </w:p>
    <w:p w:rsidR="00BF319B" w:rsidRPr="001B06E3" w:rsidRDefault="00BF319B" w:rsidP="000504ED">
      <w:pPr>
        <w:numPr>
          <w:ilvl w:val="0"/>
          <w:numId w:val="42"/>
        </w:numPr>
        <w:tabs>
          <w:tab w:val="left" w:pos="1440"/>
        </w:tabs>
        <w:ind w:left="0" w:firstLine="0"/>
      </w:pPr>
      <w:r w:rsidRPr="001B06E3">
        <w:t>Миграция;</w:t>
      </w:r>
    </w:p>
    <w:p w:rsidR="00BF319B" w:rsidRPr="001B06E3" w:rsidRDefault="00BF319B" w:rsidP="000504ED">
      <w:pPr>
        <w:numPr>
          <w:ilvl w:val="0"/>
          <w:numId w:val="42"/>
        </w:numPr>
        <w:tabs>
          <w:tab w:val="left" w:pos="1440"/>
        </w:tabs>
        <w:ind w:left="0" w:firstLine="0"/>
      </w:pPr>
      <w:r w:rsidRPr="001B06E3">
        <w:t>Урбанизация.</w:t>
      </w:r>
    </w:p>
    <w:p w:rsidR="00BF319B" w:rsidRPr="001B06E3" w:rsidRDefault="00BF319B" w:rsidP="00A4793B">
      <w:pPr>
        <w:pStyle w:val="4"/>
        <w:tabs>
          <w:tab w:val="left" w:pos="0"/>
        </w:tabs>
        <w:jc w:val="center"/>
        <w:rPr>
          <w:b/>
          <w:bCs/>
          <w:caps/>
          <w:sz w:val="24"/>
        </w:rPr>
      </w:pPr>
    </w:p>
    <w:p w:rsidR="00BF319B" w:rsidRPr="001B06E3" w:rsidRDefault="005B0FF9" w:rsidP="00A4793B">
      <w:pPr>
        <w:pStyle w:val="4"/>
        <w:tabs>
          <w:tab w:val="left" w:pos="0"/>
        </w:tabs>
        <w:rPr>
          <w:b/>
          <w:bCs/>
          <w:caps/>
          <w:sz w:val="24"/>
        </w:rPr>
      </w:pPr>
      <w:r w:rsidRPr="001B06E3">
        <w:rPr>
          <w:b/>
          <w:bCs/>
          <w:sz w:val="24"/>
        </w:rPr>
        <w:t>Третий вариант.</w:t>
      </w:r>
    </w:p>
    <w:p w:rsidR="00BF319B" w:rsidRPr="001B06E3" w:rsidRDefault="00BF319B" w:rsidP="00A4793B">
      <w:pPr>
        <w:pStyle w:val="af2"/>
        <w:ind w:left="0"/>
      </w:pPr>
    </w:p>
    <w:p w:rsidR="00BF319B" w:rsidRPr="001B06E3" w:rsidRDefault="00BF319B" w:rsidP="000504ED">
      <w:pPr>
        <w:pStyle w:val="af2"/>
        <w:numPr>
          <w:ilvl w:val="0"/>
          <w:numId w:val="64"/>
        </w:numPr>
        <w:ind w:left="0" w:firstLine="0"/>
      </w:pPr>
      <w:r w:rsidRPr="001B06E3">
        <w:t>Классовая принадлежность индивида определяется:</w:t>
      </w:r>
    </w:p>
    <w:p w:rsidR="00BF319B" w:rsidRPr="001B06E3" w:rsidRDefault="00BF319B" w:rsidP="000504ED">
      <w:pPr>
        <w:pStyle w:val="af2"/>
        <w:numPr>
          <w:ilvl w:val="0"/>
          <w:numId w:val="65"/>
        </w:numPr>
        <w:ind w:left="0" w:firstLine="0"/>
      </w:pPr>
      <w:r w:rsidRPr="001B06E3">
        <w:t>Его национальностью</w:t>
      </w:r>
    </w:p>
    <w:p w:rsidR="00BF319B" w:rsidRPr="001B06E3" w:rsidRDefault="00BF319B" w:rsidP="000504ED">
      <w:pPr>
        <w:pStyle w:val="af2"/>
        <w:numPr>
          <w:ilvl w:val="0"/>
          <w:numId w:val="65"/>
        </w:numPr>
        <w:ind w:left="0" w:firstLine="0"/>
      </w:pPr>
      <w:r w:rsidRPr="001B06E3">
        <w:t>Местом жительства (город – деревня)</w:t>
      </w:r>
    </w:p>
    <w:p w:rsidR="00BF319B" w:rsidRPr="001B06E3" w:rsidRDefault="00BF319B" w:rsidP="000504ED">
      <w:pPr>
        <w:pStyle w:val="af2"/>
        <w:numPr>
          <w:ilvl w:val="0"/>
          <w:numId w:val="65"/>
        </w:numPr>
        <w:ind w:left="0" w:firstLine="0"/>
      </w:pPr>
      <w:r w:rsidRPr="001B06E3">
        <w:t>Его связью с собственностью</w:t>
      </w:r>
    </w:p>
    <w:p w:rsidR="00BF319B" w:rsidRPr="001B06E3" w:rsidRDefault="00BF319B" w:rsidP="000504ED">
      <w:pPr>
        <w:pStyle w:val="af2"/>
        <w:numPr>
          <w:ilvl w:val="0"/>
          <w:numId w:val="65"/>
        </w:numPr>
        <w:ind w:left="0" w:firstLine="0"/>
      </w:pPr>
      <w:r w:rsidRPr="001B06E3">
        <w:t>Членством в политической партии</w:t>
      </w:r>
    </w:p>
    <w:p w:rsidR="00BF319B" w:rsidRDefault="00BF319B" w:rsidP="000504ED">
      <w:pPr>
        <w:pStyle w:val="af2"/>
        <w:numPr>
          <w:ilvl w:val="0"/>
          <w:numId w:val="65"/>
        </w:numPr>
        <w:ind w:left="0" w:firstLine="0"/>
      </w:pPr>
      <w:r w:rsidRPr="001B06E3">
        <w:t>Деньгами</w:t>
      </w:r>
    </w:p>
    <w:p w:rsidR="0069711B" w:rsidRPr="001B06E3" w:rsidRDefault="0069711B" w:rsidP="0069711B">
      <w:pPr>
        <w:pStyle w:val="af2"/>
        <w:ind w:left="0"/>
      </w:pPr>
    </w:p>
    <w:p w:rsidR="00BF319B" w:rsidRPr="001B06E3" w:rsidRDefault="00BF319B" w:rsidP="005B0FF9">
      <w:pPr>
        <w:pStyle w:val="af2"/>
        <w:numPr>
          <w:ilvl w:val="0"/>
          <w:numId w:val="64"/>
        </w:numPr>
        <w:ind w:left="709" w:hanging="709"/>
      </w:pPr>
      <w:r w:rsidRPr="001B06E3">
        <w:t>При заключении брака будущий муж согласился взять фамилию жены. Как пр</w:t>
      </w:r>
      <w:r w:rsidRPr="001B06E3">
        <w:t>а</w:t>
      </w:r>
      <w:r w:rsidRPr="001B06E3">
        <w:t>вильнее будет называть такую молодую семью?</w:t>
      </w:r>
    </w:p>
    <w:p w:rsidR="00BF319B" w:rsidRPr="001B06E3" w:rsidRDefault="00BF319B" w:rsidP="000504ED">
      <w:pPr>
        <w:pStyle w:val="af2"/>
        <w:numPr>
          <w:ilvl w:val="0"/>
          <w:numId w:val="66"/>
        </w:numPr>
        <w:ind w:left="0" w:firstLine="0"/>
      </w:pPr>
      <w:r w:rsidRPr="001B06E3">
        <w:t>Патриархальной</w:t>
      </w:r>
    </w:p>
    <w:p w:rsidR="00BF319B" w:rsidRPr="001B06E3" w:rsidRDefault="00BF319B" w:rsidP="000504ED">
      <w:pPr>
        <w:pStyle w:val="af2"/>
        <w:numPr>
          <w:ilvl w:val="0"/>
          <w:numId w:val="66"/>
        </w:numPr>
        <w:ind w:left="0" w:firstLine="0"/>
      </w:pPr>
      <w:r w:rsidRPr="001B06E3">
        <w:t>Матриархальной</w:t>
      </w:r>
    </w:p>
    <w:p w:rsidR="00BF319B" w:rsidRDefault="00BF319B" w:rsidP="000504ED">
      <w:pPr>
        <w:pStyle w:val="af2"/>
        <w:numPr>
          <w:ilvl w:val="0"/>
          <w:numId w:val="66"/>
        </w:numPr>
        <w:ind w:left="0" w:firstLine="0"/>
      </w:pPr>
      <w:r w:rsidRPr="001B06E3">
        <w:t>Ни тем, ни другим</w:t>
      </w:r>
    </w:p>
    <w:p w:rsidR="0069711B" w:rsidRPr="001B06E3" w:rsidRDefault="0069711B" w:rsidP="0069711B">
      <w:pPr>
        <w:pStyle w:val="af2"/>
        <w:ind w:left="0"/>
      </w:pPr>
    </w:p>
    <w:p w:rsidR="00BF319B" w:rsidRPr="001B06E3" w:rsidRDefault="00BF319B" w:rsidP="000504ED">
      <w:pPr>
        <w:pStyle w:val="af2"/>
        <w:numPr>
          <w:ilvl w:val="0"/>
          <w:numId w:val="64"/>
        </w:numPr>
        <w:ind w:left="0" w:firstLine="0"/>
      </w:pPr>
      <w:r w:rsidRPr="001B06E3">
        <w:t xml:space="preserve">Социальная стратификация указывает на </w:t>
      </w:r>
      <w:r w:rsidRPr="001B06E3">
        <w:rPr>
          <w:i/>
        </w:rPr>
        <w:t>(дайте только 1 ответ)</w:t>
      </w:r>
      <w:r w:rsidRPr="001B06E3">
        <w:t>:</w:t>
      </w:r>
    </w:p>
    <w:p w:rsidR="00BF319B" w:rsidRPr="001B06E3" w:rsidRDefault="00BF319B" w:rsidP="000504ED">
      <w:pPr>
        <w:pStyle w:val="af2"/>
        <w:numPr>
          <w:ilvl w:val="0"/>
          <w:numId w:val="67"/>
        </w:numPr>
        <w:ind w:left="0" w:firstLine="0"/>
      </w:pPr>
      <w:r w:rsidRPr="001B06E3">
        <w:t>Межгосударственные отношения</w:t>
      </w:r>
    </w:p>
    <w:p w:rsidR="00BF319B" w:rsidRPr="001B06E3" w:rsidRDefault="00BF319B" w:rsidP="000504ED">
      <w:pPr>
        <w:pStyle w:val="af2"/>
        <w:numPr>
          <w:ilvl w:val="0"/>
          <w:numId w:val="67"/>
        </w:numPr>
        <w:ind w:left="0" w:firstLine="0"/>
      </w:pPr>
      <w:r w:rsidRPr="001B06E3">
        <w:t>Этническую напряженность</w:t>
      </w:r>
    </w:p>
    <w:p w:rsidR="00BF319B" w:rsidRPr="001B06E3" w:rsidRDefault="00BF319B" w:rsidP="000504ED">
      <w:pPr>
        <w:pStyle w:val="af2"/>
        <w:numPr>
          <w:ilvl w:val="0"/>
          <w:numId w:val="67"/>
        </w:numPr>
        <w:ind w:left="0" w:firstLine="0"/>
      </w:pPr>
      <w:r w:rsidRPr="001B06E3">
        <w:t>Межличностные отношения в семье</w:t>
      </w:r>
    </w:p>
    <w:p w:rsidR="00BF319B" w:rsidRDefault="00BF319B" w:rsidP="000504ED">
      <w:pPr>
        <w:pStyle w:val="af2"/>
        <w:numPr>
          <w:ilvl w:val="0"/>
          <w:numId w:val="67"/>
        </w:numPr>
        <w:ind w:left="0" w:firstLine="0"/>
      </w:pPr>
      <w:r w:rsidRPr="001B06E3">
        <w:t>Иерархическое неравенство в обществе</w:t>
      </w:r>
    </w:p>
    <w:p w:rsidR="0069711B" w:rsidRDefault="0069711B" w:rsidP="0069711B">
      <w:pPr>
        <w:pStyle w:val="af2"/>
        <w:ind w:left="0"/>
      </w:pPr>
    </w:p>
    <w:p w:rsidR="0069711B" w:rsidRPr="001B06E3" w:rsidRDefault="0069711B" w:rsidP="0069711B">
      <w:pPr>
        <w:pStyle w:val="af2"/>
        <w:ind w:left="0"/>
      </w:pPr>
    </w:p>
    <w:p w:rsidR="00BF319B" w:rsidRPr="001B06E3" w:rsidRDefault="00BF319B" w:rsidP="005B0FF9">
      <w:pPr>
        <w:pStyle w:val="af2"/>
        <w:numPr>
          <w:ilvl w:val="0"/>
          <w:numId w:val="64"/>
        </w:numPr>
        <w:ind w:left="709" w:hanging="709"/>
      </w:pPr>
      <w:r w:rsidRPr="001B06E3">
        <w:lastRenderedPageBreak/>
        <w:t xml:space="preserve">Какие социальные образования играют приоритетную роль в социальной структуре </w:t>
      </w:r>
      <w:r w:rsidRPr="001B06E3">
        <w:rPr>
          <w:i/>
        </w:rPr>
        <w:t>современной</w:t>
      </w:r>
      <w:r w:rsidRPr="001B06E3">
        <w:t xml:space="preserve"> России:</w:t>
      </w:r>
    </w:p>
    <w:p w:rsidR="00BF319B" w:rsidRPr="001B06E3" w:rsidRDefault="00BF319B" w:rsidP="000504ED">
      <w:pPr>
        <w:pStyle w:val="af2"/>
        <w:numPr>
          <w:ilvl w:val="0"/>
          <w:numId w:val="68"/>
        </w:numPr>
        <w:ind w:left="0" w:firstLine="0"/>
      </w:pPr>
      <w:r w:rsidRPr="001B06E3">
        <w:t>Бюрократия</w:t>
      </w:r>
    </w:p>
    <w:p w:rsidR="00BF319B" w:rsidRPr="001B06E3" w:rsidRDefault="00BF319B" w:rsidP="000504ED">
      <w:pPr>
        <w:pStyle w:val="af2"/>
        <w:numPr>
          <w:ilvl w:val="0"/>
          <w:numId w:val="68"/>
        </w:numPr>
        <w:ind w:left="0" w:firstLine="0"/>
      </w:pPr>
      <w:r w:rsidRPr="001B06E3">
        <w:t>Рабочи</w:t>
      </w:r>
      <w:r w:rsidR="00200F60" w:rsidRPr="001B06E3">
        <w:t>й</w:t>
      </w:r>
      <w:r w:rsidRPr="001B06E3">
        <w:t xml:space="preserve"> класс</w:t>
      </w:r>
    </w:p>
    <w:p w:rsidR="00BF319B" w:rsidRPr="001B06E3" w:rsidRDefault="00BF319B" w:rsidP="000504ED">
      <w:pPr>
        <w:pStyle w:val="af2"/>
        <w:numPr>
          <w:ilvl w:val="0"/>
          <w:numId w:val="68"/>
        </w:numPr>
        <w:ind w:left="0" w:firstLine="0"/>
      </w:pPr>
      <w:r w:rsidRPr="001B06E3">
        <w:t>Класс предпринимателей (буржуазия)</w:t>
      </w:r>
    </w:p>
    <w:p w:rsidR="00BF319B" w:rsidRPr="001B06E3" w:rsidRDefault="00BF319B" w:rsidP="000504ED">
      <w:pPr>
        <w:pStyle w:val="af2"/>
        <w:numPr>
          <w:ilvl w:val="0"/>
          <w:numId w:val="68"/>
        </w:numPr>
        <w:ind w:left="0" w:firstLine="0"/>
      </w:pPr>
      <w:r w:rsidRPr="001B06E3">
        <w:t>Священнослужители</w:t>
      </w:r>
    </w:p>
    <w:p w:rsidR="00BF319B" w:rsidRPr="001B06E3" w:rsidRDefault="00BF319B" w:rsidP="000504ED">
      <w:pPr>
        <w:pStyle w:val="af2"/>
        <w:numPr>
          <w:ilvl w:val="0"/>
          <w:numId w:val="68"/>
        </w:numPr>
        <w:ind w:left="0" w:firstLine="0"/>
      </w:pPr>
      <w:r w:rsidRPr="001B06E3">
        <w:t>«Средний класс»</w:t>
      </w:r>
    </w:p>
    <w:p w:rsidR="00BF319B" w:rsidRPr="001B06E3" w:rsidRDefault="00BF319B" w:rsidP="00A4793B">
      <w:pPr>
        <w:pStyle w:val="af2"/>
        <w:ind w:left="0"/>
      </w:pPr>
    </w:p>
    <w:p w:rsidR="00BF319B" w:rsidRPr="001B06E3" w:rsidRDefault="00BF319B" w:rsidP="000504ED">
      <w:pPr>
        <w:pStyle w:val="af2"/>
        <w:numPr>
          <w:ilvl w:val="0"/>
          <w:numId w:val="64"/>
        </w:numPr>
        <w:ind w:left="0" w:firstLine="0"/>
      </w:pPr>
      <w:r w:rsidRPr="001B06E3">
        <w:t>Функциональное содержание труда – это:</w:t>
      </w:r>
    </w:p>
    <w:p w:rsidR="00BF319B" w:rsidRPr="001B06E3" w:rsidRDefault="00BF319B" w:rsidP="000504ED">
      <w:pPr>
        <w:pStyle w:val="af2"/>
        <w:numPr>
          <w:ilvl w:val="0"/>
          <w:numId w:val="69"/>
        </w:numPr>
        <w:ind w:left="0" w:firstLine="0"/>
      </w:pPr>
      <w:r w:rsidRPr="001B06E3">
        <w:t>Связь работника со средствами труда</w:t>
      </w:r>
    </w:p>
    <w:p w:rsidR="00BF319B" w:rsidRPr="001B06E3" w:rsidRDefault="00BF319B" w:rsidP="000504ED">
      <w:pPr>
        <w:pStyle w:val="af2"/>
        <w:numPr>
          <w:ilvl w:val="0"/>
          <w:numId w:val="69"/>
        </w:numPr>
        <w:ind w:left="0" w:firstLine="0"/>
      </w:pPr>
      <w:r w:rsidRPr="001B06E3">
        <w:t>Профессия работника</w:t>
      </w:r>
    </w:p>
    <w:p w:rsidR="00BF319B" w:rsidRPr="001B06E3" w:rsidRDefault="00BF319B" w:rsidP="000504ED">
      <w:pPr>
        <w:pStyle w:val="af2"/>
        <w:numPr>
          <w:ilvl w:val="0"/>
          <w:numId w:val="69"/>
        </w:numPr>
        <w:ind w:left="0" w:firstLine="0"/>
      </w:pPr>
      <w:r w:rsidRPr="001B06E3">
        <w:t>Размер его заработной платы</w:t>
      </w:r>
    </w:p>
    <w:p w:rsidR="00BF319B" w:rsidRPr="001B06E3" w:rsidRDefault="00BF319B" w:rsidP="000504ED">
      <w:pPr>
        <w:pStyle w:val="af2"/>
        <w:numPr>
          <w:ilvl w:val="0"/>
          <w:numId w:val="69"/>
        </w:numPr>
        <w:ind w:left="0" w:firstLine="0"/>
      </w:pPr>
      <w:r w:rsidRPr="001B06E3">
        <w:t>Гигиенические условия труда</w:t>
      </w:r>
    </w:p>
    <w:p w:rsidR="00BF319B" w:rsidRPr="001B06E3" w:rsidRDefault="00BF319B" w:rsidP="000504ED">
      <w:pPr>
        <w:pStyle w:val="af2"/>
        <w:numPr>
          <w:ilvl w:val="0"/>
          <w:numId w:val="69"/>
        </w:numPr>
        <w:ind w:left="0" w:firstLine="0"/>
      </w:pPr>
      <w:r w:rsidRPr="001B06E3">
        <w:t>Сложность труда</w:t>
      </w:r>
    </w:p>
    <w:p w:rsidR="00BF319B" w:rsidRPr="001B06E3" w:rsidRDefault="00BF319B" w:rsidP="000504ED">
      <w:pPr>
        <w:pStyle w:val="af2"/>
        <w:numPr>
          <w:ilvl w:val="0"/>
          <w:numId w:val="64"/>
        </w:numPr>
        <w:ind w:left="0" w:firstLine="0"/>
      </w:pPr>
      <w:r w:rsidRPr="001B06E3">
        <w:t>К маргинальным группам относятся:</w:t>
      </w:r>
    </w:p>
    <w:p w:rsidR="00BF319B" w:rsidRPr="001B06E3" w:rsidRDefault="00BF319B" w:rsidP="000504ED">
      <w:pPr>
        <w:pStyle w:val="af2"/>
        <w:numPr>
          <w:ilvl w:val="0"/>
          <w:numId w:val="70"/>
        </w:numPr>
        <w:ind w:left="0" w:firstLine="0"/>
      </w:pPr>
      <w:r w:rsidRPr="001B06E3">
        <w:t>Межэтнические семьи</w:t>
      </w:r>
    </w:p>
    <w:p w:rsidR="00BF319B" w:rsidRPr="001B06E3" w:rsidRDefault="00BF319B" w:rsidP="000504ED">
      <w:pPr>
        <w:pStyle w:val="af2"/>
        <w:numPr>
          <w:ilvl w:val="0"/>
          <w:numId w:val="70"/>
        </w:numPr>
        <w:ind w:left="0" w:firstLine="0"/>
      </w:pPr>
      <w:r w:rsidRPr="001B06E3">
        <w:t>Супруги, находящиеся в состоянии развода</w:t>
      </w:r>
    </w:p>
    <w:p w:rsidR="00BF319B" w:rsidRPr="001B06E3" w:rsidRDefault="00BF319B" w:rsidP="000504ED">
      <w:pPr>
        <w:pStyle w:val="af2"/>
        <w:numPr>
          <w:ilvl w:val="0"/>
          <w:numId w:val="70"/>
        </w:numPr>
        <w:ind w:left="0" w:firstLine="0"/>
      </w:pPr>
      <w:r w:rsidRPr="001B06E3">
        <w:t>Путешественники</w:t>
      </w:r>
    </w:p>
    <w:p w:rsidR="00BF319B" w:rsidRPr="001B06E3" w:rsidRDefault="00BF319B" w:rsidP="000504ED">
      <w:pPr>
        <w:pStyle w:val="af2"/>
        <w:numPr>
          <w:ilvl w:val="0"/>
          <w:numId w:val="70"/>
        </w:numPr>
        <w:ind w:left="0" w:firstLine="0"/>
      </w:pPr>
      <w:r w:rsidRPr="001B06E3">
        <w:t>Гастарбайтеры</w:t>
      </w:r>
    </w:p>
    <w:p w:rsidR="00BF319B" w:rsidRPr="001B06E3" w:rsidRDefault="00BF319B" w:rsidP="000504ED">
      <w:pPr>
        <w:pStyle w:val="af2"/>
        <w:numPr>
          <w:ilvl w:val="0"/>
          <w:numId w:val="70"/>
        </w:numPr>
        <w:ind w:left="0" w:firstLine="0"/>
      </w:pPr>
      <w:r w:rsidRPr="001B06E3">
        <w:t>Многодетные семьи</w:t>
      </w:r>
    </w:p>
    <w:p w:rsidR="00BF319B" w:rsidRPr="001B06E3" w:rsidRDefault="00BF319B" w:rsidP="00A4793B">
      <w:pPr>
        <w:pStyle w:val="af2"/>
        <w:ind w:left="0"/>
      </w:pPr>
    </w:p>
    <w:p w:rsidR="00BF319B" w:rsidRPr="001B06E3" w:rsidRDefault="00BF319B" w:rsidP="000504ED">
      <w:pPr>
        <w:pStyle w:val="af2"/>
        <w:numPr>
          <w:ilvl w:val="0"/>
          <w:numId w:val="64"/>
        </w:numPr>
        <w:ind w:left="0" w:firstLine="0"/>
      </w:pPr>
      <w:r w:rsidRPr="001B06E3">
        <w:t>Номинальная группа – это:</w:t>
      </w:r>
    </w:p>
    <w:p w:rsidR="00BF319B" w:rsidRPr="001B06E3" w:rsidRDefault="00BF319B" w:rsidP="000504ED">
      <w:pPr>
        <w:pStyle w:val="af2"/>
        <w:numPr>
          <w:ilvl w:val="0"/>
          <w:numId w:val="71"/>
        </w:numPr>
        <w:ind w:left="0" w:firstLine="0"/>
      </w:pPr>
      <w:r w:rsidRPr="001B06E3">
        <w:t>Футбольная команда</w:t>
      </w:r>
    </w:p>
    <w:p w:rsidR="00BF319B" w:rsidRPr="001B06E3" w:rsidRDefault="00BF319B" w:rsidP="000504ED">
      <w:pPr>
        <w:pStyle w:val="af2"/>
        <w:numPr>
          <w:ilvl w:val="0"/>
          <w:numId w:val="71"/>
        </w:numPr>
        <w:ind w:left="0" w:firstLine="0"/>
      </w:pPr>
      <w:r w:rsidRPr="001B06E3">
        <w:t>Протестующие автомобилисты</w:t>
      </w:r>
    </w:p>
    <w:p w:rsidR="00BF319B" w:rsidRPr="001B06E3" w:rsidRDefault="00BF319B" w:rsidP="000504ED">
      <w:pPr>
        <w:pStyle w:val="af2"/>
        <w:numPr>
          <w:ilvl w:val="0"/>
          <w:numId w:val="71"/>
        </w:numPr>
        <w:ind w:left="0" w:firstLine="0"/>
      </w:pPr>
      <w:r w:rsidRPr="001B06E3">
        <w:t>Владельцы собак</w:t>
      </w:r>
    </w:p>
    <w:p w:rsidR="00BF319B" w:rsidRPr="001B06E3" w:rsidRDefault="00BF319B" w:rsidP="000504ED">
      <w:pPr>
        <w:pStyle w:val="af2"/>
        <w:numPr>
          <w:ilvl w:val="0"/>
          <w:numId w:val="71"/>
        </w:numPr>
        <w:ind w:left="0" w:firstLine="0"/>
      </w:pPr>
      <w:r w:rsidRPr="001B06E3">
        <w:t>Молодые люди, ожидающие автобус</w:t>
      </w:r>
    </w:p>
    <w:p w:rsidR="00BF319B" w:rsidRDefault="00BF319B" w:rsidP="00A4793B">
      <w:pPr>
        <w:pStyle w:val="af2"/>
        <w:ind w:left="0"/>
      </w:pPr>
    </w:p>
    <w:p w:rsidR="00BF319B" w:rsidRPr="001B06E3" w:rsidRDefault="00BF319B" w:rsidP="000504ED">
      <w:pPr>
        <w:numPr>
          <w:ilvl w:val="0"/>
          <w:numId w:val="64"/>
        </w:numPr>
        <w:ind w:left="0" w:firstLine="0"/>
      </w:pPr>
      <w:r w:rsidRPr="001B06E3">
        <w:t>Выделите приписываемый статус людей:</w:t>
      </w:r>
    </w:p>
    <w:p w:rsidR="00BF319B" w:rsidRPr="001B06E3" w:rsidRDefault="00BF319B" w:rsidP="000504ED">
      <w:pPr>
        <w:numPr>
          <w:ilvl w:val="0"/>
          <w:numId w:val="72"/>
        </w:numPr>
        <w:ind w:left="0" w:firstLine="0"/>
      </w:pPr>
      <w:r w:rsidRPr="001B06E3">
        <w:t>Депутат;</w:t>
      </w:r>
    </w:p>
    <w:p w:rsidR="00BF319B" w:rsidRPr="001B06E3" w:rsidRDefault="00BF319B" w:rsidP="000504ED">
      <w:pPr>
        <w:numPr>
          <w:ilvl w:val="0"/>
          <w:numId w:val="72"/>
        </w:numPr>
        <w:ind w:left="0" w:firstLine="0"/>
      </w:pPr>
      <w:r w:rsidRPr="001B06E3">
        <w:t>Украинец;</w:t>
      </w:r>
    </w:p>
    <w:p w:rsidR="00BF319B" w:rsidRPr="001B06E3" w:rsidRDefault="00BF319B" w:rsidP="000504ED">
      <w:pPr>
        <w:numPr>
          <w:ilvl w:val="0"/>
          <w:numId w:val="72"/>
        </w:numPr>
        <w:ind w:left="0" w:firstLine="0"/>
      </w:pPr>
      <w:r w:rsidRPr="001B06E3">
        <w:t>Обыватель;</w:t>
      </w:r>
    </w:p>
    <w:p w:rsidR="00BF319B" w:rsidRPr="001B06E3" w:rsidRDefault="00BF319B" w:rsidP="000504ED">
      <w:pPr>
        <w:numPr>
          <w:ilvl w:val="0"/>
          <w:numId w:val="72"/>
        </w:numPr>
        <w:ind w:left="0" w:firstLine="0"/>
      </w:pPr>
      <w:r w:rsidRPr="001B06E3">
        <w:t>Новобранец;</w:t>
      </w:r>
    </w:p>
    <w:p w:rsidR="00BF319B" w:rsidRPr="001B06E3" w:rsidRDefault="00BF319B" w:rsidP="000504ED">
      <w:pPr>
        <w:numPr>
          <w:ilvl w:val="0"/>
          <w:numId w:val="72"/>
        </w:numPr>
        <w:ind w:left="0" w:firstLine="0"/>
      </w:pPr>
      <w:r w:rsidRPr="001B06E3">
        <w:t>Больной;</w:t>
      </w:r>
    </w:p>
    <w:p w:rsidR="00BF319B" w:rsidRPr="001B06E3" w:rsidRDefault="00BF319B" w:rsidP="000504ED">
      <w:pPr>
        <w:numPr>
          <w:ilvl w:val="0"/>
          <w:numId w:val="72"/>
        </w:numPr>
        <w:ind w:left="0" w:firstLine="0"/>
      </w:pPr>
      <w:r w:rsidRPr="001B06E3">
        <w:t>Заключённый;</w:t>
      </w:r>
    </w:p>
    <w:p w:rsidR="00BF319B" w:rsidRPr="001B06E3" w:rsidRDefault="00BF319B" w:rsidP="000504ED">
      <w:pPr>
        <w:numPr>
          <w:ilvl w:val="0"/>
          <w:numId w:val="72"/>
        </w:numPr>
        <w:ind w:left="0" w:firstLine="0"/>
      </w:pPr>
      <w:r w:rsidRPr="001B06E3">
        <w:t>Тёща.</w:t>
      </w:r>
    </w:p>
    <w:p w:rsidR="00BF319B" w:rsidRPr="001B06E3" w:rsidRDefault="00BF319B" w:rsidP="00A4793B"/>
    <w:p w:rsidR="00BF319B" w:rsidRPr="001B06E3" w:rsidRDefault="00BF319B" w:rsidP="000504ED">
      <w:pPr>
        <w:numPr>
          <w:ilvl w:val="0"/>
          <w:numId w:val="64"/>
        </w:numPr>
        <w:ind w:left="0" w:firstLine="0"/>
      </w:pPr>
      <w:r w:rsidRPr="001B06E3">
        <w:t>Укажите реальные (+) и номинальные (√)группы.</w:t>
      </w:r>
    </w:p>
    <w:p w:rsidR="00200F60" w:rsidRPr="001B06E3" w:rsidRDefault="00200F60" w:rsidP="000504ED">
      <w:pPr>
        <w:numPr>
          <w:ilvl w:val="0"/>
          <w:numId w:val="73"/>
        </w:numPr>
        <w:ind w:left="0" w:firstLine="0"/>
      </w:pPr>
      <w:r w:rsidRPr="001B06E3">
        <w:t>Жильцы дома</w:t>
      </w:r>
    </w:p>
    <w:p w:rsidR="00BF319B" w:rsidRPr="001B06E3" w:rsidRDefault="00200F60" w:rsidP="000504ED">
      <w:pPr>
        <w:numPr>
          <w:ilvl w:val="0"/>
          <w:numId w:val="73"/>
        </w:numPr>
        <w:ind w:left="0" w:firstLine="0"/>
      </w:pPr>
      <w:r w:rsidRPr="001B06E3">
        <w:t>Рабочие завода</w:t>
      </w:r>
    </w:p>
    <w:p w:rsidR="00200F60" w:rsidRPr="001B06E3" w:rsidRDefault="00200F60" w:rsidP="000504ED">
      <w:pPr>
        <w:numPr>
          <w:ilvl w:val="0"/>
          <w:numId w:val="73"/>
        </w:numPr>
        <w:ind w:left="0" w:firstLine="0"/>
      </w:pPr>
      <w:r w:rsidRPr="001B06E3">
        <w:t>Неплательщики за квартиру</w:t>
      </w:r>
    </w:p>
    <w:p w:rsidR="00200F60" w:rsidRPr="001B06E3" w:rsidRDefault="00200F60" w:rsidP="000504ED">
      <w:pPr>
        <w:numPr>
          <w:ilvl w:val="0"/>
          <w:numId w:val="73"/>
        </w:numPr>
        <w:ind w:left="0" w:firstLine="0"/>
      </w:pPr>
      <w:r w:rsidRPr="001B06E3">
        <w:t>Посетители театра</w:t>
      </w:r>
    </w:p>
    <w:p w:rsidR="00200F60" w:rsidRPr="001B06E3" w:rsidRDefault="00200F60" w:rsidP="000504ED">
      <w:pPr>
        <w:numPr>
          <w:ilvl w:val="0"/>
          <w:numId w:val="73"/>
        </w:numPr>
        <w:ind w:left="0" w:firstLine="0"/>
      </w:pPr>
      <w:r w:rsidRPr="001B06E3">
        <w:t>Участники авторалли</w:t>
      </w:r>
    </w:p>
    <w:p w:rsidR="00200F60" w:rsidRPr="001B06E3" w:rsidRDefault="00200F60" w:rsidP="000504ED">
      <w:pPr>
        <w:numPr>
          <w:ilvl w:val="0"/>
          <w:numId w:val="73"/>
        </w:numPr>
        <w:ind w:left="0" w:firstLine="0"/>
      </w:pPr>
      <w:r w:rsidRPr="001B06E3">
        <w:t>Очередь за товаром</w:t>
      </w:r>
    </w:p>
    <w:p w:rsidR="00200F60" w:rsidRPr="001B06E3" w:rsidRDefault="00200F60" w:rsidP="000504ED">
      <w:pPr>
        <w:numPr>
          <w:ilvl w:val="0"/>
          <w:numId w:val="73"/>
        </w:numPr>
        <w:ind w:left="0" w:firstLine="0"/>
      </w:pPr>
      <w:r w:rsidRPr="001B06E3">
        <w:t>Воинская часть</w:t>
      </w:r>
    </w:p>
    <w:p w:rsidR="00200F60" w:rsidRPr="001B06E3" w:rsidRDefault="00200F60" w:rsidP="000504ED">
      <w:pPr>
        <w:numPr>
          <w:ilvl w:val="0"/>
          <w:numId w:val="73"/>
        </w:numPr>
        <w:ind w:left="0" w:firstLine="0"/>
      </w:pPr>
      <w:r w:rsidRPr="001B06E3">
        <w:t>Детсадовская группа</w:t>
      </w:r>
    </w:p>
    <w:p w:rsidR="00BF319B" w:rsidRPr="001B06E3" w:rsidRDefault="00BF319B" w:rsidP="00A4793B">
      <w:pPr>
        <w:rPr>
          <w:lang w:val="en-US"/>
        </w:rPr>
      </w:pPr>
    </w:p>
    <w:p w:rsidR="00BF319B" w:rsidRPr="001B06E3" w:rsidRDefault="00BF319B" w:rsidP="000504ED">
      <w:pPr>
        <w:numPr>
          <w:ilvl w:val="0"/>
          <w:numId w:val="64"/>
        </w:numPr>
        <w:ind w:left="0" w:firstLine="0"/>
      </w:pPr>
      <w:r w:rsidRPr="001B06E3">
        <w:t>В перечисленных ниже формах жизни людей укажите социальные формы:</w:t>
      </w:r>
    </w:p>
    <w:p w:rsidR="00BF319B" w:rsidRPr="001B06E3" w:rsidRDefault="00BF319B" w:rsidP="000504ED">
      <w:pPr>
        <w:numPr>
          <w:ilvl w:val="0"/>
          <w:numId w:val="74"/>
        </w:numPr>
        <w:ind w:left="0" w:firstLine="0"/>
      </w:pPr>
      <w:r w:rsidRPr="001B06E3">
        <w:t>Демографическая;</w:t>
      </w:r>
    </w:p>
    <w:p w:rsidR="00BF319B" w:rsidRPr="001B06E3" w:rsidRDefault="00BF319B" w:rsidP="000504ED">
      <w:pPr>
        <w:numPr>
          <w:ilvl w:val="0"/>
          <w:numId w:val="74"/>
        </w:numPr>
        <w:ind w:left="0" w:firstLine="0"/>
      </w:pPr>
      <w:r w:rsidRPr="001B06E3">
        <w:t>Экономическая;</w:t>
      </w:r>
    </w:p>
    <w:p w:rsidR="00BF319B" w:rsidRPr="001B06E3" w:rsidRDefault="00BF319B" w:rsidP="000504ED">
      <w:pPr>
        <w:numPr>
          <w:ilvl w:val="0"/>
          <w:numId w:val="74"/>
        </w:numPr>
        <w:ind w:left="0" w:firstLine="0"/>
      </w:pPr>
      <w:r w:rsidRPr="001B06E3">
        <w:lastRenderedPageBreak/>
        <w:t>Семейная;</w:t>
      </w:r>
    </w:p>
    <w:p w:rsidR="00BF319B" w:rsidRPr="001B06E3" w:rsidRDefault="00BF319B" w:rsidP="000504ED">
      <w:pPr>
        <w:numPr>
          <w:ilvl w:val="0"/>
          <w:numId w:val="74"/>
        </w:numPr>
        <w:ind w:left="0" w:firstLine="0"/>
      </w:pPr>
      <w:r w:rsidRPr="001B06E3">
        <w:t>Политическая;</w:t>
      </w:r>
    </w:p>
    <w:p w:rsidR="00BF319B" w:rsidRPr="001B06E3" w:rsidRDefault="00BF319B" w:rsidP="000504ED">
      <w:pPr>
        <w:numPr>
          <w:ilvl w:val="0"/>
          <w:numId w:val="74"/>
        </w:numPr>
        <w:ind w:left="0" w:firstLine="0"/>
      </w:pPr>
      <w:r w:rsidRPr="001B06E3">
        <w:t>Профессионально-трудовая;</w:t>
      </w:r>
    </w:p>
    <w:p w:rsidR="00BF319B" w:rsidRPr="001B06E3" w:rsidRDefault="00BF319B" w:rsidP="000504ED">
      <w:pPr>
        <w:numPr>
          <w:ilvl w:val="0"/>
          <w:numId w:val="74"/>
        </w:numPr>
        <w:ind w:left="0" w:firstLine="0"/>
      </w:pPr>
      <w:r w:rsidRPr="001B06E3">
        <w:t>Духовно-идеологическая.</w:t>
      </w:r>
    </w:p>
    <w:p w:rsidR="00BF319B" w:rsidRPr="001B06E3" w:rsidRDefault="00BF319B" w:rsidP="00A4793B"/>
    <w:p w:rsidR="00BF319B" w:rsidRPr="001B06E3" w:rsidRDefault="00BF319B" w:rsidP="000504ED">
      <w:pPr>
        <w:numPr>
          <w:ilvl w:val="0"/>
          <w:numId w:val="64"/>
        </w:numPr>
        <w:tabs>
          <w:tab w:val="left" w:pos="720"/>
        </w:tabs>
        <w:ind w:left="0" w:firstLine="0"/>
      </w:pPr>
      <w:r w:rsidRPr="001B06E3">
        <w:t>Выделите достигаемый статус в позициях людей в обществе:</w:t>
      </w:r>
    </w:p>
    <w:p w:rsidR="00BF319B" w:rsidRPr="001B06E3" w:rsidRDefault="00BF319B" w:rsidP="000504ED">
      <w:pPr>
        <w:numPr>
          <w:ilvl w:val="0"/>
          <w:numId w:val="75"/>
        </w:numPr>
        <w:ind w:left="0" w:firstLine="0"/>
      </w:pPr>
      <w:r w:rsidRPr="001B06E3">
        <w:t>Чуваш;</w:t>
      </w:r>
    </w:p>
    <w:p w:rsidR="00BF319B" w:rsidRPr="001B06E3" w:rsidRDefault="00BF319B" w:rsidP="000504ED">
      <w:pPr>
        <w:numPr>
          <w:ilvl w:val="0"/>
          <w:numId w:val="75"/>
        </w:numPr>
        <w:ind w:left="0" w:firstLine="0"/>
      </w:pPr>
      <w:r w:rsidRPr="001B06E3">
        <w:t>Старик;</w:t>
      </w:r>
    </w:p>
    <w:p w:rsidR="00BF319B" w:rsidRPr="001B06E3" w:rsidRDefault="00BF319B" w:rsidP="000504ED">
      <w:pPr>
        <w:numPr>
          <w:ilvl w:val="0"/>
          <w:numId w:val="75"/>
        </w:numPr>
        <w:ind w:left="0" w:firstLine="0"/>
      </w:pPr>
      <w:r w:rsidRPr="001B06E3">
        <w:t>Мужчина;</w:t>
      </w:r>
    </w:p>
    <w:p w:rsidR="00BF319B" w:rsidRPr="001B06E3" w:rsidRDefault="00BF319B" w:rsidP="000504ED">
      <w:pPr>
        <w:numPr>
          <w:ilvl w:val="0"/>
          <w:numId w:val="75"/>
        </w:numPr>
        <w:ind w:left="0" w:firstLine="0"/>
      </w:pPr>
      <w:r w:rsidRPr="001B06E3">
        <w:t>Узник;</w:t>
      </w:r>
    </w:p>
    <w:p w:rsidR="00BF319B" w:rsidRPr="001B06E3" w:rsidRDefault="00BF319B" w:rsidP="000504ED">
      <w:pPr>
        <w:numPr>
          <w:ilvl w:val="0"/>
          <w:numId w:val="75"/>
        </w:numPr>
        <w:ind w:left="0" w:firstLine="0"/>
      </w:pPr>
      <w:r w:rsidRPr="001B06E3">
        <w:t>Больной;</w:t>
      </w:r>
    </w:p>
    <w:p w:rsidR="00BF319B" w:rsidRPr="001B06E3" w:rsidRDefault="00BF319B" w:rsidP="000504ED">
      <w:pPr>
        <w:numPr>
          <w:ilvl w:val="0"/>
          <w:numId w:val="75"/>
        </w:numPr>
        <w:ind w:left="0" w:firstLine="0"/>
      </w:pPr>
      <w:r w:rsidRPr="001B06E3">
        <w:t>Сквернослов;</w:t>
      </w:r>
    </w:p>
    <w:p w:rsidR="00BF319B" w:rsidRPr="001B06E3" w:rsidRDefault="00BF319B" w:rsidP="000504ED">
      <w:pPr>
        <w:numPr>
          <w:ilvl w:val="0"/>
          <w:numId w:val="75"/>
        </w:numPr>
        <w:ind w:left="0" w:firstLine="0"/>
      </w:pPr>
      <w:r w:rsidRPr="001B06E3">
        <w:t>Чиновник;</w:t>
      </w:r>
    </w:p>
    <w:p w:rsidR="00BF319B" w:rsidRPr="001B06E3" w:rsidRDefault="00BF319B" w:rsidP="000504ED">
      <w:pPr>
        <w:numPr>
          <w:ilvl w:val="0"/>
          <w:numId w:val="75"/>
        </w:numPr>
        <w:ind w:left="0" w:firstLine="0"/>
      </w:pPr>
      <w:r w:rsidRPr="001B06E3">
        <w:t>Студент;</w:t>
      </w:r>
    </w:p>
    <w:p w:rsidR="00BF319B" w:rsidRPr="001B06E3" w:rsidRDefault="00BF319B" w:rsidP="000504ED">
      <w:pPr>
        <w:numPr>
          <w:ilvl w:val="0"/>
          <w:numId w:val="75"/>
        </w:numPr>
        <w:ind w:left="0" w:firstLine="0"/>
      </w:pPr>
      <w:r w:rsidRPr="001B06E3">
        <w:t>Отец.</w:t>
      </w:r>
    </w:p>
    <w:p w:rsidR="00BF319B" w:rsidRPr="001B06E3" w:rsidRDefault="00BF319B" w:rsidP="00A4793B">
      <w:r w:rsidRPr="001B06E3">
        <w:t xml:space="preserve"> </w:t>
      </w:r>
    </w:p>
    <w:p w:rsidR="00BF319B" w:rsidRPr="001B06E3" w:rsidRDefault="00BF319B" w:rsidP="00F30B3F">
      <w:pPr>
        <w:numPr>
          <w:ilvl w:val="0"/>
          <w:numId w:val="64"/>
        </w:numPr>
        <w:tabs>
          <w:tab w:val="left" w:pos="720"/>
        </w:tabs>
        <w:ind w:left="709" w:hanging="709"/>
      </w:pPr>
      <w:r w:rsidRPr="001B06E3">
        <w:t>Укажите основной признак, отличающий интеллигенцию от других социальных групп:</w:t>
      </w:r>
    </w:p>
    <w:p w:rsidR="00BF319B" w:rsidRPr="001B06E3" w:rsidRDefault="00BF319B" w:rsidP="000504ED">
      <w:pPr>
        <w:numPr>
          <w:ilvl w:val="0"/>
          <w:numId w:val="76"/>
        </w:numPr>
        <w:ind w:left="0" w:firstLine="0"/>
      </w:pPr>
      <w:r w:rsidRPr="001B06E3">
        <w:t>Хорошее воспитание;</w:t>
      </w:r>
    </w:p>
    <w:p w:rsidR="00BF319B" w:rsidRPr="001B06E3" w:rsidRDefault="00BF319B" w:rsidP="000504ED">
      <w:pPr>
        <w:numPr>
          <w:ilvl w:val="0"/>
          <w:numId w:val="76"/>
        </w:numPr>
        <w:ind w:left="0" w:firstLine="0"/>
      </w:pPr>
      <w:r w:rsidRPr="001B06E3">
        <w:t>Одарённость;</w:t>
      </w:r>
    </w:p>
    <w:p w:rsidR="00BF319B" w:rsidRPr="001B06E3" w:rsidRDefault="00BF319B" w:rsidP="000504ED">
      <w:pPr>
        <w:numPr>
          <w:ilvl w:val="0"/>
          <w:numId w:val="76"/>
        </w:numPr>
        <w:ind w:left="0" w:firstLine="0"/>
      </w:pPr>
      <w:r w:rsidRPr="001B06E3">
        <w:t>Профессиональная компетенция;</w:t>
      </w:r>
    </w:p>
    <w:p w:rsidR="00BF319B" w:rsidRPr="001B06E3" w:rsidRDefault="00BF319B" w:rsidP="000504ED">
      <w:pPr>
        <w:numPr>
          <w:ilvl w:val="0"/>
          <w:numId w:val="76"/>
        </w:numPr>
        <w:ind w:left="0" w:firstLine="0"/>
      </w:pPr>
      <w:r w:rsidRPr="001B06E3">
        <w:t>Творческая работа;</w:t>
      </w:r>
    </w:p>
    <w:p w:rsidR="00BF319B" w:rsidRPr="001B06E3" w:rsidRDefault="00BF319B" w:rsidP="000504ED">
      <w:pPr>
        <w:numPr>
          <w:ilvl w:val="0"/>
          <w:numId w:val="76"/>
        </w:numPr>
        <w:ind w:left="0" w:firstLine="0"/>
      </w:pPr>
      <w:r w:rsidRPr="001B06E3">
        <w:t>Умственная деятельность;</w:t>
      </w:r>
    </w:p>
    <w:p w:rsidR="00BF319B" w:rsidRPr="001B06E3" w:rsidRDefault="00BF319B" w:rsidP="000504ED">
      <w:pPr>
        <w:numPr>
          <w:ilvl w:val="0"/>
          <w:numId w:val="76"/>
        </w:numPr>
        <w:ind w:left="0" w:firstLine="0"/>
      </w:pPr>
      <w:r w:rsidRPr="001B06E3">
        <w:t>Высокое образование.</w:t>
      </w:r>
    </w:p>
    <w:p w:rsidR="00BF319B" w:rsidRPr="001B06E3" w:rsidRDefault="00BF319B" w:rsidP="00A4793B">
      <w:r w:rsidRPr="001B06E3">
        <w:t xml:space="preserve"> </w:t>
      </w:r>
    </w:p>
    <w:p w:rsidR="00BF319B" w:rsidRPr="001B06E3" w:rsidRDefault="00BF319B" w:rsidP="000504ED">
      <w:pPr>
        <w:numPr>
          <w:ilvl w:val="0"/>
          <w:numId w:val="64"/>
        </w:numPr>
        <w:tabs>
          <w:tab w:val="left" w:pos="720"/>
        </w:tabs>
        <w:ind w:left="0" w:firstLine="0"/>
      </w:pPr>
      <w:r w:rsidRPr="001B06E3">
        <w:t>Выделите прирождённые статусы людей:</w:t>
      </w:r>
    </w:p>
    <w:p w:rsidR="00BF319B" w:rsidRPr="001B06E3" w:rsidRDefault="00BF319B" w:rsidP="000504ED">
      <w:pPr>
        <w:numPr>
          <w:ilvl w:val="0"/>
          <w:numId w:val="77"/>
        </w:numPr>
        <w:ind w:left="0" w:firstLine="0"/>
      </w:pPr>
      <w:r w:rsidRPr="001B06E3">
        <w:t>Немец;</w:t>
      </w:r>
    </w:p>
    <w:p w:rsidR="00BF319B" w:rsidRPr="001B06E3" w:rsidRDefault="00BF319B" w:rsidP="000504ED">
      <w:pPr>
        <w:numPr>
          <w:ilvl w:val="0"/>
          <w:numId w:val="77"/>
        </w:numPr>
        <w:ind w:left="0" w:firstLine="0"/>
      </w:pPr>
      <w:r w:rsidRPr="001B06E3">
        <w:t>Мужчина;</w:t>
      </w:r>
    </w:p>
    <w:p w:rsidR="00BF319B" w:rsidRPr="001B06E3" w:rsidRDefault="00BF319B" w:rsidP="000504ED">
      <w:pPr>
        <w:numPr>
          <w:ilvl w:val="0"/>
          <w:numId w:val="77"/>
        </w:numPr>
        <w:ind w:left="0" w:firstLine="0"/>
      </w:pPr>
      <w:r w:rsidRPr="001B06E3">
        <w:t>Домосед;</w:t>
      </w:r>
    </w:p>
    <w:p w:rsidR="00BF319B" w:rsidRPr="001B06E3" w:rsidRDefault="00BF319B" w:rsidP="000504ED">
      <w:pPr>
        <w:numPr>
          <w:ilvl w:val="0"/>
          <w:numId w:val="77"/>
        </w:numPr>
        <w:ind w:left="0" w:firstLine="0"/>
      </w:pPr>
      <w:r w:rsidRPr="001B06E3">
        <w:t>Больной;</w:t>
      </w:r>
    </w:p>
    <w:p w:rsidR="00BF319B" w:rsidRPr="001B06E3" w:rsidRDefault="00BF319B" w:rsidP="000504ED">
      <w:pPr>
        <w:numPr>
          <w:ilvl w:val="0"/>
          <w:numId w:val="77"/>
        </w:numPr>
        <w:ind w:left="0" w:firstLine="0"/>
      </w:pPr>
      <w:r w:rsidRPr="001B06E3">
        <w:t>Сквернослов;</w:t>
      </w:r>
    </w:p>
    <w:p w:rsidR="00BF319B" w:rsidRPr="001B06E3" w:rsidRDefault="00BF319B" w:rsidP="000504ED">
      <w:pPr>
        <w:numPr>
          <w:ilvl w:val="0"/>
          <w:numId w:val="77"/>
        </w:numPr>
        <w:ind w:left="0" w:firstLine="0"/>
      </w:pPr>
      <w:r w:rsidRPr="001B06E3">
        <w:t>Обыватель;</w:t>
      </w:r>
    </w:p>
    <w:p w:rsidR="00BF319B" w:rsidRPr="001B06E3" w:rsidRDefault="00BF319B" w:rsidP="000504ED">
      <w:pPr>
        <w:numPr>
          <w:ilvl w:val="0"/>
          <w:numId w:val="77"/>
        </w:numPr>
        <w:ind w:left="0" w:firstLine="0"/>
      </w:pPr>
      <w:r w:rsidRPr="001B06E3">
        <w:t>Прохожий;</w:t>
      </w:r>
    </w:p>
    <w:p w:rsidR="00BF319B" w:rsidRPr="001B06E3" w:rsidRDefault="00BF319B" w:rsidP="000504ED">
      <w:pPr>
        <w:numPr>
          <w:ilvl w:val="0"/>
          <w:numId w:val="77"/>
        </w:numPr>
        <w:ind w:left="0" w:firstLine="0"/>
      </w:pPr>
      <w:r w:rsidRPr="001B06E3">
        <w:t>Путник;</w:t>
      </w:r>
    </w:p>
    <w:p w:rsidR="00BF319B" w:rsidRPr="001B06E3" w:rsidRDefault="00BF319B" w:rsidP="000504ED">
      <w:pPr>
        <w:numPr>
          <w:ilvl w:val="0"/>
          <w:numId w:val="77"/>
        </w:numPr>
        <w:ind w:left="0" w:firstLine="0"/>
      </w:pPr>
      <w:r w:rsidRPr="001B06E3">
        <w:t>Принц;</w:t>
      </w:r>
    </w:p>
    <w:p w:rsidR="00BF319B" w:rsidRPr="001B06E3" w:rsidRDefault="00BF319B" w:rsidP="000504ED">
      <w:pPr>
        <w:numPr>
          <w:ilvl w:val="0"/>
          <w:numId w:val="77"/>
        </w:numPr>
        <w:ind w:left="0" w:firstLine="0"/>
      </w:pPr>
      <w:r w:rsidRPr="001B06E3">
        <w:t>Дочь.</w:t>
      </w:r>
    </w:p>
    <w:p w:rsidR="00BF319B" w:rsidRPr="001B06E3" w:rsidRDefault="00BF319B" w:rsidP="00A4793B">
      <w:pPr>
        <w:rPr>
          <w:lang w:val="en-US"/>
        </w:rPr>
      </w:pPr>
    </w:p>
    <w:p w:rsidR="00BF319B" w:rsidRPr="001B06E3" w:rsidRDefault="00BF319B" w:rsidP="000504ED">
      <w:pPr>
        <w:numPr>
          <w:ilvl w:val="0"/>
          <w:numId w:val="64"/>
        </w:numPr>
        <w:tabs>
          <w:tab w:val="left" w:pos="720"/>
        </w:tabs>
        <w:ind w:left="0" w:firstLine="0"/>
      </w:pPr>
      <w:r w:rsidRPr="001B06E3">
        <w:t>Хорошим примером эгалитарных социальных отношений является:</w:t>
      </w:r>
    </w:p>
    <w:p w:rsidR="00BF319B" w:rsidRPr="001B06E3" w:rsidRDefault="00BF319B" w:rsidP="000504ED">
      <w:pPr>
        <w:numPr>
          <w:ilvl w:val="0"/>
          <w:numId w:val="78"/>
        </w:numPr>
        <w:ind w:left="0" w:firstLine="0"/>
      </w:pPr>
      <w:r w:rsidRPr="001B06E3">
        <w:t>Отцовство;</w:t>
      </w:r>
    </w:p>
    <w:p w:rsidR="00BF319B" w:rsidRPr="001B06E3" w:rsidRDefault="00BF319B" w:rsidP="000504ED">
      <w:pPr>
        <w:numPr>
          <w:ilvl w:val="0"/>
          <w:numId w:val="78"/>
        </w:numPr>
        <w:ind w:left="0" w:firstLine="0"/>
      </w:pPr>
      <w:r w:rsidRPr="001B06E3">
        <w:t>Дружба;</w:t>
      </w:r>
    </w:p>
    <w:p w:rsidR="00BF319B" w:rsidRPr="001B06E3" w:rsidRDefault="00BF319B" w:rsidP="000504ED">
      <w:pPr>
        <w:numPr>
          <w:ilvl w:val="0"/>
          <w:numId w:val="78"/>
        </w:numPr>
        <w:ind w:left="0" w:firstLine="0"/>
      </w:pPr>
      <w:r w:rsidRPr="001B06E3">
        <w:t>Воинская служба;</w:t>
      </w:r>
    </w:p>
    <w:p w:rsidR="00BF319B" w:rsidRPr="001B06E3" w:rsidRDefault="00BF319B" w:rsidP="000504ED">
      <w:pPr>
        <w:numPr>
          <w:ilvl w:val="0"/>
          <w:numId w:val="78"/>
        </w:numPr>
        <w:ind w:left="0" w:firstLine="0"/>
      </w:pPr>
      <w:r w:rsidRPr="001B06E3">
        <w:t>Консультация и адвокатская защита.</w:t>
      </w:r>
    </w:p>
    <w:p w:rsidR="00BF319B" w:rsidRPr="001B06E3" w:rsidRDefault="00BF319B" w:rsidP="00A4793B"/>
    <w:p w:rsidR="00BF319B" w:rsidRPr="001B06E3" w:rsidRDefault="00BF319B" w:rsidP="000504ED">
      <w:pPr>
        <w:numPr>
          <w:ilvl w:val="0"/>
          <w:numId w:val="64"/>
        </w:numPr>
        <w:tabs>
          <w:tab w:val="left" w:pos="720"/>
        </w:tabs>
        <w:ind w:left="0" w:firstLine="0"/>
      </w:pPr>
      <w:r w:rsidRPr="001B06E3">
        <w:t>Группа «бритоголовых» – это:</w:t>
      </w:r>
    </w:p>
    <w:p w:rsidR="00BF319B" w:rsidRPr="001B06E3" w:rsidRDefault="00BF319B" w:rsidP="000504ED">
      <w:pPr>
        <w:numPr>
          <w:ilvl w:val="0"/>
          <w:numId w:val="79"/>
        </w:numPr>
        <w:ind w:left="0" w:firstLine="0"/>
      </w:pPr>
      <w:r w:rsidRPr="001B06E3">
        <w:t>первичная группа;</w:t>
      </w:r>
    </w:p>
    <w:p w:rsidR="00BF319B" w:rsidRPr="001B06E3" w:rsidRDefault="00BF319B" w:rsidP="000504ED">
      <w:pPr>
        <w:numPr>
          <w:ilvl w:val="0"/>
          <w:numId w:val="79"/>
        </w:numPr>
        <w:ind w:left="0" w:firstLine="0"/>
      </w:pPr>
      <w:r w:rsidRPr="001B06E3">
        <w:t>контркультура;</w:t>
      </w:r>
    </w:p>
    <w:p w:rsidR="00BF319B" w:rsidRPr="001B06E3" w:rsidRDefault="00BF319B" w:rsidP="000504ED">
      <w:pPr>
        <w:numPr>
          <w:ilvl w:val="0"/>
          <w:numId w:val="79"/>
        </w:numPr>
        <w:ind w:left="0" w:firstLine="0"/>
      </w:pPr>
      <w:r w:rsidRPr="001B06E3">
        <w:t>конформисты;</w:t>
      </w:r>
    </w:p>
    <w:p w:rsidR="00BF319B" w:rsidRPr="001B06E3" w:rsidRDefault="00BF319B" w:rsidP="000504ED">
      <w:pPr>
        <w:numPr>
          <w:ilvl w:val="0"/>
          <w:numId w:val="79"/>
        </w:numPr>
        <w:ind w:left="0" w:firstLine="0"/>
      </w:pPr>
      <w:r w:rsidRPr="001B06E3">
        <w:t>этническое меньшинство.</w:t>
      </w:r>
    </w:p>
    <w:p w:rsidR="00BF319B" w:rsidRPr="001B06E3" w:rsidRDefault="00BF319B" w:rsidP="001B06E3"/>
    <w:p w:rsidR="00BF319B" w:rsidRPr="001B06E3" w:rsidRDefault="00BF319B" w:rsidP="001B06E3">
      <w:pPr>
        <w:pStyle w:val="ac"/>
        <w:ind w:firstLine="0"/>
        <w:jc w:val="center"/>
        <w:rPr>
          <w:b/>
          <w:bCs/>
          <w:sz w:val="24"/>
        </w:rPr>
      </w:pPr>
      <w:r w:rsidRPr="001B06E3">
        <w:rPr>
          <w:b/>
          <w:bCs/>
          <w:sz w:val="24"/>
        </w:rPr>
        <w:lastRenderedPageBreak/>
        <w:t>Логические упражнения.</w:t>
      </w:r>
    </w:p>
    <w:p w:rsidR="00BF319B" w:rsidRPr="001B06E3" w:rsidRDefault="00BF319B" w:rsidP="001B06E3">
      <w:pPr>
        <w:pStyle w:val="ac"/>
        <w:ind w:firstLine="0"/>
        <w:rPr>
          <w:b/>
          <w:bCs/>
          <w:sz w:val="24"/>
        </w:rPr>
      </w:pPr>
    </w:p>
    <w:p w:rsidR="00BF319B" w:rsidRPr="001B06E3" w:rsidRDefault="00BF319B" w:rsidP="000504ED">
      <w:pPr>
        <w:pStyle w:val="ac"/>
        <w:numPr>
          <w:ilvl w:val="0"/>
          <w:numId w:val="47"/>
        </w:numPr>
        <w:tabs>
          <w:tab w:val="clear" w:pos="1440"/>
          <w:tab w:val="left" w:pos="0"/>
        </w:tabs>
        <w:ind w:left="426"/>
        <w:rPr>
          <w:sz w:val="24"/>
        </w:rPr>
      </w:pPr>
      <w:r w:rsidRPr="001B06E3">
        <w:rPr>
          <w:sz w:val="24"/>
        </w:rPr>
        <w:t>Вам попала в тексте такая фраза: «Инбридинг стал следствием табу на инцест». Об</w:t>
      </w:r>
      <w:r w:rsidRPr="001B06E3">
        <w:rPr>
          <w:sz w:val="24"/>
        </w:rPr>
        <w:t>ъ</w:t>
      </w:r>
      <w:r w:rsidRPr="001B06E3">
        <w:rPr>
          <w:sz w:val="24"/>
        </w:rPr>
        <w:t>ясните смысл.</w:t>
      </w:r>
    </w:p>
    <w:p w:rsidR="00BF319B" w:rsidRPr="001B06E3" w:rsidRDefault="00BF319B" w:rsidP="000504ED">
      <w:pPr>
        <w:numPr>
          <w:ilvl w:val="0"/>
          <w:numId w:val="47"/>
        </w:numPr>
        <w:tabs>
          <w:tab w:val="clear" w:pos="1440"/>
          <w:tab w:val="left" w:pos="0"/>
        </w:tabs>
        <w:ind w:left="426"/>
        <w:jc w:val="both"/>
      </w:pPr>
      <w:r w:rsidRPr="001B06E3">
        <w:t>Есть выражение: «Что ни город, то свой норов». Чем этот «норов» определяется? Что играет ведущую роль в его передаче от  одного поколения горожан к другому?</w:t>
      </w:r>
    </w:p>
    <w:p w:rsidR="00BF319B" w:rsidRPr="001B06E3" w:rsidRDefault="00BF319B" w:rsidP="000504ED">
      <w:pPr>
        <w:pStyle w:val="31"/>
        <w:numPr>
          <w:ilvl w:val="0"/>
          <w:numId w:val="47"/>
        </w:numPr>
        <w:tabs>
          <w:tab w:val="clear" w:pos="1440"/>
          <w:tab w:val="left" w:pos="0"/>
        </w:tabs>
        <w:ind w:left="426"/>
        <w:rPr>
          <w:sz w:val="24"/>
        </w:rPr>
      </w:pPr>
      <w:r w:rsidRPr="001B06E3">
        <w:rPr>
          <w:sz w:val="24"/>
        </w:rPr>
        <w:t>В западной социологии для обозначения экономической стратификации широко и</w:t>
      </w:r>
      <w:r w:rsidRPr="001B06E3">
        <w:rPr>
          <w:sz w:val="24"/>
        </w:rPr>
        <w:t>с</w:t>
      </w:r>
      <w:r w:rsidRPr="001B06E3">
        <w:rPr>
          <w:sz w:val="24"/>
        </w:rPr>
        <w:t xml:space="preserve">пользуются такие понятия как: высший класс, средний класс, рабочий класс. В чем недостаток данной классификации населения? </w:t>
      </w:r>
    </w:p>
    <w:p w:rsidR="00BF319B" w:rsidRPr="001B06E3" w:rsidRDefault="00BF319B" w:rsidP="000504ED">
      <w:pPr>
        <w:pStyle w:val="31"/>
        <w:numPr>
          <w:ilvl w:val="0"/>
          <w:numId w:val="47"/>
        </w:numPr>
        <w:tabs>
          <w:tab w:val="clear" w:pos="1440"/>
          <w:tab w:val="left" w:pos="0"/>
        </w:tabs>
        <w:ind w:left="426"/>
        <w:rPr>
          <w:sz w:val="24"/>
        </w:rPr>
      </w:pPr>
      <w:r w:rsidRPr="001B06E3">
        <w:rPr>
          <w:sz w:val="24"/>
        </w:rPr>
        <w:t>Какому из приведенных ниже суждений автора следует верить:</w:t>
      </w:r>
    </w:p>
    <w:p w:rsidR="00BF319B" w:rsidRPr="001B06E3" w:rsidRDefault="006964E2" w:rsidP="006964E2">
      <w:pPr>
        <w:pStyle w:val="31"/>
        <w:tabs>
          <w:tab w:val="left" w:pos="0"/>
        </w:tabs>
        <w:ind w:left="1418" w:hanging="426"/>
        <w:rPr>
          <w:sz w:val="24"/>
        </w:rPr>
      </w:pPr>
      <w:r>
        <w:rPr>
          <w:sz w:val="24"/>
        </w:rPr>
        <w:tab/>
      </w:r>
      <w:r w:rsidR="00BF319B" w:rsidRPr="001B06E3">
        <w:rPr>
          <w:sz w:val="24"/>
        </w:rPr>
        <w:t>1) При социализме существует наемный труд и в роли работодателя выст</w:t>
      </w:r>
      <w:r w:rsidR="00BF319B" w:rsidRPr="001B06E3">
        <w:rPr>
          <w:sz w:val="24"/>
        </w:rPr>
        <w:t>у</w:t>
      </w:r>
      <w:r w:rsidR="00BF319B" w:rsidRPr="001B06E3">
        <w:rPr>
          <w:sz w:val="24"/>
        </w:rPr>
        <w:t>пает государство.</w:t>
      </w:r>
    </w:p>
    <w:p w:rsidR="00BF319B" w:rsidRPr="001B06E3" w:rsidRDefault="00BF319B" w:rsidP="006964E2">
      <w:pPr>
        <w:pStyle w:val="31"/>
        <w:tabs>
          <w:tab w:val="left" w:pos="0"/>
        </w:tabs>
        <w:ind w:left="426"/>
        <w:rPr>
          <w:sz w:val="24"/>
        </w:rPr>
      </w:pPr>
      <w:r w:rsidRPr="001B06E3">
        <w:rPr>
          <w:sz w:val="24"/>
        </w:rPr>
        <w:tab/>
        <w:t>2) При социализме нет ни рынка труда, ни наемных работников.</w:t>
      </w:r>
    </w:p>
    <w:p w:rsidR="00BF319B" w:rsidRPr="001B06E3" w:rsidRDefault="00BF319B" w:rsidP="006964E2">
      <w:pPr>
        <w:pStyle w:val="31"/>
        <w:tabs>
          <w:tab w:val="left" w:pos="0"/>
        </w:tabs>
        <w:ind w:left="426"/>
        <w:rPr>
          <w:sz w:val="24"/>
        </w:rPr>
      </w:pPr>
      <w:r w:rsidRPr="001B06E3">
        <w:rPr>
          <w:sz w:val="24"/>
        </w:rPr>
        <w:t>(А.И. Кравченко. Социология. Справочное пособие. М., 1996, с.168, 202).</w:t>
      </w:r>
    </w:p>
    <w:p w:rsidR="00BF319B" w:rsidRPr="001B06E3" w:rsidRDefault="00BF319B" w:rsidP="000504ED">
      <w:pPr>
        <w:pStyle w:val="ac"/>
        <w:numPr>
          <w:ilvl w:val="0"/>
          <w:numId w:val="47"/>
        </w:numPr>
        <w:tabs>
          <w:tab w:val="clear" w:pos="1440"/>
          <w:tab w:val="left" w:pos="0"/>
        </w:tabs>
        <w:ind w:left="426"/>
        <w:rPr>
          <w:bCs/>
          <w:sz w:val="24"/>
        </w:rPr>
      </w:pPr>
      <w:r w:rsidRPr="001B06E3">
        <w:rPr>
          <w:bCs/>
          <w:sz w:val="24"/>
        </w:rPr>
        <w:t>Можно ли считать переселение с первого этажа на шестой мобильностью? Аргуме</w:t>
      </w:r>
      <w:r w:rsidRPr="001B06E3">
        <w:rPr>
          <w:bCs/>
          <w:sz w:val="24"/>
        </w:rPr>
        <w:t>н</w:t>
      </w:r>
      <w:r w:rsidRPr="001B06E3">
        <w:rPr>
          <w:bCs/>
          <w:sz w:val="24"/>
        </w:rPr>
        <w:t>тируйте ответ.</w:t>
      </w:r>
    </w:p>
    <w:p w:rsidR="00BF319B" w:rsidRPr="001B06E3" w:rsidRDefault="00BF319B" w:rsidP="000504ED">
      <w:pPr>
        <w:pStyle w:val="ac"/>
        <w:numPr>
          <w:ilvl w:val="0"/>
          <w:numId w:val="47"/>
        </w:numPr>
        <w:tabs>
          <w:tab w:val="clear" w:pos="1440"/>
          <w:tab w:val="left" w:pos="0"/>
        </w:tabs>
        <w:ind w:left="426"/>
        <w:rPr>
          <w:bCs/>
          <w:sz w:val="24"/>
        </w:rPr>
      </w:pPr>
      <w:r w:rsidRPr="001B06E3">
        <w:rPr>
          <w:bCs/>
          <w:sz w:val="24"/>
        </w:rPr>
        <w:t>Вставьте в текст цифры, обозначающие пропущенные в нём слова: 1) адаптация, 2) менталитет, 3) мотивация, 4) рестрикционизм.</w:t>
      </w:r>
    </w:p>
    <w:p w:rsidR="00BF319B" w:rsidRPr="001B06E3" w:rsidRDefault="00BF319B" w:rsidP="006964E2">
      <w:pPr>
        <w:pStyle w:val="ac"/>
        <w:tabs>
          <w:tab w:val="left" w:pos="0"/>
        </w:tabs>
        <w:ind w:left="426" w:firstLine="0"/>
        <w:rPr>
          <w:bCs/>
          <w:sz w:val="24"/>
        </w:rPr>
      </w:pPr>
      <w:r w:rsidRPr="001B06E3">
        <w:rPr>
          <w:bCs/>
          <w:sz w:val="24"/>
        </w:rPr>
        <w:t>Проблема … стала предметом обсуждения в администрации предприятия. Мнения выступавших были разными. Одни видели причину в недостаточно продуманной си</w:t>
      </w:r>
      <w:r w:rsidRPr="001B06E3">
        <w:rPr>
          <w:bCs/>
          <w:sz w:val="24"/>
        </w:rPr>
        <w:t>с</w:t>
      </w:r>
      <w:r w:rsidRPr="001B06E3">
        <w:rPr>
          <w:bCs/>
          <w:sz w:val="24"/>
        </w:rPr>
        <w:t>теме …рабочих к производству, другие – в слабой … поступающих на работу. н</w:t>
      </w:r>
      <w:r w:rsidRPr="001B06E3">
        <w:rPr>
          <w:bCs/>
          <w:sz w:val="24"/>
        </w:rPr>
        <w:t>а</w:t>
      </w:r>
      <w:r w:rsidRPr="001B06E3">
        <w:rPr>
          <w:bCs/>
          <w:sz w:val="24"/>
        </w:rPr>
        <w:t>шлись такие, кто посчитал, что всё дело в отсутствии у многих работников профе</w:t>
      </w:r>
      <w:r w:rsidRPr="001B06E3">
        <w:rPr>
          <w:bCs/>
          <w:sz w:val="24"/>
        </w:rPr>
        <w:t>с</w:t>
      </w:r>
      <w:r w:rsidRPr="001B06E3">
        <w:rPr>
          <w:bCs/>
          <w:sz w:val="24"/>
        </w:rPr>
        <w:t xml:space="preserve">сионального …. </w:t>
      </w:r>
    </w:p>
    <w:p w:rsidR="00BF319B" w:rsidRPr="001B06E3" w:rsidRDefault="00BF319B" w:rsidP="000504ED">
      <w:pPr>
        <w:pStyle w:val="21"/>
        <w:numPr>
          <w:ilvl w:val="0"/>
          <w:numId w:val="47"/>
        </w:numPr>
        <w:tabs>
          <w:tab w:val="clear" w:pos="1440"/>
          <w:tab w:val="left" w:pos="0"/>
        </w:tabs>
        <w:ind w:left="426"/>
        <w:rPr>
          <w:sz w:val="24"/>
        </w:rPr>
      </w:pPr>
      <w:r w:rsidRPr="001B06E3">
        <w:rPr>
          <w:sz w:val="24"/>
        </w:rPr>
        <w:t>Согласно взглядам видного американского социолога 20-х годов Томаса: «Социол</w:t>
      </w:r>
      <w:r w:rsidRPr="001B06E3">
        <w:rPr>
          <w:sz w:val="24"/>
        </w:rPr>
        <w:t>о</w:t>
      </w:r>
      <w:r w:rsidRPr="001B06E3">
        <w:rPr>
          <w:sz w:val="24"/>
        </w:rPr>
        <w:t>гия не просто объясняет нам то, что происходит в обществе она, в известном смысле, творит социальную реальность». Прокомментируйте текст.</w:t>
      </w:r>
    </w:p>
    <w:p w:rsidR="00BF319B" w:rsidRPr="001B06E3" w:rsidRDefault="00BF319B" w:rsidP="000504ED">
      <w:pPr>
        <w:numPr>
          <w:ilvl w:val="0"/>
          <w:numId w:val="47"/>
        </w:numPr>
        <w:tabs>
          <w:tab w:val="clear" w:pos="1440"/>
          <w:tab w:val="left" w:pos="0"/>
        </w:tabs>
        <w:ind w:left="426"/>
        <w:jc w:val="both"/>
      </w:pPr>
      <w:r w:rsidRPr="001B06E3">
        <w:t>Ниже приведены два суждения о причинах социального неравенства. Дайте им обо</w:t>
      </w:r>
      <w:r w:rsidRPr="001B06E3">
        <w:t>с</w:t>
      </w:r>
      <w:r w:rsidRPr="001B06E3">
        <w:t>нованную оценку.</w:t>
      </w:r>
    </w:p>
    <w:p w:rsidR="00BF319B" w:rsidRPr="001B06E3" w:rsidRDefault="00BF319B" w:rsidP="006964E2">
      <w:pPr>
        <w:tabs>
          <w:tab w:val="left" w:pos="0"/>
        </w:tabs>
        <w:ind w:left="426" w:firstLine="708"/>
        <w:jc w:val="both"/>
      </w:pPr>
      <w:r w:rsidRPr="001B06E3">
        <w:t>«Общество – это часть живой природы. Как и во всей живой природе, в чел</w:t>
      </w:r>
      <w:r w:rsidRPr="001B06E3">
        <w:t>о</w:t>
      </w:r>
      <w:r w:rsidRPr="001B06E3">
        <w:t>веческих существах существует доминирование неравенства, состязательность, и это есть жизнь общества. Социальное равенство – это утопия и социальная смерть общ</w:t>
      </w:r>
      <w:r w:rsidRPr="001B06E3">
        <w:t>е</w:t>
      </w:r>
      <w:r w:rsidRPr="001B06E3">
        <w:t>ства». (Директор института этнологии и антропологии РАН В.</w:t>
      </w:r>
      <w:r w:rsidR="001D11E6" w:rsidRPr="001B06E3">
        <w:t xml:space="preserve"> </w:t>
      </w:r>
      <w:r w:rsidRPr="001B06E3">
        <w:t>А.</w:t>
      </w:r>
      <w:r w:rsidR="001D11E6" w:rsidRPr="001B06E3">
        <w:t xml:space="preserve"> </w:t>
      </w:r>
      <w:r w:rsidRPr="001B06E3">
        <w:t>Тишков).</w:t>
      </w:r>
    </w:p>
    <w:p w:rsidR="00BF319B" w:rsidRPr="001B06E3" w:rsidRDefault="00BF319B" w:rsidP="006964E2">
      <w:pPr>
        <w:tabs>
          <w:tab w:val="left" w:pos="0"/>
        </w:tabs>
        <w:ind w:left="426" w:firstLine="708"/>
        <w:jc w:val="both"/>
      </w:pPr>
      <w:r w:rsidRPr="001B06E3">
        <w:t>«Социальные отношения в примитивных обществах показывают, что человек не является генетически подготовленным к этой психологии доминирования и подч</w:t>
      </w:r>
      <w:r w:rsidRPr="001B06E3">
        <w:t>и</w:t>
      </w:r>
      <w:r w:rsidRPr="001B06E3">
        <w:t>нения. Анализ исторического общества, с его 5-6-тью тысячами лет эксплуатации большинства господствующим меньшинством, демонстрирует с полной очевидн</w:t>
      </w:r>
      <w:r w:rsidRPr="001B06E3">
        <w:t>о</w:t>
      </w:r>
      <w:r w:rsidRPr="001B06E3">
        <w:t>стью, что психология доминирования и подчинения является следствием адаптации к социальному порядку, а вовсе не его причин</w:t>
      </w:r>
      <w:r w:rsidR="001D11E6" w:rsidRPr="001B06E3">
        <w:t>ой</w:t>
      </w:r>
      <w:r w:rsidRPr="001B06E3">
        <w:t xml:space="preserve">. Для </w:t>
      </w:r>
      <w:r w:rsidR="001D11E6" w:rsidRPr="001B06E3">
        <w:t>апологетов</w:t>
      </w:r>
      <w:r w:rsidRPr="001B06E3">
        <w:t xml:space="preserve"> социального порядка, основанного на власти элиты, разумеется, очень удобно верить, будто социальная структура есть результат врожденной необходимости человека, а потому является е</w:t>
      </w:r>
      <w:r w:rsidRPr="001B06E3">
        <w:t>с</w:t>
      </w:r>
      <w:r w:rsidRPr="001B06E3">
        <w:t>тественной и неизбежной. Уравнительное общество примитивных групп показывает, что это не так». (Видный американский социолог Э. Фромм).</w:t>
      </w:r>
    </w:p>
    <w:p w:rsidR="00BF319B" w:rsidRPr="001B06E3" w:rsidRDefault="00BF319B" w:rsidP="006964E2">
      <w:pPr>
        <w:tabs>
          <w:tab w:val="left" w:pos="0"/>
        </w:tabs>
        <w:ind w:left="426" w:firstLine="708"/>
        <w:jc w:val="both"/>
      </w:pPr>
      <w:r w:rsidRPr="001B06E3">
        <w:t>Цитировано по: «Наш современник», 1997, № 1, с. 224-225.</w:t>
      </w:r>
    </w:p>
    <w:p w:rsidR="00BF319B" w:rsidRPr="001B06E3" w:rsidRDefault="00BF319B" w:rsidP="000504ED">
      <w:pPr>
        <w:numPr>
          <w:ilvl w:val="0"/>
          <w:numId w:val="47"/>
        </w:numPr>
        <w:tabs>
          <w:tab w:val="clear" w:pos="1440"/>
          <w:tab w:val="left" w:pos="0"/>
        </w:tabs>
        <w:ind w:left="426"/>
        <w:jc w:val="both"/>
      </w:pPr>
      <w:r w:rsidRPr="001B06E3">
        <w:t>Верно ли суждение: «Как мы будем думать и действовать, таким и будет на</w:t>
      </w:r>
      <w:r w:rsidR="001D11E6" w:rsidRPr="001B06E3">
        <w:t>ше</w:t>
      </w:r>
      <w:r w:rsidRPr="001B06E3">
        <w:t xml:space="preserve"> буд</w:t>
      </w:r>
      <w:r w:rsidRPr="001B06E3">
        <w:t>у</w:t>
      </w:r>
      <w:r w:rsidRPr="001B06E3">
        <w:t>щее»? (Д.э.н. Е. Мельникова «Век», 1997, № 13, с 10).</w:t>
      </w:r>
    </w:p>
    <w:p w:rsidR="00BF319B" w:rsidRPr="001B06E3" w:rsidRDefault="00BF319B" w:rsidP="006964E2">
      <w:pPr>
        <w:tabs>
          <w:tab w:val="left" w:pos="0"/>
        </w:tabs>
        <w:ind w:left="426" w:firstLine="708"/>
        <w:jc w:val="both"/>
      </w:pPr>
      <w:r w:rsidRPr="001B06E3">
        <w:t>Дайте аргументированный ответ.</w:t>
      </w:r>
    </w:p>
    <w:p w:rsidR="00BF319B" w:rsidRPr="001B06E3" w:rsidRDefault="00BF319B" w:rsidP="000504ED">
      <w:pPr>
        <w:pStyle w:val="21"/>
        <w:numPr>
          <w:ilvl w:val="0"/>
          <w:numId w:val="47"/>
        </w:numPr>
        <w:tabs>
          <w:tab w:val="clear" w:pos="1440"/>
          <w:tab w:val="left" w:pos="0"/>
        </w:tabs>
        <w:ind w:left="426"/>
        <w:rPr>
          <w:sz w:val="24"/>
        </w:rPr>
      </w:pPr>
      <w:r w:rsidRPr="001B06E3">
        <w:rPr>
          <w:sz w:val="24"/>
        </w:rPr>
        <w:t>Объект социологической науки объективен. Но и предмет социологической науки объективен. В чем разница в объективности объекта и предмета социологии?</w:t>
      </w:r>
    </w:p>
    <w:p w:rsidR="0069711B" w:rsidRDefault="0069711B" w:rsidP="001B06E3">
      <w:pPr>
        <w:pStyle w:val="4"/>
        <w:tabs>
          <w:tab w:val="left" w:pos="0"/>
        </w:tabs>
        <w:jc w:val="center"/>
        <w:rPr>
          <w:b/>
          <w:bCs/>
          <w:caps/>
          <w:sz w:val="24"/>
        </w:rPr>
      </w:pPr>
    </w:p>
    <w:p w:rsidR="0069711B" w:rsidRPr="0069711B" w:rsidRDefault="0069711B" w:rsidP="0069711B"/>
    <w:p w:rsidR="00EA5832" w:rsidRDefault="00EA5832" w:rsidP="001B06E3">
      <w:pPr>
        <w:pStyle w:val="4"/>
        <w:tabs>
          <w:tab w:val="left" w:pos="0"/>
        </w:tabs>
        <w:jc w:val="center"/>
        <w:rPr>
          <w:b/>
          <w:bCs/>
          <w:caps/>
          <w:sz w:val="24"/>
        </w:rPr>
      </w:pPr>
    </w:p>
    <w:p w:rsidR="00BF319B" w:rsidRPr="001B06E3" w:rsidRDefault="00BF319B" w:rsidP="001B06E3">
      <w:pPr>
        <w:pStyle w:val="4"/>
        <w:tabs>
          <w:tab w:val="left" w:pos="0"/>
        </w:tabs>
        <w:jc w:val="center"/>
        <w:rPr>
          <w:b/>
          <w:bCs/>
          <w:sz w:val="24"/>
        </w:rPr>
      </w:pPr>
      <w:r w:rsidRPr="001B06E3">
        <w:rPr>
          <w:b/>
          <w:bCs/>
          <w:caps/>
          <w:sz w:val="24"/>
        </w:rPr>
        <w:t>В</w:t>
      </w:r>
      <w:r w:rsidRPr="001B06E3">
        <w:rPr>
          <w:b/>
          <w:bCs/>
          <w:sz w:val="24"/>
        </w:rPr>
        <w:t>опросы</w:t>
      </w:r>
    </w:p>
    <w:p w:rsidR="00BF319B" w:rsidRPr="001B06E3" w:rsidRDefault="00BF319B" w:rsidP="001B06E3">
      <w:pPr>
        <w:jc w:val="center"/>
        <w:rPr>
          <w:b/>
        </w:rPr>
      </w:pPr>
    </w:p>
    <w:p w:rsidR="00BF319B" w:rsidRPr="001B06E3" w:rsidRDefault="00BF319B" w:rsidP="000504ED">
      <w:pPr>
        <w:pStyle w:val="21"/>
        <w:numPr>
          <w:ilvl w:val="0"/>
          <w:numId w:val="59"/>
        </w:numPr>
        <w:tabs>
          <w:tab w:val="clear" w:pos="1440"/>
          <w:tab w:val="left" w:pos="284"/>
        </w:tabs>
        <w:ind w:left="426" w:hanging="426"/>
        <w:rPr>
          <w:sz w:val="24"/>
        </w:rPr>
      </w:pPr>
      <w:r w:rsidRPr="001B06E3">
        <w:rPr>
          <w:sz w:val="24"/>
        </w:rPr>
        <w:t>В чем заслуга К. Маркса в создании социологической науки?</w:t>
      </w:r>
    </w:p>
    <w:p w:rsidR="00BF319B" w:rsidRPr="001B06E3" w:rsidRDefault="00BF319B" w:rsidP="000504ED">
      <w:pPr>
        <w:numPr>
          <w:ilvl w:val="0"/>
          <w:numId w:val="59"/>
        </w:numPr>
        <w:tabs>
          <w:tab w:val="clear" w:pos="1440"/>
          <w:tab w:val="left" w:pos="284"/>
        </w:tabs>
        <w:ind w:left="426" w:hanging="426"/>
        <w:jc w:val="both"/>
      </w:pPr>
      <w:r w:rsidRPr="001B06E3">
        <w:t>Какие два крупнейших на Западе социолога изучали русский язык?</w:t>
      </w:r>
    </w:p>
    <w:p w:rsidR="00BF319B" w:rsidRPr="001B06E3" w:rsidRDefault="00BF319B" w:rsidP="000504ED">
      <w:pPr>
        <w:numPr>
          <w:ilvl w:val="0"/>
          <w:numId w:val="59"/>
        </w:numPr>
        <w:tabs>
          <w:tab w:val="clear" w:pos="1440"/>
          <w:tab w:val="left" w:pos="284"/>
        </w:tabs>
        <w:ind w:left="426" w:hanging="426"/>
        <w:jc w:val="both"/>
      </w:pPr>
      <w:r w:rsidRPr="001B06E3">
        <w:t>В чем основное различие во взглядах К. Маркса и М. Вебера на возникновение капит</w:t>
      </w:r>
      <w:r w:rsidRPr="001B06E3">
        <w:t>а</w:t>
      </w:r>
      <w:r w:rsidRPr="001B06E3">
        <w:t>лизма?</w:t>
      </w:r>
    </w:p>
    <w:p w:rsidR="00BF319B" w:rsidRPr="001B06E3" w:rsidRDefault="00BF319B" w:rsidP="000504ED">
      <w:pPr>
        <w:numPr>
          <w:ilvl w:val="0"/>
          <w:numId w:val="59"/>
        </w:numPr>
        <w:tabs>
          <w:tab w:val="clear" w:pos="1440"/>
          <w:tab w:val="left" w:pos="284"/>
        </w:tabs>
        <w:ind w:left="426" w:hanging="426"/>
        <w:jc w:val="both"/>
      </w:pPr>
      <w:r w:rsidRPr="001B06E3">
        <w:t>К. Маркса и Р. Дарендорфа обычно относят к представителям конфликтной социол</w:t>
      </w:r>
      <w:r w:rsidRPr="001B06E3">
        <w:t>о</w:t>
      </w:r>
      <w:r w:rsidRPr="001B06E3">
        <w:t>гии. В чем разница в их взглядах на социальные и общественные конфликты?</w:t>
      </w:r>
    </w:p>
    <w:p w:rsidR="00BF319B" w:rsidRPr="001B06E3" w:rsidRDefault="001D11E6" w:rsidP="000504ED">
      <w:pPr>
        <w:pStyle w:val="21"/>
        <w:numPr>
          <w:ilvl w:val="0"/>
          <w:numId w:val="59"/>
        </w:numPr>
        <w:tabs>
          <w:tab w:val="clear" w:pos="1440"/>
          <w:tab w:val="left" w:pos="284"/>
        </w:tabs>
        <w:ind w:left="426" w:hanging="426"/>
        <w:rPr>
          <w:sz w:val="24"/>
        </w:rPr>
      </w:pPr>
      <w:r w:rsidRPr="001B06E3">
        <w:rPr>
          <w:sz w:val="24"/>
        </w:rPr>
        <w:t>Изучает ли социология отдельную личность?</w:t>
      </w:r>
    </w:p>
    <w:p w:rsidR="00BF319B" w:rsidRPr="001B06E3" w:rsidRDefault="00BF319B" w:rsidP="000504ED">
      <w:pPr>
        <w:numPr>
          <w:ilvl w:val="0"/>
          <w:numId w:val="59"/>
        </w:numPr>
        <w:tabs>
          <w:tab w:val="clear" w:pos="1440"/>
          <w:tab w:val="left" w:pos="284"/>
        </w:tabs>
        <w:ind w:left="426" w:hanging="426"/>
        <w:jc w:val="both"/>
      </w:pPr>
      <w:r w:rsidRPr="001B06E3">
        <w:t>Как правильно сказать: «потребление культуры» или «культура потребления»?</w:t>
      </w:r>
    </w:p>
    <w:p w:rsidR="00BF319B" w:rsidRPr="001B06E3" w:rsidRDefault="00BF319B" w:rsidP="000504ED">
      <w:pPr>
        <w:numPr>
          <w:ilvl w:val="0"/>
          <w:numId w:val="59"/>
        </w:numPr>
        <w:tabs>
          <w:tab w:val="clear" w:pos="1440"/>
          <w:tab w:val="left" w:pos="284"/>
        </w:tabs>
        <w:ind w:left="426" w:hanging="426"/>
        <w:jc w:val="both"/>
      </w:pPr>
      <w:r w:rsidRPr="001B06E3">
        <w:t>В чем отличие формационного подхода к анализу общества от цивилизационного?</w:t>
      </w:r>
    </w:p>
    <w:p w:rsidR="00BF319B" w:rsidRPr="001B06E3" w:rsidRDefault="00BF319B" w:rsidP="000504ED">
      <w:pPr>
        <w:numPr>
          <w:ilvl w:val="0"/>
          <w:numId w:val="59"/>
        </w:numPr>
        <w:tabs>
          <w:tab w:val="clear" w:pos="1440"/>
          <w:tab w:val="left" w:pos="284"/>
        </w:tabs>
        <w:ind w:left="426" w:hanging="426"/>
        <w:jc w:val="both"/>
      </w:pPr>
      <w:r w:rsidRPr="001B06E3">
        <w:t>Каковы основные особенности эволюционного и революционного изменения общес</w:t>
      </w:r>
      <w:r w:rsidRPr="001B06E3">
        <w:t>т</w:t>
      </w:r>
      <w:r w:rsidRPr="001B06E3">
        <w:t>ва?</w:t>
      </w:r>
    </w:p>
    <w:p w:rsidR="00BF319B" w:rsidRPr="001B06E3" w:rsidRDefault="00BF319B" w:rsidP="000504ED">
      <w:pPr>
        <w:numPr>
          <w:ilvl w:val="0"/>
          <w:numId w:val="59"/>
        </w:numPr>
        <w:tabs>
          <w:tab w:val="clear" w:pos="1440"/>
          <w:tab w:val="left" w:pos="284"/>
        </w:tabs>
        <w:ind w:left="426" w:hanging="426"/>
        <w:jc w:val="both"/>
      </w:pPr>
      <w:r w:rsidRPr="001B06E3">
        <w:t>Укажите в списке лица с приписанным и достигаемым статусами:</w:t>
      </w:r>
    </w:p>
    <w:p w:rsidR="00BF319B" w:rsidRPr="001B06E3" w:rsidRDefault="00BF319B" w:rsidP="000504ED">
      <w:pPr>
        <w:numPr>
          <w:ilvl w:val="0"/>
          <w:numId w:val="59"/>
        </w:numPr>
        <w:tabs>
          <w:tab w:val="clear" w:pos="1440"/>
          <w:tab w:val="left" w:pos="284"/>
        </w:tabs>
        <w:ind w:left="426" w:hanging="426"/>
        <w:jc w:val="both"/>
      </w:pPr>
      <w:r w:rsidRPr="001B06E3">
        <w:t>а) пермяк, б) принц, в) депутат, г) директор, д) лекарь, е) зять, ж) дама, з) белорус, и) киллер, к) внук, л) нувориш.</w:t>
      </w:r>
    </w:p>
    <w:p w:rsidR="00BF319B" w:rsidRPr="001B06E3" w:rsidRDefault="00BF319B" w:rsidP="000504ED">
      <w:pPr>
        <w:numPr>
          <w:ilvl w:val="0"/>
          <w:numId w:val="59"/>
        </w:numPr>
        <w:tabs>
          <w:tab w:val="clear" w:pos="1440"/>
          <w:tab w:val="left" w:pos="284"/>
        </w:tabs>
        <w:ind w:left="426" w:hanging="426"/>
        <w:jc w:val="both"/>
      </w:pPr>
      <w:r w:rsidRPr="001B06E3">
        <w:t>Охарактеризуйте классовый и статусный подходы к анализу социальной структуры общества. В чем их достоинства и недостатки?</w:t>
      </w:r>
    </w:p>
    <w:p w:rsidR="00BF319B" w:rsidRPr="001B06E3" w:rsidRDefault="00BF319B" w:rsidP="000504ED">
      <w:pPr>
        <w:numPr>
          <w:ilvl w:val="0"/>
          <w:numId w:val="59"/>
        </w:numPr>
        <w:tabs>
          <w:tab w:val="clear" w:pos="1440"/>
          <w:tab w:val="left" w:pos="284"/>
        </w:tabs>
        <w:ind w:left="426" w:hanging="426"/>
        <w:jc w:val="both"/>
      </w:pPr>
      <w:r w:rsidRPr="001B06E3">
        <w:t>Как Вы считаете, какие статусы человека – предписанные или достигаемые – прив</w:t>
      </w:r>
      <w:r w:rsidRPr="001B06E3">
        <w:t>е</w:t>
      </w:r>
      <w:r w:rsidRPr="001B06E3">
        <w:t>дены ниже: домосед, больной, сквернослов, обыватель, прохожий, путник?</w:t>
      </w:r>
    </w:p>
    <w:p w:rsidR="00BF319B" w:rsidRPr="001B06E3" w:rsidRDefault="00BF319B" w:rsidP="000504ED">
      <w:pPr>
        <w:numPr>
          <w:ilvl w:val="0"/>
          <w:numId w:val="59"/>
        </w:numPr>
        <w:tabs>
          <w:tab w:val="clear" w:pos="1440"/>
          <w:tab w:val="left" w:pos="284"/>
        </w:tabs>
        <w:ind w:left="426" w:hanging="426"/>
        <w:jc w:val="both"/>
      </w:pPr>
      <w:r w:rsidRPr="001B06E3">
        <w:t>Какие группы нашего населения относятся к высокостатусным?</w:t>
      </w:r>
    </w:p>
    <w:p w:rsidR="00BF319B" w:rsidRPr="001B06E3" w:rsidRDefault="00BF319B" w:rsidP="000504ED">
      <w:pPr>
        <w:numPr>
          <w:ilvl w:val="0"/>
          <w:numId w:val="59"/>
        </w:numPr>
        <w:tabs>
          <w:tab w:val="clear" w:pos="1440"/>
          <w:tab w:val="left" w:pos="284"/>
        </w:tabs>
        <w:ind w:left="426" w:hanging="426"/>
        <w:jc w:val="both"/>
      </w:pPr>
      <w:r w:rsidRPr="001B06E3">
        <w:t>Какие гетеросоциальные общности Вы можете назвать?</w:t>
      </w:r>
    </w:p>
    <w:p w:rsidR="00BF319B" w:rsidRPr="001B06E3" w:rsidRDefault="00BF319B" w:rsidP="000504ED">
      <w:pPr>
        <w:numPr>
          <w:ilvl w:val="0"/>
          <w:numId w:val="59"/>
        </w:numPr>
        <w:tabs>
          <w:tab w:val="clear" w:pos="1440"/>
          <w:tab w:val="left" w:pos="284"/>
        </w:tabs>
        <w:ind w:left="426" w:hanging="426"/>
        <w:jc w:val="both"/>
      </w:pPr>
      <w:r w:rsidRPr="001B06E3">
        <w:t>Назовите субкультурные группы населения, дайте их характеристики?</w:t>
      </w:r>
    </w:p>
    <w:p w:rsidR="00BF319B" w:rsidRPr="001B06E3" w:rsidRDefault="00BF319B" w:rsidP="000504ED">
      <w:pPr>
        <w:numPr>
          <w:ilvl w:val="0"/>
          <w:numId w:val="59"/>
        </w:numPr>
        <w:tabs>
          <w:tab w:val="clear" w:pos="1440"/>
          <w:tab w:val="left" w:pos="284"/>
        </w:tabs>
        <w:ind w:left="426" w:hanging="426"/>
        <w:jc w:val="both"/>
      </w:pPr>
      <w:r w:rsidRPr="001B06E3">
        <w:t>В чем состоит угроза профессионально-трудовым общностям от складывающегося информационного общества?</w:t>
      </w:r>
    </w:p>
    <w:p w:rsidR="00BF319B" w:rsidRPr="001B06E3" w:rsidRDefault="00BF319B" w:rsidP="000504ED">
      <w:pPr>
        <w:numPr>
          <w:ilvl w:val="0"/>
          <w:numId w:val="59"/>
        </w:numPr>
        <w:tabs>
          <w:tab w:val="clear" w:pos="1440"/>
          <w:tab w:val="left" w:pos="284"/>
        </w:tabs>
        <w:ind w:left="426" w:hanging="426"/>
        <w:jc w:val="both"/>
      </w:pPr>
      <w:r w:rsidRPr="001B06E3">
        <w:t>Правильно ли определение работы, быта и досуга как времени разного труда людей? Обоснуйте ответ.</w:t>
      </w:r>
    </w:p>
    <w:p w:rsidR="00BF319B" w:rsidRPr="001B06E3" w:rsidRDefault="00BF319B" w:rsidP="000504ED">
      <w:pPr>
        <w:numPr>
          <w:ilvl w:val="0"/>
          <w:numId w:val="59"/>
        </w:numPr>
        <w:tabs>
          <w:tab w:val="clear" w:pos="1440"/>
          <w:tab w:val="left" w:pos="284"/>
        </w:tabs>
        <w:ind w:left="426" w:hanging="426"/>
        <w:jc w:val="both"/>
      </w:pPr>
      <w:r w:rsidRPr="001B06E3">
        <w:t>Чем объясняется разное отношение людей к своей деятельности на работе, в быту и на  досуге?</w:t>
      </w:r>
    </w:p>
    <w:p w:rsidR="00BF319B" w:rsidRPr="001B06E3" w:rsidRDefault="00BF319B" w:rsidP="000504ED">
      <w:pPr>
        <w:pStyle w:val="21"/>
        <w:numPr>
          <w:ilvl w:val="0"/>
          <w:numId w:val="59"/>
        </w:numPr>
        <w:tabs>
          <w:tab w:val="clear" w:pos="1440"/>
          <w:tab w:val="left" w:pos="284"/>
        </w:tabs>
        <w:ind w:left="426" w:hanging="426"/>
        <w:rPr>
          <w:sz w:val="24"/>
        </w:rPr>
      </w:pPr>
      <w:r w:rsidRPr="001B06E3">
        <w:rPr>
          <w:sz w:val="24"/>
        </w:rPr>
        <w:t>Что имеется в виду под гендерными особенностями людей?</w:t>
      </w:r>
    </w:p>
    <w:p w:rsidR="00BF319B" w:rsidRPr="001B06E3" w:rsidRDefault="00BF319B" w:rsidP="000504ED">
      <w:pPr>
        <w:numPr>
          <w:ilvl w:val="0"/>
          <w:numId w:val="59"/>
        </w:numPr>
        <w:tabs>
          <w:tab w:val="clear" w:pos="1440"/>
          <w:tab w:val="left" w:pos="284"/>
        </w:tabs>
        <w:ind w:left="426" w:hanging="426"/>
        <w:jc w:val="both"/>
      </w:pPr>
      <w:r w:rsidRPr="001B06E3">
        <w:t>Наблюдается размывание границ половозрастных общностей. Каковы положительные и отрицательные моменты этого явления?</w:t>
      </w:r>
    </w:p>
    <w:p w:rsidR="00BF319B" w:rsidRPr="001B06E3" w:rsidRDefault="00BF319B" w:rsidP="000504ED">
      <w:pPr>
        <w:numPr>
          <w:ilvl w:val="0"/>
          <w:numId w:val="59"/>
        </w:numPr>
        <w:tabs>
          <w:tab w:val="clear" w:pos="1440"/>
          <w:tab w:val="left" w:pos="284"/>
        </w:tabs>
        <w:ind w:left="426" w:hanging="426"/>
        <w:jc w:val="both"/>
      </w:pPr>
      <w:r w:rsidRPr="001B06E3">
        <w:t>Кто относится к дальним родственникам?</w:t>
      </w:r>
    </w:p>
    <w:p w:rsidR="00BF319B" w:rsidRPr="001B06E3" w:rsidRDefault="00BF319B" w:rsidP="000504ED">
      <w:pPr>
        <w:numPr>
          <w:ilvl w:val="0"/>
          <w:numId w:val="59"/>
        </w:numPr>
        <w:tabs>
          <w:tab w:val="clear" w:pos="1440"/>
          <w:tab w:val="left" w:pos="284"/>
        </w:tabs>
        <w:ind w:left="426" w:hanging="426"/>
        <w:jc w:val="both"/>
      </w:pPr>
      <w:r w:rsidRPr="001B06E3">
        <w:t>Чем отличаются друг от друга нуклеарная и расширенная семья? Каковы причины т</w:t>
      </w:r>
      <w:r w:rsidRPr="001B06E3">
        <w:t>о</w:t>
      </w:r>
      <w:r w:rsidRPr="001B06E3">
        <w:t>го, что одна из них вытеснила другую?</w:t>
      </w:r>
    </w:p>
    <w:p w:rsidR="00BF319B" w:rsidRPr="001B06E3" w:rsidRDefault="00BF319B" w:rsidP="000504ED">
      <w:pPr>
        <w:numPr>
          <w:ilvl w:val="0"/>
          <w:numId w:val="59"/>
        </w:numPr>
        <w:tabs>
          <w:tab w:val="clear" w:pos="1440"/>
          <w:tab w:val="left" w:pos="284"/>
        </w:tabs>
        <w:ind w:left="426" w:hanging="426"/>
        <w:jc w:val="both"/>
      </w:pPr>
      <w:r w:rsidRPr="001B06E3">
        <w:t>Какие слои городского населения относятся к люмпенам?</w:t>
      </w:r>
    </w:p>
    <w:p w:rsidR="00BF319B" w:rsidRPr="001B06E3" w:rsidRDefault="00BF319B" w:rsidP="000504ED">
      <w:pPr>
        <w:numPr>
          <w:ilvl w:val="0"/>
          <w:numId w:val="59"/>
        </w:numPr>
        <w:tabs>
          <w:tab w:val="clear" w:pos="1440"/>
          <w:tab w:val="left" w:pos="284"/>
        </w:tabs>
        <w:ind w:left="426" w:hanging="426"/>
        <w:jc w:val="both"/>
      </w:pPr>
      <w:r w:rsidRPr="001B06E3">
        <w:t>Что в большей мере, на Ваш взгляд, «выдает» статус индивида: одежда, речь, друзья, манеры поведения, личные вещи, походка? Ранжируйте признаки.</w:t>
      </w:r>
    </w:p>
    <w:p w:rsidR="00BF319B" w:rsidRPr="001B06E3" w:rsidRDefault="00BF319B" w:rsidP="000504ED">
      <w:pPr>
        <w:pStyle w:val="ac"/>
        <w:numPr>
          <w:ilvl w:val="0"/>
          <w:numId w:val="59"/>
        </w:numPr>
        <w:tabs>
          <w:tab w:val="clear" w:pos="1440"/>
          <w:tab w:val="left" w:pos="284"/>
        </w:tabs>
        <w:ind w:left="426" w:hanging="426"/>
        <w:rPr>
          <w:sz w:val="24"/>
        </w:rPr>
      </w:pPr>
      <w:r w:rsidRPr="001B06E3">
        <w:rPr>
          <w:sz w:val="24"/>
        </w:rPr>
        <w:t>Приведите примеры несовпадения статусных рангов человека.</w:t>
      </w:r>
    </w:p>
    <w:p w:rsidR="00BF319B" w:rsidRPr="001B06E3" w:rsidRDefault="00BF319B" w:rsidP="000504ED">
      <w:pPr>
        <w:numPr>
          <w:ilvl w:val="0"/>
          <w:numId w:val="59"/>
        </w:numPr>
        <w:tabs>
          <w:tab w:val="clear" w:pos="1440"/>
          <w:tab w:val="left" w:pos="284"/>
        </w:tabs>
        <w:ind w:left="426" w:hanging="426"/>
        <w:jc w:val="both"/>
      </w:pPr>
      <w:r w:rsidRPr="001B06E3">
        <w:t xml:space="preserve">Покажите связь статусов и культуры людей? </w:t>
      </w:r>
    </w:p>
    <w:p w:rsidR="00BF319B" w:rsidRPr="001B06E3" w:rsidRDefault="00BF319B" w:rsidP="000504ED">
      <w:pPr>
        <w:numPr>
          <w:ilvl w:val="0"/>
          <w:numId w:val="59"/>
        </w:numPr>
        <w:tabs>
          <w:tab w:val="clear" w:pos="1440"/>
          <w:tab w:val="left" w:pos="284"/>
        </w:tabs>
        <w:ind w:left="426" w:hanging="426"/>
        <w:jc w:val="both"/>
      </w:pPr>
      <w:r w:rsidRPr="001B06E3">
        <w:t>В чем главное различие участи</w:t>
      </w:r>
      <w:r w:rsidR="001D11E6" w:rsidRPr="001B06E3">
        <w:t>я</w:t>
      </w:r>
      <w:r w:rsidRPr="001B06E3">
        <w:t xml:space="preserve"> в духовной жизни интеллигенции и других социал</w:t>
      </w:r>
      <w:r w:rsidRPr="001B06E3">
        <w:t>ь</w:t>
      </w:r>
      <w:r w:rsidRPr="001B06E3">
        <w:t>ных групп населения?</w:t>
      </w:r>
    </w:p>
    <w:p w:rsidR="00BF319B" w:rsidRPr="001B06E3" w:rsidRDefault="00BF319B" w:rsidP="000504ED">
      <w:pPr>
        <w:numPr>
          <w:ilvl w:val="0"/>
          <w:numId w:val="59"/>
        </w:numPr>
        <w:tabs>
          <w:tab w:val="clear" w:pos="1440"/>
          <w:tab w:val="left" w:pos="284"/>
        </w:tabs>
        <w:ind w:left="426" w:hanging="426"/>
        <w:jc w:val="both"/>
      </w:pPr>
      <w:r w:rsidRPr="001B06E3">
        <w:t>Покажите значение для людей науки, искусства, религии.</w:t>
      </w:r>
    </w:p>
    <w:p w:rsidR="00BF319B" w:rsidRPr="001B06E3" w:rsidRDefault="00BF319B" w:rsidP="000504ED">
      <w:pPr>
        <w:numPr>
          <w:ilvl w:val="0"/>
          <w:numId w:val="59"/>
        </w:numPr>
        <w:tabs>
          <w:tab w:val="clear" w:pos="1440"/>
          <w:tab w:val="left" w:pos="284"/>
        </w:tabs>
        <w:ind w:left="426" w:hanging="426"/>
        <w:jc w:val="both"/>
      </w:pPr>
      <w:r w:rsidRPr="001B06E3">
        <w:t>Какие этнические признаки являются в настоящее время наиболее значимыми?</w:t>
      </w:r>
    </w:p>
    <w:p w:rsidR="00BF319B" w:rsidRPr="001B06E3" w:rsidRDefault="00BF319B" w:rsidP="000504ED">
      <w:pPr>
        <w:numPr>
          <w:ilvl w:val="0"/>
          <w:numId w:val="59"/>
        </w:numPr>
        <w:tabs>
          <w:tab w:val="clear" w:pos="1440"/>
          <w:tab w:val="left" w:pos="284"/>
        </w:tabs>
        <w:ind w:left="426" w:hanging="426"/>
        <w:jc w:val="both"/>
      </w:pPr>
      <w:r w:rsidRPr="001B06E3">
        <w:t>Являются россияне единой нацией?</w:t>
      </w:r>
    </w:p>
    <w:p w:rsidR="00BF319B" w:rsidRPr="001B06E3" w:rsidRDefault="00BF319B" w:rsidP="000504ED">
      <w:pPr>
        <w:numPr>
          <w:ilvl w:val="0"/>
          <w:numId w:val="59"/>
        </w:numPr>
        <w:tabs>
          <w:tab w:val="clear" w:pos="1440"/>
          <w:tab w:val="left" w:pos="284"/>
        </w:tabs>
        <w:ind w:left="426" w:hanging="426"/>
        <w:jc w:val="both"/>
      </w:pPr>
      <w:r w:rsidRPr="001B06E3">
        <w:t>Зависит ли социальный статус человека от его этнической принадлежности?</w:t>
      </w:r>
    </w:p>
    <w:p w:rsidR="00BF319B" w:rsidRPr="001B06E3" w:rsidRDefault="00BF319B" w:rsidP="000504ED">
      <w:pPr>
        <w:numPr>
          <w:ilvl w:val="0"/>
          <w:numId w:val="59"/>
        </w:numPr>
        <w:tabs>
          <w:tab w:val="clear" w:pos="1440"/>
          <w:tab w:val="left" w:pos="284"/>
        </w:tabs>
        <w:ind w:left="426" w:hanging="426"/>
        <w:jc w:val="both"/>
      </w:pPr>
      <w:r w:rsidRPr="001B06E3">
        <w:t>Что такое этноцентризм? В чём он проявляется?</w:t>
      </w:r>
    </w:p>
    <w:p w:rsidR="00BF319B" w:rsidRPr="001B06E3" w:rsidRDefault="00BF319B" w:rsidP="000504ED">
      <w:pPr>
        <w:numPr>
          <w:ilvl w:val="0"/>
          <w:numId w:val="59"/>
        </w:numPr>
        <w:tabs>
          <w:tab w:val="clear" w:pos="1440"/>
          <w:tab w:val="left" w:pos="284"/>
        </w:tabs>
        <w:ind w:left="426" w:hanging="426"/>
        <w:jc w:val="both"/>
      </w:pPr>
      <w:r w:rsidRPr="001B06E3">
        <w:t>Лидер в семье – анахронизм или реальность?</w:t>
      </w:r>
    </w:p>
    <w:p w:rsidR="00BF319B" w:rsidRPr="001B06E3" w:rsidRDefault="00BF319B" w:rsidP="000504ED">
      <w:pPr>
        <w:numPr>
          <w:ilvl w:val="0"/>
          <w:numId w:val="59"/>
        </w:numPr>
        <w:tabs>
          <w:tab w:val="clear" w:pos="1440"/>
          <w:tab w:val="left" w:pos="284"/>
        </w:tabs>
        <w:ind w:left="426" w:hanging="426"/>
        <w:jc w:val="both"/>
      </w:pPr>
      <w:r w:rsidRPr="001B06E3">
        <w:t>Почему в благополучных семьях появляются дети с девиантным поведением?</w:t>
      </w:r>
    </w:p>
    <w:p w:rsidR="00BF319B" w:rsidRPr="001B06E3" w:rsidRDefault="00BF319B" w:rsidP="000504ED">
      <w:pPr>
        <w:numPr>
          <w:ilvl w:val="0"/>
          <w:numId w:val="59"/>
        </w:numPr>
        <w:tabs>
          <w:tab w:val="clear" w:pos="1440"/>
          <w:tab w:val="left" w:pos="284"/>
        </w:tabs>
        <w:ind w:left="426" w:hanging="426"/>
        <w:jc w:val="both"/>
      </w:pPr>
      <w:r w:rsidRPr="001B06E3">
        <w:t>Чем различается труд на государственном, акционерном и частном предприятиях?</w:t>
      </w:r>
    </w:p>
    <w:p w:rsidR="00BF319B" w:rsidRPr="001B06E3" w:rsidRDefault="00BF319B" w:rsidP="000504ED">
      <w:pPr>
        <w:numPr>
          <w:ilvl w:val="0"/>
          <w:numId w:val="59"/>
        </w:numPr>
        <w:tabs>
          <w:tab w:val="clear" w:pos="1440"/>
          <w:tab w:val="left" w:pos="284"/>
        </w:tabs>
        <w:ind w:left="426" w:hanging="426"/>
        <w:jc w:val="both"/>
      </w:pPr>
      <w:r w:rsidRPr="001B06E3">
        <w:t>Достаточно ли хорошей зарплаты для удовлетворённости трудом?</w:t>
      </w:r>
    </w:p>
    <w:p w:rsidR="00BF319B" w:rsidRPr="001B06E3" w:rsidRDefault="00BF319B" w:rsidP="000504ED">
      <w:pPr>
        <w:numPr>
          <w:ilvl w:val="0"/>
          <w:numId w:val="59"/>
        </w:numPr>
        <w:tabs>
          <w:tab w:val="clear" w:pos="1440"/>
          <w:tab w:val="left" w:pos="284"/>
        </w:tabs>
        <w:ind w:left="426" w:hanging="426"/>
        <w:jc w:val="both"/>
      </w:pPr>
      <w:r w:rsidRPr="001B06E3">
        <w:lastRenderedPageBreak/>
        <w:t>В какой мере социология является наукой об обществе?</w:t>
      </w:r>
    </w:p>
    <w:p w:rsidR="00BF319B" w:rsidRPr="001B06E3" w:rsidRDefault="00BF319B" w:rsidP="000504ED">
      <w:pPr>
        <w:numPr>
          <w:ilvl w:val="0"/>
          <w:numId w:val="59"/>
        </w:numPr>
        <w:tabs>
          <w:tab w:val="clear" w:pos="1440"/>
          <w:tab w:val="left" w:pos="284"/>
        </w:tabs>
        <w:ind w:left="426" w:hanging="426"/>
        <w:jc w:val="both"/>
      </w:pPr>
      <w:r w:rsidRPr="001B06E3">
        <w:t>Что изучается социология?</w:t>
      </w:r>
    </w:p>
    <w:p w:rsidR="00BF319B" w:rsidRPr="001B06E3" w:rsidRDefault="00BF319B" w:rsidP="000504ED">
      <w:pPr>
        <w:numPr>
          <w:ilvl w:val="0"/>
          <w:numId w:val="59"/>
        </w:numPr>
        <w:tabs>
          <w:tab w:val="clear" w:pos="1440"/>
          <w:tab w:val="left" w:pos="284"/>
        </w:tabs>
        <w:ind w:left="426" w:hanging="426"/>
        <w:jc w:val="both"/>
      </w:pPr>
      <w:r w:rsidRPr="001B06E3">
        <w:t>В чём отличие реальных групп от номинальных?</w:t>
      </w:r>
    </w:p>
    <w:p w:rsidR="00BF319B" w:rsidRPr="001B06E3" w:rsidRDefault="00BF319B" w:rsidP="000504ED">
      <w:pPr>
        <w:numPr>
          <w:ilvl w:val="0"/>
          <w:numId w:val="59"/>
        </w:numPr>
        <w:tabs>
          <w:tab w:val="clear" w:pos="1440"/>
          <w:tab w:val="left" w:pos="284"/>
        </w:tabs>
        <w:ind w:left="426" w:hanging="426"/>
        <w:jc w:val="both"/>
      </w:pPr>
      <w:r w:rsidRPr="001B06E3">
        <w:t>Укажите рефер</w:t>
      </w:r>
      <w:r w:rsidR="001D11E6" w:rsidRPr="001B06E3">
        <w:t>ен</w:t>
      </w:r>
      <w:r w:rsidRPr="001B06E3">
        <w:t>тную вам группу.</w:t>
      </w:r>
    </w:p>
    <w:p w:rsidR="00BF319B" w:rsidRPr="001B06E3" w:rsidRDefault="00BF319B" w:rsidP="000504ED">
      <w:pPr>
        <w:numPr>
          <w:ilvl w:val="0"/>
          <w:numId w:val="59"/>
        </w:numPr>
        <w:tabs>
          <w:tab w:val="clear" w:pos="1440"/>
          <w:tab w:val="left" w:pos="284"/>
        </w:tabs>
        <w:ind w:left="426" w:hanging="426"/>
        <w:jc w:val="both"/>
      </w:pPr>
      <w:r w:rsidRPr="001B06E3">
        <w:t>Совместимы ли призвания человека к науке, искусству и религии?</w:t>
      </w:r>
    </w:p>
    <w:p w:rsidR="00BF319B" w:rsidRPr="001B06E3" w:rsidRDefault="00BF319B" w:rsidP="000504ED">
      <w:pPr>
        <w:numPr>
          <w:ilvl w:val="0"/>
          <w:numId w:val="59"/>
        </w:numPr>
        <w:tabs>
          <w:tab w:val="clear" w:pos="1440"/>
          <w:tab w:val="left" w:pos="284"/>
        </w:tabs>
        <w:ind w:left="426" w:hanging="426"/>
        <w:jc w:val="both"/>
      </w:pPr>
      <w:r w:rsidRPr="001B06E3">
        <w:t>В чём различие классовой, статусной и стратификационной дифференциации совр</w:t>
      </w:r>
      <w:r w:rsidRPr="001B06E3">
        <w:t>е</w:t>
      </w:r>
      <w:r w:rsidRPr="001B06E3">
        <w:t>менно</w:t>
      </w:r>
      <w:r w:rsidR="001D11E6" w:rsidRPr="001B06E3">
        <w:t>го</w:t>
      </w:r>
      <w:r w:rsidRPr="001B06E3">
        <w:t xml:space="preserve"> российского общества?</w:t>
      </w:r>
    </w:p>
    <w:p w:rsidR="00BF319B" w:rsidRPr="001B06E3" w:rsidRDefault="00BF319B" w:rsidP="000504ED">
      <w:pPr>
        <w:numPr>
          <w:ilvl w:val="0"/>
          <w:numId w:val="59"/>
        </w:numPr>
        <w:tabs>
          <w:tab w:val="clear" w:pos="1440"/>
          <w:tab w:val="left" w:pos="284"/>
        </w:tabs>
        <w:ind w:left="426" w:hanging="426"/>
        <w:jc w:val="both"/>
      </w:pPr>
      <w:r w:rsidRPr="001B06E3">
        <w:t>В чём различие между деятельностью людей и их взаимоотношениями?</w:t>
      </w:r>
    </w:p>
    <w:p w:rsidR="00BF319B" w:rsidRPr="001B06E3" w:rsidRDefault="00BF319B" w:rsidP="000504ED">
      <w:pPr>
        <w:numPr>
          <w:ilvl w:val="0"/>
          <w:numId w:val="59"/>
        </w:numPr>
        <w:tabs>
          <w:tab w:val="clear" w:pos="1440"/>
          <w:tab w:val="left" w:pos="284"/>
        </w:tabs>
        <w:ind w:left="426" w:hanging="426"/>
        <w:jc w:val="both"/>
      </w:pPr>
      <w:r w:rsidRPr="001B06E3">
        <w:t>Следствием какой дифференциации является средний класс: классовой, статусной, стратификационной?</w:t>
      </w:r>
    </w:p>
    <w:p w:rsidR="00BF319B" w:rsidRPr="001B06E3" w:rsidRDefault="00BF319B" w:rsidP="000504ED">
      <w:pPr>
        <w:numPr>
          <w:ilvl w:val="0"/>
          <w:numId w:val="59"/>
        </w:numPr>
        <w:tabs>
          <w:tab w:val="clear" w:pos="1440"/>
          <w:tab w:val="left" w:pos="284"/>
        </w:tabs>
        <w:ind w:left="426" w:hanging="426"/>
        <w:jc w:val="both"/>
      </w:pPr>
      <w:r w:rsidRPr="001B06E3">
        <w:t>В чём проявляется и чем обусловлен общественный прогресс?</w:t>
      </w:r>
    </w:p>
    <w:p w:rsidR="00BF319B" w:rsidRPr="001B06E3" w:rsidRDefault="00BF319B" w:rsidP="000504ED">
      <w:pPr>
        <w:numPr>
          <w:ilvl w:val="0"/>
          <w:numId w:val="59"/>
        </w:numPr>
        <w:tabs>
          <w:tab w:val="clear" w:pos="1440"/>
          <w:tab w:val="left" w:pos="284"/>
        </w:tabs>
        <w:ind w:left="426" w:hanging="426"/>
        <w:jc w:val="both"/>
      </w:pPr>
      <w:r w:rsidRPr="001B06E3">
        <w:t>Кто является личностью?</w:t>
      </w:r>
    </w:p>
    <w:p w:rsidR="00BF319B" w:rsidRPr="001B06E3" w:rsidRDefault="00BF319B" w:rsidP="000504ED">
      <w:pPr>
        <w:numPr>
          <w:ilvl w:val="0"/>
          <w:numId w:val="59"/>
        </w:numPr>
        <w:tabs>
          <w:tab w:val="clear" w:pos="1440"/>
          <w:tab w:val="left" w:pos="284"/>
        </w:tabs>
        <w:ind w:left="426" w:hanging="426"/>
        <w:jc w:val="both"/>
      </w:pPr>
      <w:r w:rsidRPr="001B06E3">
        <w:t>Что может быть альтернативой культуре?</w:t>
      </w:r>
    </w:p>
    <w:p w:rsidR="00BF319B" w:rsidRPr="001B06E3" w:rsidRDefault="00BF319B" w:rsidP="000504ED">
      <w:pPr>
        <w:numPr>
          <w:ilvl w:val="0"/>
          <w:numId w:val="59"/>
        </w:numPr>
        <w:tabs>
          <w:tab w:val="clear" w:pos="1440"/>
          <w:tab w:val="left" w:pos="284"/>
        </w:tabs>
        <w:ind w:left="426" w:hanging="426"/>
        <w:jc w:val="both"/>
      </w:pPr>
      <w:r w:rsidRPr="001B06E3">
        <w:t>У</w:t>
      </w:r>
      <w:r w:rsidR="003279EA" w:rsidRPr="001B06E3">
        <w:t>к</w:t>
      </w:r>
      <w:r w:rsidRPr="001B06E3">
        <w:t>ажите на какие группы подразделяется современное русское крестьянство?</w:t>
      </w:r>
    </w:p>
    <w:p w:rsidR="001D11E6" w:rsidRPr="001B06E3" w:rsidRDefault="001D11E6" w:rsidP="000504ED">
      <w:pPr>
        <w:numPr>
          <w:ilvl w:val="0"/>
          <w:numId w:val="59"/>
        </w:numPr>
        <w:tabs>
          <w:tab w:val="clear" w:pos="1440"/>
          <w:tab w:val="left" w:pos="284"/>
        </w:tabs>
        <w:ind w:left="426" w:hanging="426"/>
        <w:jc w:val="both"/>
      </w:pPr>
      <w:r w:rsidRPr="001B06E3">
        <w:t>В чём различие между обществом и социумом?</w:t>
      </w:r>
    </w:p>
    <w:p w:rsidR="00BF319B" w:rsidRPr="001B06E3" w:rsidRDefault="00BF319B" w:rsidP="000504ED">
      <w:pPr>
        <w:numPr>
          <w:ilvl w:val="0"/>
          <w:numId w:val="59"/>
        </w:numPr>
        <w:tabs>
          <w:tab w:val="clear" w:pos="1440"/>
          <w:tab w:val="left" w:pos="284"/>
        </w:tabs>
        <w:ind w:left="426" w:hanging="426"/>
        <w:jc w:val="both"/>
      </w:pPr>
      <w:r w:rsidRPr="001B06E3">
        <w:t>Между людьми много различий, какие из них не справедливы, мешают им?</w:t>
      </w:r>
    </w:p>
    <w:p w:rsidR="00BF319B" w:rsidRPr="001B06E3" w:rsidRDefault="00BF319B" w:rsidP="006964E2">
      <w:pPr>
        <w:tabs>
          <w:tab w:val="left" w:pos="284"/>
        </w:tabs>
        <w:ind w:left="426" w:hanging="426"/>
        <w:jc w:val="both"/>
      </w:pPr>
    </w:p>
    <w:p w:rsidR="00BF319B" w:rsidRPr="001B06E3" w:rsidRDefault="00BF319B" w:rsidP="006964E2">
      <w:pPr>
        <w:tabs>
          <w:tab w:val="left" w:pos="284"/>
        </w:tabs>
        <w:ind w:left="426" w:hanging="426"/>
        <w:jc w:val="center"/>
        <w:rPr>
          <w:b/>
          <w:bCs/>
        </w:rPr>
      </w:pPr>
    </w:p>
    <w:p w:rsidR="00BF319B" w:rsidRPr="001B06E3" w:rsidRDefault="00BF319B" w:rsidP="001B06E3">
      <w:pPr>
        <w:jc w:val="center"/>
        <w:rPr>
          <w:b/>
          <w:bCs/>
        </w:rPr>
      </w:pPr>
    </w:p>
    <w:p w:rsidR="00BF319B" w:rsidRPr="001B06E3" w:rsidRDefault="00BF319B" w:rsidP="001B06E3">
      <w:pPr>
        <w:jc w:val="center"/>
        <w:rPr>
          <w:b/>
          <w:bCs/>
        </w:rPr>
      </w:pPr>
    </w:p>
    <w:p w:rsidR="00BF319B" w:rsidRPr="001B06E3" w:rsidRDefault="00BF319B" w:rsidP="001B06E3">
      <w:pPr>
        <w:jc w:val="center"/>
        <w:rPr>
          <w:b/>
          <w:bCs/>
        </w:rPr>
      </w:pPr>
    </w:p>
    <w:p w:rsidR="00BF319B" w:rsidRPr="001B06E3" w:rsidRDefault="00BF319B" w:rsidP="001B06E3">
      <w:pPr>
        <w:jc w:val="center"/>
        <w:rPr>
          <w:b/>
          <w:bCs/>
          <w:sz w:val="28"/>
          <w:szCs w:val="28"/>
        </w:rPr>
      </w:pPr>
    </w:p>
    <w:p w:rsidR="00BF319B" w:rsidRPr="001B06E3" w:rsidRDefault="00BF319B" w:rsidP="001B06E3">
      <w:pPr>
        <w:jc w:val="center"/>
        <w:rPr>
          <w:b/>
          <w:bCs/>
          <w:sz w:val="28"/>
          <w:szCs w:val="28"/>
        </w:rPr>
      </w:pPr>
    </w:p>
    <w:p w:rsidR="00BF319B" w:rsidRDefault="00BF319B"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3E7D12" w:rsidRDefault="003E7D12" w:rsidP="001B06E3">
      <w:pPr>
        <w:jc w:val="center"/>
        <w:rPr>
          <w:b/>
          <w:bCs/>
          <w:sz w:val="28"/>
          <w:szCs w:val="28"/>
        </w:rPr>
      </w:pPr>
    </w:p>
    <w:p w:rsidR="00BF319B" w:rsidRPr="001B06E3" w:rsidRDefault="00BF319B" w:rsidP="001B06E3">
      <w:pPr>
        <w:jc w:val="center"/>
        <w:rPr>
          <w:b/>
          <w:bCs/>
          <w:sz w:val="28"/>
          <w:szCs w:val="28"/>
        </w:rPr>
      </w:pPr>
    </w:p>
    <w:p w:rsidR="00BF319B" w:rsidRPr="001B06E3" w:rsidRDefault="00BF319B" w:rsidP="001B06E3">
      <w:pPr>
        <w:ind w:firstLine="360"/>
        <w:jc w:val="both"/>
        <w:rPr>
          <w:sz w:val="28"/>
          <w:szCs w:val="28"/>
        </w:rPr>
      </w:pPr>
      <w:r w:rsidRPr="001B06E3">
        <w:rPr>
          <w:sz w:val="28"/>
          <w:szCs w:val="28"/>
        </w:rPr>
        <w:t>Сдано в печать «___»__________ 2009 г. Формат 60х90/16. Объем _____  Заказ _____</w:t>
      </w:r>
    </w:p>
    <w:p w:rsidR="00BF319B" w:rsidRPr="001B06E3" w:rsidRDefault="00BF319B" w:rsidP="001B06E3">
      <w:pPr>
        <w:ind w:firstLine="360"/>
        <w:jc w:val="both"/>
        <w:rPr>
          <w:sz w:val="28"/>
          <w:szCs w:val="28"/>
        </w:rPr>
      </w:pPr>
      <w:r w:rsidRPr="001B06E3">
        <w:rPr>
          <w:sz w:val="28"/>
          <w:szCs w:val="28"/>
        </w:rPr>
        <w:t>Тираж                   экз.</w:t>
      </w:r>
    </w:p>
    <w:p w:rsidR="00BF319B" w:rsidRDefault="00BF319B" w:rsidP="001B06E3">
      <w:pPr>
        <w:pStyle w:val="ac"/>
        <w:ind w:firstLine="0"/>
      </w:pPr>
      <w:r w:rsidRPr="001B06E3">
        <w:rPr>
          <w:szCs w:val="28"/>
        </w:rPr>
        <w:t xml:space="preserve">      Компьютерная верстка: Смольников С.Н.</w:t>
      </w:r>
    </w:p>
    <w:sectPr w:rsidR="00BF319B" w:rsidSect="00D47D82">
      <w:headerReference w:type="even" r:id="rId75"/>
      <w:headerReference w:type="default" r:id="rId76"/>
      <w:footerReference w:type="even" r:id="rId77"/>
      <w:footerReference w:type="default" r:id="rId78"/>
      <w:headerReference w:type="first" r:id="rId79"/>
      <w:footerReference w:type="first" r:id="rId80"/>
      <w:type w:val="continuous"/>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B23" w:rsidRDefault="00515B23">
      <w:r>
        <w:separator/>
      </w:r>
    </w:p>
  </w:endnote>
  <w:endnote w:type="continuationSeparator" w:id="1">
    <w:p w:rsidR="00515B23" w:rsidRDefault="00515B23">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соц">
    <w:panose1 w:val="02020603050405020304"/>
    <w:charset w:val="00"/>
    <w:family w:val="roman"/>
    <w:pitch w:val="default"/>
    <w:sig w:usb0="00000000" w:usb1="00000000" w:usb2="00000000" w:usb3="00000000" w:csb0="00000000" w:csb1="00000000"/>
  </w:font>
  <w:font w:name="Bodoni MT Condensed">
    <w:panose1 w:val="02070606080606020203"/>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pPr>
      <w:pStyle w:val="af"/>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B23" w:rsidRDefault="00515B23">
      <w:r>
        <w:separator/>
      </w:r>
    </w:p>
  </w:footnote>
  <w:footnote w:type="continuationSeparator" w:id="1">
    <w:p w:rsidR="00515B23" w:rsidRDefault="00515B23">
      <w:r>
        <w:continuationSeparator/>
      </w:r>
    </w:p>
  </w:footnote>
  <w:footnote w:id="2">
    <w:p w:rsidR="00034E11" w:rsidRPr="00F86B96" w:rsidRDefault="00034E11" w:rsidP="00D22698">
      <w:pPr>
        <w:pStyle w:val="ab"/>
        <w:tabs>
          <w:tab w:val="left" w:pos="284"/>
        </w:tabs>
        <w:rPr>
          <w:sz w:val="24"/>
          <w:szCs w:val="24"/>
        </w:rPr>
      </w:pPr>
      <w:r w:rsidRPr="00F86B96">
        <w:rPr>
          <w:rStyle w:val="a3"/>
          <w:sz w:val="24"/>
          <w:szCs w:val="24"/>
        </w:rPr>
        <w:footnoteRef/>
      </w:r>
      <w:r w:rsidRPr="00F86B96">
        <w:rPr>
          <w:sz w:val="24"/>
          <w:szCs w:val="24"/>
        </w:rPr>
        <w:tab/>
        <w:t xml:space="preserve"> Следует различать предмет </w:t>
      </w:r>
      <w:r w:rsidRPr="00F86B96">
        <w:rPr>
          <w:i/>
          <w:sz w:val="24"/>
          <w:szCs w:val="24"/>
        </w:rPr>
        <w:t>науки</w:t>
      </w:r>
      <w:r w:rsidRPr="00F86B96">
        <w:rPr>
          <w:sz w:val="24"/>
          <w:szCs w:val="24"/>
        </w:rPr>
        <w:t xml:space="preserve"> и предмет социологического </w:t>
      </w:r>
      <w:r w:rsidRPr="00F86B96">
        <w:rPr>
          <w:i/>
          <w:sz w:val="24"/>
          <w:szCs w:val="24"/>
        </w:rPr>
        <w:t>исследования</w:t>
      </w:r>
      <w:r w:rsidRPr="00F86B96">
        <w:rPr>
          <w:sz w:val="24"/>
          <w:szCs w:val="24"/>
        </w:rPr>
        <w:t>. См. тема 3, п. 7.</w:t>
      </w:r>
    </w:p>
  </w:footnote>
  <w:footnote w:id="3">
    <w:p w:rsidR="00034E11" w:rsidRPr="00F86B96" w:rsidRDefault="00034E11" w:rsidP="00D22698">
      <w:pPr>
        <w:pStyle w:val="ab"/>
        <w:tabs>
          <w:tab w:val="left" w:pos="284"/>
        </w:tabs>
        <w:jc w:val="both"/>
        <w:rPr>
          <w:sz w:val="24"/>
          <w:szCs w:val="24"/>
        </w:rPr>
      </w:pPr>
      <w:r w:rsidRPr="00F86B96">
        <w:rPr>
          <w:rStyle w:val="a3"/>
          <w:sz w:val="24"/>
          <w:szCs w:val="24"/>
        </w:rPr>
        <w:footnoteRef/>
      </w:r>
      <w:r w:rsidRPr="00F86B96">
        <w:rPr>
          <w:sz w:val="24"/>
          <w:szCs w:val="24"/>
        </w:rPr>
        <w:tab/>
        <w:t xml:space="preserve"> Близкие мысли о специфике объекта познания социологии можно встретить в трудах таких выдающихся русских ученых как П.А.Сорокин и Н.И.Кареев. Первый считал, что социология «изучает наиболее общие родовые свойства явлений человеческого взаим</w:t>
      </w:r>
      <w:r w:rsidRPr="00F86B96">
        <w:rPr>
          <w:sz w:val="24"/>
          <w:szCs w:val="24"/>
        </w:rPr>
        <w:t>о</w:t>
      </w:r>
      <w:r w:rsidRPr="00F86B96">
        <w:rPr>
          <w:sz w:val="24"/>
          <w:szCs w:val="24"/>
        </w:rPr>
        <w:t>действия» (Система социологии. Петроград, 1920, Т.1, С.22). Второй отмечал, что соци</w:t>
      </w:r>
      <w:r w:rsidRPr="00F86B96">
        <w:rPr>
          <w:sz w:val="24"/>
          <w:szCs w:val="24"/>
        </w:rPr>
        <w:t>о</w:t>
      </w:r>
      <w:r w:rsidRPr="00F86B96">
        <w:rPr>
          <w:sz w:val="24"/>
          <w:szCs w:val="24"/>
        </w:rPr>
        <w:t>логия изучает характер совершающихся в обществе процессов вне зависимостей от вр</w:t>
      </w:r>
      <w:r w:rsidRPr="00F86B96">
        <w:rPr>
          <w:sz w:val="24"/>
          <w:szCs w:val="24"/>
        </w:rPr>
        <w:t>е</w:t>
      </w:r>
      <w:r w:rsidRPr="00F86B96">
        <w:rPr>
          <w:sz w:val="24"/>
          <w:szCs w:val="24"/>
        </w:rPr>
        <w:t>мени и места их происхождения, т.е. то в обществе, что исторически сохраняется. (Общие основы социологии. Петроград, 1919, С. 8).</w:t>
      </w:r>
    </w:p>
  </w:footnote>
  <w:footnote w:id="4">
    <w:p w:rsidR="00034E11" w:rsidRPr="00F86B96" w:rsidRDefault="00034E11" w:rsidP="00D22698">
      <w:pPr>
        <w:pStyle w:val="ab"/>
        <w:tabs>
          <w:tab w:val="left" w:pos="284"/>
        </w:tabs>
        <w:rPr>
          <w:sz w:val="24"/>
          <w:szCs w:val="24"/>
        </w:rPr>
      </w:pPr>
      <w:r w:rsidRPr="00F86B96">
        <w:rPr>
          <w:rStyle w:val="a3"/>
          <w:sz w:val="24"/>
          <w:szCs w:val="24"/>
        </w:rPr>
        <w:footnoteRef/>
      </w:r>
      <w:r w:rsidRPr="00F86B96">
        <w:rPr>
          <w:sz w:val="24"/>
          <w:szCs w:val="24"/>
        </w:rPr>
        <w:tab/>
        <w:t xml:space="preserve"> Хотя еще раньше термин «социология» использовал А. Сен-Симон.</w:t>
      </w:r>
    </w:p>
  </w:footnote>
  <w:footnote w:id="5">
    <w:p w:rsidR="00034E11" w:rsidRPr="00F86B96" w:rsidRDefault="00034E11" w:rsidP="00D22698">
      <w:pPr>
        <w:pStyle w:val="ab"/>
        <w:tabs>
          <w:tab w:val="left" w:pos="284"/>
        </w:tabs>
        <w:rPr>
          <w:sz w:val="24"/>
          <w:szCs w:val="24"/>
        </w:rPr>
      </w:pPr>
      <w:r w:rsidRPr="00F86B96">
        <w:rPr>
          <w:rStyle w:val="a3"/>
          <w:sz w:val="24"/>
          <w:szCs w:val="24"/>
        </w:rPr>
        <w:footnoteRef/>
      </w:r>
      <w:r w:rsidRPr="00F86B96">
        <w:rPr>
          <w:sz w:val="24"/>
          <w:szCs w:val="24"/>
        </w:rPr>
        <w:tab/>
        <w:t xml:space="preserve"> О. Конт сначала называл предложенную им науку социальной физикой.</w:t>
      </w:r>
    </w:p>
  </w:footnote>
  <w:footnote w:id="6">
    <w:p w:rsidR="00034E11" w:rsidRPr="00F86B96" w:rsidRDefault="00034E11" w:rsidP="00D22698">
      <w:pPr>
        <w:pStyle w:val="ab"/>
        <w:tabs>
          <w:tab w:val="left" w:pos="284"/>
        </w:tabs>
        <w:rPr>
          <w:sz w:val="24"/>
          <w:szCs w:val="24"/>
        </w:rPr>
      </w:pPr>
      <w:r w:rsidRPr="00F86B96">
        <w:rPr>
          <w:rStyle w:val="a3"/>
          <w:sz w:val="24"/>
          <w:szCs w:val="24"/>
        </w:rPr>
        <w:footnoteRef/>
      </w:r>
      <w:r w:rsidRPr="00F86B96">
        <w:rPr>
          <w:sz w:val="24"/>
          <w:szCs w:val="24"/>
        </w:rPr>
        <w:tab/>
        <w:t xml:space="preserve"> Эти изменения в производительных силах становятся возможными лишь при наличии у людей необходимых для них знаний и технико-технологических средств.</w:t>
      </w:r>
    </w:p>
  </w:footnote>
  <w:footnote w:id="7">
    <w:p w:rsidR="00034E11" w:rsidRPr="00F86B96" w:rsidRDefault="00034E11" w:rsidP="00D22698">
      <w:pPr>
        <w:pStyle w:val="ab"/>
        <w:tabs>
          <w:tab w:val="left" w:pos="284"/>
        </w:tabs>
        <w:rPr>
          <w:sz w:val="24"/>
          <w:szCs w:val="24"/>
        </w:rPr>
      </w:pPr>
      <w:r w:rsidRPr="00F86B96">
        <w:rPr>
          <w:rStyle w:val="a3"/>
          <w:sz w:val="24"/>
          <w:szCs w:val="24"/>
        </w:rPr>
        <w:footnoteRef/>
      </w:r>
      <w:r w:rsidRPr="00F86B96">
        <w:rPr>
          <w:sz w:val="24"/>
          <w:szCs w:val="24"/>
        </w:rPr>
        <w:tab/>
        <w:t xml:space="preserve"> Всё, что касается содержания той или иной производственной деятельности, функций, связанных с её выполнением, то это изучается «технологическими» науками.</w:t>
      </w:r>
    </w:p>
  </w:footnote>
  <w:footnote w:id="8">
    <w:p w:rsidR="00034E11" w:rsidRPr="00F86B96" w:rsidRDefault="00034E11" w:rsidP="00D22698">
      <w:pPr>
        <w:pStyle w:val="ab"/>
        <w:tabs>
          <w:tab w:val="left" w:pos="284"/>
        </w:tabs>
        <w:rPr>
          <w:sz w:val="24"/>
          <w:szCs w:val="24"/>
        </w:rPr>
      </w:pPr>
      <w:r w:rsidRPr="00F86B96">
        <w:rPr>
          <w:rStyle w:val="a3"/>
          <w:sz w:val="24"/>
          <w:szCs w:val="24"/>
        </w:rPr>
        <w:footnoteRef/>
      </w:r>
      <w:r w:rsidRPr="00F86B96">
        <w:rPr>
          <w:sz w:val="24"/>
          <w:szCs w:val="24"/>
        </w:rPr>
        <w:tab/>
        <w:t xml:space="preserve"> Здесь мы обозначили  магистральный путь исторического изменения труда, опустив сопутствующие ему зигзаги и проблемы.</w:t>
      </w:r>
    </w:p>
  </w:footnote>
  <w:footnote w:id="9">
    <w:p w:rsidR="00034E11" w:rsidRPr="00F86B96" w:rsidRDefault="00034E11" w:rsidP="00D22698">
      <w:pPr>
        <w:pStyle w:val="ab"/>
        <w:tabs>
          <w:tab w:val="left" w:pos="284"/>
        </w:tabs>
        <w:rPr>
          <w:sz w:val="24"/>
          <w:szCs w:val="24"/>
        </w:rPr>
      </w:pPr>
      <w:r w:rsidRPr="00F86B96">
        <w:rPr>
          <w:rStyle w:val="a3"/>
          <w:sz w:val="24"/>
          <w:szCs w:val="24"/>
        </w:rPr>
        <w:footnoteRef/>
      </w:r>
      <w:r w:rsidRPr="00F86B96">
        <w:rPr>
          <w:sz w:val="24"/>
          <w:szCs w:val="24"/>
        </w:rPr>
        <w:tab/>
        <w:t xml:space="preserve"> Другое дело, что даже для простого воспроизводство надо рожать больше.</w:t>
      </w:r>
    </w:p>
  </w:footnote>
  <w:footnote w:id="10">
    <w:p w:rsidR="00034E11" w:rsidRPr="00F86B96" w:rsidRDefault="00034E11" w:rsidP="00D22698">
      <w:pPr>
        <w:pStyle w:val="ab"/>
        <w:tabs>
          <w:tab w:val="left" w:pos="284"/>
        </w:tabs>
        <w:rPr>
          <w:sz w:val="24"/>
          <w:szCs w:val="24"/>
        </w:rPr>
      </w:pPr>
      <w:r w:rsidRPr="00F86B96">
        <w:rPr>
          <w:rStyle w:val="a3"/>
          <w:sz w:val="24"/>
          <w:szCs w:val="24"/>
        </w:rPr>
        <w:footnoteRef/>
      </w:r>
      <w:r w:rsidRPr="00F86B96">
        <w:rPr>
          <w:sz w:val="24"/>
          <w:szCs w:val="24"/>
        </w:rPr>
        <w:tab/>
        <w:t xml:space="preserve"> Маркс К., Энгельс Ф. Соч., Т. 1, С. 242.</w:t>
      </w:r>
    </w:p>
  </w:footnote>
  <w:footnote w:id="11">
    <w:p w:rsidR="00034E11" w:rsidRPr="00F86B96" w:rsidRDefault="00034E11" w:rsidP="00D22698">
      <w:pPr>
        <w:pStyle w:val="ab"/>
        <w:tabs>
          <w:tab w:val="left" w:pos="284"/>
        </w:tabs>
        <w:rPr>
          <w:sz w:val="24"/>
          <w:szCs w:val="24"/>
        </w:rPr>
      </w:pPr>
      <w:r w:rsidRPr="00F86B96">
        <w:rPr>
          <w:rStyle w:val="a3"/>
          <w:sz w:val="24"/>
          <w:szCs w:val="24"/>
        </w:rPr>
        <w:footnoteRef/>
      </w:r>
      <w:r w:rsidRPr="00F86B96">
        <w:rPr>
          <w:sz w:val="24"/>
          <w:szCs w:val="24"/>
        </w:rPr>
        <w:tab/>
        <w:t xml:space="preserve"> Напомним, что совершенными и тем самым культурными действия человека становя</w:t>
      </w:r>
      <w:r w:rsidRPr="00F86B96">
        <w:rPr>
          <w:sz w:val="24"/>
          <w:szCs w:val="24"/>
        </w:rPr>
        <w:t>т</w:t>
      </w:r>
      <w:r w:rsidRPr="00F86B96">
        <w:rPr>
          <w:sz w:val="24"/>
          <w:szCs w:val="24"/>
        </w:rPr>
        <w:t>ся только в результате следования его предписывающим образцовое выполнение этих действий стандартам.</w:t>
      </w:r>
    </w:p>
  </w:footnote>
  <w:footnote w:id="12">
    <w:p w:rsidR="00034E11" w:rsidRPr="00F86B96" w:rsidRDefault="00034E11" w:rsidP="00D22698">
      <w:pPr>
        <w:pStyle w:val="ab"/>
        <w:tabs>
          <w:tab w:val="left" w:pos="284"/>
        </w:tabs>
        <w:rPr>
          <w:sz w:val="24"/>
          <w:szCs w:val="24"/>
        </w:rPr>
      </w:pPr>
      <w:r w:rsidRPr="00F86B96">
        <w:rPr>
          <w:rStyle w:val="a3"/>
          <w:sz w:val="24"/>
          <w:szCs w:val="24"/>
        </w:rPr>
        <w:footnoteRef/>
      </w:r>
      <w:r w:rsidRPr="00F86B96">
        <w:rPr>
          <w:sz w:val="24"/>
          <w:szCs w:val="24"/>
        </w:rPr>
        <w:tab/>
        <w:t xml:space="preserve"> В задачи эмпирической социологии входит изучение особенностей культуры, завис</w:t>
      </w:r>
      <w:r w:rsidRPr="00F86B96">
        <w:rPr>
          <w:sz w:val="24"/>
          <w:szCs w:val="24"/>
        </w:rPr>
        <w:t>я</w:t>
      </w:r>
      <w:r w:rsidRPr="00F86B96">
        <w:rPr>
          <w:sz w:val="24"/>
          <w:szCs w:val="24"/>
        </w:rPr>
        <w:t>щих и от общественных характеристик субъекта деятельности.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5341"/>
      <w:docPartObj>
        <w:docPartGallery w:val="Page Numbers (Top of Page)"/>
        <w:docPartUnique/>
      </w:docPartObj>
    </w:sdtPr>
    <w:sdtContent>
      <w:p w:rsidR="00034E11" w:rsidRDefault="00034E11">
        <w:pPr>
          <w:pStyle w:val="af0"/>
          <w:jc w:val="center"/>
        </w:pPr>
        <w:r>
          <w:t>[</w:t>
        </w:r>
        <w:fldSimple w:instr=" PAGE   \* MERGEFORMAT ">
          <w:r w:rsidR="00434F20">
            <w:rPr>
              <w:noProof/>
            </w:rPr>
            <w:t>4</w:t>
          </w:r>
        </w:fldSimple>
        <w:r>
          <w:t>]</w:t>
        </w:r>
      </w:p>
    </w:sdtContent>
  </w:sdt>
  <w:p w:rsidR="00034E11" w:rsidRDefault="00034E11">
    <w:pPr>
      <w:pStyle w:val="af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pPr>
      <w:pStyle w:val="af0"/>
      <w:jc w:val="center"/>
    </w:pPr>
    <w:r>
      <w:t>[</w:t>
    </w:r>
    <w:fldSimple w:instr=" PAGE   \* MERGEFORMAT ">
      <w:r w:rsidR="00434F20">
        <w:rPr>
          <w:noProof/>
        </w:rPr>
        <w:t>159</w:t>
      </w:r>
    </w:fldSimple>
    <w:r>
      <w:t>]</w:t>
    </w:r>
  </w:p>
  <w:p w:rsidR="00034E11" w:rsidRDefault="00034E11"/>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5350"/>
      <w:docPartObj>
        <w:docPartGallery w:val="Page Numbers (Top of Page)"/>
        <w:docPartUnique/>
      </w:docPartObj>
    </w:sdtPr>
    <w:sdtContent>
      <w:p w:rsidR="00034E11" w:rsidRDefault="00034E11">
        <w:pPr>
          <w:pStyle w:val="af0"/>
          <w:jc w:val="center"/>
        </w:pPr>
        <w:r>
          <w:t>[</w:t>
        </w:r>
        <w:fldSimple w:instr=" PAGE   \* MERGEFORMAT ">
          <w:r w:rsidR="00434F20">
            <w:rPr>
              <w:noProof/>
            </w:rPr>
            <w:t>56</w:t>
          </w:r>
        </w:fldSimple>
        <w:r>
          <w:t>]</w:t>
        </w:r>
      </w:p>
    </w:sdtContent>
  </w:sdt>
  <w:p w:rsidR="00034E11" w:rsidRPr="00F86B96" w:rsidRDefault="00034E11" w:rsidP="00F86B96">
    <w:pPr>
      <w:pStyle w:val="af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E11" w:rsidRDefault="00034E11"/>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5351"/>
      <w:docPartObj>
        <w:docPartGallery w:val="Page Numbers (Top of Page)"/>
        <w:docPartUnique/>
      </w:docPartObj>
    </w:sdtPr>
    <w:sdtContent>
      <w:p w:rsidR="00034E11" w:rsidRDefault="00034E11">
        <w:pPr>
          <w:pStyle w:val="af0"/>
          <w:jc w:val="center"/>
        </w:pPr>
        <w:r>
          <w:t>[</w:t>
        </w:r>
        <w:fldSimple w:instr=" PAGE   \* MERGEFORMAT ">
          <w:r w:rsidR="00434F20">
            <w:rPr>
              <w:noProof/>
            </w:rPr>
            <w:t>150</w:t>
          </w:r>
        </w:fldSimple>
        <w:r>
          <w:t>]</w:t>
        </w:r>
      </w:p>
    </w:sdtContent>
  </w:sdt>
  <w:p w:rsidR="00034E11" w:rsidRDefault="00034E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
    <w:lvl w:ilvl="0">
      <w:start w:val="1"/>
      <w:numFmt w:val="bullet"/>
      <w:lvlText w:val="o"/>
      <w:lvlJc w:val="left"/>
      <w:pPr>
        <w:tabs>
          <w:tab w:val="num" w:pos="1080"/>
        </w:tabs>
        <w:ind w:left="1080" w:hanging="360"/>
      </w:pPr>
      <w:rPr>
        <w:rFonts w:ascii="Courier New" w:hAnsi="Courier New"/>
      </w:rPr>
    </w:lvl>
  </w:abstractNum>
  <w:abstractNum w:abstractNumId="2">
    <w:nsid w:val="00000003"/>
    <w:multiLevelType w:val="singleLevel"/>
    <w:tmpl w:val="00000003"/>
    <w:name w:val="WW8Num2"/>
    <w:lvl w:ilvl="0">
      <w:start w:val="1"/>
      <w:numFmt w:val="bullet"/>
      <w:lvlText w:val="o"/>
      <w:lvlJc w:val="left"/>
      <w:pPr>
        <w:tabs>
          <w:tab w:val="num" w:pos="1440"/>
        </w:tabs>
        <w:ind w:left="1440" w:hanging="360"/>
      </w:pPr>
      <w:rPr>
        <w:rFonts w:ascii="Courier New" w:hAnsi="Courier New" w:cs="Courier New"/>
      </w:rPr>
    </w:lvl>
  </w:abstractNum>
  <w:abstractNum w:abstractNumId="3">
    <w:nsid w:val="00000004"/>
    <w:multiLevelType w:val="singleLevel"/>
    <w:tmpl w:val="00000004"/>
    <w:name w:val="WW8Num3"/>
    <w:lvl w:ilvl="0">
      <w:start w:val="1"/>
      <w:numFmt w:val="decimal"/>
      <w:lvlText w:val="%1."/>
      <w:lvlJc w:val="left"/>
      <w:pPr>
        <w:tabs>
          <w:tab w:val="num" w:pos="1423"/>
        </w:tabs>
        <w:ind w:left="1423" w:hanging="360"/>
      </w:pPr>
    </w:lvl>
  </w:abstractNum>
  <w:abstractNum w:abstractNumId="4">
    <w:nsid w:val="00000005"/>
    <w:multiLevelType w:val="singleLevel"/>
    <w:tmpl w:val="00000005"/>
    <w:name w:val="WW8Num5"/>
    <w:lvl w:ilvl="0">
      <w:start w:val="1"/>
      <w:numFmt w:val="bullet"/>
      <w:lvlText w:val="o"/>
      <w:lvlJc w:val="left"/>
      <w:pPr>
        <w:tabs>
          <w:tab w:val="num" w:pos="1428"/>
        </w:tabs>
        <w:ind w:left="1428" w:hanging="360"/>
      </w:pPr>
      <w:rPr>
        <w:rFonts w:ascii="Courier New" w:hAnsi="Courier New" w:cs="Courier New"/>
      </w:rPr>
    </w:lvl>
  </w:abstractNum>
  <w:abstractNum w:abstractNumId="5">
    <w:nsid w:val="00000006"/>
    <w:multiLevelType w:val="singleLevel"/>
    <w:tmpl w:val="00000006"/>
    <w:name w:val="WW8Num7"/>
    <w:lvl w:ilvl="0">
      <w:start w:val="1"/>
      <w:numFmt w:val="bullet"/>
      <w:lvlText w:val="o"/>
      <w:lvlJc w:val="left"/>
      <w:pPr>
        <w:tabs>
          <w:tab w:val="num" w:pos="1068"/>
        </w:tabs>
        <w:ind w:left="1068" w:hanging="360"/>
      </w:pPr>
      <w:rPr>
        <w:rFonts w:ascii="Courier New" w:hAnsi="Courier New"/>
      </w:rPr>
    </w:lvl>
  </w:abstractNum>
  <w:abstractNum w:abstractNumId="6">
    <w:nsid w:val="00000007"/>
    <w:multiLevelType w:val="singleLevel"/>
    <w:tmpl w:val="00000007"/>
    <w:name w:val="WW8Num8"/>
    <w:lvl w:ilvl="0">
      <w:start w:val="1"/>
      <w:numFmt w:val="decimal"/>
      <w:lvlText w:val="%1."/>
      <w:lvlJc w:val="left"/>
      <w:pPr>
        <w:tabs>
          <w:tab w:val="num" w:pos="720"/>
        </w:tabs>
        <w:ind w:left="720" w:hanging="360"/>
      </w:pPr>
    </w:lvl>
  </w:abstractNum>
  <w:abstractNum w:abstractNumId="7">
    <w:nsid w:val="00000008"/>
    <w:multiLevelType w:val="singleLevel"/>
    <w:tmpl w:val="00000008"/>
    <w:name w:val="WW8Num9"/>
    <w:lvl w:ilvl="0">
      <w:start w:val="1"/>
      <w:numFmt w:val="bullet"/>
      <w:lvlText w:val="o"/>
      <w:lvlJc w:val="left"/>
      <w:pPr>
        <w:tabs>
          <w:tab w:val="num" w:pos="720"/>
        </w:tabs>
        <w:ind w:left="720" w:hanging="360"/>
      </w:pPr>
      <w:rPr>
        <w:rFonts w:ascii="Courier New" w:hAnsi="Courier New" w:cs="Courier New"/>
      </w:rPr>
    </w:lvl>
  </w:abstractNum>
  <w:abstractNum w:abstractNumId="8">
    <w:nsid w:val="00000009"/>
    <w:multiLevelType w:val="singleLevel"/>
    <w:tmpl w:val="00000009"/>
    <w:name w:val="WW8Num11"/>
    <w:lvl w:ilvl="0">
      <w:start w:val="1"/>
      <w:numFmt w:val="decimal"/>
      <w:lvlText w:val="%1."/>
      <w:lvlJc w:val="left"/>
      <w:pPr>
        <w:tabs>
          <w:tab w:val="num" w:pos="1428"/>
        </w:tabs>
        <w:ind w:left="1428" w:hanging="360"/>
      </w:pPr>
    </w:lvl>
  </w:abstractNum>
  <w:abstractNum w:abstractNumId="9">
    <w:nsid w:val="0000000A"/>
    <w:multiLevelType w:val="singleLevel"/>
    <w:tmpl w:val="0000000A"/>
    <w:name w:val="WW8Num12"/>
    <w:lvl w:ilvl="0">
      <w:start w:val="1"/>
      <w:numFmt w:val="bullet"/>
      <w:lvlText w:val=""/>
      <w:lvlJc w:val="left"/>
      <w:pPr>
        <w:tabs>
          <w:tab w:val="num" w:pos="1440"/>
        </w:tabs>
        <w:ind w:left="1440" w:hanging="360"/>
      </w:pPr>
      <w:rPr>
        <w:rFonts w:ascii="Symbol" w:hAnsi="Symbol"/>
      </w:rPr>
    </w:lvl>
  </w:abstractNum>
  <w:abstractNum w:abstractNumId="10">
    <w:nsid w:val="0000000B"/>
    <w:multiLevelType w:val="singleLevel"/>
    <w:tmpl w:val="0000000B"/>
    <w:name w:val="WW8Num13"/>
    <w:lvl w:ilvl="0">
      <w:start w:val="1"/>
      <w:numFmt w:val="decimal"/>
      <w:lvlText w:val="%1."/>
      <w:lvlJc w:val="left"/>
      <w:pPr>
        <w:tabs>
          <w:tab w:val="num" w:pos="1428"/>
        </w:tabs>
        <w:ind w:left="1428" w:hanging="360"/>
      </w:pPr>
    </w:lvl>
  </w:abstractNum>
  <w:abstractNum w:abstractNumId="11">
    <w:nsid w:val="0000000C"/>
    <w:multiLevelType w:val="singleLevel"/>
    <w:tmpl w:val="0000000C"/>
    <w:name w:val="WW8Num14"/>
    <w:lvl w:ilvl="0">
      <w:start w:val="1"/>
      <w:numFmt w:val="bullet"/>
      <w:lvlText w:val=""/>
      <w:lvlJc w:val="left"/>
      <w:pPr>
        <w:tabs>
          <w:tab w:val="num" w:pos="1429"/>
        </w:tabs>
        <w:ind w:left="1429" w:hanging="360"/>
      </w:pPr>
      <w:rPr>
        <w:rFonts w:ascii="Wingdings" w:hAnsi="Wingdings"/>
      </w:rPr>
    </w:lvl>
  </w:abstractNum>
  <w:abstractNum w:abstractNumId="12">
    <w:nsid w:val="0000000D"/>
    <w:multiLevelType w:val="singleLevel"/>
    <w:tmpl w:val="0000000D"/>
    <w:name w:val="WW8Num15"/>
    <w:lvl w:ilvl="0">
      <w:start w:val="1"/>
      <w:numFmt w:val="decimal"/>
      <w:lvlText w:val="%1."/>
      <w:lvlJc w:val="left"/>
      <w:pPr>
        <w:tabs>
          <w:tab w:val="num" w:pos="1428"/>
        </w:tabs>
        <w:ind w:left="1428" w:hanging="360"/>
      </w:pPr>
    </w:lvl>
  </w:abstractNum>
  <w:abstractNum w:abstractNumId="13">
    <w:nsid w:val="0000000E"/>
    <w:multiLevelType w:val="singleLevel"/>
    <w:tmpl w:val="0000000E"/>
    <w:name w:val="WW8Num18"/>
    <w:lvl w:ilvl="0">
      <w:start w:val="1"/>
      <w:numFmt w:val="bullet"/>
      <w:lvlText w:val="o"/>
      <w:lvlJc w:val="left"/>
      <w:pPr>
        <w:tabs>
          <w:tab w:val="num" w:pos="1080"/>
        </w:tabs>
        <w:ind w:left="1080" w:hanging="360"/>
      </w:pPr>
      <w:rPr>
        <w:rFonts w:ascii="Courier New" w:hAnsi="Courier New"/>
      </w:rPr>
    </w:lvl>
  </w:abstractNum>
  <w:abstractNum w:abstractNumId="14">
    <w:nsid w:val="0000000F"/>
    <w:multiLevelType w:val="multilevel"/>
    <w:tmpl w:val="0000000F"/>
    <w:name w:val="WW8Num1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singleLevel"/>
    <w:tmpl w:val="00000010"/>
    <w:name w:val="WW8Num21"/>
    <w:lvl w:ilvl="0">
      <w:start w:val="1"/>
      <w:numFmt w:val="bullet"/>
      <w:lvlText w:val="o"/>
      <w:lvlJc w:val="left"/>
      <w:pPr>
        <w:tabs>
          <w:tab w:val="num" w:pos="1068"/>
        </w:tabs>
        <w:ind w:left="1068" w:hanging="360"/>
      </w:pPr>
      <w:rPr>
        <w:rFonts w:ascii="Courier New" w:hAnsi="Courier New"/>
      </w:rPr>
    </w:lvl>
  </w:abstractNum>
  <w:abstractNum w:abstractNumId="16">
    <w:nsid w:val="00000011"/>
    <w:multiLevelType w:val="singleLevel"/>
    <w:tmpl w:val="00000011"/>
    <w:name w:val="WW8Num22"/>
    <w:lvl w:ilvl="0">
      <w:start w:val="1"/>
      <w:numFmt w:val="bullet"/>
      <w:lvlText w:val="o"/>
      <w:lvlJc w:val="left"/>
      <w:pPr>
        <w:tabs>
          <w:tab w:val="num" w:pos="1068"/>
        </w:tabs>
        <w:ind w:left="1068" w:hanging="360"/>
      </w:pPr>
      <w:rPr>
        <w:rFonts w:ascii="Courier New" w:hAnsi="Courier New"/>
      </w:rPr>
    </w:lvl>
  </w:abstractNum>
  <w:abstractNum w:abstractNumId="17">
    <w:nsid w:val="00000012"/>
    <w:multiLevelType w:val="singleLevel"/>
    <w:tmpl w:val="00000012"/>
    <w:name w:val="WW8Num23"/>
    <w:lvl w:ilvl="0">
      <w:start w:val="1"/>
      <w:numFmt w:val="decimal"/>
      <w:lvlText w:val="%1."/>
      <w:lvlJc w:val="left"/>
      <w:pPr>
        <w:tabs>
          <w:tab w:val="num" w:pos="1428"/>
        </w:tabs>
        <w:ind w:left="1428" w:hanging="360"/>
      </w:pPr>
    </w:lvl>
  </w:abstractNum>
  <w:abstractNum w:abstractNumId="18">
    <w:nsid w:val="00000013"/>
    <w:multiLevelType w:val="singleLevel"/>
    <w:tmpl w:val="00000013"/>
    <w:name w:val="WW8Num24"/>
    <w:lvl w:ilvl="0">
      <w:start w:val="1"/>
      <w:numFmt w:val="bullet"/>
      <w:lvlText w:val=""/>
      <w:lvlJc w:val="left"/>
      <w:pPr>
        <w:tabs>
          <w:tab w:val="num" w:pos="1440"/>
        </w:tabs>
        <w:ind w:left="1440" w:hanging="360"/>
      </w:pPr>
      <w:rPr>
        <w:rFonts w:ascii="Symbol" w:hAnsi="Symbol"/>
      </w:rPr>
    </w:lvl>
  </w:abstractNum>
  <w:abstractNum w:abstractNumId="19">
    <w:nsid w:val="00000014"/>
    <w:multiLevelType w:val="singleLevel"/>
    <w:tmpl w:val="00000014"/>
    <w:name w:val="WW8Num26"/>
    <w:lvl w:ilvl="0">
      <w:start w:val="1"/>
      <w:numFmt w:val="decimal"/>
      <w:lvlText w:val="%1."/>
      <w:lvlJc w:val="left"/>
      <w:pPr>
        <w:tabs>
          <w:tab w:val="num" w:pos="1068"/>
        </w:tabs>
        <w:ind w:left="1068" w:hanging="360"/>
      </w:pPr>
    </w:lvl>
  </w:abstractNum>
  <w:abstractNum w:abstractNumId="20">
    <w:nsid w:val="00000015"/>
    <w:multiLevelType w:val="singleLevel"/>
    <w:tmpl w:val="00000015"/>
    <w:name w:val="WW8Num28"/>
    <w:lvl w:ilvl="0">
      <w:start w:val="1"/>
      <w:numFmt w:val="bullet"/>
      <w:lvlText w:val="o"/>
      <w:lvlJc w:val="left"/>
      <w:pPr>
        <w:tabs>
          <w:tab w:val="num" w:pos="1068"/>
        </w:tabs>
        <w:ind w:left="1068" w:hanging="360"/>
      </w:pPr>
      <w:rPr>
        <w:rFonts w:ascii="Courier New" w:hAnsi="Courier New" w:cs="Courier New"/>
      </w:rPr>
    </w:lvl>
  </w:abstractNum>
  <w:abstractNum w:abstractNumId="21">
    <w:nsid w:val="00000016"/>
    <w:multiLevelType w:val="multilevel"/>
    <w:tmpl w:val="00000016"/>
    <w:name w:val="WW8Num29"/>
    <w:lvl w:ilvl="0">
      <w:start w:val="1"/>
      <w:numFmt w:val="bullet"/>
      <w:lvlText w:val="o"/>
      <w:lvlJc w:val="left"/>
      <w:pPr>
        <w:tabs>
          <w:tab w:val="num" w:pos="1068"/>
        </w:tabs>
        <w:ind w:left="1068" w:hanging="360"/>
      </w:pPr>
      <w:rPr>
        <w:rFonts w:ascii="Courier New" w:hAnsi="Courier New"/>
      </w:rPr>
    </w:lvl>
    <w:lvl w:ilvl="1">
      <w:start w:val="1"/>
      <w:numFmt w:val="bullet"/>
      <w:lvlText w:val="o"/>
      <w:lvlJc w:val="left"/>
      <w:pPr>
        <w:tabs>
          <w:tab w:val="num" w:pos="1788"/>
        </w:tabs>
        <w:ind w:left="1788" w:hanging="360"/>
      </w:pPr>
      <w:rPr>
        <w:rFonts w:ascii="Courier New" w:hAnsi="Courier New" w:cs="Courier New"/>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2">
    <w:nsid w:val="00000017"/>
    <w:multiLevelType w:val="singleLevel"/>
    <w:tmpl w:val="00000017"/>
    <w:name w:val="WW8Num30"/>
    <w:lvl w:ilvl="0">
      <w:start w:val="1"/>
      <w:numFmt w:val="bullet"/>
      <w:lvlText w:val="o"/>
      <w:lvlJc w:val="left"/>
      <w:pPr>
        <w:tabs>
          <w:tab w:val="num" w:pos="1440"/>
        </w:tabs>
        <w:ind w:left="1440" w:hanging="360"/>
      </w:pPr>
      <w:rPr>
        <w:rFonts w:ascii="Courier New" w:hAnsi="Courier New" w:cs="Courier New"/>
      </w:rPr>
    </w:lvl>
  </w:abstractNum>
  <w:abstractNum w:abstractNumId="23">
    <w:nsid w:val="00000018"/>
    <w:multiLevelType w:val="singleLevel"/>
    <w:tmpl w:val="00000018"/>
    <w:name w:val="WW8Num32"/>
    <w:lvl w:ilvl="0">
      <w:start w:val="1"/>
      <w:numFmt w:val="decimal"/>
      <w:lvlText w:val="%1."/>
      <w:lvlJc w:val="left"/>
      <w:pPr>
        <w:tabs>
          <w:tab w:val="num" w:pos="1068"/>
        </w:tabs>
        <w:ind w:left="1068" w:hanging="360"/>
      </w:pPr>
    </w:lvl>
  </w:abstractNum>
  <w:abstractNum w:abstractNumId="24">
    <w:nsid w:val="00000019"/>
    <w:multiLevelType w:val="singleLevel"/>
    <w:tmpl w:val="00000019"/>
    <w:name w:val="WW8Num34"/>
    <w:lvl w:ilvl="0">
      <w:start w:val="1"/>
      <w:numFmt w:val="decimal"/>
      <w:lvlText w:val="%1."/>
      <w:lvlJc w:val="left"/>
      <w:pPr>
        <w:tabs>
          <w:tab w:val="num" w:pos="720"/>
        </w:tabs>
        <w:ind w:left="720" w:hanging="360"/>
      </w:pPr>
    </w:lvl>
  </w:abstractNum>
  <w:abstractNum w:abstractNumId="25">
    <w:nsid w:val="0000001A"/>
    <w:multiLevelType w:val="singleLevel"/>
    <w:tmpl w:val="0000001A"/>
    <w:name w:val="WW8Num35"/>
    <w:lvl w:ilvl="0">
      <w:start w:val="1"/>
      <w:numFmt w:val="bullet"/>
      <w:lvlText w:val="o"/>
      <w:lvlJc w:val="left"/>
      <w:pPr>
        <w:tabs>
          <w:tab w:val="num" w:pos="720"/>
        </w:tabs>
        <w:ind w:left="720" w:hanging="360"/>
      </w:pPr>
      <w:rPr>
        <w:rFonts w:ascii="Courier New" w:hAnsi="Courier New" w:cs="Courier New"/>
      </w:rPr>
    </w:lvl>
  </w:abstractNum>
  <w:abstractNum w:abstractNumId="26">
    <w:nsid w:val="0000001B"/>
    <w:multiLevelType w:val="singleLevel"/>
    <w:tmpl w:val="0000001B"/>
    <w:name w:val="WW8Num36"/>
    <w:lvl w:ilvl="0">
      <w:start w:val="1"/>
      <w:numFmt w:val="bullet"/>
      <w:lvlText w:val=""/>
      <w:lvlJc w:val="left"/>
      <w:pPr>
        <w:tabs>
          <w:tab w:val="num" w:pos="1440"/>
        </w:tabs>
        <w:ind w:left="1440" w:hanging="360"/>
      </w:pPr>
      <w:rPr>
        <w:rFonts w:ascii="Symbol" w:hAnsi="Symbol"/>
      </w:rPr>
    </w:lvl>
  </w:abstractNum>
  <w:abstractNum w:abstractNumId="27">
    <w:nsid w:val="0000001C"/>
    <w:multiLevelType w:val="singleLevel"/>
    <w:tmpl w:val="0000001C"/>
    <w:name w:val="WW8Num37"/>
    <w:lvl w:ilvl="0">
      <w:start w:val="1"/>
      <w:numFmt w:val="bullet"/>
      <w:lvlText w:val=""/>
      <w:lvlJc w:val="left"/>
      <w:pPr>
        <w:tabs>
          <w:tab w:val="num" w:pos="1428"/>
        </w:tabs>
        <w:ind w:left="1428" w:hanging="360"/>
      </w:pPr>
      <w:rPr>
        <w:rFonts w:ascii="Symbol" w:hAnsi="Symbol"/>
      </w:rPr>
    </w:lvl>
  </w:abstractNum>
  <w:abstractNum w:abstractNumId="28">
    <w:nsid w:val="0000001D"/>
    <w:multiLevelType w:val="singleLevel"/>
    <w:tmpl w:val="0000001D"/>
    <w:name w:val="WW8Num39"/>
    <w:lvl w:ilvl="0">
      <w:start w:val="1"/>
      <w:numFmt w:val="decimal"/>
      <w:lvlText w:val="%1."/>
      <w:lvlJc w:val="left"/>
      <w:pPr>
        <w:tabs>
          <w:tab w:val="num" w:pos="720"/>
        </w:tabs>
        <w:ind w:left="720" w:hanging="360"/>
      </w:pPr>
    </w:lvl>
  </w:abstractNum>
  <w:abstractNum w:abstractNumId="29">
    <w:nsid w:val="0000001E"/>
    <w:multiLevelType w:val="singleLevel"/>
    <w:tmpl w:val="0000001E"/>
    <w:name w:val="WW8Num40"/>
    <w:lvl w:ilvl="0">
      <w:start w:val="1"/>
      <w:numFmt w:val="bullet"/>
      <w:lvlText w:val=""/>
      <w:lvlJc w:val="left"/>
      <w:pPr>
        <w:tabs>
          <w:tab w:val="num" w:pos="1428"/>
        </w:tabs>
        <w:ind w:left="1428" w:hanging="360"/>
      </w:pPr>
      <w:rPr>
        <w:rFonts w:ascii="Symbol" w:hAnsi="Symbol"/>
      </w:rPr>
    </w:lvl>
  </w:abstractNum>
  <w:abstractNum w:abstractNumId="30">
    <w:nsid w:val="0000001F"/>
    <w:multiLevelType w:val="singleLevel"/>
    <w:tmpl w:val="0000001F"/>
    <w:name w:val="WW8Num41"/>
    <w:lvl w:ilvl="0">
      <w:start w:val="1"/>
      <w:numFmt w:val="bullet"/>
      <w:lvlText w:val=""/>
      <w:lvlJc w:val="left"/>
      <w:pPr>
        <w:tabs>
          <w:tab w:val="num" w:pos="1440"/>
        </w:tabs>
        <w:ind w:left="1440" w:hanging="360"/>
      </w:pPr>
      <w:rPr>
        <w:rFonts w:ascii="Symbol" w:hAnsi="Symbol"/>
      </w:rPr>
    </w:lvl>
  </w:abstractNum>
  <w:abstractNum w:abstractNumId="31">
    <w:nsid w:val="00000020"/>
    <w:multiLevelType w:val="multilevel"/>
    <w:tmpl w:val="00000020"/>
    <w:name w:val="WW8Num42"/>
    <w:lvl w:ilvl="0">
      <w:start w:val="1"/>
      <w:numFmt w:val="decimal"/>
      <w:lvlText w:val="%1."/>
      <w:lvlJc w:val="left"/>
      <w:pPr>
        <w:tabs>
          <w:tab w:val="num" w:pos="1215"/>
        </w:tabs>
        <w:ind w:left="1215" w:hanging="510"/>
      </w:pPr>
    </w:lvl>
    <w:lvl w:ilvl="1">
      <w:start w:val="12"/>
      <w:numFmt w:val="bullet"/>
      <w:lvlText w:val="-"/>
      <w:lvlJc w:val="left"/>
      <w:pPr>
        <w:tabs>
          <w:tab w:val="num" w:pos="1785"/>
        </w:tabs>
        <w:ind w:left="1785" w:hanging="360"/>
      </w:pPr>
      <w:rPr>
        <w:rFonts w:ascii="Times New Roman" w:hAnsi="Times New Roman" w:cs="Times New Roman"/>
      </w:r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32">
    <w:nsid w:val="00000021"/>
    <w:multiLevelType w:val="singleLevel"/>
    <w:tmpl w:val="00000021"/>
    <w:name w:val="WW8Num43"/>
    <w:lvl w:ilvl="0">
      <w:start w:val="1"/>
      <w:numFmt w:val="bullet"/>
      <w:lvlText w:val="o"/>
      <w:lvlJc w:val="left"/>
      <w:pPr>
        <w:tabs>
          <w:tab w:val="num" w:pos="1080"/>
        </w:tabs>
        <w:ind w:left="1080" w:hanging="360"/>
      </w:pPr>
      <w:rPr>
        <w:rFonts w:ascii="Courier New" w:hAnsi="Courier New"/>
      </w:rPr>
    </w:lvl>
  </w:abstractNum>
  <w:abstractNum w:abstractNumId="33">
    <w:nsid w:val="00000022"/>
    <w:multiLevelType w:val="singleLevel"/>
    <w:tmpl w:val="00000022"/>
    <w:name w:val="WW8Num44"/>
    <w:lvl w:ilvl="0">
      <w:start w:val="1"/>
      <w:numFmt w:val="bullet"/>
      <w:lvlText w:val="o"/>
      <w:lvlJc w:val="left"/>
      <w:pPr>
        <w:tabs>
          <w:tab w:val="num" w:pos="1068"/>
        </w:tabs>
        <w:ind w:left="1068" w:hanging="360"/>
      </w:pPr>
      <w:rPr>
        <w:rFonts w:ascii="Courier New" w:hAnsi="Courier New" w:cs="Courier New"/>
      </w:rPr>
    </w:lvl>
  </w:abstractNum>
  <w:abstractNum w:abstractNumId="34">
    <w:nsid w:val="00000023"/>
    <w:multiLevelType w:val="singleLevel"/>
    <w:tmpl w:val="00000023"/>
    <w:name w:val="WW8Num45"/>
    <w:lvl w:ilvl="0">
      <w:start w:val="1"/>
      <w:numFmt w:val="decimal"/>
      <w:lvlText w:val="%1."/>
      <w:lvlJc w:val="left"/>
      <w:pPr>
        <w:tabs>
          <w:tab w:val="num" w:pos="720"/>
        </w:tabs>
        <w:ind w:left="720" w:hanging="360"/>
      </w:pPr>
    </w:lvl>
  </w:abstractNum>
  <w:abstractNum w:abstractNumId="35">
    <w:nsid w:val="00000024"/>
    <w:multiLevelType w:val="singleLevel"/>
    <w:tmpl w:val="00000024"/>
    <w:name w:val="WW8Num46"/>
    <w:lvl w:ilvl="0">
      <w:start w:val="1"/>
      <w:numFmt w:val="bullet"/>
      <w:lvlText w:val=""/>
      <w:lvlJc w:val="left"/>
      <w:pPr>
        <w:tabs>
          <w:tab w:val="num" w:pos="720"/>
        </w:tabs>
        <w:ind w:left="720" w:hanging="360"/>
      </w:pPr>
      <w:rPr>
        <w:rFonts w:ascii="Symbol" w:hAnsi="Symbol"/>
      </w:rPr>
    </w:lvl>
  </w:abstractNum>
  <w:abstractNum w:abstractNumId="36">
    <w:nsid w:val="00000025"/>
    <w:multiLevelType w:val="singleLevel"/>
    <w:tmpl w:val="00000025"/>
    <w:name w:val="WW8Num47"/>
    <w:lvl w:ilvl="0">
      <w:start w:val="1"/>
      <w:numFmt w:val="decimal"/>
      <w:lvlText w:val="%1."/>
      <w:lvlJc w:val="left"/>
      <w:pPr>
        <w:tabs>
          <w:tab w:val="num" w:pos="1423"/>
        </w:tabs>
        <w:ind w:left="1423" w:hanging="360"/>
      </w:pPr>
    </w:lvl>
  </w:abstractNum>
  <w:abstractNum w:abstractNumId="37">
    <w:nsid w:val="00000026"/>
    <w:multiLevelType w:val="singleLevel"/>
    <w:tmpl w:val="00000026"/>
    <w:name w:val="WW8Num50"/>
    <w:lvl w:ilvl="0">
      <w:start w:val="1"/>
      <w:numFmt w:val="decimal"/>
      <w:lvlText w:val="%1."/>
      <w:lvlJc w:val="left"/>
      <w:pPr>
        <w:tabs>
          <w:tab w:val="num" w:pos="720"/>
        </w:tabs>
        <w:ind w:left="720" w:hanging="360"/>
      </w:pPr>
    </w:lvl>
  </w:abstractNum>
  <w:abstractNum w:abstractNumId="38">
    <w:nsid w:val="00000027"/>
    <w:multiLevelType w:val="singleLevel"/>
    <w:tmpl w:val="00000027"/>
    <w:name w:val="WW8Num51"/>
    <w:lvl w:ilvl="0">
      <w:start w:val="1"/>
      <w:numFmt w:val="bullet"/>
      <w:lvlText w:val="o"/>
      <w:lvlJc w:val="left"/>
      <w:pPr>
        <w:tabs>
          <w:tab w:val="num" w:pos="1080"/>
        </w:tabs>
        <w:ind w:left="1080" w:hanging="360"/>
      </w:pPr>
      <w:rPr>
        <w:rFonts w:ascii="Courier New" w:hAnsi="Courier New" w:cs="Courier New"/>
      </w:rPr>
    </w:lvl>
  </w:abstractNum>
  <w:abstractNum w:abstractNumId="39">
    <w:nsid w:val="00000028"/>
    <w:multiLevelType w:val="singleLevel"/>
    <w:tmpl w:val="00000028"/>
    <w:name w:val="WW8Num52"/>
    <w:lvl w:ilvl="0">
      <w:start w:val="1"/>
      <w:numFmt w:val="decimal"/>
      <w:lvlText w:val="%1."/>
      <w:lvlJc w:val="left"/>
      <w:pPr>
        <w:tabs>
          <w:tab w:val="num" w:pos="720"/>
        </w:tabs>
        <w:ind w:left="720" w:hanging="360"/>
      </w:pPr>
    </w:lvl>
  </w:abstractNum>
  <w:abstractNum w:abstractNumId="40">
    <w:nsid w:val="00000029"/>
    <w:multiLevelType w:val="singleLevel"/>
    <w:tmpl w:val="00000029"/>
    <w:name w:val="WW8Num53"/>
    <w:lvl w:ilvl="0">
      <w:start w:val="1"/>
      <w:numFmt w:val="bullet"/>
      <w:lvlText w:val=""/>
      <w:lvlJc w:val="left"/>
      <w:pPr>
        <w:tabs>
          <w:tab w:val="num" w:pos="360"/>
        </w:tabs>
        <w:ind w:left="360" w:hanging="360"/>
      </w:pPr>
      <w:rPr>
        <w:rFonts w:ascii="Symbol" w:hAnsi="Symbol"/>
      </w:rPr>
    </w:lvl>
  </w:abstractNum>
  <w:abstractNum w:abstractNumId="41">
    <w:nsid w:val="0000002A"/>
    <w:multiLevelType w:val="singleLevel"/>
    <w:tmpl w:val="0000002A"/>
    <w:name w:val="WW8Num55"/>
    <w:lvl w:ilvl="0">
      <w:start w:val="1"/>
      <w:numFmt w:val="decimal"/>
      <w:lvlText w:val="%1."/>
      <w:lvlJc w:val="left"/>
      <w:pPr>
        <w:tabs>
          <w:tab w:val="num" w:pos="720"/>
        </w:tabs>
        <w:ind w:left="720" w:hanging="360"/>
      </w:pPr>
    </w:lvl>
  </w:abstractNum>
  <w:abstractNum w:abstractNumId="42">
    <w:nsid w:val="0000002B"/>
    <w:multiLevelType w:val="singleLevel"/>
    <w:tmpl w:val="0000002B"/>
    <w:name w:val="WW8Num56"/>
    <w:lvl w:ilvl="0">
      <w:start w:val="1"/>
      <w:numFmt w:val="bullet"/>
      <w:lvlText w:val=""/>
      <w:lvlJc w:val="left"/>
      <w:pPr>
        <w:tabs>
          <w:tab w:val="num" w:pos="1440"/>
        </w:tabs>
        <w:ind w:left="1440" w:hanging="360"/>
      </w:pPr>
      <w:rPr>
        <w:rFonts w:ascii="Symbol" w:hAnsi="Symbol"/>
      </w:rPr>
    </w:lvl>
  </w:abstractNum>
  <w:abstractNum w:abstractNumId="43">
    <w:nsid w:val="0000002C"/>
    <w:multiLevelType w:val="singleLevel"/>
    <w:tmpl w:val="0000002C"/>
    <w:name w:val="WW8Num57"/>
    <w:lvl w:ilvl="0">
      <w:start w:val="1"/>
      <w:numFmt w:val="bullet"/>
      <w:lvlText w:val="o"/>
      <w:lvlJc w:val="left"/>
      <w:pPr>
        <w:tabs>
          <w:tab w:val="num" w:pos="1068"/>
        </w:tabs>
        <w:ind w:left="1068" w:hanging="360"/>
      </w:pPr>
      <w:rPr>
        <w:rFonts w:ascii="Courier New" w:hAnsi="Courier New"/>
      </w:rPr>
    </w:lvl>
  </w:abstractNum>
  <w:abstractNum w:abstractNumId="44">
    <w:nsid w:val="0000002D"/>
    <w:multiLevelType w:val="singleLevel"/>
    <w:tmpl w:val="0000002D"/>
    <w:name w:val="WW8Num58"/>
    <w:lvl w:ilvl="0">
      <w:start w:val="1"/>
      <w:numFmt w:val="decimal"/>
      <w:lvlText w:val="%1."/>
      <w:lvlJc w:val="left"/>
      <w:pPr>
        <w:tabs>
          <w:tab w:val="num" w:pos="360"/>
        </w:tabs>
        <w:ind w:left="360" w:hanging="360"/>
      </w:pPr>
    </w:lvl>
  </w:abstractNum>
  <w:abstractNum w:abstractNumId="45">
    <w:nsid w:val="0000002E"/>
    <w:multiLevelType w:val="singleLevel"/>
    <w:tmpl w:val="0000002E"/>
    <w:name w:val="WW8Num59"/>
    <w:lvl w:ilvl="0">
      <w:start w:val="1"/>
      <w:numFmt w:val="decimal"/>
      <w:lvlText w:val="%1."/>
      <w:lvlJc w:val="left"/>
      <w:pPr>
        <w:tabs>
          <w:tab w:val="num" w:pos="720"/>
        </w:tabs>
        <w:ind w:left="720" w:hanging="360"/>
      </w:pPr>
    </w:lvl>
  </w:abstractNum>
  <w:abstractNum w:abstractNumId="46">
    <w:nsid w:val="0000002F"/>
    <w:multiLevelType w:val="singleLevel"/>
    <w:tmpl w:val="0000002F"/>
    <w:name w:val="WW8Num61"/>
    <w:lvl w:ilvl="0">
      <w:start w:val="1"/>
      <w:numFmt w:val="lowerLetter"/>
      <w:lvlText w:val="%1)"/>
      <w:lvlJc w:val="left"/>
      <w:pPr>
        <w:tabs>
          <w:tab w:val="num" w:pos="1080"/>
        </w:tabs>
        <w:ind w:left="1080" w:hanging="360"/>
      </w:pPr>
    </w:lvl>
  </w:abstractNum>
  <w:abstractNum w:abstractNumId="47">
    <w:nsid w:val="00000030"/>
    <w:multiLevelType w:val="singleLevel"/>
    <w:tmpl w:val="00000030"/>
    <w:name w:val="WW8Num63"/>
    <w:lvl w:ilvl="0">
      <w:start w:val="1"/>
      <w:numFmt w:val="decimal"/>
      <w:lvlText w:val="%1."/>
      <w:lvlJc w:val="left"/>
      <w:pPr>
        <w:tabs>
          <w:tab w:val="num" w:pos="3900"/>
        </w:tabs>
        <w:ind w:left="3900" w:hanging="360"/>
      </w:pPr>
    </w:lvl>
  </w:abstractNum>
  <w:abstractNum w:abstractNumId="48">
    <w:nsid w:val="00000031"/>
    <w:multiLevelType w:val="singleLevel"/>
    <w:tmpl w:val="00000031"/>
    <w:name w:val="WW8Num64"/>
    <w:lvl w:ilvl="0">
      <w:start w:val="1"/>
      <w:numFmt w:val="decimal"/>
      <w:lvlText w:val="%1."/>
      <w:lvlJc w:val="left"/>
      <w:pPr>
        <w:tabs>
          <w:tab w:val="num" w:pos="720"/>
        </w:tabs>
        <w:ind w:left="720" w:hanging="360"/>
      </w:pPr>
    </w:lvl>
  </w:abstractNum>
  <w:abstractNum w:abstractNumId="49">
    <w:nsid w:val="00000032"/>
    <w:multiLevelType w:val="singleLevel"/>
    <w:tmpl w:val="00000032"/>
    <w:name w:val="WW8Num65"/>
    <w:lvl w:ilvl="0">
      <w:start w:val="1"/>
      <w:numFmt w:val="bullet"/>
      <w:lvlText w:val="o"/>
      <w:lvlJc w:val="left"/>
      <w:pPr>
        <w:tabs>
          <w:tab w:val="num" w:pos="1440"/>
        </w:tabs>
        <w:ind w:left="1440" w:hanging="360"/>
      </w:pPr>
      <w:rPr>
        <w:rFonts w:ascii="Courier New" w:hAnsi="Courier New" w:cs="Courier New"/>
      </w:rPr>
    </w:lvl>
  </w:abstractNum>
  <w:abstractNum w:abstractNumId="50">
    <w:nsid w:val="00000033"/>
    <w:multiLevelType w:val="singleLevel"/>
    <w:tmpl w:val="00000033"/>
    <w:name w:val="WW8Num66"/>
    <w:lvl w:ilvl="0">
      <w:start w:val="1"/>
      <w:numFmt w:val="decimal"/>
      <w:lvlText w:val="%1."/>
      <w:lvlJc w:val="left"/>
      <w:pPr>
        <w:tabs>
          <w:tab w:val="num" w:pos="720"/>
        </w:tabs>
        <w:ind w:left="720" w:hanging="360"/>
      </w:pPr>
    </w:lvl>
  </w:abstractNum>
  <w:abstractNum w:abstractNumId="51">
    <w:nsid w:val="00000034"/>
    <w:multiLevelType w:val="singleLevel"/>
    <w:tmpl w:val="00000034"/>
    <w:name w:val="WW8Num67"/>
    <w:lvl w:ilvl="0">
      <w:start w:val="1"/>
      <w:numFmt w:val="lowerLetter"/>
      <w:lvlText w:val="%1)"/>
      <w:lvlJc w:val="left"/>
      <w:pPr>
        <w:tabs>
          <w:tab w:val="num" w:pos="720"/>
        </w:tabs>
        <w:ind w:left="720" w:hanging="360"/>
      </w:pPr>
    </w:lvl>
  </w:abstractNum>
  <w:abstractNum w:abstractNumId="52">
    <w:nsid w:val="00000035"/>
    <w:multiLevelType w:val="singleLevel"/>
    <w:tmpl w:val="00000035"/>
    <w:name w:val="WW8Num69"/>
    <w:lvl w:ilvl="0">
      <w:start w:val="1"/>
      <w:numFmt w:val="lowerLetter"/>
      <w:lvlText w:val="%1)"/>
      <w:lvlJc w:val="left"/>
      <w:pPr>
        <w:tabs>
          <w:tab w:val="num" w:pos="720"/>
        </w:tabs>
        <w:ind w:left="720" w:hanging="360"/>
      </w:pPr>
    </w:lvl>
  </w:abstractNum>
  <w:abstractNum w:abstractNumId="53">
    <w:nsid w:val="00000036"/>
    <w:multiLevelType w:val="singleLevel"/>
    <w:tmpl w:val="00000036"/>
    <w:name w:val="WW8Num71"/>
    <w:lvl w:ilvl="0">
      <w:start w:val="1"/>
      <w:numFmt w:val="bullet"/>
      <w:lvlText w:val="o"/>
      <w:lvlJc w:val="left"/>
      <w:pPr>
        <w:tabs>
          <w:tab w:val="num" w:pos="1440"/>
        </w:tabs>
        <w:ind w:left="1440" w:hanging="360"/>
      </w:pPr>
      <w:rPr>
        <w:rFonts w:ascii="Courier New" w:hAnsi="Courier New" w:cs="Courier New"/>
      </w:rPr>
    </w:lvl>
  </w:abstractNum>
  <w:abstractNum w:abstractNumId="54">
    <w:nsid w:val="00000037"/>
    <w:multiLevelType w:val="multilevel"/>
    <w:tmpl w:val="00000037"/>
    <w:name w:val="WW8Num73"/>
    <w:lvl w:ilvl="0">
      <w:start w:val="1"/>
      <w:numFmt w:val="decimal"/>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55">
    <w:nsid w:val="00000038"/>
    <w:multiLevelType w:val="singleLevel"/>
    <w:tmpl w:val="00000038"/>
    <w:name w:val="WW8Num74"/>
    <w:lvl w:ilvl="0">
      <w:start w:val="1"/>
      <w:numFmt w:val="bullet"/>
      <w:lvlText w:val=""/>
      <w:lvlJc w:val="left"/>
      <w:pPr>
        <w:tabs>
          <w:tab w:val="num" w:pos="1080"/>
        </w:tabs>
        <w:ind w:left="1080" w:hanging="360"/>
      </w:pPr>
      <w:rPr>
        <w:rFonts w:ascii="Symbol" w:hAnsi="Symbol"/>
      </w:rPr>
    </w:lvl>
  </w:abstractNum>
  <w:abstractNum w:abstractNumId="56">
    <w:nsid w:val="0000003A"/>
    <w:multiLevelType w:val="singleLevel"/>
    <w:tmpl w:val="0000003A"/>
    <w:name w:val="WW8Num77"/>
    <w:lvl w:ilvl="0">
      <w:start w:val="1"/>
      <w:numFmt w:val="bullet"/>
      <w:lvlText w:val="o"/>
      <w:lvlJc w:val="left"/>
      <w:pPr>
        <w:tabs>
          <w:tab w:val="num" w:pos="1068"/>
        </w:tabs>
        <w:ind w:left="1068" w:hanging="360"/>
      </w:pPr>
      <w:rPr>
        <w:rFonts w:ascii="Courier New" w:hAnsi="Courier New"/>
      </w:rPr>
    </w:lvl>
  </w:abstractNum>
  <w:abstractNum w:abstractNumId="57">
    <w:nsid w:val="0000003B"/>
    <w:multiLevelType w:val="singleLevel"/>
    <w:tmpl w:val="0000003B"/>
    <w:name w:val="WW8Num78"/>
    <w:lvl w:ilvl="0">
      <w:start w:val="1"/>
      <w:numFmt w:val="decimal"/>
      <w:lvlText w:val="%1."/>
      <w:lvlJc w:val="left"/>
      <w:pPr>
        <w:tabs>
          <w:tab w:val="num" w:pos="720"/>
        </w:tabs>
        <w:ind w:left="720" w:hanging="360"/>
      </w:pPr>
    </w:lvl>
  </w:abstractNum>
  <w:abstractNum w:abstractNumId="58">
    <w:nsid w:val="0000003D"/>
    <w:multiLevelType w:val="singleLevel"/>
    <w:tmpl w:val="0000003D"/>
    <w:name w:val="WW8Num80"/>
    <w:lvl w:ilvl="0">
      <w:start w:val="1"/>
      <w:numFmt w:val="decimal"/>
      <w:lvlText w:val="%1."/>
      <w:lvlJc w:val="left"/>
      <w:pPr>
        <w:tabs>
          <w:tab w:val="num" w:pos="1080"/>
        </w:tabs>
        <w:ind w:left="1080" w:hanging="360"/>
      </w:pPr>
    </w:lvl>
  </w:abstractNum>
  <w:abstractNum w:abstractNumId="59">
    <w:nsid w:val="0000003E"/>
    <w:multiLevelType w:val="singleLevel"/>
    <w:tmpl w:val="0000003E"/>
    <w:name w:val="WW8Num81"/>
    <w:lvl w:ilvl="0">
      <w:start w:val="1"/>
      <w:numFmt w:val="decimal"/>
      <w:lvlText w:val="%1."/>
      <w:lvlJc w:val="left"/>
      <w:pPr>
        <w:tabs>
          <w:tab w:val="num" w:pos="1440"/>
        </w:tabs>
        <w:ind w:left="1440" w:hanging="360"/>
      </w:pPr>
    </w:lvl>
  </w:abstractNum>
  <w:abstractNum w:abstractNumId="60">
    <w:nsid w:val="0000003F"/>
    <w:multiLevelType w:val="singleLevel"/>
    <w:tmpl w:val="0000003F"/>
    <w:name w:val="WW8Num82"/>
    <w:lvl w:ilvl="0">
      <w:start w:val="1"/>
      <w:numFmt w:val="decimal"/>
      <w:lvlText w:val="%1."/>
      <w:lvlJc w:val="left"/>
      <w:pPr>
        <w:tabs>
          <w:tab w:val="num" w:pos="720"/>
        </w:tabs>
        <w:ind w:left="720" w:hanging="360"/>
      </w:pPr>
    </w:lvl>
  </w:abstractNum>
  <w:abstractNum w:abstractNumId="61">
    <w:nsid w:val="00000040"/>
    <w:multiLevelType w:val="singleLevel"/>
    <w:tmpl w:val="00000040"/>
    <w:name w:val="WW8Num83"/>
    <w:lvl w:ilvl="0">
      <w:start w:val="1"/>
      <w:numFmt w:val="decimal"/>
      <w:lvlText w:val="%1."/>
      <w:lvlJc w:val="left"/>
      <w:pPr>
        <w:tabs>
          <w:tab w:val="num" w:pos="3900"/>
        </w:tabs>
        <w:ind w:left="3900" w:hanging="360"/>
      </w:pPr>
    </w:lvl>
  </w:abstractNum>
  <w:abstractNum w:abstractNumId="62">
    <w:nsid w:val="00000041"/>
    <w:multiLevelType w:val="singleLevel"/>
    <w:tmpl w:val="00000041"/>
    <w:name w:val="WW8Num84"/>
    <w:lvl w:ilvl="0">
      <w:start w:val="1"/>
      <w:numFmt w:val="bullet"/>
      <w:lvlText w:val="o"/>
      <w:lvlJc w:val="left"/>
      <w:pPr>
        <w:tabs>
          <w:tab w:val="num" w:pos="1440"/>
        </w:tabs>
        <w:ind w:left="1440" w:hanging="360"/>
      </w:pPr>
      <w:rPr>
        <w:rFonts w:ascii="Courier New" w:hAnsi="Courier New" w:cs="Courier New"/>
      </w:rPr>
    </w:lvl>
  </w:abstractNum>
  <w:abstractNum w:abstractNumId="63">
    <w:nsid w:val="00000042"/>
    <w:multiLevelType w:val="singleLevel"/>
    <w:tmpl w:val="00000042"/>
    <w:name w:val="WW8Num85"/>
    <w:lvl w:ilvl="0">
      <w:start w:val="1"/>
      <w:numFmt w:val="bullet"/>
      <w:lvlText w:val=""/>
      <w:lvlJc w:val="left"/>
      <w:pPr>
        <w:tabs>
          <w:tab w:val="num" w:pos="1440"/>
        </w:tabs>
        <w:ind w:left="1440" w:hanging="360"/>
      </w:pPr>
      <w:rPr>
        <w:rFonts w:ascii="Symbol" w:hAnsi="Symbol"/>
      </w:rPr>
    </w:lvl>
  </w:abstractNum>
  <w:abstractNum w:abstractNumId="64">
    <w:nsid w:val="00000043"/>
    <w:multiLevelType w:val="singleLevel"/>
    <w:tmpl w:val="00000043"/>
    <w:name w:val="WW8Num86"/>
    <w:lvl w:ilvl="0">
      <w:start w:val="1"/>
      <w:numFmt w:val="bullet"/>
      <w:lvlText w:val="o"/>
      <w:lvlJc w:val="left"/>
      <w:pPr>
        <w:tabs>
          <w:tab w:val="num" w:pos="720"/>
        </w:tabs>
        <w:ind w:left="720" w:hanging="360"/>
      </w:pPr>
      <w:rPr>
        <w:rFonts w:ascii="Courier New" w:hAnsi="Courier New" w:cs="Courier New"/>
      </w:rPr>
    </w:lvl>
  </w:abstractNum>
  <w:abstractNum w:abstractNumId="65">
    <w:nsid w:val="00000044"/>
    <w:multiLevelType w:val="singleLevel"/>
    <w:tmpl w:val="00000044"/>
    <w:name w:val="WW8Num87"/>
    <w:lvl w:ilvl="0">
      <w:start w:val="1"/>
      <w:numFmt w:val="bullet"/>
      <w:lvlText w:val="o"/>
      <w:lvlJc w:val="left"/>
      <w:pPr>
        <w:tabs>
          <w:tab w:val="num" w:pos="1068"/>
        </w:tabs>
        <w:ind w:left="1068" w:hanging="360"/>
      </w:pPr>
      <w:rPr>
        <w:rFonts w:ascii="Courier New" w:hAnsi="Courier New"/>
      </w:rPr>
    </w:lvl>
  </w:abstractNum>
  <w:abstractNum w:abstractNumId="66">
    <w:nsid w:val="00000045"/>
    <w:multiLevelType w:val="singleLevel"/>
    <w:tmpl w:val="00000045"/>
    <w:name w:val="WW8Num89"/>
    <w:lvl w:ilvl="0">
      <w:start w:val="1"/>
      <w:numFmt w:val="bullet"/>
      <w:lvlText w:val=""/>
      <w:lvlJc w:val="left"/>
      <w:pPr>
        <w:tabs>
          <w:tab w:val="num" w:pos="2149"/>
        </w:tabs>
        <w:ind w:left="2149" w:hanging="360"/>
      </w:pPr>
      <w:rPr>
        <w:rFonts w:ascii="Wingdings" w:hAnsi="Wingdings"/>
      </w:rPr>
    </w:lvl>
  </w:abstractNum>
  <w:abstractNum w:abstractNumId="67">
    <w:nsid w:val="00000046"/>
    <w:multiLevelType w:val="singleLevel"/>
    <w:tmpl w:val="00000046"/>
    <w:name w:val="WW8Num90"/>
    <w:lvl w:ilvl="0">
      <w:start w:val="1"/>
      <w:numFmt w:val="bullet"/>
      <w:lvlText w:val="o"/>
      <w:lvlJc w:val="left"/>
      <w:pPr>
        <w:tabs>
          <w:tab w:val="num" w:pos="1068"/>
        </w:tabs>
        <w:ind w:left="1068" w:hanging="360"/>
      </w:pPr>
      <w:rPr>
        <w:rFonts w:ascii="Courier New" w:hAnsi="Courier New"/>
      </w:rPr>
    </w:lvl>
  </w:abstractNum>
  <w:abstractNum w:abstractNumId="68">
    <w:nsid w:val="00000047"/>
    <w:multiLevelType w:val="singleLevel"/>
    <w:tmpl w:val="00000047"/>
    <w:name w:val="WW8Num91"/>
    <w:lvl w:ilvl="0">
      <w:start w:val="1"/>
      <w:numFmt w:val="bullet"/>
      <w:lvlText w:val="o"/>
      <w:lvlJc w:val="left"/>
      <w:pPr>
        <w:tabs>
          <w:tab w:val="num" w:pos="1068"/>
        </w:tabs>
        <w:ind w:left="1068" w:hanging="360"/>
      </w:pPr>
      <w:rPr>
        <w:rFonts w:ascii="Courier New" w:hAnsi="Courier New" w:cs="Courier New"/>
      </w:rPr>
    </w:lvl>
  </w:abstractNum>
  <w:abstractNum w:abstractNumId="69">
    <w:nsid w:val="00000048"/>
    <w:multiLevelType w:val="singleLevel"/>
    <w:tmpl w:val="00000048"/>
    <w:name w:val="WW8Num92"/>
    <w:lvl w:ilvl="0">
      <w:start w:val="1"/>
      <w:numFmt w:val="decimal"/>
      <w:lvlText w:val="%1."/>
      <w:lvlJc w:val="left"/>
      <w:pPr>
        <w:tabs>
          <w:tab w:val="num" w:pos="1428"/>
        </w:tabs>
        <w:ind w:left="1428" w:hanging="360"/>
      </w:pPr>
    </w:lvl>
  </w:abstractNum>
  <w:abstractNum w:abstractNumId="70">
    <w:nsid w:val="00000049"/>
    <w:multiLevelType w:val="singleLevel"/>
    <w:tmpl w:val="00000049"/>
    <w:name w:val="WW8Num93"/>
    <w:lvl w:ilvl="0">
      <w:start w:val="1"/>
      <w:numFmt w:val="decimal"/>
      <w:lvlText w:val="%1."/>
      <w:lvlJc w:val="left"/>
      <w:pPr>
        <w:tabs>
          <w:tab w:val="num" w:pos="1423"/>
        </w:tabs>
        <w:ind w:left="1423" w:hanging="360"/>
      </w:pPr>
    </w:lvl>
  </w:abstractNum>
  <w:abstractNum w:abstractNumId="71">
    <w:nsid w:val="0000004A"/>
    <w:multiLevelType w:val="singleLevel"/>
    <w:tmpl w:val="0000004A"/>
    <w:name w:val="WW8Num94"/>
    <w:lvl w:ilvl="0">
      <w:start w:val="1"/>
      <w:numFmt w:val="bullet"/>
      <w:lvlText w:val="o"/>
      <w:lvlJc w:val="left"/>
      <w:pPr>
        <w:tabs>
          <w:tab w:val="num" w:pos="1440"/>
        </w:tabs>
        <w:ind w:left="1440" w:hanging="360"/>
      </w:pPr>
      <w:rPr>
        <w:rFonts w:ascii="Courier New" w:hAnsi="Courier New" w:cs="Courier New"/>
      </w:rPr>
    </w:lvl>
  </w:abstractNum>
  <w:abstractNum w:abstractNumId="72">
    <w:nsid w:val="0000004B"/>
    <w:multiLevelType w:val="singleLevel"/>
    <w:tmpl w:val="0000004B"/>
    <w:name w:val="WW8Num95"/>
    <w:lvl w:ilvl="0">
      <w:start w:val="1"/>
      <w:numFmt w:val="decimal"/>
      <w:lvlText w:val="%1."/>
      <w:lvlJc w:val="left"/>
      <w:pPr>
        <w:tabs>
          <w:tab w:val="num" w:pos="1440"/>
        </w:tabs>
        <w:ind w:left="1440" w:hanging="360"/>
      </w:pPr>
    </w:lvl>
  </w:abstractNum>
  <w:abstractNum w:abstractNumId="73">
    <w:nsid w:val="0000004C"/>
    <w:multiLevelType w:val="singleLevel"/>
    <w:tmpl w:val="0000004C"/>
    <w:name w:val="WW8Num96"/>
    <w:lvl w:ilvl="0">
      <w:start w:val="1"/>
      <w:numFmt w:val="bullet"/>
      <w:lvlText w:val="o"/>
      <w:lvlJc w:val="left"/>
      <w:pPr>
        <w:tabs>
          <w:tab w:val="num" w:pos="720"/>
        </w:tabs>
        <w:ind w:left="720" w:hanging="360"/>
      </w:pPr>
      <w:rPr>
        <w:rFonts w:ascii="Courier New" w:hAnsi="Courier New" w:cs="Courier New"/>
      </w:rPr>
    </w:lvl>
  </w:abstractNum>
  <w:abstractNum w:abstractNumId="74">
    <w:nsid w:val="0000004D"/>
    <w:multiLevelType w:val="singleLevel"/>
    <w:tmpl w:val="0000004D"/>
    <w:name w:val="WW8Num98"/>
    <w:lvl w:ilvl="0">
      <w:start w:val="1"/>
      <w:numFmt w:val="bullet"/>
      <w:lvlText w:val="o"/>
      <w:lvlJc w:val="left"/>
      <w:pPr>
        <w:tabs>
          <w:tab w:val="num" w:pos="1080"/>
        </w:tabs>
        <w:ind w:left="1080" w:hanging="360"/>
      </w:pPr>
      <w:rPr>
        <w:rFonts w:ascii="Courier New" w:hAnsi="Courier New" w:cs="Courier New"/>
      </w:rPr>
    </w:lvl>
  </w:abstractNum>
  <w:abstractNum w:abstractNumId="75">
    <w:nsid w:val="055418DC"/>
    <w:multiLevelType w:val="singleLevel"/>
    <w:tmpl w:val="00000007"/>
    <w:lvl w:ilvl="0">
      <w:start w:val="1"/>
      <w:numFmt w:val="decimal"/>
      <w:lvlText w:val="%1."/>
      <w:lvlJc w:val="left"/>
      <w:pPr>
        <w:tabs>
          <w:tab w:val="num" w:pos="720"/>
        </w:tabs>
        <w:ind w:left="720" w:hanging="360"/>
      </w:pPr>
    </w:lvl>
  </w:abstractNum>
  <w:abstractNum w:abstractNumId="76">
    <w:nsid w:val="0DAC288C"/>
    <w:multiLevelType w:val="hybridMultilevel"/>
    <w:tmpl w:val="5C22067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7">
    <w:nsid w:val="1A8810ED"/>
    <w:multiLevelType w:val="hybridMultilevel"/>
    <w:tmpl w:val="1CDC9EE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8">
    <w:nsid w:val="1BCC1F6E"/>
    <w:multiLevelType w:val="hybridMultilevel"/>
    <w:tmpl w:val="DBA632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9">
    <w:nsid w:val="1C593659"/>
    <w:multiLevelType w:val="hybridMultilevel"/>
    <w:tmpl w:val="6CD6DBB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0">
    <w:nsid w:val="1EDA4F3F"/>
    <w:multiLevelType w:val="hybridMultilevel"/>
    <w:tmpl w:val="F5BA9CD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1">
    <w:nsid w:val="211E2610"/>
    <w:multiLevelType w:val="hybridMultilevel"/>
    <w:tmpl w:val="CAFCDF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2">
    <w:nsid w:val="2AA3769E"/>
    <w:multiLevelType w:val="hybridMultilevel"/>
    <w:tmpl w:val="99B8D58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3">
    <w:nsid w:val="3F7368DD"/>
    <w:multiLevelType w:val="hybridMultilevel"/>
    <w:tmpl w:val="494A1A1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4">
    <w:nsid w:val="52E67908"/>
    <w:multiLevelType w:val="hybridMultilevel"/>
    <w:tmpl w:val="0F4C55E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5">
    <w:nsid w:val="544523D3"/>
    <w:multiLevelType w:val="hybridMultilevel"/>
    <w:tmpl w:val="0FC0B7A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6">
    <w:nsid w:val="572D32ED"/>
    <w:multiLevelType w:val="hybridMultilevel"/>
    <w:tmpl w:val="DA1AB64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7">
    <w:nsid w:val="5FA74CBB"/>
    <w:multiLevelType w:val="hybridMultilevel"/>
    <w:tmpl w:val="17AEBB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8">
    <w:nsid w:val="677D66EB"/>
    <w:multiLevelType w:val="hybridMultilevel"/>
    <w:tmpl w:val="4378C0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9">
    <w:nsid w:val="70703A8C"/>
    <w:multiLevelType w:val="hybridMultilevel"/>
    <w:tmpl w:val="7F1CEDE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0">
    <w:nsid w:val="72905DD1"/>
    <w:multiLevelType w:val="hybridMultilevel"/>
    <w:tmpl w:val="D972980A"/>
    <w:lvl w:ilvl="0" w:tplc="04190001">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1">
    <w:nsid w:val="797559D8"/>
    <w:multiLevelType w:val="hybridMultilevel"/>
    <w:tmpl w:val="E8CA100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2">
    <w:nsid w:val="7C440332"/>
    <w:multiLevelType w:val="multilevel"/>
    <w:tmpl w:val="9B9ADB3C"/>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9"/>
  </w:num>
  <w:num w:numId="18">
    <w:abstractNumId w:val="20"/>
  </w:num>
  <w:num w:numId="19">
    <w:abstractNumId w:val="21"/>
  </w:num>
  <w:num w:numId="20">
    <w:abstractNumId w:val="23"/>
  </w:num>
  <w:num w:numId="21">
    <w:abstractNumId w:val="24"/>
  </w:num>
  <w:num w:numId="22">
    <w:abstractNumId w:val="25"/>
  </w:num>
  <w:num w:numId="23">
    <w:abstractNumId w:val="27"/>
  </w:num>
  <w:num w:numId="24">
    <w:abstractNumId w:val="28"/>
  </w:num>
  <w:num w:numId="25">
    <w:abstractNumId w:val="29"/>
  </w:num>
  <w:num w:numId="26">
    <w:abstractNumId w:val="31"/>
  </w:num>
  <w:num w:numId="27">
    <w:abstractNumId w:val="32"/>
  </w:num>
  <w:num w:numId="28">
    <w:abstractNumId w:val="33"/>
  </w:num>
  <w:num w:numId="29">
    <w:abstractNumId w:val="35"/>
  </w:num>
  <w:num w:numId="30">
    <w:abstractNumId w:val="36"/>
  </w:num>
  <w:num w:numId="31">
    <w:abstractNumId w:val="37"/>
  </w:num>
  <w:num w:numId="32">
    <w:abstractNumId w:val="38"/>
  </w:num>
  <w:num w:numId="33">
    <w:abstractNumId w:val="39"/>
  </w:num>
  <w:num w:numId="34">
    <w:abstractNumId w:val="40"/>
  </w:num>
  <w:num w:numId="35">
    <w:abstractNumId w:val="43"/>
  </w:num>
  <w:num w:numId="36">
    <w:abstractNumId w:val="44"/>
  </w:num>
  <w:num w:numId="37">
    <w:abstractNumId w:val="45"/>
  </w:num>
  <w:num w:numId="38">
    <w:abstractNumId w:val="47"/>
  </w:num>
  <w:num w:numId="39">
    <w:abstractNumId w:val="48"/>
  </w:num>
  <w:num w:numId="40">
    <w:abstractNumId w:val="49"/>
  </w:num>
  <w:num w:numId="41">
    <w:abstractNumId w:val="50"/>
  </w:num>
  <w:num w:numId="42">
    <w:abstractNumId w:val="53"/>
  </w:num>
  <w:num w:numId="43">
    <w:abstractNumId w:val="54"/>
  </w:num>
  <w:num w:numId="44">
    <w:abstractNumId w:val="56"/>
  </w:num>
  <w:num w:numId="45">
    <w:abstractNumId w:val="57"/>
  </w:num>
  <w:num w:numId="46">
    <w:abstractNumId w:val="58"/>
  </w:num>
  <w:num w:numId="47">
    <w:abstractNumId w:val="59"/>
  </w:num>
  <w:num w:numId="48">
    <w:abstractNumId w:val="60"/>
  </w:num>
  <w:num w:numId="49">
    <w:abstractNumId w:val="61"/>
  </w:num>
  <w:num w:numId="50">
    <w:abstractNumId w:val="62"/>
  </w:num>
  <w:num w:numId="51">
    <w:abstractNumId w:val="64"/>
  </w:num>
  <w:num w:numId="52">
    <w:abstractNumId w:val="65"/>
  </w:num>
  <w:num w:numId="53">
    <w:abstractNumId w:val="66"/>
  </w:num>
  <w:num w:numId="54">
    <w:abstractNumId w:val="67"/>
  </w:num>
  <w:num w:numId="55">
    <w:abstractNumId w:val="68"/>
  </w:num>
  <w:num w:numId="56">
    <w:abstractNumId w:val="69"/>
  </w:num>
  <w:num w:numId="57">
    <w:abstractNumId w:val="70"/>
  </w:num>
  <w:num w:numId="58">
    <w:abstractNumId w:val="71"/>
  </w:num>
  <w:num w:numId="59">
    <w:abstractNumId w:val="72"/>
  </w:num>
  <w:num w:numId="60">
    <w:abstractNumId w:val="73"/>
  </w:num>
  <w:num w:numId="61">
    <w:abstractNumId w:val="74"/>
  </w:num>
  <w:num w:numId="62">
    <w:abstractNumId w:val="92"/>
  </w:num>
  <w:num w:numId="63">
    <w:abstractNumId w:val="75"/>
  </w:num>
  <w:num w:numId="64">
    <w:abstractNumId w:val="87"/>
  </w:num>
  <w:num w:numId="65">
    <w:abstractNumId w:val="88"/>
  </w:num>
  <w:num w:numId="66">
    <w:abstractNumId w:val="77"/>
  </w:num>
  <w:num w:numId="67">
    <w:abstractNumId w:val="78"/>
  </w:num>
  <w:num w:numId="68">
    <w:abstractNumId w:val="91"/>
  </w:num>
  <w:num w:numId="69">
    <w:abstractNumId w:val="86"/>
  </w:num>
  <w:num w:numId="70">
    <w:abstractNumId w:val="76"/>
  </w:num>
  <w:num w:numId="71">
    <w:abstractNumId w:val="79"/>
  </w:num>
  <w:num w:numId="72">
    <w:abstractNumId w:val="84"/>
  </w:num>
  <w:num w:numId="73">
    <w:abstractNumId w:val="90"/>
  </w:num>
  <w:num w:numId="74">
    <w:abstractNumId w:val="82"/>
  </w:num>
  <w:num w:numId="75">
    <w:abstractNumId w:val="81"/>
  </w:num>
  <w:num w:numId="76">
    <w:abstractNumId w:val="89"/>
  </w:num>
  <w:num w:numId="77">
    <w:abstractNumId w:val="85"/>
  </w:num>
  <w:num w:numId="78">
    <w:abstractNumId w:val="80"/>
  </w:num>
  <w:num w:numId="79">
    <w:abstractNumId w:val="83"/>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08"/>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6">
      <o:colormru v:ext="edit" colors="#dcdcdc"/>
      <o:colormenu v:ext="edit" fillcolor="#dcdcdc" strokecolor="none [1]" shadowcolor="none [2]"/>
    </o:shapedefaults>
  </w:hdrShapeDefaults>
  <w:footnotePr>
    <w:footnote w:id="0"/>
    <w:footnote w:id="1"/>
  </w:footnotePr>
  <w:endnotePr>
    <w:endnote w:id="0"/>
    <w:endnote w:id="1"/>
  </w:endnotePr>
  <w:compat/>
  <w:rsids>
    <w:rsidRoot w:val="00BF319B"/>
    <w:rsid w:val="00012920"/>
    <w:rsid w:val="00034E11"/>
    <w:rsid w:val="00042CC9"/>
    <w:rsid w:val="000504ED"/>
    <w:rsid w:val="000572A2"/>
    <w:rsid w:val="00061DE5"/>
    <w:rsid w:val="00081BCC"/>
    <w:rsid w:val="00096CC7"/>
    <w:rsid w:val="000D1187"/>
    <w:rsid w:val="000E146C"/>
    <w:rsid w:val="000F4BAC"/>
    <w:rsid w:val="000F719B"/>
    <w:rsid w:val="001174A5"/>
    <w:rsid w:val="00140D22"/>
    <w:rsid w:val="00191010"/>
    <w:rsid w:val="001A7F4F"/>
    <w:rsid w:val="001B06E3"/>
    <w:rsid w:val="001B7F1D"/>
    <w:rsid w:val="001D11E6"/>
    <w:rsid w:val="001D1240"/>
    <w:rsid w:val="00200F60"/>
    <w:rsid w:val="00211EEC"/>
    <w:rsid w:val="00254E64"/>
    <w:rsid w:val="00281BDA"/>
    <w:rsid w:val="00283273"/>
    <w:rsid w:val="002C155C"/>
    <w:rsid w:val="002D7BC1"/>
    <w:rsid w:val="002E0635"/>
    <w:rsid w:val="002E0C19"/>
    <w:rsid w:val="003279EA"/>
    <w:rsid w:val="00352C59"/>
    <w:rsid w:val="00354FBB"/>
    <w:rsid w:val="00376014"/>
    <w:rsid w:val="00385DCE"/>
    <w:rsid w:val="00391D48"/>
    <w:rsid w:val="003A4B99"/>
    <w:rsid w:val="003B386E"/>
    <w:rsid w:val="003C1BBE"/>
    <w:rsid w:val="003C2226"/>
    <w:rsid w:val="003E7D12"/>
    <w:rsid w:val="003F025B"/>
    <w:rsid w:val="00430D5F"/>
    <w:rsid w:val="00434730"/>
    <w:rsid w:val="00434F20"/>
    <w:rsid w:val="004772F3"/>
    <w:rsid w:val="00486F5E"/>
    <w:rsid w:val="00497410"/>
    <w:rsid w:val="004A4B9E"/>
    <w:rsid w:val="004F4AD0"/>
    <w:rsid w:val="00506542"/>
    <w:rsid w:val="00511A00"/>
    <w:rsid w:val="00515B23"/>
    <w:rsid w:val="005211C4"/>
    <w:rsid w:val="00535352"/>
    <w:rsid w:val="0054430C"/>
    <w:rsid w:val="0057054B"/>
    <w:rsid w:val="00586E5E"/>
    <w:rsid w:val="005B0FF9"/>
    <w:rsid w:val="005E5D80"/>
    <w:rsid w:val="005F41A3"/>
    <w:rsid w:val="00616AE3"/>
    <w:rsid w:val="0062236A"/>
    <w:rsid w:val="00683B90"/>
    <w:rsid w:val="00694EAA"/>
    <w:rsid w:val="006964E2"/>
    <w:rsid w:val="0069711B"/>
    <w:rsid w:val="006A22F2"/>
    <w:rsid w:val="006A27FD"/>
    <w:rsid w:val="006B06EE"/>
    <w:rsid w:val="006B7235"/>
    <w:rsid w:val="006D2237"/>
    <w:rsid w:val="006E3422"/>
    <w:rsid w:val="007201F8"/>
    <w:rsid w:val="00754782"/>
    <w:rsid w:val="007759D8"/>
    <w:rsid w:val="007C6A1F"/>
    <w:rsid w:val="007C722E"/>
    <w:rsid w:val="007F012B"/>
    <w:rsid w:val="00813D91"/>
    <w:rsid w:val="008339EA"/>
    <w:rsid w:val="00853CFF"/>
    <w:rsid w:val="008873C6"/>
    <w:rsid w:val="008A26E9"/>
    <w:rsid w:val="008E04FF"/>
    <w:rsid w:val="00917703"/>
    <w:rsid w:val="00930D14"/>
    <w:rsid w:val="00955211"/>
    <w:rsid w:val="009D182A"/>
    <w:rsid w:val="00A10E67"/>
    <w:rsid w:val="00A4793B"/>
    <w:rsid w:val="00A814EE"/>
    <w:rsid w:val="00A8530B"/>
    <w:rsid w:val="00A85D8B"/>
    <w:rsid w:val="00A9597C"/>
    <w:rsid w:val="00AB6B78"/>
    <w:rsid w:val="00AC7C9A"/>
    <w:rsid w:val="00AD1050"/>
    <w:rsid w:val="00AD7592"/>
    <w:rsid w:val="00B17A18"/>
    <w:rsid w:val="00B543C0"/>
    <w:rsid w:val="00BA4CD0"/>
    <w:rsid w:val="00BB462B"/>
    <w:rsid w:val="00BC2732"/>
    <w:rsid w:val="00BC2A51"/>
    <w:rsid w:val="00BF319B"/>
    <w:rsid w:val="00C16AB0"/>
    <w:rsid w:val="00C20F69"/>
    <w:rsid w:val="00C36EB1"/>
    <w:rsid w:val="00C431B6"/>
    <w:rsid w:val="00C4663E"/>
    <w:rsid w:val="00C96DA6"/>
    <w:rsid w:val="00D16E19"/>
    <w:rsid w:val="00D22698"/>
    <w:rsid w:val="00D420CC"/>
    <w:rsid w:val="00D47D82"/>
    <w:rsid w:val="00D67EA8"/>
    <w:rsid w:val="00D768F5"/>
    <w:rsid w:val="00D81CB9"/>
    <w:rsid w:val="00D82C28"/>
    <w:rsid w:val="00D9794A"/>
    <w:rsid w:val="00DD1F0E"/>
    <w:rsid w:val="00DE0D24"/>
    <w:rsid w:val="00DF5164"/>
    <w:rsid w:val="00E36875"/>
    <w:rsid w:val="00E369AD"/>
    <w:rsid w:val="00EA5832"/>
    <w:rsid w:val="00ED68B6"/>
    <w:rsid w:val="00ED69DE"/>
    <w:rsid w:val="00EE5A79"/>
    <w:rsid w:val="00EF6A30"/>
    <w:rsid w:val="00F30B3F"/>
    <w:rsid w:val="00F32193"/>
    <w:rsid w:val="00F44B55"/>
    <w:rsid w:val="00F86B96"/>
    <w:rsid w:val="00F979C4"/>
    <w:rsid w:val="00FC247B"/>
    <w:rsid w:val="00FF1E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colormru v:ext="edit" colors="#dcdcdc"/>
      <o:colormenu v:ext="edit" fillcolor="#dcdcdc" strokecolor="none [1]" shadowcolor="none [2]"/>
    </o:shapedefaults>
    <o:shapelayout v:ext="edit">
      <o:idmap v:ext="edit" data="2"/>
      <o:rules v:ext="edit">
        <o:r id="V:Rule1" type="callout" idref="#_x0000_s2433"/>
        <o:r id="V:Rule2" type="callout" idref="#_x0000_s2430"/>
        <o:r id="V:Rule3" type="callout" idref="#_x0000_s2427"/>
        <o:r id="V:Rule26" type="callout" idref="#_x0000_s2555"/>
        <o:r id="V:Rule27" type="callout" idref="#_x0000_s2552"/>
        <o:r id="V:Rule28" type="callout" idref="#_x0000_s2569"/>
        <o:r id="V:Rule29" type="callout" idref="#_x0000_s2572"/>
        <o:r id="V:Rule30" type="connector" idref="#_x0000_s2491"/>
        <o:r id="V:Rule31" type="connector" idref="#_x0000_s2660"/>
        <o:r id="V:Rule32" type="connector" idref="#_x0000_s2662"/>
        <o:r id="V:Rule33" type="connector" idref="#_x0000_s2663"/>
        <o:r id="V:Rule34" type="connector" idref="#_x0000_s2668"/>
        <o:r id="V:Rule35" type="connector" idref="#_x0000_s2588"/>
        <o:r id="V:Rule36" type="connector" idref="#_x0000_s2667"/>
        <o:r id="V:Rule37" type="connector" idref="#_x0000_s2670"/>
        <o:r id="V:Rule38" type="connector" idref="#_x0000_s2664"/>
        <o:r id="V:Rule39" type="connector" idref="#_x0000_s2497"/>
        <o:r id="V:Rule40" type="connector" idref="#_x0000_s2669"/>
        <o:r id="V:Rule41" type="connector" idref="#_x0000_s2673"/>
        <o:r id="V:Rule42" type="connector" idref="#_x0000_s2676"/>
        <o:r id="V:Rule43" type="connector" idref="#_x0000_s2675"/>
        <o:r id="V:Rule44" type="connector" idref="#_x0000_s2674"/>
        <o:r id="V:Rule45" type="connector" idref="#_x0000_s2671"/>
        <o:r id="V:Rule46" type="connector" idref="#_x0000_s2492"/>
        <o:r id="V:Rule47" type="connector" idref="#_x0000_s2672"/>
        <o:r id="V:Rule48" type="connector" idref="#_x0000_s2589"/>
        <o:r id="V:Rule49" type="connector" idref="#_x0000_s2666"/>
        <o:r id="V:Rule50" type="connector" idref="#_x0000_s2665"/>
        <o:r id="V:Rule51" type="connector" idref="#_x0000_s2661"/>
        <o:r id="V:Rule55" type="callout" idref="#_x0000_s2720"/>
      </o:rules>
      <o:regrouptable v:ext="edit">
        <o:entry new="1" old="0"/>
        <o:entry new="2" old="0"/>
        <o:entry new="3" old="2"/>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2A2"/>
    <w:rPr>
      <w:sz w:val="24"/>
      <w:szCs w:val="24"/>
      <w:lang w:eastAsia="ar-SA"/>
    </w:rPr>
  </w:style>
  <w:style w:type="paragraph" w:styleId="1">
    <w:name w:val="heading 1"/>
    <w:basedOn w:val="a"/>
    <w:next w:val="a"/>
    <w:qFormat/>
    <w:rsid w:val="000572A2"/>
    <w:pPr>
      <w:keepNext/>
      <w:tabs>
        <w:tab w:val="num" w:pos="0"/>
      </w:tabs>
      <w:ind w:firstLine="708"/>
      <w:jc w:val="center"/>
      <w:outlineLvl w:val="0"/>
    </w:pPr>
    <w:rPr>
      <w:b/>
      <w:bCs/>
      <w:sz w:val="28"/>
    </w:rPr>
  </w:style>
  <w:style w:type="paragraph" w:styleId="2">
    <w:name w:val="heading 2"/>
    <w:basedOn w:val="a"/>
    <w:next w:val="a"/>
    <w:qFormat/>
    <w:rsid w:val="000572A2"/>
    <w:pPr>
      <w:keepNext/>
      <w:tabs>
        <w:tab w:val="num" w:pos="0"/>
      </w:tabs>
      <w:ind w:firstLine="708"/>
      <w:jc w:val="center"/>
      <w:outlineLvl w:val="1"/>
    </w:pPr>
    <w:rPr>
      <w:b/>
      <w:bCs/>
      <w:sz w:val="28"/>
    </w:rPr>
  </w:style>
  <w:style w:type="paragraph" w:styleId="3">
    <w:name w:val="heading 3"/>
    <w:basedOn w:val="a"/>
    <w:next w:val="a"/>
    <w:qFormat/>
    <w:rsid w:val="000572A2"/>
    <w:pPr>
      <w:keepNext/>
      <w:tabs>
        <w:tab w:val="num" w:pos="0"/>
      </w:tabs>
      <w:ind w:firstLine="720"/>
      <w:jc w:val="center"/>
      <w:outlineLvl w:val="2"/>
    </w:pPr>
    <w:rPr>
      <w:b/>
      <w:bCs/>
      <w:sz w:val="28"/>
    </w:rPr>
  </w:style>
  <w:style w:type="paragraph" w:styleId="4">
    <w:name w:val="heading 4"/>
    <w:basedOn w:val="a"/>
    <w:next w:val="a"/>
    <w:qFormat/>
    <w:rsid w:val="000572A2"/>
    <w:pPr>
      <w:keepNext/>
      <w:tabs>
        <w:tab w:val="num" w:pos="0"/>
      </w:tabs>
      <w:jc w:val="both"/>
      <w:outlineLvl w:val="3"/>
    </w:pPr>
    <w:rPr>
      <w:sz w:val="28"/>
    </w:rPr>
  </w:style>
  <w:style w:type="paragraph" w:styleId="5">
    <w:name w:val="heading 5"/>
    <w:basedOn w:val="a"/>
    <w:next w:val="a"/>
    <w:qFormat/>
    <w:rsid w:val="000572A2"/>
    <w:pPr>
      <w:keepNext/>
      <w:tabs>
        <w:tab w:val="num" w:pos="0"/>
      </w:tabs>
      <w:jc w:val="center"/>
      <w:outlineLvl w:val="4"/>
    </w:pPr>
    <w:rPr>
      <w:b/>
      <w:bCs/>
      <w:sz w:val="28"/>
    </w:rPr>
  </w:style>
  <w:style w:type="paragraph" w:styleId="6">
    <w:name w:val="heading 6"/>
    <w:basedOn w:val="a"/>
    <w:next w:val="a"/>
    <w:qFormat/>
    <w:rsid w:val="000572A2"/>
    <w:pPr>
      <w:keepNext/>
      <w:tabs>
        <w:tab w:val="num" w:pos="0"/>
      </w:tabs>
      <w:outlineLvl w:val="5"/>
    </w:pPr>
    <w:rPr>
      <w:b/>
      <w:bCs/>
    </w:rPr>
  </w:style>
  <w:style w:type="paragraph" w:styleId="7">
    <w:name w:val="heading 7"/>
    <w:basedOn w:val="a"/>
    <w:next w:val="a"/>
    <w:qFormat/>
    <w:rsid w:val="000572A2"/>
    <w:pPr>
      <w:keepNext/>
      <w:tabs>
        <w:tab w:val="num" w:pos="0"/>
      </w:tabs>
      <w:outlineLvl w:val="6"/>
    </w:pPr>
    <w:rPr>
      <w:b/>
      <w:bCs/>
      <w:sz w:val="22"/>
    </w:rPr>
  </w:style>
  <w:style w:type="paragraph" w:styleId="8">
    <w:name w:val="heading 8"/>
    <w:basedOn w:val="a"/>
    <w:next w:val="a"/>
    <w:qFormat/>
    <w:rsid w:val="000572A2"/>
    <w:pPr>
      <w:keepNext/>
      <w:tabs>
        <w:tab w:val="num" w:pos="0"/>
      </w:tabs>
      <w:jc w:val="center"/>
      <w:outlineLvl w:val="7"/>
    </w:pPr>
    <w:rPr>
      <w:b/>
      <w:bCs/>
    </w:rPr>
  </w:style>
  <w:style w:type="paragraph" w:styleId="9">
    <w:name w:val="heading 9"/>
    <w:basedOn w:val="a"/>
    <w:next w:val="a"/>
    <w:qFormat/>
    <w:rsid w:val="000572A2"/>
    <w:pPr>
      <w:keepNext/>
      <w:tabs>
        <w:tab w:val="num" w:pos="0"/>
      </w:tabs>
      <w:outlineLvl w:val="8"/>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0572A2"/>
    <w:rPr>
      <w:rFonts w:ascii="Courier New" w:hAnsi="Courier New"/>
    </w:rPr>
  </w:style>
  <w:style w:type="character" w:customStyle="1" w:styleId="WW8Num1z2">
    <w:name w:val="WW8Num1z2"/>
    <w:rsid w:val="000572A2"/>
    <w:rPr>
      <w:rFonts w:ascii="Wingdings" w:hAnsi="Wingdings"/>
    </w:rPr>
  </w:style>
  <w:style w:type="character" w:customStyle="1" w:styleId="WW8Num1z3">
    <w:name w:val="WW8Num1z3"/>
    <w:rsid w:val="000572A2"/>
    <w:rPr>
      <w:rFonts w:ascii="Symbol" w:hAnsi="Symbol"/>
    </w:rPr>
  </w:style>
  <w:style w:type="character" w:customStyle="1" w:styleId="WW8Num1z4">
    <w:name w:val="WW8Num1z4"/>
    <w:rsid w:val="000572A2"/>
    <w:rPr>
      <w:rFonts w:ascii="Courier New" w:hAnsi="Courier New" w:cs="Courier New"/>
    </w:rPr>
  </w:style>
  <w:style w:type="character" w:customStyle="1" w:styleId="WW8Num2z0">
    <w:name w:val="WW8Num2z0"/>
    <w:rsid w:val="000572A2"/>
    <w:rPr>
      <w:rFonts w:ascii="Courier New" w:hAnsi="Courier New" w:cs="Courier New"/>
    </w:rPr>
  </w:style>
  <w:style w:type="character" w:customStyle="1" w:styleId="WW8Num2z2">
    <w:name w:val="WW8Num2z2"/>
    <w:rsid w:val="000572A2"/>
    <w:rPr>
      <w:rFonts w:ascii="Wingdings" w:hAnsi="Wingdings"/>
    </w:rPr>
  </w:style>
  <w:style w:type="character" w:customStyle="1" w:styleId="WW8Num2z3">
    <w:name w:val="WW8Num2z3"/>
    <w:rsid w:val="000572A2"/>
    <w:rPr>
      <w:rFonts w:ascii="Symbol" w:hAnsi="Symbol"/>
    </w:rPr>
  </w:style>
  <w:style w:type="character" w:customStyle="1" w:styleId="WW8Num5z0">
    <w:name w:val="WW8Num5z0"/>
    <w:rsid w:val="000572A2"/>
    <w:rPr>
      <w:rFonts w:ascii="Courier New" w:hAnsi="Courier New" w:cs="Courier New"/>
    </w:rPr>
  </w:style>
  <w:style w:type="character" w:customStyle="1" w:styleId="WW8Num5z2">
    <w:name w:val="WW8Num5z2"/>
    <w:rsid w:val="000572A2"/>
    <w:rPr>
      <w:rFonts w:ascii="Wingdings" w:hAnsi="Wingdings"/>
    </w:rPr>
  </w:style>
  <w:style w:type="character" w:customStyle="1" w:styleId="WW8Num5z3">
    <w:name w:val="WW8Num5z3"/>
    <w:rsid w:val="000572A2"/>
    <w:rPr>
      <w:rFonts w:ascii="Symbol" w:hAnsi="Symbol"/>
    </w:rPr>
  </w:style>
  <w:style w:type="character" w:customStyle="1" w:styleId="WW8Num7z0">
    <w:name w:val="WW8Num7z0"/>
    <w:rsid w:val="000572A2"/>
    <w:rPr>
      <w:rFonts w:ascii="Courier New" w:hAnsi="Courier New"/>
    </w:rPr>
  </w:style>
  <w:style w:type="character" w:customStyle="1" w:styleId="WW8Num9z0">
    <w:name w:val="WW8Num9z0"/>
    <w:rsid w:val="000572A2"/>
    <w:rPr>
      <w:rFonts w:ascii="Courier New" w:hAnsi="Courier New" w:cs="Courier New"/>
    </w:rPr>
  </w:style>
  <w:style w:type="character" w:customStyle="1" w:styleId="WW8Num9z2">
    <w:name w:val="WW8Num9z2"/>
    <w:rsid w:val="000572A2"/>
    <w:rPr>
      <w:rFonts w:ascii="Wingdings" w:hAnsi="Wingdings"/>
    </w:rPr>
  </w:style>
  <w:style w:type="character" w:customStyle="1" w:styleId="WW8Num9z3">
    <w:name w:val="WW8Num9z3"/>
    <w:rsid w:val="000572A2"/>
    <w:rPr>
      <w:rFonts w:ascii="Symbol" w:hAnsi="Symbol"/>
    </w:rPr>
  </w:style>
  <w:style w:type="character" w:customStyle="1" w:styleId="WW8Num12z0">
    <w:name w:val="WW8Num12z0"/>
    <w:rsid w:val="000572A2"/>
    <w:rPr>
      <w:rFonts w:ascii="Symbol" w:hAnsi="Symbol"/>
    </w:rPr>
  </w:style>
  <w:style w:type="character" w:customStyle="1" w:styleId="WW8Num12z1">
    <w:name w:val="WW8Num12z1"/>
    <w:rsid w:val="000572A2"/>
    <w:rPr>
      <w:rFonts w:ascii="Courier New" w:hAnsi="Courier New" w:cs="Courier New"/>
    </w:rPr>
  </w:style>
  <w:style w:type="character" w:customStyle="1" w:styleId="WW8Num12z2">
    <w:name w:val="WW8Num12z2"/>
    <w:rsid w:val="000572A2"/>
    <w:rPr>
      <w:rFonts w:ascii="Wingdings" w:hAnsi="Wingdings"/>
    </w:rPr>
  </w:style>
  <w:style w:type="character" w:customStyle="1" w:styleId="WW8Num14z0">
    <w:name w:val="WW8Num14z0"/>
    <w:rsid w:val="000572A2"/>
    <w:rPr>
      <w:rFonts w:ascii="Wingdings" w:hAnsi="Wingdings"/>
    </w:rPr>
  </w:style>
  <w:style w:type="character" w:customStyle="1" w:styleId="WW8Num14z1">
    <w:name w:val="WW8Num14z1"/>
    <w:rsid w:val="000572A2"/>
    <w:rPr>
      <w:rFonts w:ascii="Courier New" w:hAnsi="Courier New" w:cs="Courier New"/>
    </w:rPr>
  </w:style>
  <w:style w:type="character" w:customStyle="1" w:styleId="WW8Num14z3">
    <w:name w:val="WW8Num14z3"/>
    <w:rsid w:val="000572A2"/>
    <w:rPr>
      <w:rFonts w:ascii="Symbol" w:hAnsi="Symbol"/>
    </w:rPr>
  </w:style>
  <w:style w:type="character" w:customStyle="1" w:styleId="WW8Num18z0">
    <w:name w:val="WW8Num18z0"/>
    <w:rsid w:val="000572A2"/>
    <w:rPr>
      <w:rFonts w:ascii="Courier New" w:hAnsi="Courier New"/>
    </w:rPr>
  </w:style>
  <w:style w:type="character" w:customStyle="1" w:styleId="WW8Num18z2">
    <w:name w:val="WW8Num18z2"/>
    <w:rsid w:val="000572A2"/>
    <w:rPr>
      <w:rFonts w:ascii="Wingdings" w:hAnsi="Wingdings"/>
    </w:rPr>
  </w:style>
  <w:style w:type="character" w:customStyle="1" w:styleId="WW8Num18z3">
    <w:name w:val="WW8Num18z3"/>
    <w:rsid w:val="000572A2"/>
    <w:rPr>
      <w:rFonts w:ascii="Symbol" w:hAnsi="Symbol"/>
    </w:rPr>
  </w:style>
  <w:style w:type="character" w:customStyle="1" w:styleId="WW8Num18z4">
    <w:name w:val="WW8Num18z4"/>
    <w:rsid w:val="000572A2"/>
    <w:rPr>
      <w:rFonts w:ascii="Courier New" w:hAnsi="Courier New" w:cs="Courier New"/>
    </w:rPr>
  </w:style>
  <w:style w:type="character" w:customStyle="1" w:styleId="WW8Num21z0">
    <w:name w:val="WW8Num21z0"/>
    <w:rsid w:val="000572A2"/>
    <w:rPr>
      <w:rFonts w:ascii="Courier New" w:hAnsi="Courier New"/>
    </w:rPr>
  </w:style>
  <w:style w:type="character" w:customStyle="1" w:styleId="WW8Num22z0">
    <w:name w:val="WW8Num22z0"/>
    <w:rsid w:val="000572A2"/>
    <w:rPr>
      <w:rFonts w:ascii="Courier New" w:hAnsi="Courier New"/>
    </w:rPr>
  </w:style>
  <w:style w:type="character" w:customStyle="1" w:styleId="WW8Num24z0">
    <w:name w:val="WW8Num24z0"/>
    <w:rsid w:val="000572A2"/>
    <w:rPr>
      <w:rFonts w:ascii="Symbol" w:hAnsi="Symbol"/>
    </w:rPr>
  </w:style>
  <w:style w:type="character" w:customStyle="1" w:styleId="WW8Num24z1">
    <w:name w:val="WW8Num24z1"/>
    <w:rsid w:val="000572A2"/>
    <w:rPr>
      <w:rFonts w:ascii="Courier New" w:hAnsi="Courier New" w:cs="Courier New"/>
    </w:rPr>
  </w:style>
  <w:style w:type="character" w:customStyle="1" w:styleId="WW8Num24z2">
    <w:name w:val="WW8Num24z2"/>
    <w:rsid w:val="000572A2"/>
    <w:rPr>
      <w:rFonts w:ascii="Wingdings" w:hAnsi="Wingdings"/>
    </w:rPr>
  </w:style>
  <w:style w:type="character" w:customStyle="1" w:styleId="WW8Num25z1">
    <w:name w:val="WW8Num25z1"/>
    <w:rsid w:val="000572A2"/>
    <w:rPr>
      <w:rFonts w:ascii="Symbol" w:hAnsi="Symbol"/>
    </w:rPr>
  </w:style>
  <w:style w:type="character" w:customStyle="1" w:styleId="WW8Num28z0">
    <w:name w:val="WW8Num28z0"/>
    <w:rsid w:val="000572A2"/>
    <w:rPr>
      <w:rFonts w:ascii="Courier New" w:hAnsi="Courier New" w:cs="Courier New"/>
    </w:rPr>
  </w:style>
  <w:style w:type="character" w:customStyle="1" w:styleId="WW8Num28z1">
    <w:name w:val="WW8Num28z1"/>
    <w:rsid w:val="000572A2"/>
    <w:rPr>
      <w:rFonts w:ascii="Courier New" w:hAnsi="Courier New"/>
    </w:rPr>
  </w:style>
  <w:style w:type="character" w:customStyle="1" w:styleId="WW8Num29z0">
    <w:name w:val="WW8Num29z0"/>
    <w:rsid w:val="000572A2"/>
    <w:rPr>
      <w:rFonts w:ascii="Courier New" w:hAnsi="Courier New"/>
    </w:rPr>
  </w:style>
  <w:style w:type="character" w:customStyle="1" w:styleId="WW8Num29z1">
    <w:name w:val="WW8Num29z1"/>
    <w:rsid w:val="000572A2"/>
    <w:rPr>
      <w:rFonts w:ascii="Courier New" w:hAnsi="Courier New" w:cs="Courier New"/>
    </w:rPr>
  </w:style>
  <w:style w:type="character" w:customStyle="1" w:styleId="WW8Num30z0">
    <w:name w:val="WW8Num30z0"/>
    <w:rsid w:val="000572A2"/>
    <w:rPr>
      <w:rFonts w:ascii="Courier New" w:hAnsi="Courier New" w:cs="Courier New"/>
    </w:rPr>
  </w:style>
  <w:style w:type="character" w:customStyle="1" w:styleId="WW8Num30z2">
    <w:name w:val="WW8Num30z2"/>
    <w:rsid w:val="000572A2"/>
    <w:rPr>
      <w:rFonts w:ascii="Wingdings" w:hAnsi="Wingdings"/>
    </w:rPr>
  </w:style>
  <w:style w:type="character" w:customStyle="1" w:styleId="WW8Num30z3">
    <w:name w:val="WW8Num30z3"/>
    <w:rsid w:val="000572A2"/>
    <w:rPr>
      <w:rFonts w:ascii="Symbol" w:hAnsi="Symbol"/>
    </w:rPr>
  </w:style>
  <w:style w:type="character" w:customStyle="1" w:styleId="WW8Num35z0">
    <w:name w:val="WW8Num35z0"/>
    <w:rsid w:val="000572A2"/>
    <w:rPr>
      <w:rFonts w:ascii="Courier New" w:hAnsi="Courier New" w:cs="Courier New"/>
    </w:rPr>
  </w:style>
  <w:style w:type="character" w:customStyle="1" w:styleId="WW8Num35z1">
    <w:name w:val="WW8Num35z1"/>
    <w:rsid w:val="000572A2"/>
    <w:rPr>
      <w:rFonts w:ascii="Courier New" w:hAnsi="Courier New"/>
    </w:rPr>
  </w:style>
  <w:style w:type="character" w:customStyle="1" w:styleId="WW8Num36z0">
    <w:name w:val="WW8Num36z0"/>
    <w:rsid w:val="000572A2"/>
    <w:rPr>
      <w:rFonts w:ascii="Symbol" w:hAnsi="Symbol"/>
    </w:rPr>
  </w:style>
  <w:style w:type="character" w:customStyle="1" w:styleId="WW8Num36z1">
    <w:name w:val="WW8Num36z1"/>
    <w:rsid w:val="000572A2"/>
    <w:rPr>
      <w:rFonts w:ascii="Courier New" w:hAnsi="Courier New" w:cs="Courier New"/>
    </w:rPr>
  </w:style>
  <w:style w:type="character" w:customStyle="1" w:styleId="WW8Num36z2">
    <w:name w:val="WW8Num36z2"/>
    <w:rsid w:val="000572A2"/>
    <w:rPr>
      <w:rFonts w:ascii="Wingdings" w:hAnsi="Wingdings"/>
    </w:rPr>
  </w:style>
  <w:style w:type="character" w:customStyle="1" w:styleId="WW8Num37z0">
    <w:name w:val="WW8Num37z0"/>
    <w:rsid w:val="000572A2"/>
    <w:rPr>
      <w:rFonts w:ascii="Symbol" w:hAnsi="Symbol"/>
    </w:rPr>
  </w:style>
  <w:style w:type="character" w:customStyle="1" w:styleId="WW8Num37z1">
    <w:name w:val="WW8Num37z1"/>
    <w:rsid w:val="000572A2"/>
    <w:rPr>
      <w:rFonts w:ascii="Courier New" w:hAnsi="Courier New" w:cs="Courier New"/>
    </w:rPr>
  </w:style>
  <w:style w:type="character" w:customStyle="1" w:styleId="WW8Num37z2">
    <w:name w:val="WW8Num37z2"/>
    <w:rsid w:val="000572A2"/>
    <w:rPr>
      <w:rFonts w:ascii="Wingdings" w:hAnsi="Wingdings"/>
    </w:rPr>
  </w:style>
  <w:style w:type="character" w:customStyle="1" w:styleId="WW8Num39z1">
    <w:name w:val="WW8Num39z1"/>
    <w:rsid w:val="000572A2"/>
    <w:rPr>
      <w:rFonts w:ascii="Courier New" w:hAnsi="Courier New"/>
    </w:rPr>
  </w:style>
  <w:style w:type="character" w:customStyle="1" w:styleId="WW8Num40z0">
    <w:name w:val="WW8Num40z0"/>
    <w:rsid w:val="000572A2"/>
    <w:rPr>
      <w:rFonts w:ascii="Symbol" w:hAnsi="Symbol"/>
    </w:rPr>
  </w:style>
  <w:style w:type="character" w:customStyle="1" w:styleId="WW8Num40z1">
    <w:name w:val="WW8Num40z1"/>
    <w:rsid w:val="000572A2"/>
    <w:rPr>
      <w:rFonts w:ascii="Courier New" w:hAnsi="Courier New" w:cs="Courier New"/>
    </w:rPr>
  </w:style>
  <w:style w:type="character" w:customStyle="1" w:styleId="WW8Num40z2">
    <w:name w:val="WW8Num40z2"/>
    <w:rsid w:val="000572A2"/>
    <w:rPr>
      <w:rFonts w:ascii="Wingdings" w:hAnsi="Wingdings"/>
    </w:rPr>
  </w:style>
  <w:style w:type="character" w:customStyle="1" w:styleId="WW8Num41z0">
    <w:name w:val="WW8Num41z0"/>
    <w:rsid w:val="000572A2"/>
    <w:rPr>
      <w:rFonts w:ascii="Symbol" w:hAnsi="Symbol"/>
    </w:rPr>
  </w:style>
  <w:style w:type="character" w:customStyle="1" w:styleId="WW8Num41z1">
    <w:name w:val="WW8Num41z1"/>
    <w:rsid w:val="000572A2"/>
    <w:rPr>
      <w:rFonts w:ascii="Courier New" w:hAnsi="Courier New" w:cs="Courier New"/>
    </w:rPr>
  </w:style>
  <w:style w:type="character" w:customStyle="1" w:styleId="WW8Num41z2">
    <w:name w:val="WW8Num41z2"/>
    <w:rsid w:val="000572A2"/>
    <w:rPr>
      <w:rFonts w:ascii="Wingdings" w:hAnsi="Wingdings"/>
    </w:rPr>
  </w:style>
  <w:style w:type="character" w:customStyle="1" w:styleId="WW8Num42z1">
    <w:name w:val="WW8Num42z1"/>
    <w:rsid w:val="000572A2"/>
    <w:rPr>
      <w:rFonts w:ascii="Times New Roman" w:eastAsia="Times New Roman" w:hAnsi="Times New Roman" w:cs="Times New Roman"/>
    </w:rPr>
  </w:style>
  <w:style w:type="character" w:customStyle="1" w:styleId="WW8Num43z0">
    <w:name w:val="WW8Num43z0"/>
    <w:rsid w:val="000572A2"/>
    <w:rPr>
      <w:rFonts w:ascii="Courier New" w:hAnsi="Courier New"/>
    </w:rPr>
  </w:style>
  <w:style w:type="character" w:customStyle="1" w:styleId="WW8Num43z2">
    <w:name w:val="WW8Num43z2"/>
    <w:rsid w:val="000572A2"/>
    <w:rPr>
      <w:rFonts w:ascii="Wingdings" w:hAnsi="Wingdings"/>
    </w:rPr>
  </w:style>
  <w:style w:type="character" w:customStyle="1" w:styleId="WW8Num43z3">
    <w:name w:val="WW8Num43z3"/>
    <w:rsid w:val="000572A2"/>
    <w:rPr>
      <w:rFonts w:ascii="Symbol" w:hAnsi="Symbol"/>
    </w:rPr>
  </w:style>
  <w:style w:type="character" w:customStyle="1" w:styleId="WW8Num43z4">
    <w:name w:val="WW8Num43z4"/>
    <w:rsid w:val="000572A2"/>
    <w:rPr>
      <w:rFonts w:ascii="Courier New" w:hAnsi="Courier New" w:cs="Courier New"/>
    </w:rPr>
  </w:style>
  <w:style w:type="character" w:customStyle="1" w:styleId="WW8Num44z0">
    <w:name w:val="WW8Num44z0"/>
    <w:rsid w:val="000572A2"/>
    <w:rPr>
      <w:rFonts w:ascii="Courier New" w:hAnsi="Courier New" w:cs="Courier New"/>
    </w:rPr>
  </w:style>
  <w:style w:type="character" w:customStyle="1" w:styleId="WW8Num44z1">
    <w:name w:val="WW8Num44z1"/>
    <w:rsid w:val="000572A2"/>
    <w:rPr>
      <w:rFonts w:ascii="Courier New" w:hAnsi="Courier New"/>
    </w:rPr>
  </w:style>
  <w:style w:type="character" w:customStyle="1" w:styleId="WW8Num46z0">
    <w:name w:val="WW8Num46z0"/>
    <w:rsid w:val="000572A2"/>
    <w:rPr>
      <w:rFonts w:ascii="Symbol" w:hAnsi="Symbol"/>
    </w:rPr>
  </w:style>
  <w:style w:type="character" w:customStyle="1" w:styleId="WW8Num46z1">
    <w:name w:val="WW8Num46z1"/>
    <w:rsid w:val="000572A2"/>
    <w:rPr>
      <w:rFonts w:ascii="Courier New" w:hAnsi="Courier New" w:cs="Courier New"/>
    </w:rPr>
  </w:style>
  <w:style w:type="character" w:customStyle="1" w:styleId="WW8Num46z2">
    <w:name w:val="WW8Num46z2"/>
    <w:rsid w:val="000572A2"/>
    <w:rPr>
      <w:rFonts w:ascii="Wingdings" w:hAnsi="Wingdings"/>
    </w:rPr>
  </w:style>
  <w:style w:type="character" w:customStyle="1" w:styleId="WW8Num51z0">
    <w:name w:val="WW8Num51z0"/>
    <w:rsid w:val="000572A2"/>
    <w:rPr>
      <w:rFonts w:ascii="Courier New" w:hAnsi="Courier New" w:cs="Courier New"/>
    </w:rPr>
  </w:style>
  <w:style w:type="character" w:customStyle="1" w:styleId="WW8Num51z2">
    <w:name w:val="WW8Num51z2"/>
    <w:rsid w:val="000572A2"/>
    <w:rPr>
      <w:rFonts w:ascii="Wingdings" w:hAnsi="Wingdings"/>
    </w:rPr>
  </w:style>
  <w:style w:type="character" w:customStyle="1" w:styleId="WW8Num51z3">
    <w:name w:val="WW8Num51z3"/>
    <w:rsid w:val="000572A2"/>
    <w:rPr>
      <w:rFonts w:ascii="Symbol" w:hAnsi="Symbol"/>
    </w:rPr>
  </w:style>
  <w:style w:type="character" w:customStyle="1" w:styleId="WW8Num53z0">
    <w:name w:val="WW8Num53z0"/>
    <w:rsid w:val="000572A2"/>
    <w:rPr>
      <w:rFonts w:ascii="Symbol" w:hAnsi="Symbol"/>
    </w:rPr>
  </w:style>
  <w:style w:type="character" w:customStyle="1" w:styleId="WW8Num53z1">
    <w:name w:val="WW8Num53z1"/>
    <w:rsid w:val="000572A2"/>
    <w:rPr>
      <w:rFonts w:ascii="Courier New" w:hAnsi="Courier New" w:cs="Courier New"/>
    </w:rPr>
  </w:style>
  <w:style w:type="character" w:customStyle="1" w:styleId="WW8Num53z2">
    <w:name w:val="WW8Num53z2"/>
    <w:rsid w:val="000572A2"/>
    <w:rPr>
      <w:rFonts w:ascii="Wingdings" w:hAnsi="Wingdings"/>
    </w:rPr>
  </w:style>
  <w:style w:type="character" w:customStyle="1" w:styleId="WW8Num56z0">
    <w:name w:val="WW8Num56z0"/>
    <w:rsid w:val="000572A2"/>
    <w:rPr>
      <w:rFonts w:ascii="Symbol" w:hAnsi="Symbol"/>
    </w:rPr>
  </w:style>
  <w:style w:type="character" w:customStyle="1" w:styleId="WW8Num56z1">
    <w:name w:val="WW8Num56z1"/>
    <w:rsid w:val="000572A2"/>
    <w:rPr>
      <w:rFonts w:ascii="Courier New" w:hAnsi="Courier New" w:cs="Courier New"/>
    </w:rPr>
  </w:style>
  <w:style w:type="character" w:customStyle="1" w:styleId="WW8Num56z2">
    <w:name w:val="WW8Num56z2"/>
    <w:rsid w:val="000572A2"/>
    <w:rPr>
      <w:rFonts w:ascii="Wingdings" w:hAnsi="Wingdings"/>
    </w:rPr>
  </w:style>
  <w:style w:type="character" w:customStyle="1" w:styleId="WW8Num57z0">
    <w:name w:val="WW8Num57z0"/>
    <w:rsid w:val="000572A2"/>
    <w:rPr>
      <w:rFonts w:ascii="Courier New" w:hAnsi="Courier New"/>
    </w:rPr>
  </w:style>
  <w:style w:type="character" w:customStyle="1" w:styleId="WW8Num57z2">
    <w:name w:val="WW8Num57z2"/>
    <w:rsid w:val="000572A2"/>
    <w:rPr>
      <w:rFonts w:ascii="Wingdings" w:hAnsi="Wingdings"/>
    </w:rPr>
  </w:style>
  <w:style w:type="character" w:customStyle="1" w:styleId="WW8Num57z3">
    <w:name w:val="WW8Num57z3"/>
    <w:rsid w:val="000572A2"/>
    <w:rPr>
      <w:rFonts w:ascii="Symbol" w:hAnsi="Symbol"/>
    </w:rPr>
  </w:style>
  <w:style w:type="character" w:customStyle="1" w:styleId="WW8Num57z4">
    <w:name w:val="WW8Num57z4"/>
    <w:rsid w:val="000572A2"/>
    <w:rPr>
      <w:rFonts w:ascii="Courier New" w:hAnsi="Courier New" w:cs="Courier New"/>
    </w:rPr>
  </w:style>
  <w:style w:type="character" w:customStyle="1" w:styleId="WW8Num58z1">
    <w:name w:val="WW8Num58z1"/>
    <w:rsid w:val="000572A2"/>
    <w:rPr>
      <w:rFonts w:ascii="Courier New" w:hAnsi="Courier New"/>
    </w:rPr>
  </w:style>
  <w:style w:type="character" w:customStyle="1" w:styleId="WW8Num65z0">
    <w:name w:val="WW8Num65z0"/>
    <w:rsid w:val="000572A2"/>
    <w:rPr>
      <w:rFonts w:ascii="Courier New" w:hAnsi="Courier New" w:cs="Courier New"/>
    </w:rPr>
  </w:style>
  <w:style w:type="character" w:customStyle="1" w:styleId="WW8Num65z2">
    <w:name w:val="WW8Num65z2"/>
    <w:rsid w:val="000572A2"/>
    <w:rPr>
      <w:rFonts w:ascii="Wingdings" w:hAnsi="Wingdings"/>
    </w:rPr>
  </w:style>
  <w:style w:type="character" w:customStyle="1" w:styleId="WW8Num65z3">
    <w:name w:val="WW8Num65z3"/>
    <w:rsid w:val="000572A2"/>
    <w:rPr>
      <w:rFonts w:ascii="Symbol" w:hAnsi="Symbol"/>
    </w:rPr>
  </w:style>
  <w:style w:type="character" w:customStyle="1" w:styleId="WW8Num67z1">
    <w:name w:val="WW8Num67z1"/>
    <w:rsid w:val="000572A2"/>
    <w:rPr>
      <w:rFonts w:ascii="Symbol" w:hAnsi="Symbol"/>
    </w:rPr>
  </w:style>
  <w:style w:type="character" w:customStyle="1" w:styleId="WW8Num67z2">
    <w:name w:val="WW8Num67z2"/>
    <w:rsid w:val="000572A2"/>
    <w:rPr>
      <w:rFonts w:ascii="Wingdings" w:hAnsi="Wingdings"/>
    </w:rPr>
  </w:style>
  <w:style w:type="character" w:customStyle="1" w:styleId="WW8Num67z4">
    <w:name w:val="WW8Num67z4"/>
    <w:rsid w:val="000572A2"/>
    <w:rPr>
      <w:rFonts w:ascii="Courier New" w:hAnsi="Courier New" w:cs="Courier New"/>
    </w:rPr>
  </w:style>
  <w:style w:type="character" w:customStyle="1" w:styleId="WW8Num71z0">
    <w:name w:val="WW8Num71z0"/>
    <w:rsid w:val="000572A2"/>
    <w:rPr>
      <w:rFonts w:ascii="Courier New" w:hAnsi="Courier New" w:cs="Courier New"/>
    </w:rPr>
  </w:style>
  <w:style w:type="character" w:customStyle="1" w:styleId="WW8Num71z2">
    <w:name w:val="WW8Num71z2"/>
    <w:rsid w:val="000572A2"/>
    <w:rPr>
      <w:rFonts w:ascii="Wingdings" w:hAnsi="Wingdings"/>
    </w:rPr>
  </w:style>
  <w:style w:type="character" w:customStyle="1" w:styleId="WW8Num71z3">
    <w:name w:val="WW8Num71z3"/>
    <w:rsid w:val="000572A2"/>
    <w:rPr>
      <w:rFonts w:ascii="Symbol" w:hAnsi="Symbol"/>
    </w:rPr>
  </w:style>
  <w:style w:type="character" w:customStyle="1" w:styleId="WW8Num74z0">
    <w:name w:val="WW8Num74z0"/>
    <w:rsid w:val="000572A2"/>
    <w:rPr>
      <w:rFonts w:ascii="Symbol" w:hAnsi="Symbol"/>
    </w:rPr>
  </w:style>
  <w:style w:type="character" w:customStyle="1" w:styleId="WW8Num74z1">
    <w:name w:val="WW8Num74z1"/>
    <w:rsid w:val="000572A2"/>
    <w:rPr>
      <w:rFonts w:ascii="Courier New" w:hAnsi="Courier New" w:cs="Courier New"/>
    </w:rPr>
  </w:style>
  <w:style w:type="character" w:customStyle="1" w:styleId="WW8Num74z2">
    <w:name w:val="WW8Num74z2"/>
    <w:rsid w:val="000572A2"/>
    <w:rPr>
      <w:rFonts w:ascii="Wingdings" w:hAnsi="Wingdings"/>
    </w:rPr>
  </w:style>
  <w:style w:type="character" w:customStyle="1" w:styleId="WW8Num77z0">
    <w:name w:val="WW8Num77z0"/>
    <w:rsid w:val="000572A2"/>
    <w:rPr>
      <w:rFonts w:ascii="Courier New" w:hAnsi="Courier New"/>
    </w:rPr>
  </w:style>
  <w:style w:type="character" w:customStyle="1" w:styleId="WW8Num77z2">
    <w:name w:val="WW8Num77z2"/>
    <w:rsid w:val="000572A2"/>
    <w:rPr>
      <w:rFonts w:ascii="Wingdings" w:hAnsi="Wingdings"/>
    </w:rPr>
  </w:style>
  <w:style w:type="character" w:customStyle="1" w:styleId="WW8Num77z3">
    <w:name w:val="WW8Num77z3"/>
    <w:rsid w:val="000572A2"/>
    <w:rPr>
      <w:rFonts w:ascii="Symbol" w:hAnsi="Symbol"/>
    </w:rPr>
  </w:style>
  <w:style w:type="character" w:customStyle="1" w:styleId="WW8Num77z4">
    <w:name w:val="WW8Num77z4"/>
    <w:rsid w:val="000572A2"/>
    <w:rPr>
      <w:rFonts w:ascii="Courier New" w:hAnsi="Courier New" w:cs="Courier New"/>
    </w:rPr>
  </w:style>
  <w:style w:type="character" w:customStyle="1" w:styleId="WW8Num79z2">
    <w:name w:val="WW8Num79z2"/>
    <w:rsid w:val="000572A2"/>
    <w:rPr>
      <w:rFonts w:ascii="Wingdings" w:hAnsi="Wingdings"/>
    </w:rPr>
  </w:style>
  <w:style w:type="character" w:customStyle="1" w:styleId="WW8Num79z3">
    <w:name w:val="WW8Num79z3"/>
    <w:rsid w:val="000572A2"/>
    <w:rPr>
      <w:rFonts w:ascii="Symbol" w:hAnsi="Symbol"/>
    </w:rPr>
  </w:style>
  <w:style w:type="character" w:customStyle="1" w:styleId="WW8Num79z4">
    <w:name w:val="WW8Num79z4"/>
    <w:rsid w:val="000572A2"/>
    <w:rPr>
      <w:rFonts w:ascii="Courier New" w:hAnsi="Courier New" w:cs="Courier New"/>
    </w:rPr>
  </w:style>
  <w:style w:type="character" w:customStyle="1" w:styleId="WW8Num84z0">
    <w:name w:val="WW8Num84z0"/>
    <w:rsid w:val="000572A2"/>
    <w:rPr>
      <w:rFonts w:ascii="Courier New" w:hAnsi="Courier New" w:cs="Courier New"/>
    </w:rPr>
  </w:style>
  <w:style w:type="character" w:customStyle="1" w:styleId="WW8Num84z2">
    <w:name w:val="WW8Num84z2"/>
    <w:rsid w:val="000572A2"/>
    <w:rPr>
      <w:rFonts w:ascii="Wingdings" w:hAnsi="Wingdings"/>
    </w:rPr>
  </w:style>
  <w:style w:type="character" w:customStyle="1" w:styleId="WW8Num84z3">
    <w:name w:val="WW8Num84z3"/>
    <w:rsid w:val="000572A2"/>
    <w:rPr>
      <w:rFonts w:ascii="Symbol" w:hAnsi="Symbol"/>
    </w:rPr>
  </w:style>
  <w:style w:type="character" w:customStyle="1" w:styleId="WW8Num85z0">
    <w:name w:val="WW8Num85z0"/>
    <w:rsid w:val="000572A2"/>
    <w:rPr>
      <w:rFonts w:ascii="Symbol" w:hAnsi="Symbol"/>
    </w:rPr>
  </w:style>
  <w:style w:type="character" w:customStyle="1" w:styleId="WW8Num85z1">
    <w:name w:val="WW8Num85z1"/>
    <w:rsid w:val="000572A2"/>
    <w:rPr>
      <w:rFonts w:ascii="Courier New" w:hAnsi="Courier New" w:cs="Courier New"/>
    </w:rPr>
  </w:style>
  <w:style w:type="character" w:customStyle="1" w:styleId="WW8Num85z2">
    <w:name w:val="WW8Num85z2"/>
    <w:rsid w:val="000572A2"/>
    <w:rPr>
      <w:rFonts w:ascii="Wingdings" w:hAnsi="Wingdings"/>
    </w:rPr>
  </w:style>
  <w:style w:type="character" w:customStyle="1" w:styleId="WW8Num86z0">
    <w:name w:val="WW8Num86z0"/>
    <w:rsid w:val="000572A2"/>
    <w:rPr>
      <w:rFonts w:ascii="Courier New" w:hAnsi="Courier New" w:cs="Courier New"/>
    </w:rPr>
  </w:style>
  <w:style w:type="character" w:customStyle="1" w:styleId="WW8Num86z1">
    <w:name w:val="WW8Num86z1"/>
    <w:rsid w:val="000572A2"/>
    <w:rPr>
      <w:rFonts w:ascii="Courier New" w:hAnsi="Courier New"/>
    </w:rPr>
  </w:style>
  <w:style w:type="character" w:customStyle="1" w:styleId="WW8Num87z0">
    <w:name w:val="WW8Num87z0"/>
    <w:rsid w:val="000572A2"/>
    <w:rPr>
      <w:rFonts w:ascii="Courier New" w:hAnsi="Courier New"/>
    </w:rPr>
  </w:style>
  <w:style w:type="character" w:customStyle="1" w:styleId="WW8Num89z0">
    <w:name w:val="WW8Num89z0"/>
    <w:rsid w:val="000572A2"/>
    <w:rPr>
      <w:rFonts w:ascii="Wingdings" w:hAnsi="Wingdings"/>
    </w:rPr>
  </w:style>
  <w:style w:type="character" w:customStyle="1" w:styleId="WW8Num89z1">
    <w:name w:val="WW8Num89z1"/>
    <w:rsid w:val="000572A2"/>
    <w:rPr>
      <w:rFonts w:ascii="Courier New" w:hAnsi="Courier New" w:cs="Courier New"/>
    </w:rPr>
  </w:style>
  <w:style w:type="character" w:customStyle="1" w:styleId="WW8Num89z3">
    <w:name w:val="WW8Num89z3"/>
    <w:rsid w:val="000572A2"/>
    <w:rPr>
      <w:rFonts w:ascii="Symbol" w:hAnsi="Symbol"/>
    </w:rPr>
  </w:style>
  <w:style w:type="character" w:customStyle="1" w:styleId="WW8Num90z0">
    <w:name w:val="WW8Num90z0"/>
    <w:rsid w:val="000572A2"/>
    <w:rPr>
      <w:rFonts w:ascii="Courier New" w:hAnsi="Courier New"/>
    </w:rPr>
  </w:style>
  <w:style w:type="character" w:customStyle="1" w:styleId="WW8Num91z0">
    <w:name w:val="WW8Num91z0"/>
    <w:rsid w:val="000572A2"/>
    <w:rPr>
      <w:rFonts w:ascii="Courier New" w:hAnsi="Courier New" w:cs="Courier New"/>
    </w:rPr>
  </w:style>
  <w:style w:type="character" w:customStyle="1" w:styleId="WW8Num91z1">
    <w:name w:val="WW8Num91z1"/>
    <w:rsid w:val="000572A2"/>
    <w:rPr>
      <w:rFonts w:ascii="Courier New" w:hAnsi="Courier New"/>
    </w:rPr>
  </w:style>
  <w:style w:type="character" w:customStyle="1" w:styleId="WW8Num94z0">
    <w:name w:val="WW8Num94z0"/>
    <w:rsid w:val="000572A2"/>
    <w:rPr>
      <w:rFonts w:ascii="Courier New" w:hAnsi="Courier New" w:cs="Courier New"/>
    </w:rPr>
  </w:style>
  <w:style w:type="character" w:customStyle="1" w:styleId="WW8Num94z2">
    <w:name w:val="WW8Num94z2"/>
    <w:rsid w:val="000572A2"/>
    <w:rPr>
      <w:rFonts w:ascii="Wingdings" w:hAnsi="Wingdings"/>
    </w:rPr>
  </w:style>
  <w:style w:type="character" w:customStyle="1" w:styleId="WW8Num94z3">
    <w:name w:val="WW8Num94z3"/>
    <w:rsid w:val="000572A2"/>
    <w:rPr>
      <w:rFonts w:ascii="Symbol" w:hAnsi="Symbol"/>
    </w:rPr>
  </w:style>
  <w:style w:type="character" w:customStyle="1" w:styleId="WW8Num96z0">
    <w:name w:val="WW8Num96z0"/>
    <w:rsid w:val="000572A2"/>
    <w:rPr>
      <w:rFonts w:ascii="Courier New" w:hAnsi="Courier New" w:cs="Courier New"/>
    </w:rPr>
  </w:style>
  <w:style w:type="character" w:customStyle="1" w:styleId="WW8Num96z2">
    <w:name w:val="WW8Num96z2"/>
    <w:rsid w:val="000572A2"/>
    <w:rPr>
      <w:rFonts w:ascii="Wingdings" w:hAnsi="Wingdings"/>
    </w:rPr>
  </w:style>
  <w:style w:type="character" w:customStyle="1" w:styleId="WW8Num96z3">
    <w:name w:val="WW8Num96z3"/>
    <w:rsid w:val="000572A2"/>
    <w:rPr>
      <w:rFonts w:ascii="Symbol" w:hAnsi="Symbol"/>
    </w:rPr>
  </w:style>
  <w:style w:type="character" w:customStyle="1" w:styleId="WW8Num98z0">
    <w:name w:val="WW8Num98z0"/>
    <w:rsid w:val="000572A2"/>
    <w:rPr>
      <w:rFonts w:ascii="Courier New" w:hAnsi="Courier New" w:cs="Courier New"/>
    </w:rPr>
  </w:style>
  <w:style w:type="character" w:customStyle="1" w:styleId="WW8Num98z2">
    <w:name w:val="WW8Num98z2"/>
    <w:rsid w:val="000572A2"/>
    <w:rPr>
      <w:rFonts w:ascii="Wingdings" w:hAnsi="Wingdings"/>
    </w:rPr>
  </w:style>
  <w:style w:type="character" w:customStyle="1" w:styleId="WW8Num98z3">
    <w:name w:val="WW8Num98z3"/>
    <w:rsid w:val="000572A2"/>
    <w:rPr>
      <w:rFonts w:ascii="Symbol" w:hAnsi="Symbol"/>
    </w:rPr>
  </w:style>
  <w:style w:type="character" w:customStyle="1" w:styleId="WW8Num99z0">
    <w:name w:val="WW8Num99z0"/>
    <w:rsid w:val="000572A2"/>
    <w:rPr>
      <w:rFonts w:ascii="Symbol" w:hAnsi="Symbol"/>
    </w:rPr>
  </w:style>
  <w:style w:type="character" w:customStyle="1" w:styleId="WW8Num99z1">
    <w:name w:val="WW8Num99z1"/>
    <w:rsid w:val="000572A2"/>
    <w:rPr>
      <w:rFonts w:ascii="Courier New" w:hAnsi="Courier New" w:cs="Courier New"/>
    </w:rPr>
  </w:style>
  <w:style w:type="character" w:customStyle="1" w:styleId="WW8Num99z2">
    <w:name w:val="WW8Num99z2"/>
    <w:rsid w:val="000572A2"/>
    <w:rPr>
      <w:rFonts w:ascii="Wingdings" w:hAnsi="Wingdings"/>
    </w:rPr>
  </w:style>
  <w:style w:type="character" w:customStyle="1" w:styleId="10">
    <w:name w:val="Основной шрифт абзаца1"/>
    <w:rsid w:val="000572A2"/>
  </w:style>
  <w:style w:type="character" w:customStyle="1" w:styleId="a3">
    <w:name w:val="Символ сноски"/>
    <w:basedOn w:val="10"/>
    <w:rsid w:val="000572A2"/>
    <w:rPr>
      <w:vertAlign w:val="superscript"/>
    </w:rPr>
  </w:style>
  <w:style w:type="character" w:styleId="a4">
    <w:name w:val="page number"/>
    <w:basedOn w:val="10"/>
    <w:semiHidden/>
    <w:rsid w:val="000572A2"/>
  </w:style>
  <w:style w:type="character" w:customStyle="1" w:styleId="FontStyle11">
    <w:name w:val="Font Style11"/>
    <w:basedOn w:val="10"/>
    <w:rsid w:val="000572A2"/>
    <w:rPr>
      <w:rFonts w:ascii="Arial" w:hAnsi="Arial" w:cs="Arial"/>
      <w:sz w:val="16"/>
      <w:szCs w:val="16"/>
    </w:rPr>
  </w:style>
  <w:style w:type="character" w:customStyle="1" w:styleId="FontStyle12">
    <w:name w:val="Font Style12"/>
    <w:basedOn w:val="10"/>
    <w:rsid w:val="000572A2"/>
    <w:rPr>
      <w:rFonts w:ascii="Arial" w:hAnsi="Arial" w:cs="Arial"/>
      <w:sz w:val="16"/>
      <w:szCs w:val="16"/>
    </w:rPr>
  </w:style>
  <w:style w:type="character" w:customStyle="1" w:styleId="FontStyle13">
    <w:name w:val="Font Style13"/>
    <w:basedOn w:val="10"/>
    <w:rsid w:val="000572A2"/>
    <w:rPr>
      <w:rFonts w:ascii="Arial" w:hAnsi="Arial" w:cs="Arial"/>
      <w:sz w:val="14"/>
      <w:szCs w:val="14"/>
    </w:rPr>
  </w:style>
  <w:style w:type="character" w:styleId="a5">
    <w:name w:val="footnote reference"/>
    <w:semiHidden/>
    <w:rsid w:val="000572A2"/>
    <w:rPr>
      <w:vertAlign w:val="superscript"/>
    </w:rPr>
  </w:style>
  <w:style w:type="character" w:styleId="a6">
    <w:name w:val="endnote reference"/>
    <w:semiHidden/>
    <w:rsid w:val="000572A2"/>
    <w:rPr>
      <w:vertAlign w:val="superscript"/>
    </w:rPr>
  </w:style>
  <w:style w:type="character" w:customStyle="1" w:styleId="a7">
    <w:name w:val="Символы концевой сноски"/>
    <w:rsid w:val="000572A2"/>
  </w:style>
  <w:style w:type="paragraph" w:customStyle="1" w:styleId="a8">
    <w:name w:val="Заголовок"/>
    <w:basedOn w:val="a"/>
    <w:next w:val="a9"/>
    <w:rsid w:val="000572A2"/>
    <w:pPr>
      <w:keepNext/>
      <w:spacing w:before="240" w:after="120"/>
    </w:pPr>
    <w:rPr>
      <w:rFonts w:ascii="Arial" w:eastAsia="MS Mincho" w:hAnsi="Arial" w:cs="Tahoma"/>
      <w:sz w:val="28"/>
      <w:szCs w:val="28"/>
    </w:rPr>
  </w:style>
  <w:style w:type="paragraph" w:styleId="a9">
    <w:name w:val="Body Text"/>
    <w:basedOn w:val="a"/>
    <w:semiHidden/>
    <w:rsid w:val="000572A2"/>
    <w:pPr>
      <w:jc w:val="both"/>
    </w:pPr>
    <w:rPr>
      <w:sz w:val="28"/>
    </w:rPr>
  </w:style>
  <w:style w:type="paragraph" w:styleId="aa">
    <w:name w:val="List"/>
    <w:basedOn w:val="a9"/>
    <w:semiHidden/>
    <w:rsid w:val="000572A2"/>
    <w:rPr>
      <w:rFonts w:ascii="Arial" w:hAnsi="Arial" w:cs="Tahoma"/>
    </w:rPr>
  </w:style>
  <w:style w:type="paragraph" w:customStyle="1" w:styleId="11">
    <w:name w:val="Название1"/>
    <w:basedOn w:val="a"/>
    <w:rsid w:val="000572A2"/>
    <w:pPr>
      <w:suppressLineNumbers/>
      <w:spacing w:before="120" w:after="120"/>
    </w:pPr>
    <w:rPr>
      <w:rFonts w:ascii="Arial" w:hAnsi="Arial" w:cs="Tahoma"/>
      <w:i/>
      <w:iCs/>
      <w:sz w:val="20"/>
    </w:rPr>
  </w:style>
  <w:style w:type="paragraph" w:customStyle="1" w:styleId="12">
    <w:name w:val="Указатель1"/>
    <w:basedOn w:val="a"/>
    <w:rsid w:val="000572A2"/>
    <w:pPr>
      <w:suppressLineNumbers/>
    </w:pPr>
    <w:rPr>
      <w:rFonts w:ascii="Arial" w:hAnsi="Arial" w:cs="Tahoma"/>
    </w:rPr>
  </w:style>
  <w:style w:type="paragraph" w:styleId="ab">
    <w:name w:val="footnote text"/>
    <w:basedOn w:val="a"/>
    <w:semiHidden/>
    <w:rsid w:val="000572A2"/>
    <w:rPr>
      <w:sz w:val="20"/>
      <w:szCs w:val="20"/>
    </w:rPr>
  </w:style>
  <w:style w:type="paragraph" w:styleId="ac">
    <w:name w:val="Body Text Indent"/>
    <w:basedOn w:val="a"/>
    <w:semiHidden/>
    <w:rsid w:val="000572A2"/>
    <w:pPr>
      <w:ind w:firstLine="720"/>
      <w:jc w:val="both"/>
    </w:pPr>
    <w:rPr>
      <w:sz w:val="28"/>
    </w:rPr>
  </w:style>
  <w:style w:type="paragraph" w:customStyle="1" w:styleId="21">
    <w:name w:val="Основной текст с отступом 21"/>
    <w:basedOn w:val="a"/>
    <w:rsid w:val="000572A2"/>
    <w:pPr>
      <w:ind w:firstLine="708"/>
      <w:jc w:val="both"/>
    </w:pPr>
    <w:rPr>
      <w:sz w:val="28"/>
    </w:rPr>
  </w:style>
  <w:style w:type="paragraph" w:styleId="ad">
    <w:name w:val="Title"/>
    <w:basedOn w:val="a"/>
    <w:next w:val="ae"/>
    <w:qFormat/>
    <w:rsid w:val="000572A2"/>
    <w:pPr>
      <w:jc w:val="center"/>
    </w:pPr>
    <w:rPr>
      <w:b/>
      <w:bCs/>
      <w:sz w:val="28"/>
    </w:rPr>
  </w:style>
  <w:style w:type="paragraph" w:styleId="ae">
    <w:name w:val="Subtitle"/>
    <w:basedOn w:val="a8"/>
    <w:next w:val="a9"/>
    <w:qFormat/>
    <w:rsid w:val="000572A2"/>
    <w:pPr>
      <w:jc w:val="center"/>
    </w:pPr>
    <w:rPr>
      <w:i/>
      <w:iCs/>
    </w:rPr>
  </w:style>
  <w:style w:type="paragraph" w:customStyle="1" w:styleId="31">
    <w:name w:val="Основной текст с отступом 31"/>
    <w:basedOn w:val="a"/>
    <w:rsid w:val="000572A2"/>
    <w:pPr>
      <w:ind w:firstLine="703"/>
      <w:jc w:val="both"/>
    </w:pPr>
    <w:rPr>
      <w:sz w:val="28"/>
    </w:rPr>
  </w:style>
  <w:style w:type="paragraph" w:customStyle="1" w:styleId="210">
    <w:name w:val="Основной текст 21"/>
    <w:basedOn w:val="a"/>
    <w:rsid w:val="000572A2"/>
    <w:pPr>
      <w:jc w:val="center"/>
    </w:pPr>
  </w:style>
  <w:style w:type="paragraph" w:customStyle="1" w:styleId="310">
    <w:name w:val="Основной текст 31"/>
    <w:basedOn w:val="a"/>
    <w:rsid w:val="000572A2"/>
    <w:rPr>
      <w:b/>
      <w:bCs/>
      <w:sz w:val="22"/>
    </w:rPr>
  </w:style>
  <w:style w:type="paragraph" w:styleId="af">
    <w:name w:val="footer"/>
    <w:basedOn w:val="a"/>
    <w:semiHidden/>
    <w:rsid w:val="000572A2"/>
    <w:pPr>
      <w:tabs>
        <w:tab w:val="center" w:pos="4677"/>
        <w:tab w:val="right" w:pos="9355"/>
      </w:tabs>
    </w:pPr>
  </w:style>
  <w:style w:type="paragraph" w:styleId="af0">
    <w:name w:val="header"/>
    <w:basedOn w:val="a"/>
    <w:link w:val="af1"/>
    <w:uiPriority w:val="99"/>
    <w:rsid w:val="000572A2"/>
    <w:pPr>
      <w:tabs>
        <w:tab w:val="center" w:pos="4677"/>
        <w:tab w:val="right" w:pos="9355"/>
      </w:tabs>
    </w:pPr>
  </w:style>
  <w:style w:type="paragraph" w:styleId="af2">
    <w:name w:val="List Paragraph"/>
    <w:basedOn w:val="a"/>
    <w:qFormat/>
    <w:rsid w:val="000572A2"/>
    <w:pPr>
      <w:ind w:left="708"/>
    </w:pPr>
  </w:style>
  <w:style w:type="paragraph" w:customStyle="1" w:styleId="Style2">
    <w:name w:val="Style2"/>
    <w:basedOn w:val="a"/>
    <w:rsid w:val="000572A2"/>
    <w:pPr>
      <w:widowControl w:val="0"/>
      <w:autoSpaceDE w:val="0"/>
    </w:pPr>
    <w:rPr>
      <w:rFonts w:ascii="Arial" w:hAnsi="Arial" w:cs="Arial"/>
    </w:rPr>
  </w:style>
  <w:style w:type="paragraph" w:customStyle="1" w:styleId="Style3">
    <w:name w:val="Style3"/>
    <w:basedOn w:val="a"/>
    <w:rsid w:val="000572A2"/>
    <w:pPr>
      <w:widowControl w:val="0"/>
      <w:autoSpaceDE w:val="0"/>
      <w:spacing w:line="190" w:lineRule="exact"/>
      <w:ind w:firstLine="235"/>
    </w:pPr>
    <w:rPr>
      <w:rFonts w:ascii="Arial" w:hAnsi="Arial" w:cs="Arial"/>
    </w:rPr>
  </w:style>
  <w:style w:type="paragraph" w:customStyle="1" w:styleId="Style4">
    <w:name w:val="Style4"/>
    <w:basedOn w:val="a"/>
    <w:rsid w:val="000572A2"/>
    <w:pPr>
      <w:widowControl w:val="0"/>
      <w:autoSpaceDE w:val="0"/>
      <w:spacing w:line="190" w:lineRule="exact"/>
    </w:pPr>
    <w:rPr>
      <w:rFonts w:ascii="Arial" w:hAnsi="Arial" w:cs="Arial"/>
    </w:rPr>
  </w:style>
  <w:style w:type="paragraph" w:customStyle="1" w:styleId="Style1">
    <w:name w:val="Style1"/>
    <w:basedOn w:val="a"/>
    <w:rsid w:val="000572A2"/>
    <w:pPr>
      <w:widowControl w:val="0"/>
      <w:autoSpaceDE w:val="0"/>
    </w:pPr>
    <w:rPr>
      <w:rFonts w:ascii="Arial" w:hAnsi="Arial" w:cs="Arial"/>
    </w:rPr>
  </w:style>
  <w:style w:type="paragraph" w:customStyle="1" w:styleId="af3">
    <w:name w:val="Содержимое врезки"/>
    <w:basedOn w:val="a9"/>
    <w:rsid w:val="000572A2"/>
  </w:style>
  <w:style w:type="paragraph" w:customStyle="1" w:styleId="af4">
    <w:name w:val="Содержимое таблицы"/>
    <w:basedOn w:val="a"/>
    <w:rsid w:val="000572A2"/>
    <w:pPr>
      <w:suppressLineNumbers/>
    </w:pPr>
  </w:style>
  <w:style w:type="paragraph" w:customStyle="1" w:styleId="af5">
    <w:name w:val="Заголовок таблицы"/>
    <w:basedOn w:val="af4"/>
    <w:rsid w:val="000572A2"/>
    <w:pPr>
      <w:jc w:val="center"/>
    </w:pPr>
    <w:rPr>
      <w:b/>
      <w:bCs/>
    </w:rPr>
  </w:style>
  <w:style w:type="paragraph" w:styleId="af6">
    <w:name w:val="Balloon Text"/>
    <w:basedOn w:val="a"/>
    <w:link w:val="af7"/>
    <w:uiPriority w:val="99"/>
    <w:semiHidden/>
    <w:unhideWhenUsed/>
    <w:rsid w:val="00586E5E"/>
    <w:rPr>
      <w:rFonts w:ascii="Tahoma" w:hAnsi="Tahoma" w:cs="Tahoma"/>
      <w:sz w:val="16"/>
      <w:szCs w:val="16"/>
    </w:rPr>
  </w:style>
  <w:style w:type="character" w:customStyle="1" w:styleId="af7">
    <w:name w:val="Текст выноски Знак"/>
    <w:basedOn w:val="a0"/>
    <w:link w:val="af6"/>
    <w:uiPriority w:val="99"/>
    <w:semiHidden/>
    <w:rsid w:val="00586E5E"/>
    <w:rPr>
      <w:rFonts w:ascii="Tahoma" w:hAnsi="Tahoma" w:cs="Tahoma"/>
      <w:sz w:val="16"/>
      <w:szCs w:val="16"/>
      <w:lang w:eastAsia="ar-SA"/>
    </w:rPr>
  </w:style>
  <w:style w:type="character" w:customStyle="1" w:styleId="af1">
    <w:name w:val="Верхний колонтитул Знак"/>
    <w:basedOn w:val="a0"/>
    <w:link w:val="af0"/>
    <w:uiPriority w:val="99"/>
    <w:rsid w:val="007C722E"/>
    <w:rPr>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footer" Target="footer2.xml"/><Relationship Id="rId26" Type="http://schemas.openxmlformats.org/officeDocument/2006/relationships/header" Target="header7.xml"/><Relationship Id="rId39" Type="http://schemas.openxmlformats.org/officeDocument/2006/relationships/header" Target="header8.xml"/><Relationship Id="rId21" Type="http://schemas.openxmlformats.org/officeDocument/2006/relationships/footer" Target="footer4.xml"/><Relationship Id="rId34" Type="http://schemas.openxmlformats.org/officeDocument/2006/relationships/image" Target="media/image12.png"/><Relationship Id="rId42" Type="http://schemas.openxmlformats.org/officeDocument/2006/relationships/footer" Target="footer9.xml"/><Relationship Id="rId47" Type="http://schemas.openxmlformats.org/officeDocument/2006/relationships/footer" Target="footer11.xml"/><Relationship Id="rId50" Type="http://schemas.openxmlformats.org/officeDocument/2006/relationships/footer" Target="footer13.xml"/><Relationship Id="rId55" Type="http://schemas.openxmlformats.org/officeDocument/2006/relationships/header" Target="header16.xml"/><Relationship Id="rId63" Type="http://schemas.openxmlformats.org/officeDocument/2006/relationships/header" Target="header20.xml"/><Relationship Id="rId68" Type="http://schemas.openxmlformats.org/officeDocument/2006/relationships/footer" Target="footer22.xml"/><Relationship Id="rId76" Type="http://schemas.openxmlformats.org/officeDocument/2006/relationships/header" Target="header27.xml"/><Relationship Id="rId7" Type="http://schemas.openxmlformats.org/officeDocument/2006/relationships/endnotes" Target="endnotes.xml"/><Relationship Id="rId71" Type="http://schemas.openxmlformats.org/officeDocument/2006/relationships/footer" Target="footer23.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image" Target="media/image7.png"/><Relationship Id="rId11" Type="http://schemas.openxmlformats.org/officeDocument/2006/relationships/footer" Target="footer1.xml"/><Relationship Id="rId24" Type="http://schemas.openxmlformats.org/officeDocument/2006/relationships/footer" Target="footer5.xml"/><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header" Target="header9.xml"/><Relationship Id="rId45" Type="http://schemas.openxmlformats.org/officeDocument/2006/relationships/header" Target="header11.xml"/><Relationship Id="rId53" Type="http://schemas.openxmlformats.org/officeDocument/2006/relationships/footer" Target="footer14.xml"/><Relationship Id="rId58" Type="http://schemas.openxmlformats.org/officeDocument/2006/relationships/header" Target="header18.xml"/><Relationship Id="rId66" Type="http://schemas.openxmlformats.org/officeDocument/2006/relationships/footer" Target="footer21.xml"/><Relationship Id="rId74" Type="http://schemas.openxmlformats.org/officeDocument/2006/relationships/footer" Target="footer25.xml"/><Relationship Id="rId79" Type="http://schemas.openxmlformats.org/officeDocument/2006/relationships/header" Target="header28.xml"/><Relationship Id="rId5" Type="http://schemas.openxmlformats.org/officeDocument/2006/relationships/webSettings" Target="webSettings.xml"/><Relationship Id="rId61" Type="http://schemas.openxmlformats.org/officeDocument/2006/relationships/header" Target="header19.xml"/><Relationship Id="rId82"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31" Type="http://schemas.openxmlformats.org/officeDocument/2006/relationships/image" Target="media/image9.png"/><Relationship Id="rId44" Type="http://schemas.openxmlformats.org/officeDocument/2006/relationships/footer" Target="footer10.xml"/><Relationship Id="rId52" Type="http://schemas.openxmlformats.org/officeDocument/2006/relationships/header" Target="header15.xml"/><Relationship Id="rId60" Type="http://schemas.openxmlformats.org/officeDocument/2006/relationships/footer" Target="footer18.xml"/><Relationship Id="rId65" Type="http://schemas.openxmlformats.org/officeDocument/2006/relationships/footer" Target="footer20.xml"/><Relationship Id="rId73" Type="http://schemas.openxmlformats.org/officeDocument/2006/relationships/header" Target="header25.xml"/><Relationship Id="rId78" Type="http://schemas.openxmlformats.org/officeDocument/2006/relationships/footer" Target="footer27.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gif"/><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image" Target="media/image8.png"/><Relationship Id="rId35" Type="http://schemas.openxmlformats.org/officeDocument/2006/relationships/image" Target="media/image13.png"/><Relationship Id="rId43" Type="http://schemas.openxmlformats.org/officeDocument/2006/relationships/header" Target="header10.xml"/><Relationship Id="rId48" Type="http://schemas.openxmlformats.org/officeDocument/2006/relationships/footer" Target="footer12.xml"/><Relationship Id="rId56" Type="http://schemas.openxmlformats.org/officeDocument/2006/relationships/footer" Target="footer16.xml"/><Relationship Id="rId64" Type="http://schemas.openxmlformats.org/officeDocument/2006/relationships/header" Target="header21.xml"/><Relationship Id="rId69" Type="http://schemas.openxmlformats.org/officeDocument/2006/relationships/header" Target="header23.xml"/><Relationship Id="rId77" Type="http://schemas.openxmlformats.org/officeDocument/2006/relationships/footer" Target="footer26.xml"/><Relationship Id="rId8" Type="http://schemas.openxmlformats.org/officeDocument/2006/relationships/image" Target="media/image1.png"/><Relationship Id="rId51" Type="http://schemas.openxmlformats.org/officeDocument/2006/relationships/header" Target="header14.xml"/><Relationship Id="rId72" Type="http://schemas.openxmlformats.org/officeDocument/2006/relationships/footer" Target="footer24.xml"/><Relationship Id="rId80" Type="http://schemas.openxmlformats.org/officeDocument/2006/relationships/footer" Target="footer28.xml"/><Relationship Id="rId3" Type="http://schemas.openxmlformats.org/officeDocument/2006/relationships/styles" Target="styles.xml"/><Relationship Id="rId12" Type="http://schemas.openxmlformats.org/officeDocument/2006/relationships/image" Target="media/image3.gif"/><Relationship Id="rId17" Type="http://schemas.openxmlformats.org/officeDocument/2006/relationships/header" Target="header3.xml"/><Relationship Id="rId25" Type="http://schemas.openxmlformats.org/officeDocument/2006/relationships/footer" Target="footer6.xml"/><Relationship Id="rId33" Type="http://schemas.openxmlformats.org/officeDocument/2006/relationships/image" Target="media/image11.png"/><Relationship Id="rId38" Type="http://schemas.openxmlformats.org/officeDocument/2006/relationships/chart" Target="charts/chart2.xml"/><Relationship Id="rId46" Type="http://schemas.openxmlformats.org/officeDocument/2006/relationships/header" Target="header12.xml"/><Relationship Id="rId59" Type="http://schemas.openxmlformats.org/officeDocument/2006/relationships/footer" Target="footer17.xml"/><Relationship Id="rId67" Type="http://schemas.openxmlformats.org/officeDocument/2006/relationships/header" Target="header22.xml"/><Relationship Id="rId20" Type="http://schemas.openxmlformats.org/officeDocument/2006/relationships/header" Target="header4.xml"/><Relationship Id="rId41" Type="http://schemas.openxmlformats.org/officeDocument/2006/relationships/footer" Target="footer8.xml"/><Relationship Id="rId54" Type="http://schemas.openxmlformats.org/officeDocument/2006/relationships/footer" Target="footer15.xml"/><Relationship Id="rId62" Type="http://schemas.openxmlformats.org/officeDocument/2006/relationships/footer" Target="footer19.xml"/><Relationship Id="rId70" Type="http://schemas.openxmlformats.org/officeDocument/2006/relationships/header" Target="header24.xml"/><Relationship Id="rId75"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eader" Target="header6.xml"/><Relationship Id="rId28" Type="http://schemas.openxmlformats.org/officeDocument/2006/relationships/chart" Target="charts/chart1.xml"/><Relationship Id="rId36" Type="http://schemas.openxmlformats.org/officeDocument/2006/relationships/image" Target="media/image14.png"/><Relationship Id="rId49" Type="http://schemas.openxmlformats.org/officeDocument/2006/relationships/header" Target="header13.xml"/><Relationship Id="rId57" Type="http://schemas.openxmlformats.org/officeDocument/2006/relationships/header" Target="header17.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21609195402298886"/>
          <c:y val="8.208955223880593E-2"/>
          <c:w val="0.51034482758620692"/>
          <c:h val="0.8283582089552235"/>
        </c:manualLayout>
      </c:layout>
      <c:pieChart>
        <c:varyColors val="1"/>
        <c:ser>
          <c:idx val="0"/>
          <c:order val="0"/>
          <c:tx>
            <c:strRef>
              <c:f>Sheet1!$A$2</c:f>
              <c:strCache>
                <c:ptCount val="1"/>
                <c:pt idx="0">
                  <c:v>Возраста</c:v>
                </c:pt>
              </c:strCache>
            </c:strRef>
          </c:tx>
          <c:spPr>
            <a:noFill/>
            <a:ln w="52035">
              <a:solidFill>
                <a:srgbClr val="000000"/>
              </a:solidFill>
              <a:prstDash val="solid"/>
            </a:ln>
          </c:spPr>
          <c:dLbls>
            <c:dLbl>
              <c:idx val="0"/>
              <c:showCatName val="1"/>
              <c:showPercent val="1"/>
            </c:dLbl>
            <c:dLbl>
              <c:idx val="1"/>
              <c:showCatName val="1"/>
              <c:showPercent val="1"/>
            </c:dLbl>
            <c:dLbl>
              <c:idx val="2"/>
              <c:showCatName val="1"/>
              <c:showPercent val="1"/>
            </c:dLbl>
            <c:dLbl>
              <c:idx val="3"/>
              <c:showCatName val="1"/>
              <c:showPercent val="1"/>
            </c:dLbl>
            <c:numFmt formatCode="0%" sourceLinked="0"/>
            <c:spPr>
              <a:noFill/>
              <a:ln w="34690">
                <a:noFill/>
              </a:ln>
            </c:spPr>
            <c:txPr>
              <a:bodyPr/>
              <a:lstStyle/>
              <a:p>
                <a:pPr>
                  <a:defRPr sz="1195" b="1" i="0" u="none" strike="noStrike" baseline="0">
                    <a:solidFill>
                      <a:srgbClr val="000000"/>
                    </a:solidFill>
                    <a:latin typeface="Calibri"/>
                    <a:ea typeface="Calibri"/>
                    <a:cs typeface="Calibri"/>
                  </a:defRPr>
                </a:pPr>
                <a:endParaRPr lang="ru-RU"/>
              </a:p>
            </c:txPr>
            <c:showPercent val="1"/>
            <c:showLeaderLines val="1"/>
          </c:dLbls>
          <c:cat>
            <c:strRef>
              <c:f>Sheet1!$B$1:$E$1</c:f>
              <c:strCache>
                <c:ptCount val="4"/>
                <c:pt idx="0">
                  <c:v>Дети</c:v>
                </c:pt>
                <c:pt idx="1">
                  <c:v>Молдые</c:v>
                </c:pt>
                <c:pt idx="2">
                  <c:v>Взрослые</c:v>
                </c:pt>
                <c:pt idx="3">
                  <c:v>Пожилые</c:v>
                </c:pt>
              </c:strCache>
            </c:strRef>
          </c:cat>
          <c:val>
            <c:numRef>
              <c:f>Sheet1!$B$2:$E$2</c:f>
              <c:numCache>
                <c:formatCode>General</c:formatCode>
                <c:ptCount val="4"/>
                <c:pt idx="0">
                  <c:v>15.5</c:v>
                </c:pt>
                <c:pt idx="1">
                  <c:v>23.9</c:v>
                </c:pt>
                <c:pt idx="2">
                  <c:v>43.6</c:v>
                </c:pt>
                <c:pt idx="3">
                  <c:v>17</c:v>
                </c:pt>
              </c:numCache>
            </c:numRef>
          </c:val>
        </c:ser>
        <c:ser>
          <c:idx val="1"/>
          <c:order val="1"/>
          <c:tx>
            <c:strRef>
              <c:f>Sheet1!$A$3</c:f>
              <c:strCache>
                <c:ptCount val="1"/>
              </c:strCache>
            </c:strRef>
          </c:tx>
          <c:spPr>
            <a:solidFill>
              <a:srgbClr val="993366"/>
            </a:solidFill>
            <a:ln w="17345">
              <a:solidFill>
                <a:srgbClr val="000000"/>
              </a:solidFill>
              <a:prstDash val="solid"/>
            </a:ln>
          </c:spPr>
          <c:dPt>
            <c:idx val="0"/>
            <c:spPr>
              <a:solidFill>
                <a:srgbClr val="9999FF"/>
              </a:solidFill>
              <a:ln w="17345">
                <a:solidFill>
                  <a:srgbClr val="000000"/>
                </a:solidFill>
                <a:prstDash val="solid"/>
              </a:ln>
            </c:spPr>
          </c:dPt>
          <c:dPt>
            <c:idx val="2"/>
            <c:spPr>
              <a:solidFill>
                <a:srgbClr val="FFFFCC"/>
              </a:solidFill>
              <a:ln w="17345">
                <a:solidFill>
                  <a:srgbClr val="000000"/>
                </a:solidFill>
                <a:prstDash val="solid"/>
              </a:ln>
            </c:spPr>
          </c:dPt>
          <c:dPt>
            <c:idx val="3"/>
            <c:spPr>
              <a:solidFill>
                <a:srgbClr val="CCFFFF"/>
              </a:solidFill>
              <a:ln w="17345">
                <a:solidFill>
                  <a:srgbClr val="000000"/>
                </a:solidFill>
                <a:prstDash val="solid"/>
              </a:ln>
            </c:spPr>
          </c:dPt>
          <c:cat>
            <c:strRef>
              <c:f>Sheet1!$B$1:$E$1</c:f>
              <c:strCache>
                <c:ptCount val="4"/>
                <c:pt idx="0">
                  <c:v>Дети</c:v>
                </c:pt>
                <c:pt idx="1">
                  <c:v>Молдые</c:v>
                </c:pt>
                <c:pt idx="2">
                  <c:v>Взрослые</c:v>
                </c:pt>
                <c:pt idx="3">
                  <c:v>Пожилые</c:v>
                </c:pt>
              </c:strCache>
            </c:strRef>
          </c:cat>
          <c:val>
            <c:numRef>
              <c:f>Sheet1!$B$3:$E$3</c:f>
              <c:numCache>
                <c:formatCode>General</c:formatCode>
                <c:ptCount val="4"/>
              </c:numCache>
            </c:numRef>
          </c:val>
        </c:ser>
        <c:ser>
          <c:idx val="2"/>
          <c:order val="2"/>
          <c:tx>
            <c:strRef>
              <c:f>Sheet1!$A$4</c:f>
              <c:strCache>
                <c:ptCount val="1"/>
              </c:strCache>
            </c:strRef>
          </c:tx>
          <c:spPr>
            <a:solidFill>
              <a:srgbClr val="FFFFCC"/>
            </a:solidFill>
            <a:ln w="17345">
              <a:solidFill>
                <a:srgbClr val="000000"/>
              </a:solidFill>
              <a:prstDash val="solid"/>
            </a:ln>
          </c:spPr>
          <c:dPt>
            <c:idx val="0"/>
            <c:spPr>
              <a:solidFill>
                <a:srgbClr val="9999FF"/>
              </a:solidFill>
              <a:ln w="17345">
                <a:solidFill>
                  <a:srgbClr val="000000"/>
                </a:solidFill>
                <a:prstDash val="solid"/>
              </a:ln>
            </c:spPr>
          </c:dPt>
          <c:dPt>
            <c:idx val="1"/>
            <c:spPr>
              <a:solidFill>
                <a:srgbClr val="993366"/>
              </a:solidFill>
              <a:ln w="17345">
                <a:solidFill>
                  <a:srgbClr val="000000"/>
                </a:solidFill>
                <a:prstDash val="solid"/>
              </a:ln>
            </c:spPr>
          </c:dPt>
          <c:dPt>
            <c:idx val="3"/>
            <c:spPr>
              <a:solidFill>
                <a:srgbClr val="CCFFFF"/>
              </a:solidFill>
              <a:ln w="17345">
                <a:solidFill>
                  <a:srgbClr val="000000"/>
                </a:solidFill>
                <a:prstDash val="solid"/>
              </a:ln>
            </c:spPr>
          </c:dPt>
          <c:cat>
            <c:strRef>
              <c:f>Sheet1!$B$1:$E$1</c:f>
              <c:strCache>
                <c:ptCount val="4"/>
                <c:pt idx="0">
                  <c:v>Дети</c:v>
                </c:pt>
                <c:pt idx="1">
                  <c:v>Молдые</c:v>
                </c:pt>
                <c:pt idx="2">
                  <c:v>Взрослые</c:v>
                </c:pt>
                <c:pt idx="3">
                  <c:v>Пожилые</c:v>
                </c:pt>
              </c:strCache>
            </c:strRef>
          </c:cat>
          <c:val>
            <c:numRef>
              <c:f>Sheet1!$B$4:$E$4</c:f>
              <c:numCache>
                <c:formatCode>General</c:formatCode>
                <c:ptCount val="4"/>
              </c:numCache>
            </c:numRef>
          </c:val>
        </c:ser>
        <c:firstSliceAng val="0"/>
      </c:pieChart>
      <c:spPr>
        <a:noFill/>
        <a:ln w="34690">
          <a:noFill/>
        </a:ln>
      </c:spPr>
    </c:plotArea>
    <c:plotVisOnly val="1"/>
    <c:dispBlanksAs val="zero"/>
  </c:chart>
  <c:spPr>
    <a:solidFill>
      <a:srgbClr val="FFFFFF"/>
    </a:solidFill>
    <a:ln>
      <a:noFill/>
    </a:ln>
  </c:spPr>
  <c:txPr>
    <a:bodyPr/>
    <a:lstStyle/>
    <a:p>
      <a:pPr>
        <a:defRPr sz="1297"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3348416289592813"/>
          <c:y val="0.10069444444444464"/>
          <c:w val="0.84162895927601955"/>
          <c:h val="0.78472222222222232"/>
        </c:manualLayout>
      </c:layout>
      <c:barChart>
        <c:barDir val="col"/>
        <c:grouping val="clustered"/>
        <c:ser>
          <c:idx val="0"/>
          <c:order val="0"/>
          <c:tx>
            <c:strRef>
              <c:f>Sheet1!$A$2</c:f>
              <c:strCache>
                <c:ptCount val="1"/>
                <c:pt idx="0">
                  <c:v>Богатое наслелине России</c:v>
                </c:pt>
              </c:strCache>
            </c:strRef>
          </c:tx>
          <c:spPr>
            <a:pattFill prst="wdUpDiag">
              <a:fgClr>
                <a:srgbClr val="333333"/>
              </a:fgClr>
              <a:bgClr>
                <a:srgbClr val="FFFFFF"/>
              </a:bgClr>
            </a:pattFill>
            <a:ln w="12681">
              <a:solidFill>
                <a:srgbClr val="000000"/>
              </a:solidFill>
              <a:prstDash val="solid"/>
            </a:ln>
          </c:spPr>
          <c:dLbls>
            <c:spPr>
              <a:noFill/>
              <a:ln w="25363">
                <a:noFill/>
              </a:ln>
            </c:spPr>
            <c:txPr>
              <a:bodyPr/>
              <a:lstStyle/>
              <a:p>
                <a:pPr>
                  <a:defRPr sz="1024" b="1" i="0" u="none" strike="noStrike" baseline="0">
                    <a:solidFill>
                      <a:srgbClr val="000000"/>
                    </a:solidFill>
                    <a:latin typeface="Calibri"/>
                    <a:ea typeface="Calibri"/>
                    <a:cs typeface="Calibri"/>
                  </a:defRPr>
                </a:pPr>
                <a:endParaRPr lang="ru-RU"/>
              </a:p>
            </c:txPr>
            <c:showVal val="1"/>
          </c:dLbls>
          <c:cat>
            <c:numRef>
              <c:f>Sheet1!$B$1:$D$1</c:f>
              <c:numCache>
                <c:formatCode>General</c:formatCode>
                <c:ptCount val="3"/>
              </c:numCache>
            </c:numRef>
          </c:cat>
          <c:val>
            <c:numRef>
              <c:f>Sheet1!$B$2:$D$2</c:f>
              <c:numCache>
                <c:formatCode>General</c:formatCode>
                <c:ptCount val="3"/>
                <c:pt idx="0">
                  <c:v>15</c:v>
                </c:pt>
                <c:pt idx="1">
                  <c:v>85</c:v>
                </c:pt>
                <c:pt idx="2">
                  <c:v>0</c:v>
                </c:pt>
              </c:numCache>
            </c:numRef>
          </c:val>
        </c:ser>
        <c:ser>
          <c:idx val="1"/>
          <c:order val="1"/>
          <c:tx>
            <c:strRef>
              <c:f>Sheet1!$A$3</c:f>
              <c:strCache>
                <c:ptCount val="1"/>
                <c:pt idx="0">
                  <c:v>Аккумулируют % боагтства страны</c:v>
                </c:pt>
              </c:strCache>
            </c:strRef>
          </c:tx>
          <c:spPr>
            <a:pattFill prst="pct20">
              <a:fgClr>
                <a:srgbClr val="333333"/>
              </a:fgClr>
              <a:bgClr>
                <a:srgbClr val="FFFFFF"/>
              </a:bgClr>
            </a:pattFill>
            <a:ln w="12681">
              <a:solidFill>
                <a:srgbClr val="000000"/>
              </a:solidFill>
              <a:prstDash val="solid"/>
            </a:ln>
          </c:spPr>
          <c:dLbls>
            <c:spPr>
              <a:noFill/>
              <a:ln w="25363">
                <a:noFill/>
              </a:ln>
            </c:spPr>
            <c:txPr>
              <a:bodyPr/>
              <a:lstStyle/>
              <a:p>
                <a:pPr>
                  <a:defRPr sz="1024" b="1" i="0" u="none" strike="noStrike" baseline="0">
                    <a:solidFill>
                      <a:srgbClr val="000000"/>
                    </a:solidFill>
                    <a:latin typeface="Calibri"/>
                    <a:ea typeface="Calibri"/>
                    <a:cs typeface="Calibri"/>
                  </a:defRPr>
                </a:pPr>
                <a:endParaRPr lang="ru-RU"/>
              </a:p>
            </c:txPr>
            <c:showVal val="1"/>
          </c:dLbls>
          <c:cat>
            <c:numRef>
              <c:f>Sheet1!$B$1:$D$1</c:f>
              <c:numCache>
                <c:formatCode>General</c:formatCode>
                <c:ptCount val="3"/>
              </c:numCache>
            </c:numRef>
          </c:cat>
          <c:val>
            <c:numRef>
              <c:f>Sheet1!$B$3:$D$3</c:f>
              <c:numCache>
                <c:formatCode>General</c:formatCode>
                <c:ptCount val="3"/>
                <c:pt idx="0">
                  <c:v>92</c:v>
                </c:pt>
                <c:pt idx="1">
                  <c:v>8</c:v>
                </c:pt>
                <c:pt idx="2">
                  <c:v>0</c:v>
                </c:pt>
              </c:numCache>
            </c:numRef>
          </c:val>
        </c:ser>
        <c:dLbls>
          <c:showVal val="1"/>
        </c:dLbls>
        <c:axId val="105718912"/>
        <c:axId val="105720448"/>
      </c:barChart>
      <c:catAx>
        <c:axId val="105718912"/>
        <c:scaling>
          <c:orientation val="minMax"/>
        </c:scaling>
        <c:axPos val="b"/>
        <c:numFmt formatCode="General" sourceLinked="1"/>
        <c:tickLblPos val="nextTo"/>
        <c:spPr>
          <a:ln w="3170">
            <a:solidFill>
              <a:srgbClr val="000000"/>
            </a:solidFill>
            <a:prstDash val="solid"/>
          </a:ln>
        </c:spPr>
        <c:txPr>
          <a:bodyPr rot="0" vert="horz"/>
          <a:lstStyle/>
          <a:p>
            <a:pPr>
              <a:defRPr sz="1198" b="1" i="0" u="none" strike="noStrike" baseline="0">
                <a:solidFill>
                  <a:srgbClr val="000000"/>
                </a:solidFill>
                <a:latin typeface="Calibri"/>
                <a:ea typeface="Calibri"/>
                <a:cs typeface="Calibri"/>
              </a:defRPr>
            </a:pPr>
            <a:endParaRPr lang="ru-RU"/>
          </a:p>
        </c:txPr>
        <c:crossAx val="105720448"/>
        <c:crosses val="autoZero"/>
        <c:auto val="1"/>
        <c:lblAlgn val="ctr"/>
        <c:lblOffset val="100"/>
        <c:tickLblSkip val="1"/>
        <c:tickMarkSkip val="1"/>
      </c:catAx>
      <c:valAx>
        <c:axId val="105720448"/>
        <c:scaling>
          <c:orientation val="minMax"/>
        </c:scaling>
        <c:axPos val="l"/>
        <c:majorGridlines>
          <c:spPr>
            <a:ln w="3170">
              <a:solidFill>
                <a:srgbClr val="000000"/>
              </a:solidFill>
              <a:prstDash val="solid"/>
            </a:ln>
          </c:spPr>
        </c:majorGridlines>
        <c:numFmt formatCode="General" sourceLinked="1"/>
        <c:tickLblPos val="nextTo"/>
        <c:spPr>
          <a:ln w="3170">
            <a:solidFill>
              <a:srgbClr val="000000"/>
            </a:solidFill>
            <a:prstDash val="solid"/>
          </a:ln>
        </c:spPr>
        <c:txPr>
          <a:bodyPr rot="0" vert="horz"/>
          <a:lstStyle/>
          <a:p>
            <a:pPr>
              <a:defRPr sz="1198" b="1" i="0" u="none" strike="noStrike" baseline="0">
                <a:solidFill>
                  <a:srgbClr val="000000"/>
                </a:solidFill>
                <a:latin typeface="Calibri"/>
                <a:ea typeface="Calibri"/>
                <a:cs typeface="Calibri"/>
              </a:defRPr>
            </a:pPr>
            <a:endParaRPr lang="ru-RU"/>
          </a:p>
        </c:txPr>
        <c:crossAx val="105718912"/>
        <c:crosses val="autoZero"/>
        <c:crossBetween val="between"/>
      </c:valAx>
      <c:spPr>
        <a:solidFill>
          <a:srgbClr val="FFFFFF"/>
        </a:solidFill>
        <a:ln w="12681">
          <a:solidFill>
            <a:srgbClr val="FFFFFF"/>
          </a:solidFill>
          <a:prstDash val="solid"/>
        </a:ln>
      </c:spPr>
    </c:plotArea>
    <c:plotVisOnly val="1"/>
    <c:dispBlanksAs val="gap"/>
  </c:chart>
  <c:spPr>
    <a:solidFill>
      <a:srgbClr val="FFFFFF"/>
    </a:solidFill>
    <a:ln>
      <a:noFill/>
    </a:ln>
  </c:spPr>
  <c:txPr>
    <a:bodyPr/>
    <a:lstStyle/>
    <a:p>
      <a:pPr>
        <a:defRPr sz="1024"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B6F7B-3337-4CF8-B08F-7E31EBA0D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158</Pages>
  <Words>56124</Words>
  <Characters>319913</Characters>
  <Application>Microsoft Office Word</Application>
  <DocSecurity>0</DocSecurity>
  <Lines>2665</Lines>
  <Paragraphs>750</Paragraphs>
  <ScaleCrop>false</ScaleCrop>
  <HeadingPairs>
    <vt:vector size="2" baseType="variant">
      <vt:variant>
        <vt:lpstr>Название</vt:lpstr>
      </vt:variant>
      <vt:variant>
        <vt:i4>1</vt:i4>
      </vt:variant>
    </vt:vector>
  </HeadingPairs>
  <TitlesOfParts>
    <vt:vector size="1" baseType="lpstr">
      <vt:lpstr>Н</vt:lpstr>
    </vt:vector>
  </TitlesOfParts>
  <Company>Reanimator Extreme Edition</Company>
  <LinksUpToDate>false</LinksUpToDate>
  <CharactersWithSpaces>375287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dc:title>
  <dc:subject/>
  <dc:creator>comp</dc:creator>
  <cp:keywords/>
  <dc:description/>
  <cp:lastModifiedBy>1</cp:lastModifiedBy>
  <cp:revision>1</cp:revision>
  <cp:lastPrinted>2009-04-16T12:54:00Z</cp:lastPrinted>
  <dcterms:created xsi:type="dcterms:W3CDTF">2009-04-10T15:42:00Z</dcterms:created>
  <dcterms:modified xsi:type="dcterms:W3CDTF">2009-04-16T12:58:00Z</dcterms:modified>
</cp:coreProperties>
</file>